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activeX/activeX1.bin" ContentType="application/vnd.ms-office.activeX"/>
  <Override PartName="/word/activeX/activeX2.bin" ContentType="application/vnd.ms-office.activeX"/>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578" w:rsidRPr="00437578" w:rsidRDefault="00437578" w:rsidP="00437578">
      <w:pPr>
        <w:spacing w:after="0"/>
        <w:jc w:val="center"/>
        <w:rPr>
          <w:rFonts w:ascii="Times New Roman" w:eastAsia="Times New Roman" w:hAnsi="Times New Roman" w:cs="Times New Roman"/>
          <w:sz w:val="28"/>
          <w:szCs w:val="28"/>
        </w:rPr>
      </w:pPr>
      <w:r w:rsidRPr="00437578">
        <w:rPr>
          <w:rFonts w:ascii="Times New Roman" w:eastAsia="Times New Roman" w:hAnsi="Times New Roman" w:cs="Times New Roman"/>
          <w:sz w:val="28"/>
          <w:szCs w:val="28"/>
        </w:rPr>
        <w:t xml:space="preserve">Областное государственное бюджетное </w:t>
      </w:r>
    </w:p>
    <w:p w:rsidR="00437578" w:rsidRPr="00437578" w:rsidRDefault="00437578" w:rsidP="00437578">
      <w:pPr>
        <w:spacing w:after="0"/>
        <w:jc w:val="center"/>
        <w:rPr>
          <w:rFonts w:ascii="Times New Roman" w:eastAsia="Times New Roman" w:hAnsi="Times New Roman" w:cs="Times New Roman"/>
          <w:sz w:val="28"/>
          <w:szCs w:val="28"/>
        </w:rPr>
      </w:pPr>
      <w:r w:rsidRPr="00437578">
        <w:rPr>
          <w:rFonts w:ascii="Times New Roman" w:eastAsia="Times New Roman" w:hAnsi="Times New Roman" w:cs="Times New Roman"/>
          <w:sz w:val="28"/>
          <w:szCs w:val="28"/>
        </w:rPr>
        <w:t xml:space="preserve">профессиональное образовательное учреждение </w:t>
      </w:r>
    </w:p>
    <w:p w:rsidR="00437578" w:rsidRPr="00437578" w:rsidRDefault="00437578" w:rsidP="00437578">
      <w:pPr>
        <w:spacing w:after="0"/>
        <w:jc w:val="center"/>
        <w:rPr>
          <w:rFonts w:ascii="Times New Roman" w:eastAsia="Times New Roman" w:hAnsi="Times New Roman" w:cs="Times New Roman"/>
          <w:sz w:val="28"/>
          <w:szCs w:val="28"/>
        </w:rPr>
      </w:pPr>
      <w:r w:rsidRPr="00437578">
        <w:rPr>
          <w:rFonts w:ascii="Times New Roman" w:eastAsia="Times New Roman" w:hAnsi="Times New Roman" w:cs="Times New Roman"/>
          <w:sz w:val="28"/>
          <w:szCs w:val="28"/>
        </w:rPr>
        <w:t>«Томский политехнический техникум»</w:t>
      </w:r>
    </w:p>
    <w:p w:rsidR="00437578" w:rsidRPr="00437578" w:rsidRDefault="00437578" w:rsidP="00437578">
      <w:pPr>
        <w:pStyle w:val="af2"/>
        <w:widowControl w:val="0"/>
        <w:spacing w:after="0"/>
        <w:jc w:val="center"/>
        <w:rPr>
          <w:rFonts w:ascii="Times New Roman" w:eastAsia="Times New Roman" w:hAnsi="Times New Roman" w:cs="Times New Roman"/>
          <w:caps/>
          <w:sz w:val="28"/>
          <w:szCs w:val="28"/>
        </w:rPr>
      </w:pPr>
      <w:r w:rsidRPr="00437578">
        <w:rPr>
          <w:rFonts w:ascii="Times New Roman" w:eastAsia="Times New Roman" w:hAnsi="Times New Roman" w:cs="Times New Roman"/>
          <w:sz w:val="28"/>
          <w:szCs w:val="28"/>
        </w:rPr>
        <w:t>(ОГБПОУ «ТПТ»)</w:t>
      </w:r>
    </w:p>
    <w:p w:rsidR="006A5ACB" w:rsidRDefault="006A5ACB" w:rsidP="00437578">
      <w:pPr>
        <w:autoSpaceDE w:val="0"/>
        <w:autoSpaceDN w:val="0"/>
        <w:adjustRightInd w:val="0"/>
        <w:spacing w:after="0" w:line="360" w:lineRule="auto"/>
        <w:ind w:firstLine="708"/>
        <w:jc w:val="center"/>
        <w:rPr>
          <w:rFonts w:ascii="Times New Roman" w:eastAsia="Times New Roman" w:hAnsi="Times New Roman" w:cs="Times New Roman"/>
          <w:b/>
          <w:bCs/>
          <w:sz w:val="32"/>
          <w:szCs w:val="32"/>
        </w:rPr>
      </w:pPr>
    </w:p>
    <w:p w:rsidR="006A5ACB" w:rsidRDefault="006A5ACB" w:rsidP="006A5ACB">
      <w:pPr>
        <w:autoSpaceDE w:val="0"/>
        <w:autoSpaceDN w:val="0"/>
        <w:adjustRightInd w:val="0"/>
        <w:spacing w:after="0" w:line="360" w:lineRule="auto"/>
        <w:ind w:firstLine="708"/>
        <w:jc w:val="center"/>
        <w:rPr>
          <w:rFonts w:ascii="Times New Roman" w:eastAsia="Times New Roman" w:hAnsi="Times New Roman" w:cs="Times New Roman"/>
          <w:b/>
          <w:bCs/>
          <w:sz w:val="32"/>
          <w:szCs w:val="32"/>
        </w:rPr>
      </w:pPr>
    </w:p>
    <w:p w:rsidR="006A5ACB" w:rsidRDefault="006A5ACB" w:rsidP="006A5ACB">
      <w:pPr>
        <w:autoSpaceDE w:val="0"/>
        <w:autoSpaceDN w:val="0"/>
        <w:adjustRightInd w:val="0"/>
        <w:spacing w:after="0" w:line="360" w:lineRule="auto"/>
        <w:ind w:firstLine="708"/>
        <w:jc w:val="center"/>
        <w:rPr>
          <w:rFonts w:ascii="Times New Roman" w:eastAsia="Times New Roman" w:hAnsi="Times New Roman" w:cs="Times New Roman"/>
          <w:b/>
          <w:bCs/>
          <w:sz w:val="32"/>
          <w:szCs w:val="32"/>
        </w:rPr>
      </w:pPr>
    </w:p>
    <w:p w:rsidR="006A5ACB" w:rsidRDefault="006A5ACB" w:rsidP="006A5ACB">
      <w:pPr>
        <w:widowControl w:val="0"/>
        <w:spacing w:after="0" w:line="360" w:lineRule="auto"/>
        <w:jc w:val="center"/>
        <w:rPr>
          <w:rFonts w:ascii="Times New Roman" w:eastAsia="Times New Roman" w:hAnsi="Times New Roman" w:cs="Times New Roman"/>
          <w:b/>
          <w:sz w:val="32"/>
          <w:szCs w:val="32"/>
        </w:rPr>
      </w:pPr>
    </w:p>
    <w:p w:rsidR="009862F8" w:rsidRPr="008655F0" w:rsidRDefault="009862F8" w:rsidP="006A5ACB">
      <w:pPr>
        <w:widowControl w:val="0"/>
        <w:spacing w:after="0" w:line="360" w:lineRule="auto"/>
        <w:jc w:val="center"/>
        <w:rPr>
          <w:rFonts w:ascii="Times New Roman" w:eastAsia="Times New Roman" w:hAnsi="Times New Roman" w:cs="Times New Roman"/>
          <w:b/>
          <w:sz w:val="32"/>
          <w:szCs w:val="32"/>
        </w:rPr>
      </w:pPr>
    </w:p>
    <w:p w:rsidR="006A5ACB" w:rsidRPr="006A5ACB" w:rsidRDefault="006A5ACB" w:rsidP="006A5ACB">
      <w:pPr>
        <w:widowControl w:val="0"/>
        <w:spacing w:after="0" w:line="360" w:lineRule="auto"/>
        <w:jc w:val="center"/>
        <w:rPr>
          <w:rFonts w:ascii="Times New Roman" w:eastAsia="Times New Roman" w:hAnsi="Times New Roman" w:cs="Times New Roman"/>
          <w:b/>
          <w:sz w:val="32"/>
          <w:szCs w:val="32"/>
        </w:rPr>
      </w:pPr>
    </w:p>
    <w:p w:rsidR="006A5ACB" w:rsidRPr="00773C93" w:rsidRDefault="00773C93" w:rsidP="00CB671F">
      <w:pPr>
        <w:widowControl w:val="0"/>
        <w:spacing w:after="0" w:line="360" w:lineRule="auto"/>
        <w:jc w:val="center"/>
        <w:outlineLvl w:val="0"/>
        <w:rPr>
          <w:rFonts w:ascii="Times New Roman" w:eastAsia="Times New Roman" w:hAnsi="Times New Roman" w:cs="Times New Roman"/>
          <w:b/>
          <w:sz w:val="28"/>
          <w:szCs w:val="28"/>
        </w:rPr>
      </w:pPr>
      <w:r w:rsidRPr="00773C93">
        <w:rPr>
          <w:rFonts w:ascii="Times New Roman" w:eastAsia="Times New Roman" w:hAnsi="Times New Roman" w:cs="Times New Roman"/>
          <w:b/>
          <w:sz w:val="28"/>
          <w:szCs w:val="28"/>
        </w:rPr>
        <w:t>ПАСПОРТ</w:t>
      </w:r>
    </w:p>
    <w:p w:rsidR="006A5ACB" w:rsidRDefault="006A5ACB" w:rsidP="006A5ACB">
      <w:pPr>
        <w:widowControl w:val="0"/>
        <w:spacing w:after="0" w:line="360" w:lineRule="auto"/>
        <w:jc w:val="center"/>
        <w:rPr>
          <w:rFonts w:ascii="Times New Roman" w:hAnsi="Times New Roman"/>
          <w:b/>
          <w:sz w:val="28"/>
          <w:szCs w:val="28"/>
        </w:rPr>
      </w:pPr>
      <w:r w:rsidRPr="008655F0">
        <w:rPr>
          <w:rFonts w:ascii="Times New Roman" w:hAnsi="Times New Roman"/>
          <w:b/>
          <w:sz w:val="28"/>
          <w:szCs w:val="28"/>
        </w:rPr>
        <w:t>КОМПЛЕК</w:t>
      </w:r>
      <w:r>
        <w:rPr>
          <w:rFonts w:ascii="Times New Roman" w:hAnsi="Times New Roman"/>
          <w:b/>
          <w:sz w:val="28"/>
          <w:szCs w:val="28"/>
        </w:rPr>
        <w:t>Т</w:t>
      </w:r>
      <w:r w:rsidR="00773C93">
        <w:rPr>
          <w:rFonts w:ascii="Times New Roman" w:hAnsi="Times New Roman"/>
          <w:b/>
          <w:sz w:val="28"/>
          <w:szCs w:val="28"/>
        </w:rPr>
        <w:t>А</w:t>
      </w:r>
      <w:r w:rsidR="00A00E72" w:rsidRPr="00927BA1">
        <w:rPr>
          <w:rFonts w:ascii="Times New Roman" w:hAnsi="Times New Roman"/>
          <w:b/>
          <w:sz w:val="28"/>
          <w:szCs w:val="28"/>
        </w:rPr>
        <w:t xml:space="preserve"> </w:t>
      </w:r>
      <w:r w:rsidR="009862F8" w:rsidRPr="009862F8">
        <w:rPr>
          <w:rFonts w:ascii="Times New Roman" w:hAnsi="Times New Roman"/>
          <w:b/>
          <w:caps/>
          <w:sz w:val="28"/>
          <w:szCs w:val="28"/>
        </w:rPr>
        <w:t>контрольно</w:t>
      </w:r>
      <w:r w:rsidR="009862F8">
        <w:rPr>
          <w:rFonts w:ascii="Times New Roman" w:hAnsi="Times New Roman"/>
          <w:b/>
          <w:sz w:val="28"/>
          <w:szCs w:val="28"/>
        </w:rPr>
        <w:t>-</w:t>
      </w:r>
      <w:r w:rsidRPr="008655F0">
        <w:rPr>
          <w:rFonts w:ascii="Times New Roman" w:hAnsi="Times New Roman"/>
          <w:b/>
          <w:sz w:val="28"/>
          <w:szCs w:val="28"/>
        </w:rPr>
        <w:t xml:space="preserve">ОЦЕНОЧНЫХ СРЕДСТВ </w:t>
      </w:r>
    </w:p>
    <w:p w:rsidR="006A5ACB" w:rsidRPr="000C445E" w:rsidRDefault="006A5ACB" w:rsidP="006A5ACB">
      <w:pPr>
        <w:widowControl w:val="0"/>
        <w:spacing w:after="0" w:line="360" w:lineRule="auto"/>
        <w:jc w:val="center"/>
        <w:rPr>
          <w:rFonts w:ascii="Times New Roman" w:hAnsi="Times New Roman"/>
          <w:b/>
          <w:sz w:val="28"/>
          <w:szCs w:val="28"/>
        </w:rPr>
      </w:pPr>
      <w:r w:rsidRPr="000C445E">
        <w:rPr>
          <w:rFonts w:ascii="Times New Roman" w:hAnsi="Times New Roman"/>
          <w:b/>
          <w:sz w:val="28"/>
          <w:szCs w:val="28"/>
        </w:rPr>
        <w:t xml:space="preserve">по </w:t>
      </w:r>
      <w:r>
        <w:rPr>
          <w:rFonts w:ascii="Times New Roman" w:hAnsi="Times New Roman"/>
          <w:b/>
          <w:sz w:val="28"/>
          <w:szCs w:val="28"/>
        </w:rPr>
        <w:t>учебной дисциплине</w:t>
      </w:r>
    </w:p>
    <w:p w:rsidR="006A5ACB" w:rsidRPr="006723FF" w:rsidRDefault="00EF362C" w:rsidP="006A5ACB">
      <w:pPr>
        <w:autoSpaceDE w:val="0"/>
        <w:autoSpaceDN w:val="0"/>
        <w:adjustRightInd w:val="0"/>
        <w:spacing w:after="0" w:line="360" w:lineRule="auto"/>
        <w:jc w:val="center"/>
        <w:rPr>
          <w:rFonts w:ascii="Times New Roman" w:eastAsia="Times New Roman" w:hAnsi="Times New Roman" w:cs="Times New Roman"/>
          <w:sz w:val="28"/>
          <w:szCs w:val="28"/>
          <w:u w:val="single"/>
        </w:rPr>
      </w:pPr>
      <w:r w:rsidRPr="00EF362C">
        <w:rPr>
          <w:rFonts w:ascii="Times New Roman" w:eastAsia="Times New Roman" w:hAnsi="Times New Roman" w:cs="Times New Roman"/>
          <w:b/>
          <w:color w:val="000000"/>
          <w:sz w:val="28"/>
          <w:szCs w:val="28"/>
          <w:u w:val="single"/>
        </w:rPr>
        <w:t>О</w:t>
      </w:r>
      <w:r w:rsidR="006C59E1">
        <w:rPr>
          <w:rFonts w:ascii="Times New Roman" w:eastAsia="Times New Roman" w:hAnsi="Times New Roman" w:cs="Times New Roman"/>
          <w:b/>
          <w:color w:val="000000"/>
          <w:sz w:val="28"/>
          <w:szCs w:val="28"/>
          <w:u w:val="single"/>
        </w:rPr>
        <w:t>У</w:t>
      </w:r>
      <w:r w:rsidRPr="00EF362C">
        <w:rPr>
          <w:rFonts w:ascii="Times New Roman" w:eastAsia="Times New Roman" w:hAnsi="Times New Roman" w:cs="Times New Roman"/>
          <w:b/>
          <w:color w:val="000000"/>
          <w:sz w:val="28"/>
          <w:szCs w:val="28"/>
          <w:u w:val="single"/>
        </w:rPr>
        <w:t>ДП.</w:t>
      </w:r>
      <w:r w:rsidR="006C59E1">
        <w:rPr>
          <w:rFonts w:ascii="Times New Roman" w:eastAsia="Times New Roman" w:hAnsi="Times New Roman" w:cs="Times New Roman"/>
          <w:b/>
          <w:color w:val="000000"/>
          <w:sz w:val="28"/>
          <w:szCs w:val="28"/>
          <w:u w:val="single"/>
        </w:rPr>
        <w:t>02</w:t>
      </w:r>
      <w:r w:rsidR="006A5ACB">
        <w:rPr>
          <w:rFonts w:ascii="Times New Roman" w:eastAsia="Times New Roman" w:hAnsi="Times New Roman" w:cs="Times New Roman"/>
          <w:b/>
          <w:bCs/>
          <w:caps/>
          <w:sz w:val="28"/>
          <w:szCs w:val="28"/>
          <w:u w:val="single"/>
          <w:shd w:val="clear" w:color="auto" w:fill="FFFFFF"/>
        </w:rPr>
        <w:t xml:space="preserve"> </w:t>
      </w:r>
      <w:r w:rsidR="006723FF">
        <w:rPr>
          <w:rFonts w:ascii="Times New Roman" w:eastAsia="Times New Roman" w:hAnsi="Times New Roman" w:cs="Times New Roman"/>
          <w:b/>
          <w:bCs/>
          <w:caps/>
          <w:sz w:val="28"/>
          <w:szCs w:val="28"/>
          <w:u w:val="single"/>
          <w:shd w:val="clear" w:color="auto" w:fill="FFFFFF"/>
        </w:rPr>
        <w:t>информатика</w:t>
      </w:r>
    </w:p>
    <w:p w:rsidR="006A5ACB" w:rsidRPr="008655F0" w:rsidRDefault="006A5ACB" w:rsidP="006A5ACB">
      <w:pPr>
        <w:widowControl w:val="0"/>
        <w:spacing w:after="0" w:line="360" w:lineRule="auto"/>
        <w:jc w:val="center"/>
        <w:rPr>
          <w:rFonts w:ascii="Times New Roman" w:eastAsia="Times New Roman" w:hAnsi="Times New Roman" w:cs="Times New Roman"/>
          <w:sz w:val="28"/>
          <w:szCs w:val="28"/>
        </w:rPr>
      </w:pPr>
      <w:r w:rsidRPr="008655F0">
        <w:rPr>
          <w:rFonts w:ascii="Times New Roman" w:eastAsia="Times New Roman" w:hAnsi="Times New Roman" w:cs="Times New Roman"/>
          <w:sz w:val="28"/>
          <w:szCs w:val="28"/>
        </w:rPr>
        <w:t xml:space="preserve">основной профессиональной образовательной программы (ОПОП) </w:t>
      </w:r>
    </w:p>
    <w:p w:rsidR="006A5ACB" w:rsidRPr="008655F0" w:rsidRDefault="00A00E72" w:rsidP="006A5ACB">
      <w:pPr>
        <w:widowControl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по специальност</w:t>
      </w:r>
      <w:r w:rsidR="00D441A5">
        <w:rPr>
          <w:rFonts w:ascii="Times New Roman" w:eastAsia="Times New Roman" w:hAnsi="Times New Roman" w:cs="Times New Roman"/>
          <w:sz w:val="28"/>
          <w:szCs w:val="28"/>
        </w:rPr>
        <w:t>и</w:t>
      </w:r>
      <w:r w:rsidR="006A5ACB" w:rsidRPr="008655F0">
        <w:rPr>
          <w:rFonts w:ascii="Times New Roman" w:eastAsia="Times New Roman" w:hAnsi="Times New Roman" w:cs="Times New Roman"/>
          <w:sz w:val="28"/>
          <w:szCs w:val="28"/>
        </w:rPr>
        <w:t xml:space="preserve"> СПО </w:t>
      </w:r>
    </w:p>
    <w:tbl>
      <w:tblPr>
        <w:tblStyle w:val="aa"/>
        <w:tblW w:w="568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51"/>
        <w:gridCol w:w="4435"/>
      </w:tblGrid>
      <w:tr w:rsidR="00D441A5" w:rsidRPr="00437578" w:rsidTr="00D441A5">
        <w:trPr>
          <w:trHeight w:val="163"/>
          <w:jc w:val="center"/>
        </w:trPr>
        <w:tc>
          <w:tcPr>
            <w:tcW w:w="804" w:type="dxa"/>
          </w:tcPr>
          <w:p w:rsidR="00D441A5" w:rsidRPr="00D441A5" w:rsidRDefault="00D441A5" w:rsidP="007E5BBE">
            <w:pPr>
              <w:rPr>
                <w:rFonts w:ascii="Times New Roman" w:hAnsi="Times New Roman" w:cs="Times New Roman"/>
                <w:sz w:val="28"/>
                <w:szCs w:val="28"/>
              </w:rPr>
            </w:pPr>
            <w:r w:rsidRPr="00D441A5">
              <w:rPr>
                <w:rFonts w:ascii="Times New Roman" w:hAnsi="Times New Roman" w:cs="Times New Roman"/>
                <w:sz w:val="28"/>
                <w:szCs w:val="28"/>
              </w:rPr>
              <w:t>13.02.07</w:t>
            </w:r>
            <w:r w:rsidRPr="00D441A5">
              <w:rPr>
                <w:rFonts w:ascii="Times New Roman" w:hAnsi="Times New Roman" w:cs="Times New Roman"/>
              </w:rPr>
              <w:t> </w:t>
            </w:r>
          </w:p>
        </w:tc>
        <w:tc>
          <w:tcPr>
            <w:tcW w:w="4882" w:type="dxa"/>
          </w:tcPr>
          <w:p w:rsidR="00D441A5" w:rsidRPr="00D441A5" w:rsidRDefault="00D441A5" w:rsidP="007E5BBE">
            <w:pPr>
              <w:rPr>
                <w:rFonts w:ascii="Times New Roman" w:hAnsi="Times New Roman" w:cs="Times New Roman"/>
                <w:sz w:val="28"/>
                <w:szCs w:val="28"/>
              </w:rPr>
            </w:pPr>
            <w:r w:rsidRPr="00D441A5">
              <w:rPr>
                <w:rFonts w:ascii="Times New Roman" w:hAnsi="Times New Roman" w:cs="Times New Roman"/>
                <w:sz w:val="28"/>
                <w:szCs w:val="28"/>
              </w:rPr>
              <w:t>Электроснабжение (по отраслям)</w:t>
            </w:r>
          </w:p>
        </w:tc>
      </w:tr>
      <w:tr w:rsidR="00437578" w:rsidRPr="00305DE9" w:rsidTr="00D441A5">
        <w:trPr>
          <w:trHeight w:val="146"/>
          <w:jc w:val="center"/>
        </w:trPr>
        <w:tc>
          <w:tcPr>
            <w:tcW w:w="804" w:type="dxa"/>
          </w:tcPr>
          <w:p w:rsidR="00437578" w:rsidRPr="00305DE9" w:rsidRDefault="00437578" w:rsidP="00EB1B36">
            <w:pPr>
              <w:rPr>
                <w:rFonts w:ascii="Times New Roman" w:hAnsi="Times New Roman" w:cs="Times New Roman"/>
                <w:bCs/>
                <w:sz w:val="28"/>
                <w:szCs w:val="28"/>
                <w:u w:val="single"/>
                <w:shd w:val="clear" w:color="auto" w:fill="FFFFFF"/>
              </w:rPr>
            </w:pPr>
          </w:p>
        </w:tc>
        <w:tc>
          <w:tcPr>
            <w:tcW w:w="4882" w:type="dxa"/>
          </w:tcPr>
          <w:p w:rsidR="00437578" w:rsidRPr="00305DE9" w:rsidRDefault="00437578" w:rsidP="00EB1B36">
            <w:pPr>
              <w:rPr>
                <w:rStyle w:val="apple-converted-space"/>
                <w:rFonts w:ascii="Times New Roman" w:hAnsi="Times New Roman" w:cs="Times New Roman"/>
                <w:bCs/>
                <w:sz w:val="28"/>
                <w:szCs w:val="28"/>
                <w:u w:val="single"/>
                <w:shd w:val="clear" w:color="auto" w:fill="FFFFFF"/>
              </w:rPr>
            </w:pPr>
          </w:p>
        </w:tc>
      </w:tr>
    </w:tbl>
    <w:p w:rsidR="009862F8" w:rsidRPr="00305DE9" w:rsidRDefault="009862F8" w:rsidP="006A5ACB">
      <w:pPr>
        <w:widowControl w:val="0"/>
        <w:spacing w:after="0" w:line="360" w:lineRule="auto"/>
        <w:jc w:val="both"/>
        <w:rPr>
          <w:rFonts w:ascii="Times New Roman" w:eastAsia="Times New Roman" w:hAnsi="Times New Roman" w:cs="Times New Roman"/>
          <w:b/>
          <w:sz w:val="28"/>
          <w:szCs w:val="28"/>
        </w:rPr>
      </w:pPr>
    </w:p>
    <w:p w:rsidR="009862F8" w:rsidRPr="008655F0" w:rsidRDefault="009862F8" w:rsidP="006A5ACB">
      <w:pPr>
        <w:widowControl w:val="0"/>
        <w:spacing w:after="0" w:line="360" w:lineRule="auto"/>
        <w:jc w:val="both"/>
        <w:rPr>
          <w:rFonts w:ascii="Times New Roman" w:eastAsia="Times New Roman" w:hAnsi="Times New Roman" w:cs="Times New Roman"/>
          <w:b/>
          <w:sz w:val="28"/>
          <w:szCs w:val="28"/>
        </w:rPr>
      </w:pPr>
    </w:p>
    <w:p w:rsidR="006A5ACB" w:rsidRPr="008655F0" w:rsidRDefault="006A5ACB" w:rsidP="006A5ACB">
      <w:pPr>
        <w:widowControl w:val="0"/>
        <w:spacing w:after="0" w:line="360" w:lineRule="auto"/>
        <w:jc w:val="both"/>
        <w:rPr>
          <w:rFonts w:ascii="Times New Roman" w:eastAsia="Times New Roman" w:hAnsi="Times New Roman" w:cs="Times New Roman"/>
          <w:b/>
          <w:sz w:val="28"/>
          <w:szCs w:val="28"/>
        </w:rPr>
      </w:pPr>
    </w:p>
    <w:p w:rsidR="006A5ACB" w:rsidRDefault="006A5ACB" w:rsidP="006A5ACB">
      <w:pPr>
        <w:widowControl w:val="0"/>
        <w:spacing w:after="0" w:line="360" w:lineRule="auto"/>
        <w:jc w:val="center"/>
        <w:rPr>
          <w:rFonts w:ascii="Times New Roman" w:eastAsia="Times New Roman" w:hAnsi="Times New Roman" w:cs="Times New Roman"/>
          <w:b/>
          <w:sz w:val="28"/>
          <w:szCs w:val="28"/>
        </w:rPr>
      </w:pPr>
    </w:p>
    <w:p w:rsidR="003D71E7" w:rsidRPr="003D7B5A" w:rsidRDefault="003D71E7" w:rsidP="006A5ACB">
      <w:pPr>
        <w:widowControl w:val="0"/>
        <w:spacing w:after="0" w:line="360" w:lineRule="auto"/>
        <w:jc w:val="center"/>
        <w:rPr>
          <w:rFonts w:ascii="Times New Roman" w:eastAsia="Times New Roman" w:hAnsi="Times New Roman" w:cs="Times New Roman"/>
          <w:b/>
          <w:sz w:val="28"/>
          <w:szCs w:val="28"/>
        </w:rPr>
      </w:pPr>
    </w:p>
    <w:p w:rsidR="006A5ACB" w:rsidRPr="008655F0" w:rsidRDefault="006A5ACB" w:rsidP="006A5ACB">
      <w:pPr>
        <w:widowControl w:val="0"/>
        <w:spacing w:after="0" w:line="360" w:lineRule="auto"/>
        <w:jc w:val="center"/>
        <w:rPr>
          <w:rFonts w:ascii="Times New Roman" w:eastAsia="Times New Roman" w:hAnsi="Times New Roman" w:cs="Times New Roman"/>
          <w:b/>
          <w:sz w:val="28"/>
          <w:szCs w:val="28"/>
        </w:rPr>
      </w:pPr>
    </w:p>
    <w:p w:rsidR="003D7B5A" w:rsidRDefault="003D7B5A" w:rsidP="006A5ACB">
      <w:pPr>
        <w:autoSpaceDE w:val="0"/>
        <w:autoSpaceDN w:val="0"/>
        <w:adjustRightInd w:val="0"/>
        <w:spacing w:after="0" w:line="360" w:lineRule="auto"/>
        <w:jc w:val="center"/>
        <w:rPr>
          <w:rFonts w:ascii="Times New Roman" w:eastAsia="Times New Roman" w:hAnsi="Times New Roman" w:cs="Times New Roman"/>
          <w:sz w:val="28"/>
          <w:szCs w:val="28"/>
        </w:rPr>
      </w:pPr>
    </w:p>
    <w:p w:rsidR="003D71E7" w:rsidRDefault="003D71E7" w:rsidP="006A5ACB">
      <w:pPr>
        <w:autoSpaceDE w:val="0"/>
        <w:autoSpaceDN w:val="0"/>
        <w:adjustRightInd w:val="0"/>
        <w:spacing w:after="0" w:line="360" w:lineRule="auto"/>
        <w:jc w:val="center"/>
        <w:rPr>
          <w:rFonts w:ascii="Times New Roman" w:eastAsia="Times New Roman" w:hAnsi="Times New Roman" w:cs="Times New Roman"/>
          <w:sz w:val="28"/>
          <w:szCs w:val="28"/>
        </w:rPr>
      </w:pPr>
    </w:p>
    <w:p w:rsidR="00437578" w:rsidRDefault="00437578" w:rsidP="006A5ACB">
      <w:pPr>
        <w:autoSpaceDE w:val="0"/>
        <w:autoSpaceDN w:val="0"/>
        <w:adjustRightInd w:val="0"/>
        <w:spacing w:after="0" w:line="360" w:lineRule="auto"/>
        <w:jc w:val="center"/>
        <w:rPr>
          <w:rFonts w:ascii="Times New Roman" w:eastAsia="Times New Roman" w:hAnsi="Times New Roman" w:cs="Times New Roman"/>
          <w:sz w:val="28"/>
          <w:szCs w:val="28"/>
        </w:rPr>
      </w:pPr>
    </w:p>
    <w:p w:rsidR="005E3FCD" w:rsidRDefault="005E3FCD" w:rsidP="006A5ACB">
      <w:pPr>
        <w:autoSpaceDE w:val="0"/>
        <w:autoSpaceDN w:val="0"/>
        <w:adjustRightInd w:val="0"/>
        <w:spacing w:after="0" w:line="360" w:lineRule="auto"/>
        <w:jc w:val="center"/>
        <w:rPr>
          <w:rFonts w:ascii="Times New Roman" w:eastAsia="Times New Roman" w:hAnsi="Times New Roman" w:cs="Times New Roman"/>
          <w:sz w:val="28"/>
          <w:szCs w:val="28"/>
        </w:rPr>
      </w:pPr>
    </w:p>
    <w:p w:rsidR="005E3FCD" w:rsidRDefault="005E3FCD" w:rsidP="006A5ACB">
      <w:pPr>
        <w:autoSpaceDE w:val="0"/>
        <w:autoSpaceDN w:val="0"/>
        <w:adjustRightInd w:val="0"/>
        <w:spacing w:after="0" w:line="360" w:lineRule="auto"/>
        <w:jc w:val="center"/>
        <w:rPr>
          <w:rFonts w:ascii="Times New Roman" w:eastAsia="Times New Roman" w:hAnsi="Times New Roman" w:cs="Times New Roman"/>
          <w:sz w:val="28"/>
          <w:szCs w:val="28"/>
        </w:rPr>
      </w:pPr>
    </w:p>
    <w:p w:rsidR="00A00E72" w:rsidRDefault="00A00E72" w:rsidP="006A5ACB">
      <w:pPr>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 Томск</w:t>
      </w:r>
    </w:p>
    <w:p w:rsidR="006A5ACB" w:rsidRDefault="006A5ACB" w:rsidP="006A5ACB">
      <w:pPr>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r w:rsidR="00A11084">
        <w:rPr>
          <w:rFonts w:ascii="Times New Roman" w:eastAsia="Times New Roman" w:hAnsi="Times New Roman" w:cs="Times New Roman"/>
          <w:sz w:val="28"/>
          <w:szCs w:val="28"/>
        </w:rPr>
        <w:t>2</w:t>
      </w:r>
      <w:r w:rsidR="00D441A5">
        <w:rPr>
          <w:rFonts w:ascii="Times New Roman" w:eastAsia="Times New Roman" w:hAnsi="Times New Roman" w:cs="Times New Roman"/>
          <w:sz w:val="28"/>
          <w:szCs w:val="28"/>
        </w:rPr>
        <w:t>1</w:t>
      </w:r>
    </w:p>
    <w:p w:rsidR="00D441A5" w:rsidRDefault="00D441A5" w:rsidP="0098188D">
      <w:pPr>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D441A5" w:rsidRDefault="00D441A5" w:rsidP="0098188D">
      <w:pPr>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9339CE" w:rsidRDefault="003D7B5A" w:rsidP="0098188D">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3D7B5A">
        <w:rPr>
          <w:rFonts w:ascii="Times New Roman" w:eastAsia="Times New Roman" w:hAnsi="Times New Roman" w:cs="Times New Roman"/>
          <w:sz w:val="28"/>
          <w:szCs w:val="28"/>
        </w:rPr>
        <w:lastRenderedPageBreak/>
        <w:t>Комплект контрольно-оценочных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w:t>
      </w:r>
      <w:r w:rsidR="00D441A5">
        <w:rPr>
          <w:rFonts w:ascii="Times New Roman" w:eastAsia="Times New Roman" w:hAnsi="Times New Roman" w:cs="Times New Roman"/>
          <w:sz w:val="28"/>
          <w:szCs w:val="28"/>
        </w:rPr>
        <w:t>и</w:t>
      </w:r>
      <w:r w:rsidR="00437578">
        <w:rPr>
          <w:rFonts w:ascii="Times New Roman" w:eastAsia="Times New Roman" w:hAnsi="Times New Roman" w:cs="Times New Roman"/>
          <w:sz w:val="28"/>
          <w:szCs w:val="28"/>
        </w:rPr>
        <w:t>:</w:t>
      </w:r>
    </w:p>
    <w:tbl>
      <w:tblPr>
        <w:tblStyle w:val="aa"/>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51"/>
        <w:gridCol w:w="8071"/>
      </w:tblGrid>
      <w:tr w:rsidR="00D441A5" w:rsidRPr="00437578" w:rsidTr="00D441A5">
        <w:trPr>
          <w:trHeight w:val="173"/>
        </w:trPr>
        <w:tc>
          <w:tcPr>
            <w:tcW w:w="1251" w:type="dxa"/>
          </w:tcPr>
          <w:p w:rsidR="00D441A5" w:rsidRPr="00D441A5" w:rsidRDefault="00D441A5" w:rsidP="007E5BBE">
            <w:pPr>
              <w:rPr>
                <w:rFonts w:ascii="Times New Roman" w:hAnsi="Times New Roman" w:cs="Times New Roman"/>
                <w:sz w:val="28"/>
                <w:szCs w:val="28"/>
              </w:rPr>
            </w:pPr>
            <w:r w:rsidRPr="00D441A5">
              <w:rPr>
                <w:rFonts w:ascii="Times New Roman" w:hAnsi="Times New Roman" w:cs="Times New Roman"/>
                <w:sz w:val="28"/>
                <w:szCs w:val="28"/>
              </w:rPr>
              <w:t>13.02.07</w:t>
            </w:r>
            <w:r w:rsidRPr="00D441A5">
              <w:rPr>
                <w:rFonts w:ascii="Times New Roman" w:hAnsi="Times New Roman" w:cs="Times New Roman"/>
              </w:rPr>
              <w:t> </w:t>
            </w:r>
          </w:p>
        </w:tc>
        <w:tc>
          <w:tcPr>
            <w:tcW w:w="8071" w:type="dxa"/>
          </w:tcPr>
          <w:p w:rsidR="00D441A5" w:rsidRPr="00D441A5" w:rsidRDefault="00D441A5" w:rsidP="007E5BBE">
            <w:pPr>
              <w:rPr>
                <w:rFonts w:ascii="Times New Roman" w:hAnsi="Times New Roman" w:cs="Times New Roman"/>
                <w:sz w:val="28"/>
                <w:szCs w:val="28"/>
              </w:rPr>
            </w:pPr>
            <w:r w:rsidRPr="00D441A5">
              <w:rPr>
                <w:rFonts w:ascii="Times New Roman" w:hAnsi="Times New Roman" w:cs="Times New Roman"/>
                <w:sz w:val="28"/>
                <w:szCs w:val="28"/>
              </w:rPr>
              <w:t>Электроснабжение (по отраслям)</w:t>
            </w:r>
          </w:p>
        </w:tc>
      </w:tr>
    </w:tbl>
    <w:p w:rsidR="006723FF" w:rsidRPr="00EF362C" w:rsidRDefault="009862F8" w:rsidP="00A00E72">
      <w:pPr>
        <w:autoSpaceDE w:val="0"/>
        <w:autoSpaceDN w:val="0"/>
        <w:adjustRightInd w:val="0"/>
        <w:spacing w:after="0" w:line="240" w:lineRule="auto"/>
        <w:rPr>
          <w:rFonts w:ascii="Times New Roman" w:eastAsia="Times New Roman" w:hAnsi="Times New Roman" w:cs="Times New Roman"/>
          <w:b/>
          <w:sz w:val="28"/>
          <w:szCs w:val="28"/>
          <w:u w:val="single"/>
        </w:rPr>
      </w:pPr>
      <w:r w:rsidRPr="003B1210">
        <w:rPr>
          <w:rFonts w:ascii="Times New Roman" w:eastAsia="Times New Roman" w:hAnsi="Times New Roman" w:cs="Times New Roman"/>
          <w:sz w:val="28"/>
          <w:szCs w:val="28"/>
        </w:rPr>
        <w:t>и рабочей</w:t>
      </w:r>
      <w:r w:rsidR="009339CE" w:rsidRPr="009339CE">
        <w:rPr>
          <w:rFonts w:ascii="Times New Roman" w:eastAsia="Times New Roman" w:hAnsi="Times New Roman" w:cs="Times New Roman"/>
          <w:sz w:val="28"/>
          <w:szCs w:val="28"/>
        </w:rPr>
        <w:t xml:space="preserve"> </w:t>
      </w:r>
      <w:r w:rsidR="003D7B5A" w:rsidRPr="003D7B5A">
        <w:rPr>
          <w:rFonts w:ascii="Times New Roman" w:eastAsia="Times New Roman" w:hAnsi="Times New Roman" w:cs="Times New Roman"/>
          <w:sz w:val="28"/>
          <w:szCs w:val="28"/>
        </w:rPr>
        <w:t>программы учебной дисциплины</w:t>
      </w:r>
      <w:r w:rsidR="00A00E72">
        <w:rPr>
          <w:rFonts w:ascii="Times New Roman" w:eastAsia="Times New Roman" w:hAnsi="Times New Roman" w:cs="Times New Roman"/>
          <w:sz w:val="28"/>
          <w:szCs w:val="28"/>
        </w:rPr>
        <w:t xml:space="preserve"> </w:t>
      </w:r>
      <w:r w:rsidR="00EF362C" w:rsidRPr="00A00E72">
        <w:rPr>
          <w:rFonts w:ascii="Times New Roman" w:eastAsia="Times New Roman" w:hAnsi="Times New Roman" w:cs="Times New Roman"/>
          <w:i/>
          <w:color w:val="000000"/>
          <w:sz w:val="28"/>
          <w:szCs w:val="28"/>
        </w:rPr>
        <w:t>О</w:t>
      </w:r>
      <w:r w:rsidR="006C59E1">
        <w:rPr>
          <w:rFonts w:ascii="Times New Roman" w:eastAsia="Times New Roman" w:hAnsi="Times New Roman" w:cs="Times New Roman"/>
          <w:i/>
          <w:color w:val="000000"/>
          <w:sz w:val="28"/>
          <w:szCs w:val="28"/>
        </w:rPr>
        <w:t>У</w:t>
      </w:r>
      <w:r w:rsidR="00EF362C" w:rsidRPr="00A00E72">
        <w:rPr>
          <w:rFonts w:ascii="Times New Roman" w:eastAsia="Times New Roman" w:hAnsi="Times New Roman" w:cs="Times New Roman"/>
          <w:i/>
          <w:color w:val="000000"/>
          <w:sz w:val="28"/>
          <w:szCs w:val="28"/>
        </w:rPr>
        <w:t>ДП.</w:t>
      </w:r>
      <w:r w:rsidR="006C59E1">
        <w:rPr>
          <w:rFonts w:ascii="Times New Roman" w:eastAsia="Times New Roman" w:hAnsi="Times New Roman" w:cs="Times New Roman"/>
          <w:i/>
          <w:color w:val="000000"/>
          <w:sz w:val="28"/>
          <w:szCs w:val="28"/>
        </w:rPr>
        <w:t>02</w:t>
      </w:r>
      <w:r w:rsidR="00EF362C" w:rsidRPr="00A00E72">
        <w:rPr>
          <w:rFonts w:ascii="Times New Roman" w:eastAsia="Times New Roman" w:hAnsi="Times New Roman" w:cs="Times New Roman"/>
          <w:i/>
          <w:color w:val="000000"/>
          <w:sz w:val="28"/>
          <w:szCs w:val="28"/>
        </w:rPr>
        <w:t xml:space="preserve"> </w:t>
      </w:r>
      <w:r w:rsidR="006723FF" w:rsidRPr="00A00E72">
        <w:rPr>
          <w:rFonts w:ascii="Times New Roman" w:eastAsia="Times New Roman" w:hAnsi="Times New Roman" w:cs="Times New Roman"/>
          <w:bCs/>
          <w:i/>
          <w:caps/>
          <w:sz w:val="28"/>
          <w:szCs w:val="28"/>
          <w:shd w:val="clear" w:color="auto" w:fill="FFFFFF"/>
        </w:rPr>
        <w:t>информатика</w:t>
      </w:r>
      <w:r w:rsidR="00437578">
        <w:rPr>
          <w:rFonts w:ascii="Times New Roman" w:eastAsia="Times New Roman" w:hAnsi="Times New Roman" w:cs="Times New Roman"/>
          <w:bCs/>
          <w:i/>
          <w:caps/>
          <w:sz w:val="28"/>
          <w:szCs w:val="28"/>
          <w:shd w:val="clear" w:color="auto" w:fill="FFFFFF"/>
        </w:rPr>
        <w:t xml:space="preserve"> </w:t>
      </w:r>
    </w:p>
    <w:p w:rsidR="009862F8" w:rsidRDefault="009862F8" w:rsidP="006723FF">
      <w:pPr>
        <w:autoSpaceDE w:val="0"/>
        <w:autoSpaceDN w:val="0"/>
        <w:adjustRightInd w:val="0"/>
        <w:spacing w:after="0" w:line="360" w:lineRule="auto"/>
        <w:jc w:val="center"/>
        <w:rPr>
          <w:rFonts w:ascii="Times New Roman" w:eastAsia="Times New Roman" w:hAnsi="Times New Roman" w:cs="Times New Roman"/>
          <w:i/>
          <w:sz w:val="24"/>
          <w:szCs w:val="24"/>
        </w:rPr>
      </w:pPr>
    </w:p>
    <w:p w:rsidR="009862F8" w:rsidRDefault="009862F8" w:rsidP="009862F8">
      <w:pPr>
        <w:spacing w:after="0" w:line="240" w:lineRule="auto"/>
        <w:ind w:firstLine="709"/>
        <w:jc w:val="both"/>
        <w:rPr>
          <w:rFonts w:ascii="Times New Roman" w:eastAsia="Times New Roman" w:hAnsi="Times New Roman" w:cs="Times New Roman"/>
          <w:i/>
          <w:sz w:val="24"/>
          <w:szCs w:val="24"/>
        </w:rPr>
      </w:pPr>
    </w:p>
    <w:p w:rsidR="003D71E7" w:rsidRDefault="003D71E7" w:rsidP="009862F8">
      <w:pPr>
        <w:spacing w:after="0" w:line="240" w:lineRule="auto"/>
        <w:ind w:firstLine="709"/>
        <w:jc w:val="both"/>
        <w:rPr>
          <w:rFonts w:ascii="Times New Roman" w:eastAsia="Times New Roman" w:hAnsi="Times New Roman" w:cs="Times New Roman"/>
          <w:i/>
          <w:sz w:val="24"/>
          <w:szCs w:val="24"/>
        </w:rPr>
      </w:pPr>
    </w:p>
    <w:p w:rsidR="003D71E7" w:rsidRDefault="003D71E7" w:rsidP="009862F8">
      <w:pPr>
        <w:spacing w:after="0" w:line="240" w:lineRule="auto"/>
        <w:ind w:firstLine="709"/>
        <w:jc w:val="both"/>
        <w:rPr>
          <w:rFonts w:ascii="Times New Roman" w:eastAsia="Times New Roman" w:hAnsi="Times New Roman" w:cs="Times New Roman"/>
          <w:i/>
          <w:sz w:val="24"/>
          <w:szCs w:val="24"/>
        </w:rPr>
      </w:pPr>
    </w:p>
    <w:p w:rsidR="009862F8" w:rsidRPr="00115D23" w:rsidRDefault="009862F8" w:rsidP="00CB671F">
      <w:pPr>
        <w:spacing w:after="0" w:line="360" w:lineRule="auto"/>
        <w:ind w:left="5664"/>
        <w:outlineLvl w:val="0"/>
        <w:rPr>
          <w:rFonts w:ascii="Times New Roman" w:hAnsi="Times New Roman"/>
          <w:color w:val="000000"/>
          <w:sz w:val="28"/>
          <w:szCs w:val="28"/>
        </w:rPr>
      </w:pPr>
      <w:r w:rsidRPr="00115D23">
        <w:rPr>
          <w:rFonts w:ascii="Times New Roman" w:hAnsi="Times New Roman"/>
          <w:color w:val="000000"/>
          <w:sz w:val="28"/>
          <w:szCs w:val="28"/>
        </w:rPr>
        <w:t>УТВЕРЖДАЮ</w:t>
      </w:r>
    </w:p>
    <w:p w:rsidR="009339CE" w:rsidRDefault="009862F8" w:rsidP="003B1210">
      <w:pPr>
        <w:spacing w:after="0" w:line="240" w:lineRule="auto"/>
        <w:ind w:left="5664"/>
        <w:rPr>
          <w:rFonts w:ascii="Times New Roman" w:hAnsi="Times New Roman"/>
          <w:color w:val="000000"/>
          <w:sz w:val="28"/>
          <w:szCs w:val="28"/>
        </w:rPr>
      </w:pPr>
      <w:r>
        <w:rPr>
          <w:rFonts w:ascii="Times New Roman" w:hAnsi="Times New Roman"/>
          <w:color w:val="000000"/>
          <w:sz w:val="28"/>
          <w:szCs w:val="28"/>
        </w:rPr>
        <w:t>Зам. д</w:t>
      </w:r>
      <w:r w:rsidRPr="00115D23">
        <w:rPr>
          <w:rFonts w:ascii="Times New Roman" w:hAnsi="Times New Roman"/>
          <w:color w:val="000000"/>
          <w:sz w:val="28"/>
          <w:szCs w:val="28"/>
        </w:rPr>
        <w:t>иректор</w:t>
      </w:r>
      <w:r>
        <w:rPr>
          <w:rFonts w:ascii="Times New Roman" w:hAnsi="Times New Roman"/>
          <w:color w:val="000000"/>
          <w:sz w:val="28"/>
          <w:szCs w:val="28"/>
        </w:rPr>
        <w:t xml:space="preserve">а  по УМР </w:t>
      </w:r>
      <w:r w:rsidRPr="00115D23">
        <w:rPr>
          <w:rFonts w:ascii="Times New Roman" w:hAnsi="Times New Roman"/>
          <w:color w:val="000000"/>
          <w:sz w:val="28"/>
          <w:szCs w:val="28"/>
        </w:rPr>
        <w:t>____</w:t>
      </w:r>
      <w:r>
        <w:rPr>
          <w:rFonts w:ascii="Times New Roman" w:hAnsi="Times New Roman"/>
          <w:color w:val="000000"/>
          <w:sz w:val="28"/>
          <w:szCs w:val="28"/>
        </w:rPr>
        <w:t>_</w:t>
      </w:r>
      <w:r w:rsidRPr="00A71838">
        <w:rPr>
          <w:rFonts w:ascii="Times New Roman" w:hAnsi="Times New Roman"/>
          <w:color w:val="000000"/>
          <w:sz w:val="28"/>
          <w:szCs w:val="28"/>
        </w:rPr>
        <w:t>__</w:t>
      </w:r>
      <w:r>
        <w:rPr>
          <w:rFonts w:ascii="Times New Roman" w:hAnsi="Times New Roman"/>
          <w:color w:val="000000"/>
          <w:sz w:val="28"/>
          <w:szCs w:val="28"/>
        </w:rPr>
        <w:t>__</w:t>
      </w:r>
      <w:r w:rsidRPr="00115D23">
        <w:rPr>
          <w:rFonts w:ascii="Times New Roman" w:hAnsi="Times New Roman"/>
          <w:color w:val="000000"/>
          <w:sz w:val="28"/>
          <w:szCs w:val="28"/>
        </w:rPr>
        <w:t>___</w:t>
      </w:r>
      <w:r>
        <w:rPr>
          <w:rFonts w:ascii="Times New Roman" w:hAnsi="Times New Roman"/>
          <w:color w:val="000000"/>
          <w:sz w:val="28"/>
          <w:szCs w:val="28"/>
        </w:rPr>
        <w:t>Е.А.</w:t>
      </w:r>
      <w:r w:rsidR="00437578">
        <w:rPr>
          <w:rFonts w:ascii="Times New Roman" w:hAnsi="Times New Roman"/>
          <w:color w:val="000000"/>
          <w:sz w:val="28"/>
          <w:szCs w:val="28"/>
        </w:rPr>
        <w:t xml:space="preserve"> </w:t>
      </w:r>
      <w:r w:rsidR="00A11084">
        <w:rPr>
          <w:rFonts w:ascii="Times New Roman" w:hAnsi="Times New Roman"/>
          <w:color w:val="000000"/>
          <w:sz w:val="28"/>
          <w:szCs w:val="28"/>
        </w:rPr>
        <w:t>Калугина</w:t>
      </w:r>
      <w:r w:rsidRPr="00115D23">
        <w:rPr>
          <w:rFonts w:ascii="Times New Roman" w:hAnsi="Times New Roman"/>
          <w:color w:val="000000"/>
          <w:sz w:val="28"/>
          <w:szCs w:val="28"/>
        </w:rPr>
        <w:t xml:space="preserve"> </w:t>
      </w:r>
    </w:p>
    <w:p w:rsidR="009862F8" w:rsidRPr="00115D23" w:rsidRDefault="009862F8" w:rsidP="003B1210">
      <w:pPr>
        <w:spacing w:after="0" w:line="240" w:lineRule="auto"/>
        <w:ind w:left="5664"/>
        <w:rPr>
          <w:rFonts w:ascii="Times New Roman" w:hAnsi="Times New Roman"/>
          <w:color w:val="000000"/>
          <w:sz w:val="28"/>
          <w:szCs w:val="28"/>
        </w:rPr>
      </w:pPr>
      <w:r w:rsidRPr="00115D23">
        <w:rPr>
          <w:rFonts w:ascii="Times New Roman" w:hAnsi="Times New Roman"/>
          <w:color w:val="000000"/>
          <w:sz w:val="28"/>
          <w:szCs w:val="28"/>
        </w:rPr>
        <w:t>«___»  ___________  20___  г.</w:t>
      </w:r>
    </w:p>
    <w:p w:rsidR="009862F8" w:rsidRDefault="009862F8" w:rsidP="009862F8">
      <w:pPr>
        <w:spacing w:after="0" w:line="240" w:lineRule="auto"/>
        <w:ind w:firstLine="709"/>
        <w:jc w:val="both"/>
        <w:rPr>
          <w:rFonts w:ascii="Times New Roman" w:eastAsia="Times New Roman" w:hAnsi="Times New Roman" w:cs="Times New Roman"/>
          <w:i/>
          <w:sz w:val="24"/>
          <w:szCs w:val="24"/>
        </w:rPr>
      </w:pPr>
    </w:p>
    <w:p w:rsidR="003B1210" w:rsidRDefault="003B1210" w:rsidP="009862F8">
      <w:pPr>
        <w:spacing w:after="0" w:line="240" w:lineRule="auto"/>
        <w:ind w:firstLine="709"/>
        <w:jc w:val="both"/>
        <w:rPr>
          <w:rFonts w:ascii="Times New Roman" w:eastAsia="Times New Roman" w:hAnsi="Times New Roman" w:cs="Times New Roman"/>
          <w:i/>
          <w:sz w:val="24"/>
          <w:szCs w:val="24"/>
        </w:rPr>
      </w:pPr>
    </w:p>
    <w:p w:rsidR="003B1210" w:rsidRPr="003D7B5A" w:rsidRDefault="003B1210" w:rsidP="009862F8">
      <w:pPr>
        <w:spacing w:after="0" w:line="240" w:lineRule="auto"/>
        <w:ind w:firstLine="709"/>
        <w:jc w:val="both"/>
        <w:rPr>
          <w:rFonts w:ascii="Times New Roman" w:eastAsia="Times New Roman" w:hAnsi="Times New Roman" w:cs="Times New Roman"/>
          <w:sz w:val="24"/>
          <w:szCs w:val="24"/>
        </w:rPr>
      </w:pPr>
    </w:p>
    <w:p w:rsidR="003D7B5A" w:rsidRDefault="003D7B5A" w:rsidP="003D7B5A">
      <w:pPr>
        <w:keepNext/>
        <w:keepLines/>
        <w:suppressLineNumbers/>
        <w:suppressAutoHyphens/>
        <w:spacing w:after="0" w:line="240" w:lineRule="auto"/>
        <w:jc w:val="center"/>
        <w:rPr>
          <w:rFonts w:ascii="Times New Roman" w:eastAsia="Times New Roman" w:hAnsi="Times New Roman" w:cs="Times New Roman"/>
          <w:sz w:val="28"/>
          <w:szCs w:val="28"/>
        </w:rPr>
      </w:pPr>
    </w:p>
    <w:p w:rsidR="003D71E7" w:rsidRPr="003D7B5A" w:rsidRDefault="003D71E7" w:rsidP="003D7B5A">
      <w:pPr>
        <w:keepNext/>
        <w:keepLines/>
        <w:suppressLineNumbers/>
        <w:suppressAutoHyphens/>
        <w:spacing w:after="0" w:line="240" w:lineRule="auto"/>
        <w:jc w:val="center"/>
        <w:rPr>
          <w:rFonts w:ascii="Times New Roman" w:eastAsia="Times New Roman" w:hAnsi="Times New Roman" w:cs="Times New Roman"/>
          <w:sz w:val="28"/>
          <w:szCs w:val="28"/>
        </w:rPr>
      </w:pPr>
    </w:p>
    <w:p w:rsidR="003D7B5A" w:rsidRDefault="003D7B5A" w:rsidP="003D7B5A">
      <w:pPr>
        <w:keepNext/>
        <w:keepLines/>
        <w:suppressLineNumbers/>
        <w:suppressAutoHyphens/>
        <w:spacing w:after="0" w:line="240" w:lineRule="auto"/>
        <w:jc w:val="center"/>
        <w:rPr>
          <w:rFonts w:ascii="Times New Roman" w:eastAsia="Times New Roman" w:hAnsi="Times New Roman" w:cs="Times New Roman"/>
          <w:sz w:val="28"/>
          <w:szCs w:val="28"/>
        </w:rPr>
      </w:pPr>
    </w:p>
    <w:p w:rsidR="003D71E7" w:rsidRPr="003D71E7" w:rsidRDefault="003D71E7" w:rsidP="003D71E7">
      <w:pPr>
        <w:spacing w:after="0" w:line="240" w:lineRule="auto"/>
        <w:jc w:val="both"/>
        <w:rPr>
          <w:rFonts w:ascii="Times New Roman" w:hAnsi="Times New Roman" w:cs="Times New Roman"/>
          <w:sz w:val="28"/>
          <w:szCs w:val="28"/>
        </w:rPr>
      </w:pPr>
      <w:r w:rsidRPr="003D71E7">
        <w:rPr>
          <w:rFonts w:ascii="Times New Roman" w:hAnsi="Times New Roman" w:cs="Times New Roman"/>
          <w:sz w:val="28"/>
          <w:szCs w:val="28"/>
        </w:rPr>
        <w:t>Разработчик:</w:t>
      </w:r>
    </w:p>
    <w:p w:rsidR="003D71E7" w:rsidRPr="003D71E7" w:rsidRDefault="003D71E7" w:rsidP="003D71E7">
      <w:pPr>
        <w:suppressAutoHyphens/>
        <w:spacing w:after="0" w:line="240" w:lineRule="auto"/>
        <w:jc w:val="both"/>
        <w:rPr>
          <w:rFonts w:ascii="Times New Roman" w:hAnsi="Times New Roman" w:cs="Times New Roman"/>
          <w:sz w:val="28"/>
          <w:szCs w:val="28"/>
        </w:rPr>
      </w:pPr>
      <w:r w:rsidRPr="003D71E7">
        <w:rPr>
          <w:rFonts w:ascii="Times New Roman" w:hAnsi="Times New Roman" w:cs="Times New Roman"/>
          <w:sz w:val="28"/>
          <w:szCs w:val="28"/>
        </w:rPr>
        <w:t>Самсонова О.В., преподаватель</w:t>
      </w:r>
      <w:r w:rsidRPr="003D71E7">
        <w:rPr>
          <w:rFonts w:ascii="Times New Roman" w:hAnsi="Times New Roman" w:cs="Times New Roman"/>
          <w:sz w:val="28"/>
          <w:szCs w:val="28"/>
        </w:rPr>
        <w:tab/>
      </w:r>
    </w:p>
    <w:p w:rsidR="003D71E7" w:rsidRPr="003D71E7" w:rsidRDefault="003D71E7" w:rsidP="003D71E7">
      <w:pPr>
        <w:suppressAutoHyphens/>
        <w:spacing w:after="0" w:line="240" w:lineRule="auto"/>
        <w:jc w:val="both"/>
        <w:rPr>
          <w:rFonts w:ascii="Times New Roman" w:hAnsi="Times New Roman" w:cs="Times New Roman"/>
          <w:bCs/>
          <w:i/>
          <w:iCs/>
          <w:sz w:val="28"/>
          <w:szCs w:val="28"/>
        </w:rPr>
      </w:pPr>
      <w:r w:rsidRPr="003D71E7">
        <w:rPr>
          <w:rFonts w:ascii="Times New Roman" w:hAnsi="Times New Roman" w:cs="Times New Roman"/>
          <w:sz w:val="28"/>
          <w:szCs w:val="28"/>
        </w:rPr>
        <w:t>ОГБПОУ «Томский политехнический техникум»</w:t>
      </w:r>
    </w:p>
    <w:p w:rsidR="003B1210" w:rsidRPr="003D71E7" w:rsidRDefault="003B1210" w:rsidP="003D71E7">
      <w:pPr>
        <w:keepNext/>
        <w:keepLines/>
        <w:suppressLineNumbers/>
        <w:suppressAutoHyphens/>
        <w:spacing w:after="0" w:line="240" w:lineRule="auto"/>
        <w:jc w:val="center"/>
        <w:rPr>
          <w:rFonts w:ascii="Times New Roman" w:eastAsia="Times New Roman" w:hAnsi="Times New Roman" w:cs="Times New Roman"/>
          <w:sz w:val="28"/>
          <w:szCs w:val="28"/>
        </w:rPr>
      </w:pPr>
    </w:p>
    <w:p w:rsidR="003B1210" w:rsidRDefault="003B1210" w:rsidP="003D71E7">
      <w:pPr>
        <w:keepNext/>
        <w:keepLines/>
        <w:suppressLineNumbers/>
        <w:suppressAutoHyphens/>
        <w:spacing w:after="0" w:line="240" w:lineRule="auto"/>
        <w:jc w:val="center"/>
        <w:rPr>
          <w:rFonts w:ascii="Times New Roman" w:eastAsia="Times New Roman" w:hAnsi="Times New Roman" w:cs="Times New Roman"/>
          <w:sz w:val="28"/>
          <w:szCs w:val="28"/>
        </w:rPr>
      </w:pPr>
    </w:p>
    <w:p w:rsidR="003B1210" w:rsidRDefault="003B1210" w:rsidP="003D7B5A">
      <w:pPr>
        <w:keepNext/>
        <w:keepLines/>
        <w:suppressLineNumbers/>
        <w:suppressAutoHyphens/>
        <w:spacing w:after="0" w:line="240" w:lineRule="auto"/>
        <w:jc w:val="center"/>
        <w:rPr>
          <w:rFonts w:ascii="Times New Roman" w:eastAsia="Times New Roman" w:hAnsi="Times New Roman" w:cs="Times New Roman"/>
          <w:sz w:val="28"/>
          <w:szCs w:val="28"/>
        </w:rPr>
      </w:pPr>
    </w:p>
    <w:p w:rsidR="003B1210" w:rsidRPr="003D7B5A" w:rsidRDefault="003B1210" w:rsidP="003D7B5A">
      <w:pPr>
        <w:keepNext/>
        <w:keepLines/>
        <w:suppressLineNumbers/>
        <w:suppressAutoHyphens/>
        <w:spacing w:after="0" w:line="240" w:lineRule="auto"/>
        <w:jc w:val="center"/>
        <w:rPr>
          <w:rFonts w:ascii="Times New Roman" w:eastAsia="Times New Roman" w:hAnsi="Times New Roman" w:cs="Times New Roman"/>
          <w:sz w:val="28"/>
          <w:szCs w:val="28"/>
        </w:rPr>
      </w:pPr>
    </w:p>
    <w:tbl>
      <w:tblPr>
        <w:tblW w:w="9947" w:type="dxa"/>
        <w:tblLook w:val="01E0"/>
      </w:tblPr>
      <w:tblGrid>
        <w:gridCol w:w="5778"/>
        <w:gridCol w:w="4169"/>
      </w:tblGrid>
      <w:tr w:rsidR="001576DA" w:rsidRPr="003D7B5A" w:rsidTr="00A11084">
        <w:tc>
          <w:tcPr>
            <w:tcW w:w="5778" w:type="dxa"/>
          </w:tcPr>
          <w:p w:rsidR="001576DA" w:rsidRPr="003D7B5A" w:rsidRDefault="001576DA" w:rsidP="00EB1B36">
            <w:pPr>
              <w:keepNext/>
              <w:keepLines/>
              <w:suppressLineNumbers/>
              <w:suppressAutoHyphens/>
              <w:spacing w:after="0" w:line="240" w:lineRule="auto"/>
              <w:rPr>
                <w:rFonts w:ascii="Times New Roman" w:hAnsi="Times New Roman"/>
                <w:sz w:val="24"/>
                <w:szCs w:val="24"/>
              </w:rPr>
            </w:pPr>
            <w:r w:rsidRPr="003B1210">
              <w:rPr>
                <w:rFonts w:ascii="Times New Roman" w:hAnsi="Times New Roman"/>
                <w:sz w:val="24"/>
                <w:szCs w:val="24"/>
              </w:rPr>
              <w:t>РАССМОТРЕНО</w:t>
            </w:r>
          </w:p>
          <w:p w:rsidR="001576DA" w:rsidRPr="003D7B5A" w:rsidRDefault="001576DA" w:rsidP="00EB1B36">
            <w:pPr>
              <w:keepNext/>
              <w:keepLines/>
              <w:suppressLineNumbers/>
              <w:suppressAutoHyphens/>
              <w:spacing w:after="0" w:line="240" w:lineRule="auto"/>
              <w:rPr>
                <w:rFonts w:ascii="Times New Roman" w:hAnsi="Times New Roman"/>
                <w:sz w:val="28"/>
                <w:szCs w:val="28"/>
              </w:rPr>
            </w:pPr>
            <w:r w:rsidRPr="003D7B5A">
              <w:rPr>
                <w:rFonts w:ascii="Times New Roman" w:hAnsi="Times New Roman"/>
                <w:sz w:val="28"/>
                <w:szCs w:val="28"/>
              </w:rPr>
              <w:t xml:space="preserve">на заседании </w:t>
            </w:r>
            <w:proofErr w:type="gramStart"/>
            <w:r>
              <w:rPr>
                <w:rFonts w:ascii="Times New Roman" w:hAnsi="Times New Roman"/>
                <w:sz w:val="28"/>
                <w:szCs w:val="28"/>
              </w:rPr>
              <w:t>цикловой</w:t>
            </w:r>
            <w:proofErr w:type="gramEnd"/>
          </w:p>
          <w:p w:rsidR="001576DA" w:rsidRPr="003D7B5A" w:rsidRDefault="001576DA" w:rsidP="00EB1B36">
            <w:pPr>
              <w:keepNext/>
              <w:keepLines/>
              <w:suppressLineNumbers/>
              <w:suppressAutoHyphens/>
              <w:spacing w:after="0" w:line="240" w:lineRule="auto"/>
              <w:rPr>
                <w:rFonts w:ascii="Times New Roman" w:hAnsi="Times New Roman"/>
                <w:sz w:val="28"/>
                <w:szCs w:val="28"/>
              </w:rPr>
            </w:pPr>
            <w:r>
              <w:rPr>
                <w:rFonts w:ascii="Times New Roman" w:hAnsi="Times New Roman"/>
                <w:sz w:val="28"/>
                <w:szCs w:val="28"/>
              </w:rPr>
              <w:t xml:space="preserve">методической </w:t>
            </w:r>
            <w:r w:rsidRPr="003D7B5A">
              <w:rPr>
                <w:rFonts w:ascii="Times New Roman" w:hAnsi="Times New Roman"/>
                <w:sz w:val="28"/>
                <w:szCs w:val="28"/>
              </w:rPr>
              <w:t xml:space="preserve">комиссии </w:t>
            </w:r>
            <w:r>
              <w:rPr>
                <w:rFonts w:ascii="Times New Roman" w:hAnsi="Times New Roman"/>
                <w:sz w:val="28"/>
                <w:szCs w:val="28"/>
              </w:rPr>
              <w:t>(ЦМК) естественнонаучных дисциплин</w:t>
            </w:r>
          </w:p>
          <w:p w:rsidR="001576DA" w:rsidRPr="003D7B5A" w:rsidRDefault="001576DA" w:rsidP="00EB1B36">
            <w:pPr>
              <w:keepNext/>
              <w:keepLines/>
              <w:suppressLineNumbers/>
              <w:suppressAutoHyphens/>
              <w:spacing w:after="0" w:line="240" w:lineRule="auto"/>
              <w:rPr>
                <w:rFonts w:ascii="Times New Roman" w:hAnsi="Times New Roman"/>
                <w:sz w:val="28"/>
                <w:szCs w:val="28"/>
              </w:rPr>
            </w:pPr>
          </w:p>
        </w:tc>
        <w:tc>
          <w:tcPr>
            <w:tcW w:w="4169" w:type="dxa"/>
          </w:tcPr>
          <w:p w:rsidR="001576DA" w:rsidRPr="003D7B5A" w:rsidRDefault="001576DA" w:rsidP="00EB1B36">
            <w:pPr>
              <w:keepNext/>
              <w:keepLines/>
              <w:suppressLineNumbers/>
              <w:suppressAutoHyphens/>
              <w:spacing w:after="0" w:line="240" w:lineRule="auto"/>
              <w:rPr>
                <w:rFonts w:ascii="Times New Roman" w:hAnsi="Times New Roman"/>
                <w:sz w:val="24"/>
                <w:szCs w:val="24"/>
              </w:rPr>
            </w:pPr>
          </w:p>
        </w:tc>
      </w:tr>
      <w:tr w:rsidR="001576DA" w:rsidRPr="003D7B5A" w:rsidTr="00A11084">
        <w:tc>
          <w:tcPr>
            <w:tcW w:w="5778" w:type="dxa"/>
          </w:tcPr>
          <w:p w:rsidR="001576DA" w:rsidRPr="003D7B5A" w:rsidRDefault="001576DA" w:rsidP="00EB1B36">
            <w:pPr>
              <w:keepNext/>
              <w:keepLines/>
              <w:suppressLineNumbers/>
              <w:suppressAutoHyphens/>
              <w:spacing w:after="0" w:line="240" w:lineRule="auto"/>
              <w:rPr>
                <w:rFonts w:ascii="Times New Roman" w:hAnsi="Times New Roman"/>
                <w:sz w:val="28"/>
                <w:szCs w:val="28"/>
              </w:rPr>
            </w:pPr>
            <w:r>
              <w:rPr>
                <w:rFonts w:ascii="Times New Roman" w:hAnsi="Times New Roman"/>
                <w:sz w:val="28"/>
                <w:szCs w:val="28"/>
              </w:rPr>
              <w:t>Протокол № ___ от</w:t>
            </w:r>
            <w:r w:rsidR="00A11084">
              <w:rPr>
                <w:rFonts w:ascii="Times New Roman" w:hAnsi="Times New Roman"/>
                <w:sz w:val="28"/>
                <w:szCs w:val="28"/>
              </w:rPr>
              <w:t xml:space="preserve"> </w:t>
            </w:r>
            <w:r>
              <w:rPr>
                <w:rFonts w:ascii="Times New Roman" w:hAnsi="Times New Roman"/>
                <w:sz w:val="28"/>
                <w:szCs w:val="28"/>
              </w:rPr>
              <w:t xml:space="preserve"> «___» __________ 20</w:t>
            </w:r>
            <w:r w:rsidR="00A11084">
              <w:rPr>
                <w:rFonts w:ascii="Times New Roman" w:hAnsi="Times New Roman"/>
                <w:sz w:val="28"/>
                <w:szCs w:val="28"/>
              </w:rPr>
              <w:t>2</w:t>
            </w:r>
            <w:r w:rsidR="00D441A5">
              <w:rPr>
                <w:rFonts w:ascii="Times New Roman" w:hAnsi="Times New Roman"/>
                <w:sz w:val="28"/>
                <w:szCs w:val="28"/>
              </w:rPr>
              <w:t>1</w:t>
            </w:r>
            <w:r w:rsidR="00A11084">
              <w:rPr>
                <w:rFonts w:ascii="Times New Roman" w:hAnsi="Times New Roman"/>
                <w:sz w:val="28"/>
                <w:szCs w:val="28"/>
              </w:rPr>
              <w:t xml:space="preserve"> </w:t>
            </w:r>
            <w:r>
              <w:rPr>
                <w:rFonts w:ascii="Times New Roman" w:hAnsi="Times New Roman"/>
                <w:sz w:val="28"/>
                <w:szCs w:val="28"/>
              </w:rPr>
              <w:t>г.</w:t>
            </w:r>
          </w:p>
          <w:p w:rsidR="001576DA" w:rsidRDefault="001576DA" w:rsidP="00EB1B36">
            <w:pPr>
              <w:keepNext/>
              <w:keepLines/>
              <w:suppressLineNumbers/>
              <w:suppressAutoHyphens/>
              <w:spacing w:after="0" w:line="240" w:lineRule="auto"/>
              <w:rPr>
                <w:rFonts w:ascii="Times New Roman" w:hAnsi="Times New Roman"/>
                <w:sz w:val="28"/>
                <w:szCs w:val="28"/>
              </w:rPr>
            </w:pPr>
          </w:p>
          <w:p w:rsidR="001576DA" w:rsidRPr="003D7B5A" w:rsidRDefault="001576DA" w:rsidP="00EB1B36">
            <w:pPr>
              <w:keepNext/>
              <w:keepLines/>
              <w:suppressLineNumbers/>
              <w:suppressAutoHyphens/>
              <w:spacing w:after="0" w:line="240" w:lineRule="auto"/>
              <w:rPr>
                <w:rFonts w:ascii="Times New Roman" w:hAnsi="Times New Roman"/>
                <w:sz w:val="28"/>
                <w:szCs w:val="28"/>
              </w:rPr>
            </w:pPr>
            <w:r w:rsidRPr="003B1210">
              <w:rPr>
                <w:rFonts w:ascii="Times New Roman" w:hAnsi="Times New Roman"/>
                <w:sz w:val="28"/>
                <w:szCs w:val="28"/>
              </w:rPr>
              <w:t>Председа</w:t>
            </w:r>
            <w:r w:rsidRPr="003D7B5A">
              <w:rPr>
                <w:rFonts w:ascii="Times New Roman" w:hAnsi="Times New Roman"/>
                <w:sz w:val="28"/>
                <w:szCs w:val="28"/>
              </w:rPr>
              <w:t xml:space="preserve">тель </w:t>
            </w:r>
            <w:r>
              <w:rPr>
                <w:rFonts w:ascii="Times New Roman" w:hAnsi="Times New Roman"/>
                <w:sz w:val="28"/>
                <w:szCs w:val="28"/>
              </w:rPr>
              <w:t>ЦМ</w:t>
            </w:r>
            <w:r w:rsidRPr="003D7B5A">
              <w:rPr>
                <w:rFonts w:ascii="Times New Roman" w:hAnsi="Times New Roman"/>
                <w:sz w:val="28"/>
                <w:szCs w:val="28"/>
              </w:rPr>
              <w:t xml:space="preserve">К </w:t>
            </w:r>
          </w:p>
          <w:p w:rsidR="001576DA" w:rsidRDefault="001576DA" w:rsidP="00EB1B36">
            <w:pPr>
              <w:keepNext/>
              <w:keepLines/>
              <w:suppressLineNumbers/>
              <w:suppressAutoHyphens/>
              <w:spacing w:after="0" w:line="240" w:lineRule="auto"/>
              <w:rPr>
                <w:rFonts w:ascii="Times New Roman" w:hAnsi="Times New Roman"/>
                <w:sz w:val="28"/>
                <w:szCs w:val="28"/>
              </w:rPr>
            </w:pPr>
            <w:r w:rsidRPr="003D7B5A">
              <w:rPr>
                <w:rFonts w:ascii="Times New Roman" w:hAnsi="Times New Roman"/>
                <w:sz w:val="28"/>
                <w:szCs w:val="28"/>
              </w:rPr>
              <w:t>______________</w:t>
            </w:r>
            <w:r w:rsidRPr="003B1210">
              <w:rPr>
                <w:rFonts w:ascii="Times New Roman" w:hAnsi="Times New Roman"/>
                <w:sz w:val="28"/>
                <w:szCs w:val="28"/>
              </w:rPr>
              <w:t>___</w:t>
            </w:r>
            <w:r>
              <w:rPr>
                <w:rFonts w:ascii="Times New Roman" w:hAnsi="Times New Roman"/>
                <w:sz w:val="28"/>
                <w:szCs w:val="28"/>
              </w:rPr>
              <w:t xml:space="preserve"> </w:t>
            </w:r>
            <w:r w:rsidR="00A11084">
              <w:rPr>
                <w:rFonts w:ascii="Times New Roman" w:hAnsi="Times New Roman"/>
                <w:sz w:val="28"/>
                <w:szCs w:val="28"/>
              </w:rPr>
              <w:t>Е.</w:t>
            </w:r>
            <w:r>
              <w:rPr>
                <w:rFonts w:ascii="Times New Roman" w:hAnsi="Times New Roman"/>
                <w:sz w:val="28"/>
                <w:szCs w:val="28"/>
              </w:rPr>
              <w:t>А.</w:t>
            </w:r>
            <w:r w:rsidR="00A11084">
              <w:rPr>
                <w:rFonts w:ascii="Times New Roman" w:hAnsi="Times New Roman"/>
                <w:sz w:val="28"/>
                <w:szCs w:val="28"/>
              </w:rPr>
              <w:t xml:space="preserve"> </w:t>
            </w:r>
            <w:proofErr w:type="spellStart"/>
            <w:r w:rsidR="00A11084">
              <w:rPr>
                <w:rFonts w:ascii="Times New Roman" w:hAnsi="Times New Roman"/>
                <w:sz w:val="28"/>
                <w:szCs w:val="28"/>
              </w:rPr>
              <w:t>Метелькова</w:t>
            </w:r>
            <w:proofErr w:type="spellEnd"/>
          </w:p>
          <w:p w:rsidR="001576DA" w:rsidRDefault="001576DA" w:rsidP="00EB1B36">
            <w:pPr>
              <w:keepNext/>
              <w:keepLines/>
              <w:suppressLineNumbers/>
              <w:suppressAutoHyphens/>
              <w:spacing w:after="0" w:line="240" w:lineRule="auto"/>
              <w:rPr>
                <w:rFonts w:ascii="Times New Roman" w:hAnsi="Times New Roman"/>
                <w:sz w:val="28"/>
                <w:szCs w:val="28"/>
              </w:rPr>
            </w:pPr>
          </w:p>
          <w:p w:rsidR="001576DA" w:rsidRPr="003D7B5A" w:rsidRDefault="001576DA" w:rsidP="00EB1B36">
            <w:pPr>
              <w:keepNext/>
              <w:keepLines/>
              <w:suppressLineNumbers/>
              <w:suppressAutoHyphens/>
              <w:spacing w:after="0" w:line="240" w:lineRule="auto"/>
              <w:rPr>
                <w:rFonts w:ascii="Times New Roman" w:hAnsi="Times New Roman"/>
                <w:sz w:val="28"/>
                <w:szCs w:val="28"/>
              </w:rPr>
            </w:pPr>
          </w:p>
        </w:tc>
        <w:tc>
          <w:tcPr>
            <w:tcW w:w="4169" w:type="dxa"/>
          </w:tcPr>
          <w:p w:rsidR="001576DA" w:rsidRPr="003D7B5A" w:rsidRDefault="001576DA" w:rsidP="00EB1B36">
            <w:pPr>
              <w:keepNext/>
              <w:keepLines/>
              <w:suppressLineNumbers/>
              <w:suppressAutoHyphens/>
              <w:spacing w:after="0" w:line="240" w:lineRule="auto"/>
              <w:rPr>
                <w:rFonts w:ascii="Times New Roman" w:hAnsi="Times New Roman"/>
                <w:sz w:val="24"/>
                <w:szCs w:val="24"/>
              </w:rPr>
            </w:pPr>
          </w:p>
        </w:tc>
      </w:tr>
    </w:tbl>
    <w:p w:rsidR="003D7B5A" w:rsidRPr="003D7B5A" w:rsidRDefault="003D7B5A" w:rsidP="003D7B5A">
      <w:pPr>
        <w:keepNext/>
        <w:keepLines/>
        <w:suppressLineNumbers/>
        <w:suppressAutoHyphens/>
        <w:spacing w:after="0" w:line="240" w:lineRule="auto"/>
        <w:jc w:val="center"/>
        <w:rPr>
          <w:rFonts w:ascii="Times New Roman" w:eastAsia="Times New Roman" w:hAnsi="Times New Roman" w:cs="Times New Roman"/>
          <w:sz w:val="28"/>
          <w:szCs w:val="28"/>
        </w:rPr>
      </w:pPr>
    </w:p>
    <w:p w:rsidR="003D7B5A" w:rsidRPr="00C675C2" w:rsidRDefault="003D7B5A" w:rsidP="00C675C2">
      <w:pPr>
        <w:rPr>
          <w:rFonts w:ascii="Times New Roman" w:eastAsia="Times New Roman" w:hAnsi="Times New Roman" w:cs="Times New Roman"/>
          <w:sz w:val="28"/>
          <w:szCs w:val="28"/>
        </w:rPr>
        <w:sectPr w:rsidR="003D7B5A" w:rsidRPr="00C675C2" w:rsidSect="00437578">
          <w:footerReference w:type="even" r:id="rId8"/>
          <w:footerReference w:type="default" r:id="rId9"/>
          <w:pgSz w:w="11906" w:h="16838"/>
          <w:pgMar w:top="719" w:right="851" w:bottom="719" w:left="1701" w:header="709" w:footer="709" w:gutter="0"/>
          <w:cols w:space="708"/>
          <w:titlePg/>
          <w:docGrid w:linePitch="360"/>
        </w:sectPr>
      </w:pPr>
    </w:p>
    <w:p w:rsidR="00FF3EEC" w:rsidRDefault="00FF3EEC" w:rsidP="003D71E7">
      <w:pPr>
        <w:keepNext/>
        <w:keepLines/>
        <w:suppressLineNumbers/>
        <w:suppressAutoHyphens/>
        <w:spacing w:after="0" w:line="312" w:lineRule="auto"/>
        <w:ind w:left="567"/>
        <w:outlineLvl w:val="0"/>
        <w:rPr>
          <w:rFonts w:ascii="Times New Roman" w:eastAsia="Times New Roman" w:hAnsi="Times New Roman" w:cs="Times New Roman"/>
          <w:b/>
          <w:sz w:val="28"/>
          <w:szCs w:val="28"/>
        </w:rPr>
      </w:pPr>
    </w:p>
    <w:p w:rsidR="00742850" w:rsidRPr="00205C9C" w:rsidRDefault="00742850" w:rsidP="003D71E7">
      <w:pPr>
        <w:keepNext/>
        <w:keepLines/>
        <w:suppressLineNumbers/>
        <w:suppressAutoHyphens/>
        <w:spacing w:after="0" w:line="312" w:lineRule="auto"/>
        <w:ind w:left="567"/>
        <w:outlineLvl w:val="0"/>
        <w:rPr>
          <w:rFonts w:ascii="Times New Roman" w:eastAsia="Times New Roman" w:hAnsi="Times New Roman" w:cs="Times New Roman"/>
          <w:b/>
          <w:sz w:val="28"/>
          <w:szCs w:val="28"/>
        </w:rPr>
      </w:pPr>
      <w:r w:rsidRPr="00205C9C">
        <w:rPr>
          <w:rFonts w:ascii="Times New Roman" w:eastAsia="Times New Roman" w:hAnsi="Times New Roman" w:cs="Times New Roman"/>
          <w:b/>
          <w:sz w:val="28"/>
          <w:szCs w:val="28"/>
        </w:rPr>
        <w:t>1. Общие положения</w:t>
      </w:r>
    </w:p>
    <w:p w:rsidR="00A00E72" w:rsidRPr="00205C9C" w:rsidRDefault="00742850" w:rsidP="00A00E72">
      <w:pPr>
        <w:autoSpaceDE w:val="0"/>
        <w:autoSpaceDN w:val="0"/>
        <w:adjustRightInd w:val="0"/>
        <w:spacing w:after="0" w:line="240" w:lineRule="auto"/>
        <w:ind w:left="708" w:firstLine="708"/>
        <w:jc w:val="both"/>
        <w:rPr>
          <w:rFonts w:ascii="Times New Roman" w:eastAsia="Times New Roman" w:hAnsi="Times New Roman" w:cs="Times New Roman"/>
          <w:i/>
          <w:sz w:val="28"/>
          <w:szCs w:val="28"/>
        </w:rPr>
      </w:pPr>
      <w:r w:rsidRPr="00205C9C">
        <w:rPr>
          <w:rFonts w:ascii="Times New Roman" w:eastAsia="Times New Roman" w:hAnsi="Times New Roman" w:cs="Times New Roman"/>
          <w:sz w:val="28"/>
          <w:szCs w:val="28"/>
        </w:rPr>
        <w:t xml:space="preserve">Контрольно-оценочные средства (КОС) предназначены для контроля и оценки образовательных достижений обучающихся, освоивших программу учебной дисциплины </w:t>
      </w:r>
      <w:r w:rsidR="00EF362C" w:rsidRPr="00205C9C">
        <w:rPr>
          <w:rFonts w:ascii="Times New Roman" w:eastAsia="Times New Roman" w:hAnsi="Times New Roman" w:cs="Times New Roman"/>
          <w:i/>
          <w:color w:val="000000"/>
          <w:sz w:val="28"/>
          <w:szCs w:val="28"/>
        </w:rPr>
        <w:t>О</w:t>
      </w:r>
      <w:r w:rsidR="006C59E1">
        <w:rPr>
          <w:rFonts w:ascii="Times New Roman" w:eastAsia="Times New Roman" w:hAnsi="Times New Roman" w:cs="Times New Roman"/>
          <w:i/>
          <w:color w:val="000000"/>
          <w:sz w:val="28"/>
          <w:szCs w:val="28"/>
        </w:rPr>
        <w:t xml:space="preserve">УДП.02 </w:t>
      </w:r>
      <w:r w:rsidR="00EF362C" w:rsidRPr="00205C9C">
        <w:rPr>
          <w:rFonts w:ascii="Times New Roman" w:eastAsia="Times New Roman" w:hAnsi="Times New Roman" w:cs="Times New Roman"/>
          <w:i/>
          <w:color w:val="000000"/>
          <w:sz w:val="28"/>
          <w:szCs w:val="28"/>
        </w:rPr>
        <w:t xml:space="preserve"> </w:t>
      </w:r>
      <w:r w:rsidR="00205C9C" w:rsidRPr="00205C9C">
        <w:rPr>
          <w:rFonts w:ascii="Times New Roman" w:eastAsia="Times New Roman" w:hAnsi="Times New Roman" w:cs="Times New Roman"/>
          <w:bCs/>
          <w:i/>
          <w:caps/>
          <w:sz w:val="28"/>
          <w:szCs w:val="28"/>
          <w:shd w:val="clear" w:color="auto" w:fill="FFFFFF"/>
        </w:rPr>
        <w:t>Информатика</w:t>
      </w:r>
      <w:r w:rsidRPr="00205C9C">
        <w:rPr>
          <w:rFonts w:ascii="Times New Roman" w:eastAsia="Times New Roman" w:hAnsi="Times New Roman" w:cs="Times New Roman"/>
          <w:i/>
          <w:sz w:val="28"/>
          <w:szCs w:val="28"/>
        </w:rPr>
        <w:t>.</w:t>
      </w:r>
      <w:r w:rsidR="00A00E72" w:rsidRPr="00205C9C">
        <w:rPr>
          <w:rFonts w:ascii="Times New Roman" w:eastAsia="Times New Roman" w:hAnsi="Times New Roman" w:cs="Times New Roman"/>
          <w:i/>
          <w:sz w:val="28"/>
          <w:szCs w:val="28"/>
        </w:rPr>
        <w:t xml:space="preserve"> </w:t>
      </w:r>
    </w:p>
    <w:p w:rsidR="00742850" w:rsidRPr="00205C9C" w:rsidRDefault="00742850" w:rsidP="00A00E72">
      <w:pPr>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sidRPr="00205C9C">
        <w:rPr>
          <w:rFonts w:ascii="Times New Roman" w:eastAsia="Times New Roman" w:hAnsi="Times New Roman" w:cs="Times New Roman"/>
          <w:sz w:val="28"/>
          <w:szCs w:val="28"/>
        </w:rPr>
        <w:t xml:space="preserve">КОС включают контрольные материалы для проведения текущего контроля и промежуточной аттестации в форме </w:t>
      </w:r>
      <w:r w:rsidR="00A00E72" w:rsidRPr="00205C9C">
        <w:rPr>
          <w:rFonts w:ascii="Times New Roman" w:eastAsia="Times New Roman" w:hAnsi="Times New Roman" w:cs="Times New Roman"/>
          <w:i/>
          <w:sz w:val="28"/>
          <w:szCs w:val="28"/>
        </w:rPr>
        <w:t>дифференцированного зачёта</w:t>
      </w:r>
      <w:r w:rsidRPr="00205C9C">
        <w:rPr>
          <w:rFonts w:ascii="Times New Roman" w:eastAsia="Times New Roman" w:hAnsi="Times New Roman" w:cs="Times New Roman"/>
          <w:i/>
          <w:sz w:val="28"/>
          <w:szCs w:val="28"/>
        </w:rPr>
        <w:t>.</w:t>
      </w:r>
    </w:p>
    <w:p w:rsidR="00742850" w:rsidRPr="00205C9C" w:rsidRDefault="00742850" w:rsidP="00A00E72">
      <w:pPr>
        <w:keepNext/>
        <w:keepLines/>
        <w:suppressLineNumbers/>
        <w:suppressAutoHyphens/>
        <w:spacing w:after="0" w:line="240" w:lineRule="auto"/>
        <w:ind w:left="708" w:firstLine="708"/>
        <w:jc w:val="both"/>
        <w:rPr>
          <w:rFonts w:ascii="Times New Roman" w:eastAsia="Times New Roman" w:hAnsi="Times New Roman" w:cs="Times New Roman"/>
          <w:sz w:val="28"/>
          <w:szCs w:val="28"/>
        </w:rPr>
      </w:pPr>
      <w:r w:rsidRPr="00205C9C">
        <w:rPr>
          <w:rFonts w:ascii="Times New Roman" w:eastAsia="Times New Roman" w:hAnsi="Times New Roman" w:cs="Times New Roman"/>
          <w:sz w:val="28"/>
          <w:szCs w:val="28"/>
        </w:rPr>
        <w:t xml:space="preserve">КОС </w:t>
      </w:r>
      <w:proofErr w:type="gramStart"/>
      <w:r w:rsidRPr="00205C9C">
        <w:rPr>
          <w:rFonts w:ascii="Times New Roman" w:eastAsia="Times New Roman" w:hAnsi="Times New Roman" w:cs="Times New Roman"/>
          <w:sz w:val="28"/>
          <w:szCs w:val="28"/>
        </w:rPr>
        <w:t>разработан</w:t>
      </w:r>
      <w:proofErr w:type="gramEnd"/>
      <w:r w:rsidRPr="00205C9C">
        <w:rPr>
          <w:rFonts w:ascii="Times New Roman" w:eastAsia="Times New Roman" w:hAnsi="Times New Roman" w:cs="Times New Roman"/>
          <w:sz w:val="28"/>
          <w:szCs w:val="28"/>
        </w:rPr>
        <w:t xml:space="preserve"> на основании положений:</w:t>
      </w:r>
    </w:p>
    <w:p w:rsidR="009339CE" w:rsidRDefault="00A00E72" w:rsidP="009339CE">
      <w:pPr>
        <w:keepNext/>
        <w:keepLines/>
        <w:suppressLineNumbers/>
        <w:suppressAutoHyphens/>
        <w:spacing w:after="0" w:line="240" w:lineRule="auto"/>
        <w:ind w:left="708"/>
        <w:jc w:val="both"/>
        <w:rPr>
          <w:rFonts w:ascii="Times New Roman" w:eastAsia="Times New Roman" w:hAnsi="Times New Roman" w:cs="Times New Roman"/>
          <w:sz w:val="28"/>
          <w:szCs w:val="28"/>
        </w:rPr>
      </w:pPr>
      <w:r w:rsidRPr="00205C9C">
        <w:rPr>
          <w:rFonts w:ascii="Times New Roman" w:eastAsia="Times New Roman" w:hAnsi="Times New Roman" w:cs="Times New Roman"/>
          <w:sz w:val="28"/>
          <w:szCs w:val="28"/>
        </w:rPr>
        <w:t>-</w:t>
      </w:r>
      <w:r w:rsidR="00205C9C" w:rsidRPr="00205C9C">
        <w:rPr>
          <w:rFonts w:ascii="Times New Roman" w:eastAsia="Times New Roman" w:hAnsi="Times New Roman" w:cs="Times New Roman"/>
          <w:sz w:val="28"/>
          <w:szCs w:val="28"/>
        </w:rPr>
        <w:t xml:space="preserve"> </w:t>
      </w:r>
      <w:r w:rsidR="00742850" w:rsidRPr="00205C9C">
        <w:rPr>
          <w:rFonts w:ascii="Times New Roman" w:eastAsia="Times New Roman" w:hAnsi="Times New Roman" w:cs="Times New Roman"/>
          <w:sz w:val="28"/>
          <w:szCs w:val="28"/>
        </w:rPr>
        <w:t>основной профессиональной образовательной программы по специальност</w:t>
      </w:r>
      <w:r w:rsidR="00D441A5">
        <w:rPr>
          <w:rFonts w:ascii="Times New Roman" w:eastAsia="Times New Roman" w:hAnsi="Times New Roman" w:cs="Times New Roman"/>
          <w:sz w:val="28"/>
          <w:szCs w:val="28"/>
        </w:rPr>
        <w:t>и</w:t>
      </w:r>
      <w:r w:rsidR="00205C9C" w:rsidRPr="00205C9C">
        <w:rPr>
          <w:rFonts w:ascii="Times New Roman" w:eastAsia="Times New Roman" w:hAnsi="Times New Roman" w:cs="Times New Roman"/>
          <w:sz w:val="28"/>
          <w:szCs w:val="28"/>
        </w:rPr>
        <w:t>:</w:t>
      </w:r>
      <w:r w:rsidR="00742850" w:rsidRPr="00205C9C">
        <w:rPr>
          <w:rFonts w:ascii="Times New Roman" w:eastAsia="Times New Roman" w:hAnsi="Times New Roman" w:cs="Times New Roman"/>
          <w:sz w:val="28"/>
          <w:szCs w:val="28"/>
        </w:rPr>
        <w:t xml:space="preserve"> </w:t>
      </w:r>
    </w:p>
    <w:tbl>
      <w:tblPr>
        <w:tblStyle w:val="aa"/>
        <w:tblW w:w="5912"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51"/>
        <w:gridCol w:w="4661"/>
      </w:tblGrid>
      <w:tr w:rsidR="00D441A5" w:rsidRPr="00437578" w:rsidTr="00FF3EEC">
        <w:trPr>
          <w:trHeight w:val="155"/>
        </w:trPr>
        <w:tc>
          <w:tcPr>
            <w:tcW w:w="1251" w:type="dxa"/>
          </w:tcPr>
          <w:p w:rsidR="00D441A5" w:rsidRPr="00D441A5" w:rsidRDefault="00D441A5" w:rsidP="007E5BBE">
            <w:pPr>
              <w:rPr>
                <w:rFonts w:ascii="Times New Roman" w:hAnsi="Times New Roman" w:cs="Times New Roman"/>
                <w:sz w:val="28"/>
                <w:szCs w:val="28"/>
              </w:rPr>
            </w:pPr>
            <w:r w:rsidRPr="00D441A5">
              <w:rPr>
                <w:rFonts w:ascii="Times New Roman" w:hAnsi="Times New Roman" w:cs="Times New Roman"/>
                <w:sz w:val="28"/>
                <w:szCs w:val="28"/>
              </w:rPr>
              <w:t>13.02.07</w:t>
            </w:r>
            <w:r w:rsidRPr="00D441A5">
              <w:rPr>
                <w:rFonts w:ascii="Times New Roman" w:hAnsi="Times New Roman" w:cs="Times New Roman"/>
              </w:rPr>
              <w:t> </w:t>
            </w:r>
          </w:p>
        </w:tc>
        <w:tc>
          <w:tcPr>
            <w:tcW w:w="4661" w:type="dxa"/>
          </w:tcPr>
          <w:p w:rsidR="00D441A5" w:rsidRPr="00D441A5" w:rsidRDefault="00D441A5" w:rsidP="007E5BBE">
            <w:pPr>
              <w:rPr>
                <w:rFonts w:ascii="Times New Roman" w:hAnsi="Times New Roman" w:cs="Times New Roman"/>
                <w:sz w:val="28"/>
                <w:szCs w:val="28"/>
              </w:rPr>
            </w:pPr>
            <w:r w:rsidRPr="00D441A5">
              <w:rPr>
                <w:rFonts w:ascii="Times New Roman" w:hAnsi="Times New Roman" w:cs="Times New Roman"/>
                <w:sz w:val="28"/>
                <w:szCs w:val="28"/>
              </w:rPr>
              <w:t>Электроснабжение (по отраслям)</w:t>
            </w:r>
          </w:p>
        </w:tc>
      </w:tr>
    </w:tbl>
    <w:p w:rsidR="00742850" w:rsidRDefault="00A00E72" w:rsidP="00A00E72">
      <w:pPr>
        <w:autoSpaceDE w:val="0"/>
        <w:autoSpaceDN w:val="0"/>
        <w:adjustRightInd w:val="0"/>
        <w:spacing w:after="0" w:line="360" w:lineRule="auto"/>
        <w:ind w:left="708"/>
        <w:rPr>
          <w:rFonts w:ascii="Times New Roman" w:eastAsia="Times New Roman" w:hAnsi="Times New Roman" w:cs="Times New Roman"/>
          <w:i/>
          <w:sz w:val="28"/>
          <w:szCs w:val="28"/>
        </w:rPr>
      </w:pPr>
      <w:r w:rsidRPr="00205C9C">
        <w:rPr>
          <w:rFonts w:ascii="Times New Roman" w:eastAsia="Times New Roman" w:hAnsi="Times New Roman" w:cs="Times New Roman"/>
          <w:i/>
          <w:sz w:val="28"/>
          <w:szCs w:val="28"/>
        </w:rPr>
        <w:t>-</w:t>
      </w:r>
      <w:r w:rsidR="00437578" w:rsidRPr="00205C9C">
        <w:rPr>
          <w:rFonts w:ascii="Times New Roman" w:eastAsia="Times New Roman" w:hAnsi="Times New Roman" w:cs="Times New Roman"/>
          <w:i/>
          <w:sz w:val="28"/>
          <w:szCs w:val="28"/>
        </w:rPr>
        <w:t xml:space="preserve"> </w:t>
      </w:r>
      <w:r w:rsidR="00742850" w:rsidRPr="00205C9C">
        <w:rPr>
          <w:rFonts w:ascii="Times New Roman" w:eastAsia="Times New Roman" w:hAnsi="Times New Roman" w:cs="Times New Roman"/>
          <w:sz w:val="28"/>
          <w:szCs w:val="28"/>
        </w:rPr>
        <w:t xml:space="preserve">программы учебной дисциплины </w:t>
      </w:r>
      <w:r w:rsidRPr="00205C9C">
        <w:rPr>
          <w:rFonts w:ascii="Times New Roman" w:eastAsia="Times New Roman" w:hAnsi="Times New Roman" w:cs="Times New Roman"/>
          <w:i/>
          <w:color w:val="000000"/>
          <w:sz w:val="28"/>
          <w:szCs w:val="28"/>
        </w:rPr>
        <w:t>О</w:t>
      </w:r>
      <w:r w:rsidR="006C59E1">
        <w:rPr>
          <w:rFonts w:ascii="Times New Roman" w:eastAsia="Times New Roman" w:hAnsi="Times New Roman" w:cs="Times New Roman"/>
          <w:i/>
          <w:color w:val="000000"/>
          <w:sz w:val="28"/>
          <w:szCs w:val="28"/>
        </w:rPr>
        <w:t>У</w:t>
      </w:r>
      <w:r w:rsidRPr="00205C9C">
        <w:rPr>
          <w:rFonts w:ascii="Times New Roman" w:eastAsia="Times New Roman" w:hAnsi="Times New Roman" w:cs="Times New Roman"/>
          <w:i/>
          <w:color w:val="000000"/>
          <w:sz w:val="28"/>
          <w:szCs w:val="28"/>
        </w:rPr>
        <w:t>ДП.</w:t>
      </w:r>
      <w:r w:rsidR="006C59E1">
        <w:rPr>
          <w:rFonts w:ascii="Times New Roman" w:eastAsia="Times New Roman" w:hAnsi="Times New Roman" w:cs="Times New Roman"/>
          <w:i/>
          <w:color w:val="000000"/>
          <w:sz w:val="28"/>
          <w:szCs w:val="28"/>
        </w:rPr>
        <w:t xml:space="preserve">02 </w:t>
      </w:r>
      <w:r w:rsidRPr="00205C9C">
        <w:rPr>
          <w:rFonts w:ascii="Times New Roman" w:eastAsia="Times New Roman" w:hAnsi="Times New Roman" w:cs="Times New Roman"/>
          <w:i/>
          <w:color w:val="000000"/>
          <w:sz w:val="28"/>
          <w:szCs w:val="28"/>
        </w:rPr>
        <w:t xml:space="preserve"> </w:t>
      </w:r>
      <w:r w:rsidRPr="00205C9C">
        <w:rPr>
          <w:rFonts w:ascii="Times New Roman" w:eastAsia="Times New Roman" w:hAnsi="Times New Roman" w:cs="Times New Roman"/>
          <w:bCs/>
          <w:i/>
          <w:caps/>
          <w:sz w:val="28"/>
          <w:szCs w:val="28"/>
          <w:shd w:val="clear" w:color="auto" w:fill="FFFFFF"/>
        </w:rPr>
        <w:t>Информатика</w:t>
      </w:r>
      <w:r w:rsidR="00742850" w:rsidRPr="00205C9C">
        <w:rPr>
          <w:rFonts w:ascii="Times New Roman" w:eastAsia="Times New Roman" w:hAnsi="Times New Roman" w:cs="Times New Roman"/>
          <w:i/>
          <w:sz w:val="28"/>
          <w:szCs w:val="28"/>
        </w:rPr>
        <w:t>.</w:t>
      </w:r>
    </w:p>
    <w:p w:rsidR="00FF3EEC" w:rsidRPr="00205C9C" w:rsidRDefault="00FF3EEC" w:rsidP="00A00E72">
      <w:pPr>
        <w:autoSpaceDE w:val="0"/>
        <w:autoSpaceDN w:val="0"/>
        <w:adjustRightInd w:val="0"/>
        <w:spacing w:after="0" w:line="360" w:lineRule="auto"/>
        <w:ind w:left="708"/>
        <w:rPr>
          <w:rFonts w:ascii="Times New Roman" w:eastAsia="Times New Roman" w:hAnsi="Times New Roman" w:cs="Times New Roman"/>
          <w:i/>
          <w:sz w:val="28"/>
          <w:szCs w:val="28"/>
        </w:rPr>
      </w:pPr>
    </w:p>
    <w:p w:rsidR="00742850" w:rsidRPr="00205C9C" w:rsidRDefault="00742850" w:rsidP="003D71E7">
      <w:pPr>
        <w:keepNext/>
        <w:keepLines/>
        <w:suppressLineNumbers/>
        <w:suppressAutoHyphens/>
        <w:spacing w:after="0" w:line="360" w:lineRule="auto"/>
        <w:ind w:firstLine="567"/>
        <w:outlineLvl w:val="0"/>
        <w:rPr>
          <w:rFonts w:ascii="Times New Roman" w:eastAsia="Times New Roman" w:hAnsi="Times New Roman" w:cs="Times New Roman"/>
          <w:b/>
          <w:sz w:val="28"/>
          <w:szCs w:val="28"/>
        </w:rPr>
      </w:pPr>
      <w:r w:rsidRPr="00205C9C">
        <w:rPr>
          <w:rFonts w:ascii="Times New Roman" w:eastAsia="Times New Roman" w:hAnsi="Times New Roman" w:cs="Times New Roman"/>
          <w:b/>
          <w:sz w:val="28"/>
          <w:szCs w:val="28"/>
        </w:rPr>
        <w:t>2. Результаты освоения дисциплины, подлежащие проверке</w:t>
      </w:r>
    </w:p>
    <w:tbl>
      <w:tblPr>
        <w:tblW w:w="9786"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20"/>
      </w:tblPr>
      <w:tblGrid>
        <w:gridCol w:w="4118"/>
        <w:gridCol w:w="5668"/>
      </w:tblGrid>
      <w:tr w:rsidR="00C04203" w:rsidRPr="00205C9C" w:rsidTr="00A00E72">
        <w:trPr>
          <w:trHeight w:val="585"/>
          <w:jc w:val="right"/>
        </w:trPr>
        <w:tc>
          <w:tcPr>
            <w:tcW w:w="9786" w:type="dxa"/>
            <w:gridSpan w:val="2"/>
          </w:tcPr>
          <w:p w:rsidR="00C04203" w:rsidRPr="00205C9C" w:rsidRDefault="00C04203" w:rsidP="00773C93">
            <w:pPr>
              <w:keepNext/>
              <w:keepLines/>
              <w:suppressLineNumbers/>
              <w:suppressAutoHyphens/>
              <w:spacing w:after="0" w:line="240" w:lineRule="auto"/>
              <w:jc w:val="center"/>
              <w:rPr>
                <w:rFonts w:ascii="Times New Roman" w:eastAsia="Times New Roman" w:hAnsi="Times New Roman" w:cs="Times New Roman"/>
                <w:b/>
                <w:bCs/>
                <w:kern w:val="24"/>
                <w:sz w:val="28"/>
                <w:szCs w:val="28"/>
              </w:rPr>
            </w:pPr>
            <w:r w:rsidRPr="00205C9C">
              <w:rPr>
                <w:rFonts w:ascii="Times New Roman" w:eastAsia="Times New Roman" w:hAnsi="Times New Roman" w:cs="Times New Roman"/>
                <w:b/>
                <w:bCs/>
                <w:kern w:val="24"/>
                <w:sz w:val="28"/>
                <w:szCs w:val="28"/>
              </w:rPr>
              <w:t>Результаты обучения</w:t>
            </w:r>
          </w:p>
          <w:p w:rsidR="00C04203" w:rsidRPr="00205C9C" w:rsidRDefault="00C04203" w:rsidP="00773C93">
            <w:pPr>
              <w:keepNext/>
              <w:keepLines/>
              <w:suppressLineNumbers/>
              <w:suppressAutoHyphens/>
              <w:spacing w:after="0" w:line="240" w:lineRule="auto"/>
              <w:jc w:val="center"/>
              <w:rPr>
                <w:rFonts w:ascii="Times New Roman" w:eastAsia="Times New Roman" w:hAnsi="Times New Roman" w:cs="Times New Roman"/>
                <w:b/>
                <w:bCs/>
                <w:kern w:val="24"/>
                <w:sz w:val="28"/>
                <w:szCs w:val="28"/>
              </w:rPr>
            </w:pPr>
            <w:r w:rsidRPr="00205C9C">
              <w:rPr>
                <w:rFonts w:ascii="Times New Roman" w:eastAsia="Times New Roman" w:hAnsi="Times New Roman" w:cs="Times New Roman"/>
                <w:b/>
                <w:bCs/>
                <w:kern w:val="24"/>
                <w:sz w:val="28"/>
                <w:szCs w:val="28"/>
              </w:rPr>
              <w:t>(освоенные умения, усвоенные знания)</w:t>
            </w:r>
          </w:p>
        </w:tc>
      </w:tr>
      <w:tr w:rsidR="00C04203" w:rsidRPr="00205C9C" w:rsidTr="00205C9C">
        <w:trPr>
          <w:trHeight w:val="599"/>
          <w:jc w:val="right"/>
        </w:trPr>
        <w:tc>
          <w:tcPr>
            <w:tcW w:w="4118" w:type="dxa"/>
          </w:tcPr>
          <w:p w:rsidR="00A00E72" w:rsidRPr="00205C9C" w:rsidRDefault="00A00E72" w:rsidP="00A00E72">
            <w:pPr>
              <w:widowControl w:val="0"/>
              <w:spacing w:after="0" w:line="240" w:lineRule="auto"/>
              <w:jc w:val="center"/>
              <w:rPr>
                <w:rFonts w:ascii="Times New Roman" w:hAnsi="Times New Roman"/>
                <w:b/>
                <w:bCs/>
                <w:kern w:val="24"/>
                <w:sz w:val="28"/>
                <w:szCs w:val="28"/>
              </w:rPr>
            </w:pPr>
            <w:r w:rsidRPr="00205C9C">
              <w:rPr>
                <w:rFonts w:ascii="Times New Roman" w:hAnsi="Times New Roman"/>
                <w:b/>
                <w:bCs/>
                <w:kern w:val="24"/>
                <w:sz w:val="28"/>
                <w:szCs w:val="28"/>
              </w:rPr>
              <w:t>Код</w:t>
            </w:r>
          </w:p>
          <w:p w:rsidR="00C8568F" w:rsidRPr="00205C9C" w:rsidRDefault="00A00E72" w:rsidP="00A00E72">
            <w:pPr>
              <w:widowControl w:val="0"/>
              <w:spacing w:after="0" w:line="240" w:lineRule="auto"/>
              <w:jc w:val="center"/>
              <w:rPr>
                <w:rFonts w:ascii="Times New Roman" w:hAnsi="Times New Roman"/>
                <w:sz w:val="28"/>
                <w:szCs w:val="28"/>
                <w:vertAlign w:val="superscript"/>
              </w:rPr>
            </w:pPr>
            <w:r w:rsidRPr="00205C9C">
              <w:rPr>
                <w:rFonts w:ascii="Times New Roman" w:hAnsi="Times New Roman"/>
                <w:b/>
                <w:bCs/>
                <w:kern w:val="24"/>
                <w:sz w:val="28"/>
                <w:szCs w:val="28"/>
              </w:rPr>
              <w:t xml:space="preserve"> и наименование умений</w:t>
            </w:r>
          </w:p>
        </w:tc>
        <w:tc>
          <w:tcPr>
            <w:tcW w:w="5668" w:type="dxa"/>
          </w:tcPr>
          <w:p w:rsidR="00A00E72" w:rsidRPr="00205C9C" w:rsidRDefault="00A00E72" w:rsidP="00A00E72">
            <w:pPr>
              <w:widowControl w:val="0"/>
              <w:spacing w:after="0" w:line="240" w:lineRule="auto"/>
              <w:jc w:val="center"/>
              <w:rPr>
                <w:rFonts w:ascii="Times New Roman" w:hAnsi="Times New Roman"/>
                <w:sz w:val="28"/>
                <w:szCs w:val="28"/>
              </w:rPr>
            </w:pPr>
            <w:r w:rsidRPr="00205C9C">
              <w:rPr>
                <w:rFonts w:ascii="Times New Roman" w:hAnsi="Times New Roman"/>
                <w:b/>
                <w:bCs/>
                <w:kern w:val="24"/>
                <w:sz w:val="28"/>
                <w:szCs w:val="28"/>
              </w:rPr>
              <w:t xml:space="preserve">Код </w:t>
            </w:r>
          </w:p>
          <w:p w:rsidR="00C8568F" w:rsidRPr="00205C9C" w:rsidRDefault="00A00E72" w:rsidP="00A00E72">
            <w:pPr>
              <w:widowControl w:val="0"/>
              <w:spacing w:after="0" w:line="240" w:lineRule="auto"/>
              <w:jc w:val="center"/>
              <w:rPr>
                <w:rFonts w:ascii="Times New Roman" w:hAnsi="Times New Roman"/>
                <w:sz w:val="28"/>
                <w:szCs w:val="28"/>
                <w:vertAlign w:val="superscript"/>
              </w:rPr>
            </w:pPr>
            <w:r w:rsidRPr="00205C9C">
              <w:rPr>
                <w:rFonts w:ascii="Times New Roman" w:hAnsi="Times New Roman"/>
                <w:b/>
                <w:bCs/>
                <w:kern w:val="24"/>
                <w:sz w:val="28"/>
                <w:szCs w:val="28"/>
              </w:rPr>
              <w:t>и наименование знаний</w:t>
            </w:r>
          </w:p>
        </w:tc>
      </w:tr>
      <w:tr w:rsidR="00A00E72" w:rsidRPr="00205C9C" w:rsidTr="00205C9C">
        <w:trPr>
          <w:trHeight w:val="599"/>
          <w:jc w:val="right"/>
        </w:trPr>
        <w:tc>
          <w:tcPr>
            <w:tcW w:w="4118" w:type="dxa"/>
          </w:tcPr>
          <w:p w:rsidR="00A00E72" w:rsidRPr="00205C9C" w:rsidRDefault="00A00E72" w:rsidP="00A00E72">
            <w:pPr>
              <w:pStyle w:val="a9"/>
              <w:ind w:left="113" w:right="113"/>
              <w:jc w:val="both"/>
              <w:rPr>
                <w:sz w:val="28"/>
                <w:szCs w:val="28"/>
              </w:rPr>
            </w:pPr>
            <w:r w:rsidRPr="00205C9C">
              <w:rPr>
                <w:b/>
                <w:sz w:val="28"/>
                <w:szCs w:val="28"/>
                <w:lang w:eastAsia="en-US"/>
              </w:rPr>
              <w:t>У</w:t>
            </w:r>
            <w:proofErr w:type="gramStart"/>
            <w:r w:rsidRPr="00205C9C">
              <w:rPr>
                <w:b/>
                <w:sz w:val="28"/>
                <w:szCs w:val="28"/>
                <w:lang w:eastAsia="en-US"/>
              </w:rPr>
              <w:t>1</w:t>
            </w:r>
            <w:proofErr w:type="gramEnd"/>
            <w:r w:rsidRPr="00205C9C">
              <w:rPr>
                <w:sz w:val="28"/>
                <w:szCs w:val="28"/>
              </w:rPr>
              <w:t xml:space="preserve"> выполнять расчеты с использованием прикладных компьютерных программ; </w:t>
            </w:r>
          </w:p>
          <w:p w:rsidR="001A5A28" w:rsidRDefault="00A00E72" w:rsidP="00A00E72">
            <w:pPr>
              <w:spacing w:after="0" w:line="240" w:lineRule="auto"/>
              <w:ind w:left="113" w:right="113"/>
              <w:contextualSpacing/>
              <w:jc w:val="both"/>
              <w:rPr>
                <w:rFonts w:ascii="Times New Roman" w:eastAsia="Times New Roman" w:hAnsi="Times New Roman" w:cs="Times New Roman"/>
                <w:sz w:val="28"/>
                <w:szCs w:val="28"/>
              </w:rPr>
            </w:pPr>
            <w:r w:rsidRPr="00205C9C">
              <w:rPr>
                <w:rFonts w:ascii="Times New Roman" w:eastAsia="Times New Roman" w:hAnsi="Times New Roman" w:cs="Times New Roman"/>
                <w:b/>
                <w:sz w:val="28"/>
                <w:szCs w:val="28"/>
                <w:lang w:eastAsia="en-US"/>
              </w:rPr>
              <w:t>У</w:t>
            </w:r>
            <w:proofErr w:type="gramStart"/>
            <w:r w:rsidRPr="00205C9C">
              <w:rPr>
                <w:rFonts w:ascii="Times New Roman" w:eastAsia="Times New Roman" w:hAnsi="Times New Roman" w:cs="Times New Roman"/>
                <w:b/>
                <w:sz w:val="28"/>
                <w:szCs w:val="28"/>
                <w:lang w:eastAsia="en-US"/>
              </w:rPr>
              <w:t>2</w:t>
            </w:r>
            <w:proofErr w:type="gramEnd"/>
            <w:r w:rsidRPr="00205C9C">
              <w:rPr>
                <w:rFonts w:ascii="Times New Roman" w:eastAsia="Times New Roman" w:hAnsi="Times New Roman" w:cs="Times New Roman"/>
                <w:b/>
                <w:sz w:val="28"/>
                <w:szCs w:val="28"/>
                <w:lang w:eastAsia="en-US"/>
              </w:rPr>
              <w:t xml:space="preserve"> </w:t>
            </w:r>
            <w:r w:rsidRPr="00205C9C">
              <w:rPr>
                <w:rFonts w:ascii="Times New Roman" w:eastAsia="Times New Roman" w:hAnsi="Times New Roman" w:cs="Times New Roman"/>
                <w:sz w:val="28"/>
                <w:szCs w:val="28"/>
              </w:rPr>
              <w:t>использовать сеть Интернет и ее  возможности для организации оперативного  обмена информацией</w:t>
            </w:r>
            <w:r w:rsidR="001A5A28">
              <w:rPr>
                <w:rFonts w:ascii="Times New Roman" w:eastAsia="Times New Roman" w:hAnsi="Times New Roman" w:cs="Times New Roman"/>
                <w:sz w:val="28"/>
                <w:szCs w:val="28"/>
              </w:rPr>
              <w:t>;</w:t>
            </w:r>
            <w:r w:rsidRPr="00205C9C">
              <w:rPr>
                <w:rFonts w:ascii="Times New Roman" w:eastAsia="Times New Roman" w:hAnsi="Times New Roman" w:cs="Times New Roman"/>
                <w:sz w:val="28"/>
                <w:szCs w:val="28"/>
              </w:rPr>
              <w:t xml:space="preserve"> </w:t>
            </w:r>
          </w:p>
          <w:p w:rsidR="00977E26" w:rsidRDefault="001A5A28" w:rsidP="00977E26">
            <w:pPr>
              <w:spacing w:after="0" w:line="240" w:lineRule="auto"/>
              <w:ind w:left="113" w:right="113"/>
              <w:contextualSpacing/>
              <w:jc w:val="both"/>
              <w:rPr>
                <w:rFonts w:ascii="Times New Roman" w:eastAsia="Times New Roman" w:hAnsi="Times New Roman" w:cs="Times New Roman"/>
                <w:sz w:val="28"/>
                <w:szCs w:val="28"/>
              </w:rPr>
            </w:pPr>
            <w:r w:rsidRPr="001A5A28">
              <w:rPr>
                <w:rFonts w:ascii="Times New Roman" w:eastAsia="Times New Roman" w:hAnsi="Times New Roman" w:cs="Times New Roman"/>
                <w:b/>
                <w:sz w:val="28"/>
                <w:szCs w:val="28"/>
              </w:rPr>
              <w:t>У3</w:t>
            </w:r>
            <w:r>
              <w:rPr>
                <w:rFonts w:ascii="Times New Roman" w:eastAsia="Times New Roman" w:hAnsi="Times New Roman" w:cs="Times New Roman"/>
                <w:sz w:val="28"/>
                <w:szCs w:val="28"/>
              </w:rPr>
              <w:t xml:space="preserve"> </w:t>
            </w:r>
            <w:r w:rsidR="00A00E72" w:rsidRPr="00205C9C">
              <w:rPr>
                <w:rFonts w:ascii="Times New Roman" w:eastAsia="Times New Roman" w:hAnsi="Times New Roman" w:cs="Times New Roman"/>
                <w:sz w:val="28"/>
                <w:szCs w:val="28"/>
              </w:rPr>
              <w:t>использовать технологии сбора, размещения хранения, накопления, преобразования и передачи данных в профессионально</w:t>
            </w:r>
            <w:r w:rsidR="00977E26">
              <w:rPr>
                <w:rFonts w:ascii="Times New Roman" w:eastAsia="Times New Roman" w:hAnsi="Times New Roman" w:cs="Times New Roman"/>
                <w:sz w:val="28"/>
                <w:szCs w:val="28"/>
              </w:rPr>
              <w:t>-</w:t>
            </w:r>
            <w:r>
              <w:rPr>
                <w:rFonts w:ascii="Times New Roman" w:eastAsia="Times New Roman" w:hAnsi="Times New Roman" w:cs="Times New Roman"/>
                <w:sz w:val="28"/>
                <w:szCs w:val="28"/>
              </w:rPr>
              <w:t>ориентированных информационных системах</w:t>
            </w:r>
            <w:r w:rsidR="00462732">
              <w:rPr>
                <w:rFonts w:ascii="Times New Roman" w:eastAsia="Times New Roman" w:hAnsi="Times New Roman" w:cs="Times New Roman"/>
                <w:sz w:val="28"/>
                <w:szCs w:val="28"/>
              </w:rPr>
              <w:t>;</w:t>
            </w:r>
          </w:p>
          <w:p w:rsidR="00462732" w:rsidRPr="00462732" w:rsidRDefault="00977E26" w:rsidP="00462732">
            <w:pPr>
              <w:pStyle w:val="ConsPlusNonformat"/>
              <w:widowControl/>
              <w:ind w:left="149" w:right="142"/>
              <w:jc w:val="both"/>
              <w:rPr>
                <w:rFonts w:ascii="Times New Roman" w:eastAsia="Times New Roman" w:hAnsi="Times New Roman" w:cs="Times New Roman"/>
                <w:sz w:val="28"/>
                <w:szCs w:val="28"/>
              </w:rPr>
            </w:pPr>
            <w:r w:rsidRPr="001A5A28">
              <w:rPr>
                <w:rFonts w:ascii="Times New Roman" w:eastAsia="Times New Roman" w:hAnsi="Times New Roman" w:cs="Times New Roman"/>
                <w:b/>
                <w:sz w:val="28"/>
                <w:szCs w:val="28"/>
              </w:rPr>
              <w:t>У</w:t>
            </w:r>
            <w:proofErr w:type="gramStart"/>
            <w:r>
              <w:rPr>
                <w:rFonts w:ascii="Times New Roman" w:eastAsia="Times New Roman" w:hAnsi="Times New Roman" w:cs="Times New Roman"/>
                <w:b/>
                <w:sz w:val="28"/>
                <w:szCs w:val="28"/>
              </w:rPr>
              <w:t>4</w:t>
            </w:r>
            <w:proofErr w:type="gramEnd"/>
            <w:r>
              <w:rPr>
                <w:rFonts w:ascii="Times New Roman" w:eastAsia="Times New Roman" w:hAnsi="Times New Roman" w:cs="Times New Roman"/>
                <w:b/>
                <w:sz w:val="28"/>
                <w:szCs w:val="28"/>
              </w:rPr>
              <w:t xml:space="preserve"> </w:t>
            </w:r>
            <w:r w:rsidR="00462732" w:rsidRPr="00462732">
              <w:rPr>
                <w:rFonts w:ascii="Times New Roman" w:eastAsia="Times New Roman" w:hAnsi="Times New Roman" w:cs="Times New Roman"/>
                <w:sz w:val="28"/>
                <w:szCs w:val="28"/>
              </w:rPr>
              <w:t xml:space="preserve">применять графические редакторы для создания и редактирования изображений;  </w:t>
            </w:r>
          </w:p>
          <w:p w:rsidR="00A00E72" w:rsidRPr="000B6EC5" w:rsidRDefault="00462732" w:rsidP="00462732">
            <w:pPr>
              <w:pStyle w:val="ConsPlusNonformat"/>
              <w:widowControl/>
              <w:ind w:left="149" w:right="142"/>
              <w:jc w:val="both"/>
              <w:rPr>
                <w:rFonts w:ascii="Times New Roman" w:eastAsia="Times New Roman" w:hAnsi="Times New Roman" w:cs="Times New Roman"/>
                <w:sz w:val="28"/>
                <w:szCs w:val="28"/>
              </w:rPr>
            </w:pPr>
            <w:r w:rsidRPr="00462732">
              <w:rPr>
                <w:rFonts w:ascii="Times New Roman" w:eastAsia="Times New Roman" w:hAnsi="Times New Roman" w:cs="Times New Roman"/>
                <w:b/>
                <w:sz w:val="28"/>
                <w:szCs w:val="28"/>
              </w:rPr>
              <w:t xml:space="preserve">У5 </w:t>
            </w:r>
            <w:r w:rsidRPr="00462732">
              <w:rPr>
                <w:rFonts w:ascii="Times New Roman" w:eastAsia="Times New Roman" w:hAnsi="Times New Roman" w:cs="Times New Roman"/>
                <w:sz w:val="28"/>
                <w:szCs w:val="28"/>
              </w:rPr>
              <w:t>применять компьютерные программы для поиска информации, составления и оформ</w:t>
            </w:r>
            <w:r>
              <w:rPr>
                <w:rFonts w:ascii="Times New Roman" w:hAnsi="Times New Roman" w:cs="Times New Roman"/>
                <w:sz w:val="28"/>
                <w:szCs w:val="28"/>
              </w:rPr>
              <w:t>ления документов и презентаций.</w:t>
            </w:r>
          </w:p>
        </w:tc>
        <w:tc>
          <w:tcPr>
            <w:tcW w:w="5668" w:type="dxa"/>
          </w:tcPr>
          <w:p w:rsidR="006D707C" w:rsidRDefault="00A00E72" w:rsidP="000B6EC5">
            <w:pPr>
              <w:pStyle w:val="a9"/>
              <w:ind w:left="113" w:right="113"/>
              <w:jc w:val="both"/>
              <w:rPr>
                <w:sz w:val="28"/>
                <w:szCs w:val="28"/>
              </w:rPr>
            </w:pPr>
            <w:r w:rsidRPr="00205C9C">
              <w:rPr>
                <w:b/>
                <w:sz w:val="28"/>
                <w:szCs w:val="28"/>
                <w:lang w:eastAsia="en-US"/>
              </w:rPr>
              <w:t>З</w:t>
            </w:r>
            <w:proofErr w:type="gramStart"/>
            <w:r w:rsidRPr="00205C9C">
              <w:rPr>
                <w:b/>
                <w:sz w:val="28"/>
                <w:szCs w:val="28"/>
                <w:lang w:eastAsia="en-US"/>
              </w:rPr>
              <w:t>1</w:t>
            </w:r>
            <w:proofErr w:type="gramEnd"/>
            <w:r w:rsidRPr="00205C9C">
              <w:rPr>
                <w:b/>
                <w:sz w:val="28"/>
                <w:szCs w:val="28"/>
                <w:lang w:eastAsia="en-US"/>
              </w:rPr>
              <w:t xml:space="preserve"> </w:t>
            </w:r>
            <w:r w:rsidRPr="00205C9C">
              <w:rPr>
                <w:sz w:val="28"/>
                <w:szCs w:val="28"/>
              </w:rPr>
              <w:t xml:space="preserve">базовые системные программные продукты и  пакеты прикладных программ (текстовые редакторы, электронные таблицы, системы управления базами данных, графические редакторы, информационно-поисковые системы); </w:t>
            </w:r>
          </w:p>
          <w:p w:rsidR="00A00E72" w:rsidRPr="00205C9C" w:rsidRDefault="006D707C" w:rsidP="00A00E72">
            <w:pPr>
              <w:spacing w:after="0" w:line="240" w:lineRule="auto"/>
              <w:ind w:left="113" w:right="113"/>
              <w:contextualSpacing/>
              <w:jc w:val="both"/>
              <w:rPr>
                <w:rFonts w:ascii="Times New Roman" w:eastAsia="Times New Roman" w:hAnsi="Times New Roman" w:cs="Times New Roman"/>
                <w:sz w:val="28"/>
                <w:szCs w:val="28"/>
              </w:rPr>
            </w:pPr>
            <w:r w:rsidRPr="00205C9C">
              <w:rPr>
                <w:rFonts w:ascii="Times New Roman" w:eastAsia="Times New Roman" w:hAnsi="Times New Roman" w:cs="Times New Roman"/>
                <w:b/>
                <w:sz w:val="28"/>
                <w:szCs w:val="28"/>
                <w:lang w:eastAsia="en-US"/>
              </w:rPr>
              <w:t>З</w:t>
            </w:r>
            <w:proofErr w:type="gramStart"/>
            <w:r w:rsidR="00CA3352">
              <w:rPr>
                <w:rFonts w:ascii="Times New Roman" w:eastAsia="Times New Roman" w:hAnsi="Times New Roman" w:cs="Times New Roman"/>
                <w:b/>
                <w:sz w:val="28"/>
                <w:szCs w:val="28"/>
                <w:lang w:eastAsia="en-US"/>
              </w:rPr>
              <w:t>2</w:t>
            </w:r>
            <w:proofErr w:type="gramEnd"/>
            <w:r>
              <w:rPr>
                <w:rFonts w:ascii="Times New Roman" w:eastAsia="Times New Roman" w:hAnsi="Times New Roman" w:cs="Times New Roman"/>
                <w:b/>
                <w:sz w:val="28"/>
                <w:szCs w:val="28"/>
                <w:lang w:eastAsia="en-US"/>
              </w:rPr>
              <w:t xml:space="preserve"> </w:t>
            </w:r>
            <w:r w:rsidR="000B6EC5" w:rsidRPr="000B6EC5">
              <w:rPr>
                <w:rFonts w:ascii="Times New Roman" w:eastAsia="Times New Roman" w:hAnsi="Times New Roman" w:cs="Times New Roman"/>
                <w:sz w:val="28"/>
                <w:szCs w:val="28"/>
              </w:rPr>
              <w:t>методы и средства сбора, обработки, хранения, передачи и накопления информации;</w:t>
            </w:r>
          </w:p>
          <w:p w:rsidR="00A00E72" w:rsidRPr="00205C9C" w:rsidRDefault="00A00E72" w:rsidP="00A00E72">
            <w:pPr>
              <w:spacing w:after="0" w:line="240" w:lineRule="auto"/>
              <w:ind w:left="113" w:right="113"/>
              <w:contextualSpacing/>
              <w:jc w:val="both"/>
              <w:rPr>
                <w:rFonts w:ascii="Times New Roman" w:eastAsia="Times New Roman" w:hAnsi="Times New Roman" w:cs="Times New Roman"/>
                <w:sz w:val="28"/>
                <w:szCs w:val="28"/>
              </w:rPr>
            </w:pPr>
            <w:r w:rsidRPr="000B6EC5">
              <w:rPr>
                <w:rFonts w:ascii="Times New Roman" w:eastAsia="Times New Roman" w:hAnsi="Times New Roman" w:cs="Times New Roman"/>
                <w:b/>
                <w:sz w:val="28"/>
                <w:szCs w:val="28"/>
              </w:rPr>
              <w:t>З</w:t>
            </w:r>
            <w:r w:rsidR="00CA3352">
              <w:rPr>
                <w:rFonts w:ascii="Times New Roman" w:eastAsia="Times New Roman" w:hAnsi="Times New Roman" w:cs="Times New Roman"/>
                <w:b/>
                <w:sz w:val="28"/>
                <w:szCs w:val="28"/>
              </w:rPr>
              <w:t>3</w:t>
            </w:r>
            <w:r w:rsidRPr="000B6EC5">
              <w:rPr>
                <w:rFonts w:ascii="Times New Roman" w:eastAsia="Times New Roman" w:hAnsi="Times New Roman" w:cs="Times New Roman"/>
                <w:sz w:val="28"/>
                <w:szCs w:val="28"/>
              </w:rPr>
              <w:t xml:space="preserve"> </w:t>
            </w:r>
            <w:r w:rsidR="000B6EC5" w:rsidRPr="000B6EC5">
              <w:rPr>
                <w:rFonts w:ascii="Times New Roman" w:eastAsia="Times New Roman" w:hAnsi="Times New Roman" w:cs="Times New Roman"/>
                <w:sz w:val="28"/>
                <w:szCs w:val="28"/>
              </w:rPr>
              <w:t>общий состав и структуру персональных электронно-вычислительных машин и вычислительных систем;</w:t>
            </w:r>
          </w:p>
          <w:p w:rsidR="00A00E72" w:rsidRPr="00205C9C" w:rsidRDefault="00A00E72" w:rsidP="00A00E72">
            <w:pPr>
              <w:spacing w:after="0" w:line="240" w:lineRule="auto"/>
              <w:ind w:left="113" w:right="113"/>
              <w:contextualSpacing/>
              <w:jc w:val="both"/>
              <w:rPr>
                <w:rFonts w:ascii="Times New Roman" w:eastAsia="Times New Roman" w:hAnsi="Times New Roman" w:cs="Times New Roman"/>
                <w:sz w:val="28"/>
                <w:szCs w:val="28"/>
              </w:rPr>
            </w:pPr>
            <w:r w:rsidRPr="000B6EC5">
              <w:rPr>
                <w:rFonts w:ascii="Times New Roman" w:eastAsia="Times New Roman" w:hAnsi="Times New Roman" w:cs="Times New Roman"/>
                <w:b/>
                <w:sz w:val="28"/>
                <w:szCs w:val="28"/>
              </w:rPr>
              <w:t>З</w:t>
            </w:r>
            <w:proofErr w:type="gramStart"/>
            <w:r w:rsidR="00CA3352">
              <w:rPr>
                <w:rFonts w:ascii="Times New Roman" w:eastAsia="Times New Roman" w:hAnsi="Times New Roman" w:cs="Times New Roman"/>
                <w:b/>
                <w:sz w:val="28"/>
                <w:szCs w:val="28"/>
              </w:rPr>
              <w:t>4</w:t>
            </w:r>
            <w:proofErr w:type="gramEnd"/>
            <w:r w:rsidRPr="000B6EC5">
              <w:rPr>
                <w:rFonts w:ascii="Times New Roman" w:eastAsia="Times New Roman" w:hAnsi="Times New Roman" w:cs="Times New Roman"/>
                <w:sz w:val="28"/>
                <w:szCs w:val="28"/>
              </w:rPr>
              <w:t xml:space="preserve"> </w:t>
            </w:r>
            <w:r w:rsidR="000B6EC5" w:rsidRPr="000B6EC5">
              <w:rPr>
                <w:rFonts w:ascii="Times New Roman" w:eastAsia="Times New Roman" w:hAnsi="Times New Roman" w:cs="Times New Roman"/>
                <w:sz w:val="28"/>
                <w:szCs w:val="28"/>
              </w:rPr>
              <w:t>основные методы и приемы обеспечения информационной безопасности;</w:t>
            </w:r>
          </w:p>
          <w:p w:rsidR="00CA3352" w:rsidRPr="00CA3352" w:rsidRDefault="00CA3352" w:rsidP="00780364">
            <w:pPr>
              <w:shd w:val="clear" w:color="auto" w:fill="FFFFFF"/>
              <w:spacing w:after="0" w:line="240" w:lineRule="auto"/>
              <w:ind w:left="113" w:right="113"/>
              <w:contextualSpacing/>
              <w:jc w:val="both"/>
              <w:rPr>
                <w:rFonts w:ascii="Times New Roman" w:eastAsia="Times New Roman" w:hAnsi="Times New Roman" w:cs="Times New Roman"/>
                <w:sz w:val="28"/>
                <w:szCs w:val="28"/>
              </w:rPr>
            </w:pPr>
            <w:r w:rsidRPr="000B6EC5">
              <w:rPr>
                <w:rFonts w:ascii="Times New Roman" w:eastAsia="Times New Roman" w:hAnsi="Times New Roman" w:cs="Times New Roman"/>
                <w:b/>
                <w:sz w:val="28"/>
                <w:szCs w:val="28"/>
              </w:rPr>
              <w:t>З</w:t>
            </w:r>
            <w:r>
              <w:rPr>
                <w:rFonts w:ascii="Times New Roman" w:eastAsia="Times New Roman" w:hAnsi="Times New Roman" w:cs="Times New Roman"/>
                <w:b/>
                <w:sz w:val="28"/>
                <w:szCs w:val="28"/>
              </w:rPr>
              <w:t xml:space="preserve">5 </w:t>
            </w:r>
            <w:r w:rsidRPr="00CA3352">
              <w:rPr>
                <w:rFonts w:ascii="Times New Roman" w:eastAsia="Times New Roman" w:hAnsi="Times New Roman" w:cs="Times New Roman"/>
                <w:sz w:val="28"/>
                <w:szCs w:val="28"/>
              </w:rPr>
              <w:t>основные положения и принципы автоматизированной обработки и передачи информации;</w:t>
            </w:r>
          </w:p>
          <w:p w:rsidR="00A00E72" w:rsidRPr="00205C9C" w:rsidRDefault="00A00E72" w:rsidP="00780364">
            <w:pPr>
              <w:shd w:val="clear" w:color="auto" w:fill="FFFFFF"/>
              <w:spacing w:after="0" w:line="240" w:lineRule="auto"/>
              <w:ind w:left="113" w:right="113"/>
              <w:contextualSpacing/>
              <w:jc w:val="both"/>
              <w:rPr>
                <w:rFonts w:ascii="Times New Roman" w:hAnsi="Times New Roman" w:cs="Times New Roman"/>
                <w:sz w:val="28"/>
                <w:szCs w:val="28"/>
                <w:vertAlign w:val="superscript"/>
              </w:rPr>
            </w:pPr>
            <w:r w:rsidRPr="00205C9C">
              <w:rPr>
                <w:rFonts w:ascii="Times New Roman" w:eastAsia="Times New Roman" w:hAnsi="Times New Roman" w:cs="Times New Roman"/>
                <w:b/>
                <w:sz w:val="28"/>
                <w:szCs w:val="28"/>
                <w:lang w:eastAsia="en-US"/>
              </w:rPr>
              <w:t>З</w:t>
            </w:r>
            <w:proofErr w:type="gramStart"/>
            <w:r w:rsidRPr="00205C9C">
              <w:rPr>
                <w:rFonts w:ascii="Times New Roman" w:eastAsia="Times New Roman" w:hAnsi="Times New Roman" w:cs="Times New Roman"/>
                <w:b/>
                <w:sz w:val="28"/>
                <w:szCs w:val="28"/>
                <w:lang w:eastAsia="en-US"/>
              </w:rPr>
              <w:t>6</w:t>
            </w:r>
            <w:proofErr w:type="gramEnd"/>
            <w:r w:rsidRPr="00205C9C">
              <w:rPr>
                <w:rFonts w:ascii="Times New Roman" w:eastAsia="Times New Roman" w:hAnsi="Times New Roman" w:cs="Times New Roman"/>
                <w:b/>
                <w:sz w:val="28"/>
                <w:szCs w:val="28"/>
                <w:lang w:eastAsia="en-US"/>
              </w:rPr>
              <w:t xml:space="preserve"> </w:t>
            </w:r>
            <w:r w:rsidR="00780364" w:rsidRPr="00780364">
              <w:rPr>
                <w:rFonts w:ascii="Times New Roman" w:eastAsia="Times New Roman" w:hAnsi="Times New Roman" w:cs="Times New Roman"/>
                <w:sz w:val="28"/>
                <w:szCs w:val="28"/>
                <w:lang w:eastAsia="en-US"/>
              </w:rPr>
              <w:t>с</w:t>
            </w:r>
            <w:r w:rsidRPr="00205C9C">
              <w:rPr>
                <w:rFonts w:ascii="Times New Roman" w:eastAsia="Times New Roman" w:hAnsi="Times New Roman" w:cs="Times New Roman"/>
                <w:color w:val="000000"/>
                <w:spacing w:val="-1"/>
                <w:sz w:val="28"/>
                <w:szCs w:val="28"/>
              </w:rPr>
              <w:t xml:space="preserve">облюдать правила техники безопасности и гигиенические рекомендации при использовании </w:t>
            </w:r>
            <w:r w:rsidRPr="00205C9C">
              <w:rPr>
                <w:rFonts w:ascii="Times New Roman" w:eastAsia="Times New Roman" w:hAnsi="Times New Roman" w:cs="Times New Roman"/>
                <w:color w:val="000000"/>
                <w:spacing w:val="-5"/>
                <w:sz w:val="28"/>
                <w:szCs w:val="28"/>
              </w:rPr>
              <w:t>средств ИКТ.</w:t>
            </w:r>
          </w:p>
        </w:tc>
      </w:tr>
    </w:tbl>
    <w:p w:rsidR="00205C9C" w:rsidRDefault="00205C9C" w:rsidP="00A00E72">
      <w:pPr>
        <w:widowControl w:val="0"/>
        <w:spacing w:after="0" w:line="240" w:lineRule="auto"/>
        <w:jc w:val="both"/>
        <w:outlineLvl w:val="0"/>
        <w:rPr>
          <w:rFonts w:ascii="Times New Roman" w:hAnsi="Times New Roman"/>
          <w:b/>
          <w:bCs/>
          <w:sz w:val="28"/>
          <w:szCs w:val="28"/>
        </w:rPr>
      </w:pPr>
    </w:p>
    <w:p w:rsidR="00FF3EEC" w:rsidRDefault="00FF3EEC" w:rsidP="00A00E72">
      <w:pPr>
        <w:widowControl w:val="0"/>
        <w:spacing w:after="0" w:line="240" w:lineRule="auto"/>
        <w:jc w:val="both"/>
        <w:outlineLvl w:val="0"/>
        <w:rPr>
          <w:rFonts w:ascii="Times New Roman" w:hAnsi="Times New Roman"/>
          <w:b/>
          <w:bCs/>
          <w:sz w:val="28"/>
          <w:szCs w:val="28"/>
        </w:rPr>
      </w:pPr>
    </w:p>
    <w:p w:rsidR="00FF3EEC" w:rsidRDefault="00FF3EEC" w:rsidP="00A00E72">
      <w:pPr>
        <w:widowControl w:val="0"/>
        <w:spacing w:after="0" w:line="240" w:lineRule="auto"/>
        <w:jc w:val="both"/>
        <w:outlineLvl w:val="0"/>
        <w:rPr>
          <w:rFonts w:ascii="Times New Roman" w:hAnsi="Times New Roman"/>
          <w:b/>
          <w:bCs/>
          <w:sz w:val="28"/>
          <w:szCs w:val="28"/>
        </w:rPr>
      </w:pPr>
    </w:p>
    <w:p w:rsidR="00FF3EEC" w:rsidRPr="00205C9C" w:rsidRDefault="00FF3EEC" w:rsidP="00A00E72">
      <w:pPr>
        <w:widowControl w:val="0"/>
        <w:spacing w:after="0" w:line="240" w:lineRule="auto"/>
        <w:jc w:val="both"/>
        <w:outlineLvl w:val="0"/>
        <w:rPr>
          <w:rFonts w:ascii="Times New Roman" w:hAnsi="Times New Roman"/>
          <w:b/>
          <w:bCs/>
          <w:sz w:val="28"/>
          <w:szCs w:val="28"/>
        </w:rPr>
      </w:pPr>
    </w:p>
    <w:p w:rsidR="00B223FE" w:rsidRDefault="00B223FE" w:rsidP="00A00E72">
      <w:pPr>
        <w:widowControl w:val="0"/>
        <w:spacing w:after="0" w:line="240" w:lineRule="auto"/>
        <w:jc w:val="both"/>
        <w:outlineLvl w:val="0"/>
        <w:rPr>
          <w:rFonts w:ascii="Times New Roman" w:hAnsi="Times New Roman"/>
          <w:b/>
          <w:bCs/>
          <w:sz w:val="28"/>
          <w:szCs w:val="28"/>
        </w:rPr>
      </w:pPr>
      <w:r w:rsidRPr="00205C9C">
        <w:rPr>
          <w:rFonts w:ascii="Times New Roman" w:hAnsi="Times New Roman"/>
          <w:b/>
          <w:bCs/>
          <w:sz w:val="28"/>
          <w:szCs w:val="28"/>
        </w:rPr>
        <w:lastRenderedPageBreak/>
        <w:t>3. Распределение объектов контроля на текущий контроль и промежуточную аттестацию</w:t>
      </w:r>
    </w:p>
    <w:p w:rsidR="00205C9C" w:rsidRPr="00205C9C" w:rsidRDefault="00205C9C" w:rsidP="00A00E72">
      <w:pPr>
        <w:widowControl w:val="0"/>
        <w:spacing w:after="0" w:line="240" w:lineRule="auto"/>
        <w:jc w:val="both"/>
        <w:outlineLvl w:val="0"/>
        <w:rPr>
          <w:rFonts w:ascii="Times New Roman" w:hAnsi="Times New Roman"/>
          <w:b/>
          <w:bCs/>
          <w:sz w:val="28"/>
          <w:szCs w:val="28"/>
        </w:rPr>
      </w:pPr>
    </w:p>
    <w:tbl>
      <w:tblPr>
        <w:tblW w:w="9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73"/>
        <w:gridCol w:w="1312"/>
        <w:gridCol w:w="2140"/>
        <w:gridCol w:w="1373"/>
        <w:gridCol w:w="1312"/>
        <w:gridCol w:w="2140"/>
      </w:tblGrid>
      <w:tr w:rsidR="0035039A" w:rsidRPr="00205C9C" w:rsidTr="00462732">
        <w:trPr>
          <w:trHeight w:val="238"/>
          <w:jc w:val="center"/>
        </w:trPr>
        <w:tc>
          <w:tcPr>
            <w:tcW w:w="1373" w:type="dxa"/>
            <w:vMerge w:val="restart"/>
            <w:tcBorders>
              <w:top w:val="single" w:sz="4" w:space="0" w:color="auto"/>
              <w:left w:val="single" w:sz="4" w:space="0" w:color="auto"/>
              <w:right w:val="single" w:sz="4" w:space="0" w:color="auto"/>
            </w:tcBorders>
          </w:tcPr>
          <w:p w:rsidR="0035039A" w:rsidRPr="00205C9C" w:rsidRDefault="0035039A" w:rsidP="00A00E72">
            <w:pPr>
              <w:autoSpaceDE w:val="0"/>
              <w:autoSpaceDN w:val="0"/>
              <w:adjustRightInd w:val="0"/>
              <w:spacing w:after="0" w:line="240" w:lineRule="auto"/>
              <w:jc w:val="center"/>
              <w:rPr>
                <w:rFonts w:ascii="Times New Roman" w:hAnsi="Times New Roman" w:cs="Times New Roman"/>
                <w:b/>
                <w:bCs/>
                <w:sz w:val="28"/>
                <w:szCs w:val="28"/>
              </w:rPr>
            </w:pPr>
            <w:r w:rsidRPr="00205C9C">
              <w:rPr>
                <w:rFonts w:ascii="Times New Roman" w:hAnsi="Times New Roman" w:cs="Times New Roman"/>
                <w:b/>
                <w:bCs/>
                <w:sz w:val="28"/>
                <w:szCs w:val="28"/>
              </w:rPr>
              <w:t>Код элемента</w:t>
            </w:r>
          </w:p>
          <w:p w:rsidR="0035039A" w:rsidRPr="00205C9C" w:rsidRDefault="00981250" w:rsidP="00A00E72">
            <w:pPr>
              <w:autoSpaceDE w:val="0"/>
              <w:autoSpaceDN w:val="0"/>
              <w:adjustRightInd w:val="0"/>
              <w:spacing w:after="0" w:line="240" w:lineRule="auto"/>
              <w:jc w:val="center"/>
              <w:rPr>
                <w:rFonts w:ascii="Times New Roman" w:hAnsi="Times New Roman" w:cs="Times New Roman"/>
                <w:b/>
                <w:bCs/>
                <w:sz w:val="28"/>
                <w:szCs w:val="28"/>
              </w:rPr>
            </w:pPr>
            <w:r w:rsidRPr="00205C9C">
              <w:rPr>
                <w:rFonts w:ascii="Times New Roman" w:hAnsi="Times New Roman" w:cs="Times New Roman"/>
                <w:b/>
                <w:bCs/>
                <w:sz w:val="28"/>
                <w:szCs w:val="28"/>
              </w:rPr>
              <w:t xml:space="preserve">знаний </w:t>
            </w:r>
          </w:p>
        </w:tc>
        <w:tc>
          <w:tcPr>
            <w:tcW w:w="3452" w:type="dxa"/>
            <w:gridSpan w:val="2"/>
            <w:tcBorders>
              <w:top w:val="single" w:sz="4" w:space="0" w:color="auto"/>
              <w:left w:val="single" w:sz="4" w:space="0" w:color="auto"/>
              <w:bottom w:val="single" w:sz="4" w:space="0" w:color="auto"/>
              <w:right w:val="single" w:sz="4" w:space="0" w:color="auto"/>
            </w:tcBorders>
            <w:vAlign w:val="center"/>
          </w:tcPr>
          <w:p w:rsidR="0035039A" w:rsidRPr="00205C9C" w:rsidRDefault="0035039A" w:rsidP="00A00E72">
            <w:pPr>
              <w:autoSpaceDE w:val="0"/>
              <w:autoSpaceDN w:val="0"/>
              <w:adjustRightInd w:val="0"/>
              <w:spacing w:after="0" w:line="240" w:lineRule="auto"/>
              <w:jc w:val="center"/>
              <w:rPr>
                <w:rFonts w:ascii="Times New Roman" w:hAnsi="Times New Roman" w:cs="Times New Roman"/>
                <w:b/>
                <w:bCs/>
                <w:sz w:val="28"/>
                <w:szCs w:val="28"/>
              </w:rPr>
            </w:pPr>
            <w:r w:rsidRPr="00205C9C">
              <w:rPr>
                <w:rFonts w:ascii="Times New Roman" w:hAnsi="Times New Roman" w:cs="Times New Roman"/>
                <w:b/>
                <w:bCs/>
                <w:sz w:val="28"/>
                <w:szCs w:val="28"/>
              </w:rPr>
              <w:t>Виды аттестации</w:t>
            </w:r>
          </w:p>
        </w:tc>
        <w:tc>
          <w:tcPr>
            <w:tcW w:w="1373" w:type="dxa"/>
            <w:vMerge w:val="restart"/>
            <w:tcBorders>
              <w:top w:val="single" w:sz="4" w:space="0" w:color="auto"/>
              <w:left w:val="single" w:sz="4" w:space="0" w:color="auto"/>
              <w:bottom w:val="single" w:sz="4" w:space="0" w:color="auto"/>
              <w:right w:val="single" w:sz="4" w:space="0" w:color="auto"/>
            </w:tcBorders>
          </w:tcPr>
          <w:p w:rsidR="0035039A" w:rsidRPr="00205C9C" w:rsidRDefault="0035039A" w:rsidP="00A00E72">
            <w:pPr>
              <w:autoSpaceDE w:val="0"/>
              <w:autoSpaceDN w:val="0"/>
              <w:adjustRightInd w:val="0"/>
              <w:spacing w:after="0" w:line="240" w:lineRule="auto"/>
              <w:jc w:val="center"/>
              <w:rPr>
                <w:rFonts w:ascii="Times New Roman" w:hAnsi="Times New Roman" w:cs="Times New Roman"/>
                <w:b/>
                <w:bCs/>
                <w:sz w:val="28"/>
                <w:szCs w:val="28"/>
              </w:rPr>
            </w:pPr>
            <w:r w:rsidRPr="00205C9C">
              <w:rPr>
                <w:rFonts w:ascii="Times New Roman" w:hAnsi="Times New Roman" w:cs="Times New Roman"/>
                <w:b/>
                <w:bCs/>
                <w:sz w:val="28"/>
                <w:szCs w:val="28"/>
              </w:rPr>
              <w:t>Код элемента</w:t>
            </w:r>
          </w:p>
          <w:p w:rsidR="0035039A" w:rsidRPr="00205C9C" w:rsidRDefault="00981250" w:rsidP="00A00E72">
            <w:pPr>
              <w:autoSpaceDE w:val="0"/>
              <w:autoSpaceDN w:val="0"/>
              <w:adjustRightInd w:val="0"/>
              <w:spacing w:after="0" w:line="240" w:lineRule="auto"/>
              <w:jc w:val="center"/>
              <w:rPr>
                <w:rFonts w:ascii="Times New Roman" w:hAnsi="Times New Roman" w:cs="Times New Roman"/>
                <w:b/>
                <w:bCs/>
                <w:sz w:val="28"/>
                <w:szCs w:val="28"/>
              </w:rPr>
            </w:pPr>
            <w:r w:rsidRPr="00205C9C">
              <w:rPr>
                <w:rFonts w:ascii="Times New Roman" w:hAnsi="Times New Roman" w:cs="Times New Roman"/>
                <w:b/>
                <w:bCs/>
                <w:sz w:val="28"/>
                <w:szCs w:val="28"/>
              </w:rPr>
              <w:t>умений</w:t>
            </w:r>
          </w:p>
        </w:tc>
        <w:tc>
          <w:tcPr>
            <w:tcW w:w="3452" w:type="dxa"/>
            <w:gridSpan w:val="2"/>
            <w:tcBorders>
              <w:top w:val="single" w:sz="4" w:space="0" w:color="auto"/>
              <w:left w:val="single" w:sz="4" w:space="0" w:color="auto"/>
              <w:bottom w:val="single" w:sz="4" w:space="0" w:color="auto"/>
              <w:right w:val="single" w:sz="4" w:space="0" w:color="auto"/>
            </w:tcBorders>
            <w:vAlign w:val="center"/>
          </w:tcPr>
          <w:p w:rsidR="0035039A" w:rsidRPr="00205C9C" w:rsidRDefault="0035039A"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b/>
                <w:bCs/>
                <w:sz w:val="28"/>
                <w:szCs w:val="28"/>
              </w:rPr>
              <w:t>Виды аттестации</w:t>
            </w:r>
          </w:p>
        </w:tc>
      </w:tr>
      <w:tr w:rsidR="0035039A" w:rsidRPr="00205C9C" w:rsidTr="00462732">
        <w:trPr>
          <w:trHeight w:val="165"/>
          <w:jc w:val="center"/>
        </w:trPr>
        <w:tc>
          <w:tcPr>
            <w:tcW w:w="1373" w:type="dxa"/>
            <w:vMerge/>
            <w:tcBorders>
              <w:left w:val="single" w:sz="4" w:space="0" w:color="auto"/>
              <w:bottom w:val="single" w:sz="4" w:space="0" w:color="auto"/>
              <w:right w:val="single" w:sz="4" w:space="0" w:color="auto"/>
            </w:tcBorders>
          </w:tcPr>
          <w:p w:rsidR="0035039A" w:rsidRPr="00205C9C" w:rsidRDefault="0035039A" w:rsidP="00A00E72">
            <w:pPr>
              <w:autoSpaceDE w:val="0"/>
              <w:autoSpaceDN w:val="0"/>
              <w:adjustRightInd w:val="0"/>
              <w:spacing w:after="0" w:line="240" w:lineRule="auto"/>
              <w:jc w:val="center"/>
              <w:rPr>
                <w:rFonts w:ascii="Times New Roman" w:hAnsi="Times New Roman" w:cs="Times New Roman"/>
                <w:sz w:val="28"/>
                <w:szCs w:val="28"/>
              </w:rPr>
            </w:pPr>
          </w:p>
        </w:tc>
        <w:tc>
          <w:tcPr>
            <w:tcW w:w="1312" w:type="dxa"/>
            <w:tcBorders>
              <w:top w:val="single" w:sz="4" w:space="0" w:color="auto"/>
              <w:left w:val="single" w:sz="4" w:space="0" w:color="auto"/>
              <w:bottom w:val="single" w:sz="4" w:space="0" w:color="auto"/>
              <w:right w:val="single" w:sz="4" w:space="0" w:color="auto"/>
            </w:tcBorders>
            <w:vAlign w:val="center"/>
          </w:tcPr>
          <w:p w:rsidR="0035039A" w:rsidRPr="00205C9C" w:rsidRDefault="0035039A" w:rsidP="00A00E72">
            <w:pPr>
              <w:keepNext/>
              <w:keepLines/>
              <w:suppressLineNumbers/>
              <w:suppressAutoHyphens/>
              <w:spacing w:after="0" w:line="240" w:lineRule="auto"/>
              <w:jc w:val="center"/>
              <w:rPr>
                <w:rFonts w:ascii="Times New Roman" w:hAnsi="Times New Roman" w:cs="Times New Roman"/>
                <w:b/>
                <w:bCs/>
                <w:sz w:val="28"/>
                <w:szCs w:val="28"/>
              </w:rPr>
            </w:pPr>
            <w:r w:rsidRPr="00205C9C">
              <w:rPr>
                <w:rFonts w:ascii="Times New Roman" w:hAnsi="Times New Roman" w:cs="Times New Roman"/>
                <w:sz w:val="28"/>
                <w:szCs w:val="28"/>
              </w:rPr>
              <w:t>Текущий контроль</w:t>
            </w:r>
          </w:p>
        </w:tc>
        <w:tc>
          <w:tcPr>
            <w:tcW w:w="2140" w:type="dxa"/>
            <w:tcBorders>
              <w:top w:val="single" w:sz="4" w:space="0" w:color="auto"/>
              <w:left w:val="single" w:sz="4" w:space="0" w:color="auto"/>
              <w:bottom w:val="single" w:sz="4" w:space="0" w:color="auto"/>
              <w:right w:val="single" w:sz="4" w:space="0" w:color="auto"/>
            </w:tcBorders>
            <w:vAlign w:val="center"/>
          </w:tcPr>
          <w:p w:rsidR="0035039A" w:rsidRPr="00205C9C" w:rsidRDefault="0035039A"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 xml:space="preserve">Промежуточная </w:t>
            </w:r>
          </w:p>
          <w:p w:rsidR="0035039A" w:rsidRPr="00205C9C" w:rsidRDefault="0035039A" w:rsidP="00A00E72">
            <w:pPr>
              <w:keepNext/>
              <w:keepLines/>
              <w:suppressLineNumbers/>
              <w:suppressAutoHyphens/>
              <w:spacing w:after="0" w:line="240" w:lineRule="auto"/>
              <w:rPr>
                <w:rFonts w:ascii="Times New Roman" w:hAnsi="Times New Roman" w:cs="Times New Roman"/>
                <w:b/>
                <w:bCs/>
                <w:sz w:val="28"/>
                <w:szCs w:val="28"/>
              </w:rPr>
            </w:pPr>
            <w:r w:rsidRPr="00205C9C">
              <w:rPr>
                <w:rFonts w:ascii="Times New Roman" w:hAnsi="Times New Roman" w:cs="Times New Roman"/>
                <w:sz w:val="28"/>
                <w:szCs w:val="28"/>
              </w:rPr>
              <w:t>аттестация</w:t>
            </w:r>
          </w:p>
        </w:tc>
        <w:tc>
          <w:tcPr>
            <w:tcW w:w="1373" w:type="dxa"/>
            <w:vMerge/>
            <w:tcBorders>
              <w:top w:val="single" w:sz="4" w:space="0" w:color="auto"/>
              <w:left w:val="single" w:sz="4" w:space="0" w:color="auto"/>
              <w:bottom w:val="single" w:sz="4" w:space="0" w:color="auto"/>
              <w:right w:val="single" w:sz="4" w:space="0" w:color="auto"/>
            </w:tcBorders>
          </w:tcPr>
          <w:p w:rsidR="0035039A" w:rsidRPr="00205C9C" w:rsidRDefault="0035039A" w:rsidP="00A00E72">
            <w:pPr>
              <w:autoSpaceDE w:val="0"/>
              <w:autoSpaceDN w:val="0"/>
              <w:adjustRightInd w:val="0"/>
              <w:spacing w:after="0" w:line="240" w:lineRule="auto"/>
              <w:jc w:val="center"/>
              <w:rPr>
                <w:rFonts w:ascii="Times New Roman" w:hAnsi="Times New Roman" w:cs="Times New Roman"/>
                <w:sz w:val="28"/>
                <w:szCs w:val="28"/>
              </w:rPr>
            </w:pPr>
          </w:p>
        </w:tc>
        <w:tc>
          <w:tcPr>
            <w:tcW w:w="1312" w:type="dxa"/>
            <w:tcBorders>
              <w:top w:val="single" w:sz="4" w:space="0" w:color="auto"/>
              <w:left w:val="single" w:sz="4" w:space="0" w:color="auto"/>
              <w:bottom w:val="single" w:sz="4" w:space="0" w:color="auto"/>
              <w:right w:val="single" w:sz="4" w:space="0" w:color="auto"/>
            </w:tcBorders>
            <w:vAlign w:val="center"/>
          </w:tcPr>
          <w:p w:rsidR="0035039A" w:rsidRPr="00205C9C" w:rsidRDefault="0035039A" w:rsidP="00A00E72">
            <w:pPr>
              <w:keepNext/>
              <w:keepLines/>
              <w:suppressLineNumbers/>
              <w:suppressAutoHyphens/>
              <w:spacing w:after="0" w:line="240" w:lineRule="auto"/>
              <w:jc w:val="center"/>
              <w:rPr>
                <w:rFonts w:ascii="Times New Roman" w:hAnsi="Times New Roman" w:cs="Times New Roman"/>
                <w:b/>
                <w:bCs/>
                <w:sz w:val="28"/>
                <w:szCs w:val="28"/>
              </w:rPr>
            </w:pPr>
            <w:r w:rsidRPr="00205C9C">
              <w:rPr>
                <w:rFonts w:ascii="Times New Roman" w:hAnsi="Times New Roman" w:cs="Times New Roman"/>
                <w:sz w:val="28"/>
                <w:szCs w:val="28"/>
              </w:rPr>
              <w:t>Текущий контроль</w:t>
            </w:r>
          </w:p>
        </w:tc>
        <w:tc>
          <w:tcPr>
            <w:tcW w:w="2140" w:type="dxa"/>
            <w:tcBorders>
              <w:top w:val="single" w:sz="4" w:space="0" w:color="auto"/>
              <w:left w:val="single" w:sz="4" w:space="0" w:color="auto"/>
              <w:bottom w:val="single" w:sz="4" w:space="0" w:color="auto"/>
              <w:right w:val="single" w:sz="4" w:space="0" w:color="auto"/>
            </w:tcBorders>
            <w:vAlign w:val="center"/>
          </w:tcPr>
          <w:p w:rsidR="0035039A" w:rsidRPr="00205C9C" w:rsidRDefault="0035039A"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 xml:space="preserve">Промежуточная </w:t>
            </w:r>
          </w:p>
          <w:p w:rsidR="0035039A" w:rsidRPr="00205C9C" w:rsidRDefault="0035039A" w:rsidP="00A00E72">
            <w:pPr>
              <w:keepNext/>
              <w:keepLines/>
              <w:suppressLineNumbers/>
              <w:suppressAutoHyphens/>
              <w:spacing w:after="0" w:line="240" w:lineRule="auto"/>
              <w:rPr>
                <w:rFonts w:ascii="Times New Roman" w:hAnsi="Times New Roman" w:cs="Times New Roman"/>
                <w:b/>
                <w:bCs/>
                <w:sz w:val="28"/>
                <w:szCs w:val="28"/>
              </w:rPr>
            </w:pPr>
            <w:r w:rsidRPr="00205C9C">
              <w:rPr>
                <w:rFonts w:ascii="Times New Roman" w:hAnsi="Times New Roman" w:cs="Times New Roman"/>
                <w:sz w:val="28"/>
                <w:szCs w:val="28"/>
              </w:rPr>
              <w:t>аттестация</w:t>
            </w:r>
          </w:p>
        </w:tc>
      </w:tr>
      <w:tr w:rsidR="00DE1EF1" w:rsidRPr="00205C9C" w:rsidTr="00462732">
        <w:trPr>
          <w:trHeight w:val="230"/>
          <w:jc w:val="center"/>
        </w:trPr>
        <w:tc>
          <w:tcPr>
            <w:tcW w:w="1373" w:type="dxa"/>
            <w:tcBorders>
              <w:top w:val="single" w:sz="4" w:space="0" w:color="auto"/>
              <w:left w:val="single" w:sz="4" w:space="0" w:color="auto"/>
              <w:bottom w:val="single" w:sz="4" w:space="0" w:color="auto"/>
              <w:right w:val="single" w:sz="4" w:space="0" w:color="auto"/>
            </w:tcBorders>
          </w:tcPr>
          <w:p w:rsidR="00DE1EF1" w:rsidRPr="00205C9C" w:rsidRDefault="00DE1EF1" w:rsidP="00A00E7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З</w:t>
            </w:r>
            <w:proofErr w:type="gramStart"/>
            <w:r w:rsidRPr="00205C9C">
              <w:rPr>
                <w:rFonts w:ascii="Times New Roman" w:hAnsi="Times New Roman" w:cs="Times New Roman"/>
                <w:sz w:val="28"/>
                <w:szCs w:val="28"/>
              </w:rPr>
              <w:t>1</w:t>
            </w:r>
            <w:proofErr w:type="gramEnd"/>
          </w:p>
        </w:tc>
        <w:tc>
          <w:tcPr>
            <w:tcW w:w="1312" w:type="dxa"/>
            <w:tcBorders>
              <w:top w:val="single" w:sz="4" w:space="0" w:color="auto"/>
              <w:left w:val="single" w:sz="4" w:space="0" w:color="auto"/>
              <w:bottom w:val="single" w:sz="4" w:space="0" w:color="auto"/>
              <w:right w:val="single" w:sz="4" w:space="0" w:color="auto"/>
            </w:tcBorders>
            <w:vAlign w:val="center"/>
          </w:tcPr>
          <w:p w:rsidR="00DE1EF1" w:rsidRPr="00205C9C" w:rsidRDefault="00DE1EF1"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vAlign w:val="center"/>
          </w:tcPr>
          <w:p w:rsidR="00DE1EF1" w:rsidRPr="00205C9C" w:rsidRDefault="00DE1EF1"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1373" w:type="dxa"/>
            <w:tcBorders>
              <w:top w:val="single" w:sz="4" w:space="0" w:color="auto"/>
              <w:left w:val="single" w:sz="4" w:space="0" w:color="auto"/>
              <w:bottom w:val="single" w:sz="4" w:space="0" w:color="auto"/>
              <w:right w:val="single" w:sz="4" w:space="0" w:color="auto"/>
            </w:tcBorders>
          </w:tcPr>
          <w:p w:rsidR="00DE1EF1" w:rsidRPr="00205C9C" w:rsidRDefault="00DE1EF1" w:rsidP="00A00E7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У</w:t>
            </w:r>
            <w:proofErr w:type="gramStart"/>
            <w:r w:rsidRPr="00205C9C">
              <w:rPr>
                <w:rFonts w:ascii="Times New Roman" w:hAnsi="Times New Roman" w:cs="Times New Roman"/>
                <w:sz w:val="28"/>
                <w:szCs w:val="28"/>
              </w:rPr>
              <w:t>1</w:t>
            </w:r>
            <w:proofErr w:type="gramEnd"/>
          </w:p>
        </w:tc>
        <w:tc>
          <w:tcPr>
            <w:tcW w:w="1312" w:type="dxa"/>
            <w:tcBorders>
              <w:top w:val="single" w:sz="4" w:space="0" w:color="auto"/>
              <w:left w:val="single" w:sz="4" w:space="0" w:color="auto"/>
              <w:bottom w:val="single" w:sz="4" w:space="0" w:color="auto"/>
              <w:right w:val="single" w:sz="4" w:space="0" w:color="auto"/>
            </w:tcBorders>
            <w:vAlign w:val="center"/>
          </w:tcPr>
          <w:p w:rsidR="00DE1EF1" w:rsidRPr="00205C9C" w:rsidRDefault="00DE1EF1"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tcPr>
          <w:p w:rsidR="00DE1EF1" w:rsidRPr="00205C9C" w:rsidRDefault="00DE1EF1" w:rsidP="00A00E72">
            <w:pPr>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r>
      <w:tr w:rsidR="00DE1EF1" w:rsidRPr="00205C9C" w:rsidTr="00462732">
        <w:trPr>
          <w:trHeight w:val="238"/>
          <w:jc w:val="center"/>
        </w:trPr>
        <w:tc>
          <w:tcPr>
            <w:tcW w:w="1373" w:type="dxa"/>
            <w:tcBorders>
              <w:top w:val="single" w:sz="4" w:space="0" w:color="auto"/>
              <w:left w:val="single" w:sz="4" w:space="0" w:color="auto"/>
              <w:bottom w:val="single" w:sz="4" w:space="0" w:color="auto"/>
              <w:right w:val="single" w:sz="4" w:space="0" w:color="auto"/>
            </w:tcBorders>
          </w:tcPr>
          <w:p w:rsidR="00DE1EF1" w:rsidRPr="00205C9C" w:rsidRDefault="00DE1EF1" w:rsidP="00A00E7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З</w:t>
            </w:r>
            <w:proofErr w:type="gramStart"/>
            <w:r w:rsidRPr="00205C9C">
              <w:rPr>
                <w:rFonts w:ascii="Times New Roman" w:hAnsi="Times New Roman" w:cs="Times New Roman"/>
                <w:sz w:val="28"/>
                <w:szCs w:val="28"/>
              </w:rPr>
              <w:t>2</w:t>
            </w:r>
            <w:proofErr w:type="gramEnd"/>
          </w:p>
        </w:tc>
        <w:tc>
          <w:tcPr>
            <w:tcW w:w="1312" w:type="dxa"/>
            <w:tcBorders>
              <w:top w:val="single" w:sz="4" w:space="0" w:color="auto"/>
              <w:left w:val="single" w:sz="4" w:space="0" w:color="auto"/>
              <w:bottom w:val="single" w:sz="4" w:space="0" w:color="auto"/>
              <w:right w:val="single" w:sz="4" w:space="0" w:color="auto"/>
            </w:tcBorders>
            <w:vAlign w:val="center"/>
          </w:tcPr>
          <w:p w:rsidR="00DE1EF1" w:rsidRPr="00205C9C" w:rsidRDefault="00DE1EF1"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vAlign w:val="center"/>
          </w:tcPr>
          <w:p w:rsidR="00DE1EF1" w:rsidRPr="00205C9C" w:rsidRDefault="00DE1EF1"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1373" w:type="dxa"/>
            <w:tcBorders>
              <w:top w:val="single" w:sz="4" w:space="0" w:color="auto"/>
              <w:left w:val="single" w:sz="4" w:space="0" w:color="auto"/>
              <w:bottom w:val="single" w:sz="4" w:space="0" w:color="auto"/>
              <w:right w:val="single" w:sz="4" w:space="0" w:color="auto"/>
            </w:tcBorders>
          </w:tcPr>
          <w:p w:rsidR="00DE1EF1" w:rsidRPr="00205C9C" w:rsidRDefault="00DE1EF1" w:rsidP="00A00E7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У</w:t>
            </w:r>
            <w:proofErr w:type="gramStart"/>
            <w:r w:rsidRPr="00205C9C">
              <w:rPr>
                <w:rFonts w:ascii="Times New Roman" w:hAnsi="Times New Roman" w:cs="Times New Roman"/>
                <w:sz w:val="28"/>
                <w:szCs w:val="28"/>
              </w:rPr>
              <w:t>2</w:t>
            </w:r>
            <w:proofErr w:type="gramEnd"/>
          </w:p>
        </w:tc>
        <w:tc>
          <w:tcPr>
            <w:tcW w:w="1312" w:type="dxa"/>
            <w:tcBorders>
              <w:top w:val="single" w:sz="4" w:space="0" w:color="auto"/>
              <w:left w:val="single" w:sz="4" w:space="0" w:color="auto"/>
              <w:bottom w:val="single" w:sz="4" w:space="0" w:color="auto"/>
              <w:right w:val="single" w:sz="4" w:space="0" w:color="auto"/>
            </w:tcBorders>
            <w:vAlign w:val="center"/>
          </w:tcPr>
          <w:p w:rsidR="00DE1EF1" w:rsidRPr="00205C9C" w:rsidRDefault="00DE1EF1"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tcPr>
          <w:p w:rsidR="00DE1EF1" w:rsidRPr="00205C9C" w:rsidRDefault="00DE1EF1" w:rsidP="00A00E72">
            <w:pPr>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r>
      <w:tr w:rsidR="00DE1EF1" w:rsidRPr="00205C9C" w:rsidTr="00462732">
        <w:trPr>
          <w:trHeight w:val="230"/>
          <w:jc w:val="center"/>
        </w:trPr>
        <w:tc>
          <w:tcPr>
            <w:tcW w:w="1373" w:type="dxa"/>
            <w:tcBorders>
              <w:top w:val="single" w:sz="4" w:space="0" w:color="auto"/>
              <w:left w:val="single" w:sz="4" w:space="0" w:color="auto"/>
              <w:bottom w:val="single" w:sz="4" w:space="0" w:color="auto"/>
              <w:right w:val="single" w:sz="4" w:space="0" w:color="auto"/>
            </w:tcBorders>
          </w:tcPr>
          <w:p w:rsidR="00DE1EF1" w:rsidRPr="00205C9C" w:rsidRDefault="00DE1EF1" w:rsidP="00A00E7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З3</w:t>
            </w:r>
          </w:p>
        </w:tc>
        <w:tc>
          <w:tcPr>
            <w:tcW w:w="1312" w:type="dxa"/>
            <w:tcBorders>
              <w:top w:val="single" w:sz="4" w:space="0" w:color="auto"/>
              <w:left w:val="single" w:sz="4" w:space="0" w:color="auto"/>
              <w:bottom w:val="single" w:sz="4" w:space="0" w:color="auto"/>
              <w:right w:val="single" w:sz="4" w:space="0" w:color="auto"/>
            </w:tcBorders>
            <w:vAlign w:val="center"/>
          </w:tcPr>
          <w:p w:rsidR="00DE1EF1" w:rsidRPr="00205C9C" w:rsidRDefault="00DE1EF1"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vAlign w:val="center"/>
          </w:tcPr>
          <w:p w:rsidR="00DE1EF1" w:rsidRPr="00205C9C" w:rsidRDefault="00DE1EF1"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1373" w:type="dxa"/>
            <w:tcBorders>
              <w:top w:val="single" w:sz="4" w:space="0" w:color="auto"/>
              <w:left w:val="single" w:sz="4" w:space="0" w:color="auto"/>
              <w:bottom w:val="single" w:sz="4" w:space="0" w:color="auto"/>
              <w:right w:val="single" w:sz="4" w:space="0" w:color="auto"/>
            </w:tcBorders>
          </w:tcPr>
          <w:p w:rsidR="00DE1EF1" w:rsidRPr="00205C9C" w:rsidRDefault="00DE1EF1" w:rsidP="00A00E7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У3</w:t>
            </w:r>
          </w:p>
        </w:tc>
        <w:tc>
          <w:tcPr>
            <w:tcW w:w="1312" w:type="dxa"/>
            <w:tcBorders>
              <w:top w:val="single" w:sz="4" w:space="0" w:color="auto"/>
              <w:left w:val="single" w:sz="4" w:space="0" w:color="auto"/>
              <w:bottom w:val="single" w:sz="4" w:space="0" w:color="auto"/>
              <w:right w:val="single" w:sz="4" w:space="0" w:color="auto"/>
            </w:tcBorders>
            <w:vAlign w:val="center"/>
          </w:tcPr>
          <w:p w:rsidR="00DE1EF1" w:rsidRPr="00205C9C" w:rsidRDefault="00DE1EF1"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tcPr>
          <w:p w:rsidR="00DE1EF1" w:rsidRPr="00205C9C" w:rsidRDefault="00DE1EF1" w:rsidP="00A00E72">
            <w:pPr>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r>
      <w:tr w:rsidR="00462732" w:rsidRPr="00205C9C" w:rsidTr="00462732">
        <w:trPr>
          <w:trHeight w:val="241"/>
          <w:jc w:val="center"/>
        </w:trPr>
        <w:tc>
          <w:tcPr>
            <w:tcW w:w="1373" w:type="dxa"/>
            <w:tcBorders>
              <w:top w:val="single" w:sz="4" w:space="0" w:color="auto"/>
              <w:left w:val="single" w:sz="4" w:space="0" w:color="auto"/>
              <w:bottom w:val="single" w:sz="4" w:space="0" w:color="auto"/>
              <w:right w:val="single" w:sz="4" w:space="0" w:color="auto"/>
            </w:tcBorders>
          </w:tcPr>
          <w:p w:rsidR="00462732" w:rsidRPr="00205C9C" w:rsidRDefault="00462732" w:rsidP="0046273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З</w:t>
            </w:r>
            <w:proofErr w:type="gramStart"/>
            <w:r w:rsidRPr="00205C9C">
              <w:rPr>
                <w:rFonts w:ascii="Times New Roman" w:hAnsi="Times New Roman" w:cs="Times New Roman"/>
                <w:sz w:val="28"/>
                <w:szCs w:val="28"/>
              </w:rPr>
              <w:t>4</w:t>
            </w:r>
            <w:proofErr w:type="gramEnd"/>
          </w:p>
        </w:tc>
        <w:tc>
          <w:tcPr>
            <w:tcW w:w="1312" w:type="dxa"/>
            <w:tcBorders>
              <w:top w:val="single" w:sz="4" w:space="0" w:color="auto"/>
              <w:left w:val="single" w:sz="4" w:space="0" w:color="auto"/>
              <w:bottom w:val="single" w:sz="4" w:space="0" w:color="auto"/>
              <w:right w:val="single" w:sz="4" w:space="0" w:color="auto"/>
            </w:tcBorders>
            <w:vAlign w:val="center"/>
          </w:tcPr>
          <w:p w:rsidR="00462732" w:rsidRPr="00205C9C" w:rsidRDefault="00462732" w:rsidP="0046273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vAlign w:val="center"/>
          </w:tcPr>
          <w:p w:rsidR="00462732" w:rsidRPr="00205C9C" w:rsidRDefault="00462732" w:rsidP="0046273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1373" w:type="dxa"/>
            <w:tcBorders>
              <w:top w:val="single" w:sz="4" w:space="0" w:color="auto"/>
              <w:left w:val="single" w:sz="4" w:space="0" w:color="auto"/>
              <w:bottom w:val="single" w:sz="4" w:space="0" w:color="auto"/>
              <w:right w:val="single" w:sz="4" w:space="0" w:color="auto"/>
            </w:tcBorders>
          </w:tcPr>
          <w:p w:rsidR="00462732" w:rsidRPr="00205C9C" w:rsidRDefault="00462732" w:rsidP="0046273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У</w:t>
            </w:r>
            <w:proofErr w:type="gramStart"/>
            <w:r>
              <w:rPr>
                <w:rFonts w:ascii="Times New Roman" w:hAnsi="Times New Roman" w:cs="Times New Roman"/>
                <w:sz w:val="28"/>
                <w:szCs w:val="28"/>
              </w:rPr>
              <w:t>4</w:t>
            </w:r>
            <w:proofErr w:type="gramEnd"/>
          </w:p>
        </w:tc>
        <w:tc>
          <w:tcPr>
            <w:tcW w:w="1312" w:type="dxa"/>
            <w:tcBorders>
              <w:top w:val="single" w:sz="4" w:space="0" w:color="auto"/>
              <w:left w:val="single" w:sz="4" w:space="0" w:color="auto"/>
              <w:bottom w:val="single" w:sz="4" w:space="0" w:color="auto"/>
              <w:right w:val="single" w:sz="4" w:space="0" w:color="auto"/>
            </w:tcBorders>
            <w:vAlign w:val="center"/>
          </w:tcPr>
          <w:p w:rsidR="00462732" w:rsidRDefault="00462732" w:rsidP="00462732">
            <w:pPr>
              <w:spacing w:after="0" w:line="240" w:lineRule="auto"/>
              <w:jc w:val="center"/>
            </w:pPr>
            <w:r w:rsidRPr="00A05642">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vAlign w:val="center"/>
          </w:tcPr>
          <w:p w:rsidR="00462732" w:rsidRDefault="00462732" w:rsidP="00462732">
            <w:pPr>
              <w:spacing w:after="0" w:line="240" w:lineRule="auto"/>
              <w:jc w:val="center"/>
            </w:pPr>
            <w:r w:rsidRPr="00A05642">
              <w:rPr>
                <w:rFonts w:ascii="Times New Roman" w:hAnsi="Times New Roman" w:cs="Times New Roman"/>
                <w:sz w:val="28"/>
                <w:szCs w:val="28"/>
              </w:rPr>
              <w:t>+</w:t>
            </w:r>
          </w:p>
        </w:tc>
      </w:tr>
      <w:tr w:rsidR="00462732" w:rsidRPr="00205C9C" w:rsidTr="00462732">
        <w:trPr>
          <w:trHeight w:val="238"/>
          <w:jc w:val="center"/>
        </w:trPr>
        <w:tc>
          <w:tcPr>
            <w:tcW w:w="1373" w:type="dxa"/>
            <w:tcBorders>
              <w:top w:val="single" w:sz="4" w:space="0" w:color="auto"/>
              <w:left w:val="single" w:sz="4" w:space="0" w:color="auto"/>
              <w:bottom w:val="single" w:sz="4" w:space="0" w:color="auto"/>
              <w:right w:val="single" w:sz="4" w:space="0" w:color="auto"/>
            </w:tcBorders>
          </w:tcPr>
          <w:p w:rsidR="00462732" w:rsidRPr="00205C9C" w:rsidRDefault="00462732" w:rsidP="0046273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eastAsia="Times New Roman" w:hAnsi="Times New Roman" w:cs="Times New Roman"/>
                <w:sz w:val="28"/>
                <w:szCs w:val="28"/>
                <w:lang w:eastAsia="en-US"/>
              </w:rPr>
              <w:t>З5</w:t>
            </w:r>
          </w:p>
        </w:tc>
        <w:tc>
          <w:tcPr>
            <w:tcW w:w="1312" w:type="dxa"/>
            <w:tcBorders>
              <w:top w:val="single" w:sz="4" w:space="0" w:color="auto"/>
              <w:left w:val="single" w:sz="4" w:space="0" w:color="auto"/>
              <w:bottom w:val="single" w:sz="4" w:space="0" w:color="auto"/>
              <w:right w:val="single" w:sz="4" w:space="0" w:color="auto"/>
            </w:tcBorders>
            <w:vAlign w:val="center"/>
          </w:tcPr>
          <w:p w:rsidR="00462732" w:rsidRPr="00205C9C" w:rsidRDefault="00462732" w:rsidP="0046273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vAlign w:val="center"/>
          </w:tcPr>
          <w:p w:rsidR="00462732" w:rsidRPr="00205C9C" w:rsidRDefault="00462732" w:rsidP="0046273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1373" w:type="dxa"/>
            <w:tcBorders>
              <w:top w:val="single" w:sz="4" w:space="0" w:color="auto"/>
              <w:left w:val="single" w:sz="4" w:space="0" w:color="auto"/>
              <w:bottom w:val="single" w:sz="4" w:space="0" w:color="auto"/>
              <w:right w:val="single" w:sz="4" w:space="0" w:color="auto"/>
            </w:tcBorders>
          </w:tcPr>
          <w:p w:rsidR="00462732" w:rsidRPr="00205C9C" w:rsidRDefault="00462732" w:rsidP="0046273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У</w:t>
            </w:r>
            <w:r>
              <w:rPr>
                <w:rFonts w:ascii="Times New Roman" w:hAnsi="Times New Roman" w:cs="Times New Roman"/>
                <w:sz w:val="28"/>
                <w:szCs w:val="28"/>
              </w:rPr>
              <w:t>5</w:t>
            </w:r>
          </w:p>
        </w:tc>
        <w:tc>
          <w:tcPr>
            <w:tcW w:w="1312" w:type="dxa"/>
            <w:tcBorders>
              <w:top w:val="single" w:sz="4" w:space="0" w:color="auto"/>
              <w:left w:val="single" w:sz="4" w:space="0" w:color="auto"/>
              <w:bottom w:val="single" w:sz="4" w:space="0" w:color="auto"/>
              <w:right w:val="single" w:sz="4" w:space="0" w:color="auto"/>
            </w:tcBorders>
            <w:vAlign w:val="center"/>
          </w:tcPr>
          <w:p w:rsidR="00462732" w:rsidRDefault="00462732" w:rsidP="00462732">
            <w:pPr>
              <w:spacing w:after="0" w:line="240" w:lineRule="auto"/>
              <w:jc w:val="center"/>
            </w:pPr>
            <w:r w:rsidRPr="00A05642">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vAlign w:val="center"/>
          </w:tcPr>
          <w:p w:rsidR="00462732" w:rsidRDefault="00462732" w:rsidP="00462732">
            <w:pPr>
              <w:spacing w:after="0" w:line="240" w:lineRule="auto"/>
              <w:jc w:val="center"/>
            </w:pPr>
            <w:r w:rsidRPr="00A05642">
              <w:rPr>
                <w:rFonts w:ascii="Times New Roman" w:hAnsi="Times New Roman" w:cs="Times New Roman"/>
                <w:sz w:val="28"/>
                <w:szCs w:val="28"/>
              </w:rPr>
              <w:t>+</w:t>
            </w:r>
          </w:p>
        </w:tc>
      </w:tr>
      <w:tr w:rsidR="00DE1EF1" w:rsidRPr="00205C9C" w:rsidTr="00462732">
        <w:trPr>
          <w:trHeight w:val="230"/>
          <w:jc w:val="center"/>
        </w:trPr>
        <w:tc>
          <w:tcPr>
            <w:tcW w:w="1373" w:type="dxa"/>
            <w:tcBorders>
              <w:top w:val="single" w:sz="4" w:space="0" w:color="auto"/>
              <w:left w:val="single" w:sz="4" w:space="0" w:color="auto"/>
              <w:bottom w:val="single" w:sz="4" w:space="0" w:color="auto"/>
              <w:right w:val="single" w:sz="4" w:space="0" w:color="auto"/>
            </w:tcBorders>
          </w:tcPr>
          <w:p w:rsidR="00DE1EF1" w:rsidRPr="00205C9C" w:rsidRDefault="00B40393" w:rsidP="0046273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eastAsia="Times New Roman" w:hAnsi="Times New Roman" w:cs="Times New Roman"/>
                <w:sz w:val="28"/>
                <w:szCs w:val="28"/>
                <w:lang w:eastAsia="en-US"/>
              </w:rPr>
              <w:t>З</w:t>
            </w:r>
            <w:proofErr w:type="gramStart"/>
            <w:r w:rsidRPr="00205C9C">
              <w:rPr>
                <w:rFonts w:ascii="Times New Roman" w:eastAsia="Times New Roman" w:hAnsi="Times New Roman" w:cs="Times New Roman"/>
                <w:sz w:val="28"/>
                <w:szCs w:val="28"/>
                <w:lang w:eastAsia="en-US"/>
              </w:rPr>
              <w:t>6</w:t>
            </w:r>
            <w:proofErr w:type="gramEnd"/>
          </w:p>
        </w:tc>
        <w:tc>
          <w:tcPr>
            <w:tcW w:w="1312" w:type="dxa"/>
            <w:tcBorders>
              <w:top w:val="single" w:sz="4" w:space="0" w:color="auto"/>
              <w:left w:val="single" w:sz="4" w:space="0" w:color="auto"/>
              <w:bottom w:val="single" w:sz="4" w:space="0" w:color="auto"/>
              <w:right w:val="single" w:sz="4" w:space="0" w:color="auto"/>
            </w:tcBorders>
            <w:vAlign w:val="center"/>
          </w:tcPr>
          <w:p w:rsidR="00DE1EF1" w:rsidRPr="00205C9C" w:rsidRDefault="006723FF" w:rsidP="0046273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vAlign w:val="center"/>
          </w:tcPr>
          <w:p w:rsidR="00DE1EF1" w:rsidRPr="00205C9C" w:rsidRDefault="00791B30" w:rsidP="0046273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1373" w:type="dxa"/>
            <w:tcBorders>
              <w:top w:val="single" w:sz="4" w:space="0" w:color="auto"/>
              <w:left w:val="single" w:sz="4" w:space="0" w:color="auto"/>
              <w:bottom w:val="single" w:sz="4" w:space="0" w:color="auto"/>
              <w:right w:val="single" w:sz="4" w:space="0" w:color="auto"/>
            </w:tcBorders>
          </w:tcPr>
          <w:p w:rsidR="00DE1EF1" w:rsidRPr="00205C9C" w:rsidRDefault="00DE1EF1" w:rsidP="00462732">
            <w:pPr>
              <w:autoSpaceDE w:val="0"/>
              <w:autoSpaceDN w:val="0"/>
              <w:adjustRightInd w:val="0"/>
              <w:spacing w:after="0" w:line="240" w:lineRule="auto"/>
              <w:jc w:val="center"/>
              <w:rPr>
                <w:rFonts w:ascii="Times New Roman" w:hAnsi="Times New Roman" w:cs="Times New Roman"/>
                <w:sz w:val="28"/>
                <w:szCs w:val="28"/>
              </w:rPr>
            </w:pPr>
          </w:p>
        </w:tc>
        <w:tc>
          <w:tcPr>
            <w:tcW w:w="1312" w:type="dxa"/>
            <w:tcBorders>
              <w:top w:val="single" w:sz="4" w:space="0" w:color="auto"/>
              <w:left w:val="single" w:sz="4" w:space="0" w:color="auto"/>
              <w:bottom w:val="single" w:sz="4" w:space="0" w:color="auto"/>
              <w:right w:val="single" w:sz="4" w:space="0" w:color="auto"/>
            </w:tcBorders>
            <w:vAlign w:val="center"/>
          </w:tcPr>
          <w:p w:rsidR="00DE1EF1" w:rsidRPr="00205C9C" w:rsidRDefault="00DE1EF1" w:rsidP="00462732">
            <w:pPr>
              <w:keepNext/>
              <w:keepLines/>
              <w:suppressLineNumbers/>
              <w:suppressAutoHyphens/>
              <w:spacing w:after="0" w:line="240" w:lineRule="auto"/>
              <w:jc w:val="center"/>
              <w:rPr>
                <w:rFonts w:ascii="Times New Roman" w:hAnsi="Times New Roman" w:cs="Times New Roman"/>
                <w:sz w:val="28"/>
                <w:szCs w:val="28"/>
              </w:rPr>
            </w:pPr>
          </w:p>
        </w:tc>
        <w:tc>
          <w:tcPr>
            <w:tcW w:w="2140" w:type="dxa"/>
            <w:tcBorders>
              <w:top w:val="single" w:sz="4" w:space="0" w:color="auto"/>
              <w:left w:val="single" w:sz="4" w:space="0" w:color="auto"/>
              <w:bottom w:val="single" w:sz="4" w:space="0" w:color="auto"/>
              <w:right w:val="single" w:sz="4" w:space="0" w:color="auto"/>
            </w:tcBorders>
          </w:tcPr>
          <w:p w:rsidR="00DE1EF1" w:rsidRPr="00205C9C" w:rsidRDefault="00DE1EF1" w:rsidP="00462732">
            <w:pPr>
              <w:spacing w:after="0" w:line="240" w:lineRule="auto"/>
              <w:jc w:val="center"/>
              <w:rPr>
                <w:rFonts w:ascii="Times New Roman" w:hAnsi="Times New Roman" w:cs="Times New Roman"/>
                <w:sz w:val="28"/>
                <w:szCs w:val="28"/>
              </w:rPr>
            </w:pPr>
          </w:p>
        </w:tc>
      </w:tr>
    </w:tbl>
    <w:p w:rsidR="00205C9C" w:rsidRPr="00205C9C" w:rsidRDefault="00205C9C" w:rsidP="00462732">
      <w:pPr>
        <w:widowControl w:val="0"/>
        <w:spacing w:after="0" w:line="240" w:lineRule="auto"/>
        <w:jc w:val="both"/>
        <w:outlineLvl w:val="0"/>
        <w:rPr>
          <w:rFonts w:ascii="Times New Roman" w:hAnsi="Times New Roman"/>
          <w:b/>
          <w:sz w:val="28"/>
          <w:szCs w:val="28"/>
        </w:rPr>
      </w:pPr>
    </w:p>
    <w:p w:rsidR="00205C9C" w:rsidRPr="00205C9C" w:rsidRDefault="00205C9C" w:rsidP="00CB671F">
      <w:pPr>
        <w:widowControl w:val="0"/>
        <w:spacing w:after="0" w:line="240" w:lineRule="auto"/>
        <w:jc w:val="both"/>
        <w:outlineLvl w:val="0"/>
        <w:rPr>
          <w:rFonts w:ascii="Times New Roman" w:hAnsi="Times New Roman"/>
          <w:b/>
          <w:sz w:val="28"/>
          <w:szCs w:val="28"/>
        </w:rPr>
      </w:pPr>
    </w:p>
    <w:p w:rsidR="005146EF" w:rsidRDefault="005146EF" w:rsidP="00CB671F">
      <w:pPr>
        <w:widowControl w:val="0"/>
        <w:spacing w:after="0" w:line="240" w:lineRule="auto"/>
        <w:jc w:val="both"/>
        <w:outlineLvl w:val="0"/>
        <w:rPr>
          <w:rFonts w:ascii="Times New Roman" w:hAnsi="Times New Roman"/>
          <w:b/>
          <w:sz w:val="28"/>
          <w:szCs w:val="28"/>
        </w:rPr>
      </w:pPr>
      <w:r w:rsidRPr="00205C9C">
        <w:rPr>
          <w:rFonts w:ascii="Times New Roman" w:hAnsi="Times New Roman"/>
          <w:b/>
          <w:sz w:val="28"/>
          <w:szCs w:val="28"/>
        </w:rPr>
        <w:t>4. Распределение типов контрольных заданий по элементам знаний и умений</w:t>
      </w:r>
      <w:r w:rsidR="009339CE" w:rsidRPr="00205C9C">
        <w:rPr>
          <w:rFonts w:ascii="Times New Roman" w:hAnsi="Times New Roman"/>
          <w:b/>
          <w:sz w:val="28"/>
          <w:szCs w:val="28"/>
        </w:rPr>
        <w:t xml:space="preserve"> </w:t>
      </w:r>
      <w:r w:rsidR="0006108C" w:rsidRPr="00205C9C">
        <w:rPr>
          <w:rFonts w:ascii="Times New Roman" w:hAnsi="Times New Roman"/>
          <w:b/>
          <w:sz w:val="28"/>
          <w:szCs w:val="28"/>
        </w:rPr>
        <w:t>при текущем контроле</w:t>
      </w:r>
    </w:p>
    <w:p w:rsidR="00205C9C" w:rsidRPr="00205C9C" w:rsidRDefault="00205C9C" w:rsidP="00CB671F">
      <w:pPr>
        <w:widowControl w:val="0"/>
        <w:spacing w:after="0" w:line="240" w:lineRule="auto"/>
        <w:jc w:val="both"/>
        <w:outlineLvl w:val="0"/>
        <w:rPr>
          <w:rFonts w:ascii="Times New Roman" w:hAnsi="Times New Roman"/>
          <w:b/>
          <w:sz w:val="28"/>
          <w:szCs w:val="28"/>
        </w:rPr>
      </w:pPr>
    </w:p>
    <w:p w:rsidR="009339CE" w:rsidRPr="00205C9C" w:rsidRDefault="00981250" w:rsidP="009339CE">
      <w:pPr>
        <w:widowControl w:val="0"/>
        <w:spacing w:after="0" w:line="240" w:lineRule="auto"/>
        <w:jc w:val="both"/>
        <w:outlineLvl w:val="0"/>
        <w:rPr>
          <w:rFonts w:ascii="Times New Roman" w:hAnsi="Times New Roman"/>
          <w:sz w:val="28"/>
          <w:szCs w:val="28"/>
        </w:rPr>
      </w:pPr>
      <w:r w:rsidRPr="00205C9C">
        <w:rPr>
          <w:rFonts w:ascii="Times New Roman" w:hAnsi="Times New Roman"/>
          <w:b/>
          <w:sz w:val="28"/>
          <w:szCs w:val="28"/>
        </w:rPr>
        <w:tab/>
      </w:r>
      <w:r w:rsidRPr="00205C9C">
        <w:rPr>
          <w:rFonts w:ascii="Times New Roman" w:hAnsi="Times New Roman"/>
          <w:sz w:val="28"/>
          <w:szCs w:val="28"/>
        </w:rPr>
        <w:t>Условное обозначение типов контрольных заданий</w:t>
      </w:r>
    </w:p>
    <w:p w:rsidR="009339CE" w:rsidRPr="00205C9C" w:rsidRDefault="00981250" w:rsidP="00891902">
      <w:pPr>
        <w:widowControl w:val="0"/>
        <w:spacing w:after="0" w:line="240" w:lineRule="auto"/>
        <w:ind w:left="708"/>
        <w:jc w:val="both"/>
        <w:outlineLvl w:val="0"/>
        <w:rPr>
          <w:rFonts w:ascii="Times New Roman" w:hAnsi="Times New Roman"/>
          <w:b/>
          <w:sz w:val="28"/>
          <w:szCs w:val="28"/>
        </w:rPr>
      </w:pPr>
      <w:r w:rsidRPr="00205C9C">
        <w:rPr>
          <w:rFonts w:ascii="Times New Roman" w:eastAsia="Times New Roman" w:hAnsi="Times New Roman"/>
          <w:bCs/>
          <w:sz w:val="28"/>
          <w:szCs w:val="28"/>
        </w:rPr>
        <w:t>Т – тестирование</w:t>
      </w:r>
      <w:r w:rsidR="007B2C39" w:rsidRPr="00205C9C">
        <w:rPr>
          <w:rFonts w:ascii="Times New Roman" w:eastAsia="Times New Roman" w:hAnsi="Times New Roman"/>
          <w:bCs/>
          <w:sz w:val="28"/>
          <w:szCs w:val="28"/>
        </w:rPr>
        <w:t>;</w:t>
      </w:r>
    </w:p>
    <w:p w:rsidR="009339CE" w:rsidRPr="00205C9C" w:rsidRDefault="00981250" w:rsidP="00891902">
      <w:pPr>
        <w:widowControl w:val="0"/>
        <w:spacing w:after="0" w:line="240" w:lineRule="auto"/>
        <w:ind w:left="708"/>
        <w:jc w:val="both"/>
        <w:outlineLvl w:val="0"/>
        <w:rPr>
          <w:rFonts w:ascii="Times New Roman" w:hAnsi="Times New Roman"/>
          <w:b/>
          <w:sz w:val="28"/>
          <w:szCs w:val="28"/>
        </w:rPr>
      </w:pPr>
      <w:r w:rsidRPr="00205C9C">
        <w:rPr>
          <w:rFonts w:ascii="Times New Roman" w:eastAsia="Times New Roman" w:hAnsi="Times New Roman"/>
          <w:bCs/>
          <w:sz w:val="28"/>
          <w:szCs w:val="28"/>
        </w:rPr>
        <w:t xml:space="preserve">К </w:t>
      </w:r>
      <w:proofErr w:type="gramStart"/>
      <w:r w:rsidRPr="00205C9C">
        <w:rPr>
          <w:rFonts w:ascii="Times New Roman" w:eastAsia="Times New Roman" w:hAnsi="Times New Roman"/>
          <w:bCs/>
          <w:sz w:val="28"/>
          <w:szCs w:val="28"/>
        </w:rPr>
        <w:t>–к</w:t>
      </w:r>
      <w:proofErr w:type="gramEnd"/>
      <w:r w:rsidRPr="00205C9C">
        <w:rPr>
          <w:rFonts w:ascii="Times New Roman" w:eastAsia="Times New Roman" w:hAnsi="Times New Roman"/>
          <w:bCs/>
          <w:sz w:val="28"/>
          <w:szCs w:val="28"/>
        </w:rPr>
        <w:t>онтрольная работа</w:t>
      </w:r>
      <w:r w:rsidR="007B2C39" w:rsidRPr="00205C9C">
        <w:rPr>
          <w:rFonts w:ascii="Times New Roman" w:eastAsia="Times New Roman" w:hAnsi="Times New Roman"/>
          <w:bCs/>
          <w:sz w:val="28"/>
          <w:szCs w:val="28"/>
        </w:rPr>
        <w:t>;</w:t>
      </w:r>
    </w:p>
    <w:p w:rsidR="009339CE" w:rsidRPr="00205C9C" w:rsidRDefault="00981250" w:rsidP="00891902">
      <w:pPr>
        <w:widowControl w:val="0"/>
        <w:spacing w:after="0" w:line="240" w:lineRule="auto"/>
        <w:ind w:left="708"/>
        <w:jc w:val="both"/>
        <w:outlineLvl w:val="0"/>
        <w:rPr>
          <w:rFonts w:ascii="Times New Roman" w:hAnsi="Times New Roman"/>
          <w:b/>
          <w:sz w:val="28"/>
          <w:szCs w:val="28"/>
        </w:rPr>
      </w:pPr>
      <w:r w:rsidRPr="00205C9C">
        <w:rPr>
          <w:rFonts w:ascii="Times New Roman" w:eastAsia="Times New Roman" w:hAnsi="Times New Roman"/>
          <w:bCs/>
          <w:sz w:val="28"/>
          <w:szCs w:val="28"/>
        </w:rPr>
        <w:t xml:space="preserve">П– </w:t>
      </w:r>
      <w:proofErr w:type="gramStart"/>
      <w:r w:rsidRPr="00205C9C">
        <w:rPr>
          <w:rFonts w:ascii="Times New Roman" w:eastAsia="Times New Roman" w:hAnsi="Times New Roman"/>
          <w:bCs/>
          <w:sz w:val="28"/>
          <w:szCs w:val="28"/>
        </w:rPr>
        <w:t>пр</w:t>
      </w:r>
      <w:proofErr w:type="gramEnd"/>
      <w:r w:rsidRPr="00205C9C">
        <w:rPr>
          <w:rFonts w:ascii="Times New Roman" w:eastAsia="Times New Roman" w:hAnsi="Times New Roman"/>
          <w:bCs/>
          <w:sz w:val="28"/>
          <w:szCs w:val="28"/>
        </w:rPr>
        <w:t>актическая работа</w:t>
      </w:r>
      <w:r w:rsidR="007B2C39" w:rsidRPr="00205C9C">
        <w:rPr>
          <w:rFonts w:ascii="Times New Roman" w:eastAsia="Times New Roman" w:hAnsi="Times New Roman"/>
          <w:bCs/>
          <w:sz w:val="28"/>
          <w:szCs w:val="28"/>
        </w:rPr>
        <w:t>;</w:t>
      </w:r>
    </w:p>
    <w:p w:rsidR="00981250" w:rsidRPr="00205C9C" w:rsidRDefault="006968E6" w:rsidP="00891902">
      <w:pPr>
        <w:widowControl w:val="0"/>
        <w:spacing w:after="0" w:line="240" w:lineRule="auto"/>
        <w:ind w:left="708"/>
        <w:jc w:val="both"/>
        <w:outlineLvl w:val="0"/>
        <w:rPr>
          <w:rFonts w:ascii="Times New Roman" w:hAnsi="Times New Roman"/>
          <w:b/>
          <w:sz w:val="28"/>
          <w:szCs w:val="28"/>
        </w:rPr>
      </w:pPr>
      <w:r w:rsidRPr="00205C9C">
        <w:rPr>
          <w:rFonts w:ascii="Times New Roman" w:eastAsia="Times New Roman" w:hAnsi="Times New Roman"/>
          <w:bCs/>
          <w:sz w:val="28"/>
          <w:szCs w:val="28"/>
        </w:rPr>
        <w:t>У -  устный и (или) письменный ответ на вопрос</w:t>
      </w:r>
      <w:r w:rsidR="007B2C39" w:rsidRPr="00205C9C">
        <w:rPr>
          <w:rFonts w:ascii="Times New Roman" w:eastAsia="Times New Roman" w:hAnsi="Times New Roman"/>
          <w:bCs/>
          <w:sz w:val="28"/>
          <w:szCs w:val="28"/>
        </w:rPr>
        <w:t>.</w:t>
      </w:r>
    </w:p>
    <w:p w:rsidR="00EF362C" w:rsidRDefault="00EF362C" w:rsidP="00981250">
      <w:pPr>
        <w:keepNext/>
        <w:keepLines/>
        <w:suppressLineNumbers/>
        <w:suppressAutoHyphens/>
        <w:spacing w:after="0" w:line="240" w:lineRule="auto"/>
        <w:ind w:firstLine="708"/>
        <w:rPr>
          <w:rFonts w:ascii="Times New Roman" w:eastAsia="Times New Roman" w:hAnsi="Times New Roman"/>
          <w:bCs/>
          <w:sz w:val="28"/>
          <w:szCs w:val="28"/>
        </w:rPr>
        <w:sectPr w:rsidR="00EF362C" w:rsidSect="00A00E72">
          <w:pgSz w:w="11906" w:h="16838"/>
          <w:pgMar w:top="567" w:right="851" w:bottom="567" w:left="1134" w:header="709" w:footer="709" w:gutter="0"/>
          <w:cols w:space="708"/>
          <w:docGrid w:linePitch="360"/>
        </w:sectPr>
      </w:pPr>
    </w:p>
    <w:tbl>
      <w:tblPr>
        <w:tblStyle w:val="71"/>
        <w:tblpPr w:leftFromText="180" w:rightFromText="180" w:vertAnchor="text" w:horzAnchor="margin" w:tblpXSpec="center" w:tblpY="727"/>
        <w:tblW w:w="14142" w:type="dxa"/>
        <w:tblLayout w:type="fixed"/>
        <w:tblLook w:val="04A0"/>
      </w:tblPr>
      <w:tblGrid>
        <w:gridCol w:w="6984"/>
        <w:gridCol w:w="732"/>
        <w:gridCol w:w="729"/>
        <w:gridCol w:w="510"/>
        <w:gridCol w:w="585"/>
        <w:gridCol w:w="633"/>
        <w:gridCol w:w="567"/>
        <w:gridCol w:w="634"/>
        <w:gridCol w:w="641"/>
        <w:gridCol w:w="709"/>
        <w:gridCol w:w="709"/>
        <w:gridCol w:w="709"/>
      </w:tblGrid>
      <w:tr w:rsidR="00BB041F" w:rsidRPr="00C0297D" w:rsidTr="00462732">
        <w:trPr>
          <w:trHeight w:val="279"/>
        </w:trPr>
        <w:tc>
          <w:tcPr>
            <w:tcW w:w="6984" w:type="dxa"/>
          </w:tcPr>
          <w:p w:rsidR="00BB041F" w:rsidRPr="00C0297D" w:rsidRDefault="00BB041F" w:rsidP="00462732">
            <w:pPr>
              <w:keepNext/>
              <w:keepLines/>
              <w:jc w:val="center"/>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b/>
                <w:color w:val="000000" w:themeColor="text1"/>
                <w:sz w:val="24"/>
                <w:szCs w:val="24"/>
              </w:rPr>
              <w:lastRenderedPageBreak/>
              <w:t>Содержание учебного материала</w:t>
            </w:r>
            <w:r w:rsidR="00C0297D">
              <w:rPr>
                <w:rFonts w:ascii="Times New Roman" w:eastAsiaTheme="majorEastAsia" w:hAnsi="Times New Roman" w:cs="Times New Roman"/>
                <w:b/>
                <w:color w:val="000000" w:themeColor="text1"/>
                <w:sz w:val="24"/>
                <w:szCs w:val="24"/>
              </w:rPr>
              <w:t xml:space="preserve"> </w:t>
            </w:r>
            <w:r w:rsidRPr="00C0297D">
              <w:rPr>
                <w:rFonts w:ascii="Times New Roman" w:eastAsiaTheme="majorEastAsia" w:hAnsi="Times New Roman" w:cs="Times New Roman"/>
                <w:b/>
                <w:color w:val="000000" w:themeColor="text1"/>
                <w:sz w:val="24"/>
                <w:szCs w:val="24"/>
              </w:rPr>
              <w:t>по программе УД</w:t>
            </w:r>
          </w:p>
        </w:tc>
        <w:tc>
          <w:tcPr>
            <w:tcW w:w="7158" w:type="dxa"/>
            <w:gridSpan w:val="11"/>
          </w:tcPr>
          <w:p w:rsidR="00BB041F" w:rsidRPr="00C0297D" w:rsidRDefault="00BB041F" w:rsidP="00462732">
            <w:pPr>
              <w:jc w:val="center"/>
              <w:rPr>
                <w:rFonts w:ascii="Times New Roman" w:hAnsi="Times New Roman" w:cs="Times New Roman"/>
                <w:sz w:val="24"/>
                <w:szCs w:val="24"/>
              </w:rPr>
            </w:pPr>
            <w:r w:rsidRPr="00C0297D">
              <w:rPr>
                <w:rFonts w:ascii="Times New Roman" w:hAnsi="Times New Roman"/>
                <w:b/>
                <w:sz w:val="24"/>
                <w:szCs w:val="24"/>
              </w:rPr>
              <w:t>Код элемента знаний, умений/</w:t>
            </w:r>
            <w:r w:rsidR="00C0297D">
              <w:rPr>
                <w:rFonts w:ascii="Times New Roman" w:hAnsi="Times New Roman"/>
                <w:b/>
                <w:sz w:val="24"/>
                <w:szCs w:val="24"/>
              </w:rPr>
              <w:t xml:space="preserve"> </w:t>
            </w:r>
            <w:r w:rsidRPr="00C0297D">
              <w:rPr>
                <w:rFonts w:ascii="Times New Roman" w:hAnsi="Times New Roman"/>
                <w:b/>
                <w:sz w:val="24"/>
                <w:szCs w:val="24"/>
              </w:rPr>
              <w:t>Форма текущего контроля</w:t>
            </w:r>
          </w:p>
        </w:tc>
      </w:tr>
      <w:tr w:rsidR="00462732" w:rsidRPr="00C0297D" w:rsidTr="00462732">
        <w:trPr>
          <w:trHeight w:val="311"/>
        </w:trPr>
        <w:tc>
          <w:tcPr>
            <w:tcW w:w="698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roofErr w:type="gramStart"/>
            <w:r w:rsidRPr="00C0297D">
              <w:rPr>
                <w:rFonts w:ascii="Times New Roman" w:eastAsiaTheme="majorEastAsia" w:hAnsi="Times New Roman" w:cs="Times New Roman"/>
                <w:color w:val="000000" w:themeColor="text1"/>
                <w:sz w:val="24"/>
                <w:szCs w:val="24"/>
              </w:rPr>
              <w:t>1</w:t>
            </w:r>
            <w:proofErr w:type="gramEnd"/>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roofErr w:type="gramStart"/>
            <w:r w:rsidRPr="00C0297D">
              <w:rPr>
                <w:rFonts w:ascii="Times New Roman" w:eastAsiaTheme="majorEastAsia" w:hAnsi="Times New Roman" w:cs="Times New Roman"/>
                <w:color w:val="000000" w:themeColor="text1"/>
                <w:sz w:val="24"/>
                <w:szCs w:val="24"/>
              </w:rPr>
              <w:t>2</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У3</w:t>
            </w:r>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roofErr w:type="gramStart"/>
            <w:r>
              <w:rPr>
                <w:rFonts w:ascii="Times New Roman" w:eastAsiaTheme="majorEastAsia" w:hAnsi="Times New Roman" w:cs="Times New Roman"/>
                <w:color w:val="000000" w:themeColor="text1"/>
                <w:sz w:val="24"/>
                <w:szCs w:val="24"/>
              </w:rPr>
              <w:t>4</w:t>
            </w:r>
            <w:proofErr w:type="gramEnd"/>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r>
              <w:rPr>
                <w:rFonts w:ascii="Times New Roman" w:eastAsiaTheme="majorEastAsia" w:hAnsi="Times New Roman" w:cs="Times New Roman"/>
                <w:color w:val="000000" w:themeColor="text1"/>
                <w:sz w:val="24"/>
                <w:szCs w:val="24"/>
              </w:rPr>
              <w:t>5</w:t>
            </w:r>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З</w:t>
            </w:r>
            <w:proofErr w:type="gramStart"/>
            <w:r w:rsidRPr="00C0297D">
              <w:rPr>
                <w:rFonts w:ascii="Times New Roman" w:eastAsiaTheme="majorEastAsia" w:hAnsi="Times New Roman" w:cs="Times New Roman"/>
                <w:color w:val="000000" w:themeColor="text1"/>
                <w:sz w:val="24"/>
                <w:szCs w:val="24"/>
              </w:rPr>
              <w:t>1</w:t>
            </w:r>
            <w:proofErr w:type="gramEnd"/>
          </w:p>
        </w:tc>
        <w:tc>
          <w:tcPr>
            <w:tcW w:w="634" w:type="dxa"/>
          </w:tcPr>
          <w:p w:rsidR="00462732" w:rsidRPr="00C0297D" w:rsidRDefault="00462732" w:rsidP="00462732">
            <w:pPr>
              <w:rPr>
                <w:rFonts w:ascii="Times New Roman" w:hAnsi="Times New Roman" w:cs="Times New Roman"/>
                <w:sz w:val="24"/>
                <w:szCs w:val="24"/>
              </w:rPr>
            </w:pPr>
            <w:r w:rsidRPr="00C0297D">
              <w:rPr>
                <w:rFonts w:ascii="Times New Roman" w:hAnsi="Times New Roman" w:cs="Times New Roman"/>
                <w:color w:val="000000" w:themeColor="text1"/>
                <w:sz w:val="24"/>
                <w:szCs w:val="24"/>
              </w:rPr>
              <w:t>З</w:t>
            </w:r>
            <w:proofErr w:type="gramStart"/>
            <w:r w:rsidRPr="00C0297D">
              <w:rPr>
                <w:rFonts w:ascii="Times New Roman" w:hAnsi="Times New Roman" w:cs="Times New Roman"/>
                <w:color w:val="000000" w:themeColor="text1"/>
                <w:sz w:val="24"/>
                <w:szCs w:val="24"/>
              </w:rPr>
              <w:t>2</w:t>
            </w:r>
            <w:proofErr w:type="gramEnd"/>
          </w:p>
        </w:tc>
        <w:tc>
          <w:tcPr>
            <w:tcW w:w="641" w:type="dxa"/>
          </w:tcPr>
          <w:p w:rsidR="00462732" w:rsidRPr="00C0297D" w:rsidRDefault="00462732" w:rsidP="00462732">
            <w:pPr>
              <w:rPr>
                <w:rFonts w:ascii="Times New Roman" w:hAnsi="Times New Roman" w:cs="Times New Roman"/>
                <w:sz w:val="24"/>
                <w:szCs w:val="24"/>
              </w:rPr>
            </w:pPr>
            <w:r w:rsidRPr="00C0297D">
              <w:rPr>
                <w:rFonts w:ascii="Times New Roman" w:hAnsi="Times New Roman" w:cs="Times New Roman"/>
                <w:color w:val="000000" w:themeColor="text1"/>
                <w:sz w:val="24"/>
                <w:szCs w:val="24"/>
              </w:rPr>
              <w:t>З3</w:t>
            </w:r>
          </w:p>
        </w:tc>
        <w:tc>
          <w:tcPr>
            <w:tcW w:w="709" w:type="dxa"/>
          </w:tcPr>
          <w:p w:rsidR="00462732" w:rsidRPr="00C0297D" w:rsidRDefault="00462732" w:rsidP="00462732">
            <w:pPr>
              <w:rPr>
                <w:rFonts w:ascii="Times New Roman" w:hAnsi="Times New Roman" w:cs="Times New Roman"/>
                <w:sz w:val="24"/>
                <w:szCs w:val="24"/>
              </w:rPr>
            </w:pPr>
            <w:r w:rsidRPr="00C0297D">
              <w:rPr>
                <w:rFonts w:ascii="Times New Roman" w:hAnsi="Times New Roman" w:cs="Times New Roman"/>
                <w:color w:val="000000" w:themeColor="text1"/>
                <w:sz w:val="24"/>
                <w:szCs w:val="24"/>
              </w:rPr>
              <w:t>З</w:t>
            </w:r>
            <w:proofErr w:type="gramStart"/>
            <w:r w:rsidRPr="00C0297D">
              <w:rPr>
                <w:rFonts w:ascii="Times New Roman" w:hAnsi="Times New Roman" w:cs="Times New Roman"/>
                <w:color w:val="000000" w:themeColor="text1"/>
                <w:sz w:val="24"/>
                <w:szCs w:val="24"/>
              </w:rPr>
              <w:t>4</w:t>
            </w:r>
            <w:proofErr w:type="gramEnd"/>
          </w:p>
        </w:tc>
        <w:tc>
          <w:tcPr>
            <w:tcW w:w="709" w:type="dxa"/>
          </w:tcPr>
          <w:p w:rsidR="00462732" w:rsidRPr="00C0297D" w:rsidRDefault="00462732" w:rsidP="00462732">
            <w:pPr>
              <w:rPr>
                <w:rFonts w:ascii="Times New Roman" w:hAnsi="Times New Roman" w:cs="Times New Roman"/>
                <w:sz w:val="24"/>
                <w:szCs w:val="24"/>
              </w:rPr>
            </w:pPr>
            <w:r w:rsidRPr="00C0297D">
              <w:rPr>
                <w:rFonts w:ascii="Times New Roman" w:hAnsi="Times New Roman" w:cs="Times New Roman"/>
                <w:color w:val="000000" w:themeColor="text1"/>
                <w:sz w:val="24"/>
                <w:szCs w:val="24"/>
              </w:rPr>
              <w:t>З5</w:t>
            </w:r>
          </w:p>
        </w:tc>
        <w:tc>
          <w:tcPr>
            <w:tcW w:w="709" w:type="dxa"/>
          </w:tcPr>
          <w:p w:rsidR="00462732" w:rsidRPr="00C0297D" w:rsidRDefault="00462732" w:rsidP="00462732">
            <w:pPr>
              <w:rPr>
                <w:rFonts w:ascii="Times New Roman" w:hAnsi="Times New Roman" w:cs="Times New Roman"/>
                <w:sz w:val="24"/>
                <w:szCs w:val="24"/>
              </w:rPr>
            </w:pPr>
            <w:r w:rsidRPr="00C0297D">
              <w:rPr>
                <w:rFonts w:ascii="Times New Roman" w:hAnsi="Times New Roman" w:cs="Times New Roman"/>
                <w:color w:val="000000" w:themeColor="text1"/>
                <w:sz w:val="24"/>
                <w:szCs w:val="24"/>
              </w:rPr>
              <w:t>З</w:t>
            </w:r>
            <w:proofErr w:type="gramStart"/>
            <w:r w:rsidRPr="00C0297D">
              <w:rPr>
                <w:rFonts w:ascii="Times New Roman" w:hAnsi="Times New Roman" w:cs="Times New Roman"/>
                <w:color w:val="000000" w:themeColor="text1"/>
                <w:sz w:val="24"/>
                <w:szCs w:val="24"/>
              </w:rPr>
              <w:t>6</w:t>
            </w:r>
            <w:proofErr w:type="gramEnd"/>
          </w:p>
        </w:tc>
      </w:tr>
      <w:tr w:rsidR="00462732" w:rsidRPr="00C0297D" w:rsidTr="00462732">
        <w:trPr>
          <w:trHeight w:val="311"/>
        </w:trPr>
        <w:tc>
          <w:tcPr>
            <w:tcW w:w="14142" w:type="dxa"/>
            <w:gridSpan w:val="12"/>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hAnsi="Times New Roman" w:cs="Times New Roman"/>
                <w:b/>
                <w:bCs/>
                <w:color w:val="000000" w:themeColor="text1"/>
                <w:sz w:val="24"/>
                <w:szCs w:val="24"/>
              </w:rPr>
              <w:t>Раздел 1</w:t>
            </w:r>
            <w:r>
              <w:rPr>
                <w:rFonts w:ascii="Times New Roman" w:hAnsi="Times New Roman" w:cs="Times New Roman"/>
                <w:b/>
                <w:bCs/>
                <w:color w:val="000000" w:themeColor="text1"/>
                <w:sz w:val="24"/>
                <w:szCs w:val="24"/>
              </w:rPr>
              <w:t xml:space="preserve">. </w:t>
            </w:r>
            <w:r w:rsidRPr="00C0297D">
              <w:rPr>
                <w:rFonts w:ascii="Times New Roman" w:hAnsi="Times New Roman"/>
                <w:b/>
                <w:bCs/>
                <w:sz w:val="24"/>
                <w:szCs w:val="24"/>
              </w:rPr>
              <w:t>Информационная деятельность человека</w:t>
            </w:r>
          </w:p>
        </w:tc>
      </w:tr>
      <w:tr w:rsidR="00462732" w:rsidRPr="00C0297D" w:rsidTr="00462732">
        <w:trPr>
          <w:trHeight w:val="113"/>
        </w:trPr>
        <w:tc>
          <w:tcPr>
            <w:tcW w:w="6984" w:type="dxa"/>
          </w:tcPr>
          <w:p w:rsidR="00462732" w:rsidRPr="001A2E7D" w:rsidRDefault="00462732" w:rsidP="00462732">
            <w:pPr>
              <w:pStyle w:val="2"/>
              <w:spacing w:before="0"/>
              <w:outlineLvl w:val="1"/>
              <w:rPr>
                <w:rFonts w:ascii="Times New Roman" w:hAnsi="Times New Roman" w:cs="Times New Roman"/>
                <w:color w:val="000000" w:themeColor="text1"/>
                <w:sz w:val="24"/>
                <w:szCs w:val="24"/>
              </w:rPr>
            </w:pPr>
            <w:r w:rsidRPr="001A2E7D">
              <w:rPr>
                <w:rFonts w:ascii="Times New Roman" w:hAnsi="Times New Roman" w:cs="Times New Roman"/>
                <w:bCs/>
                <w:color w:val="auto"/>
                <w:sz w:val="24"/>
                <w:szCs w:val="24"/>
              </w:rPr>
              <w:t>Тема 1.1. Информационное общество</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r>
      <w:tr w:rsidR="00462732" w:rsidRPr="00C0297D" w:rsidTr="00462732">
        <w:trPr>
          <w:trHeight w:val="193"/>
        </w:trPr>
        <w:tc>
          <w:tcPr>
            <w:tcW w:w="6984" w:type="dxa"/>
          </w:tcPr>
          <w:p w:rsidR="00462732" w:rsidRPr="001A2E7D" w:rsidRDefault="00462732" w:rsidP="00462732">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rPr>
                <w:rFonts w:ascii="Times New Roman" w:eastAsia="Times New Roman" w:hAnsi="Times New Roman" w:cs="Times New Roman"/>
                <w:bCs/>
                <w:sz w:val="24"/>
                <w:szCs w:val="24"/>
              </w:rPr>
            </w:pPr>
            <w:r w:rsidRPr="001A2E7D">
              <w:rPr>
                <w:rFonts w:ascii="Times New Roman" w:eastAsia="Times New Roman" w:hAnsi="Times New Roman" w:cs="Times New Roman"/>
                <w:bCs/>
                <w:sz w:val="24"/>
                <w:szCs w:val="24"/>
              </w:rPr>
              <w:t>Тема 1.2. Программное обеспечение</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r>
      <w:tr w:rsidR="00462732" w:rsidRPr="00C0297D" w:rsidTr="00462732">
        <w:trPr>
          <w:trHeight w:val="311"/>
        </w:trPr>
        <w:tc>
          <w:tcPr>
            <w:tcW w:w="14142" w:type="dxa"/>
            <w:gridSpan w:val="12"/>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hAnsi="Times New Roman" w:cs="Times New Roman"/>
                <w:b/>
                <w:bCs/>
                <w:sz w:val="24"/>
                <w:szCs w:val="24"/>
              </w:rPr>
              <w:t>Раздел 2.</w:t>
            </w:r>
            <w:r>
              <w:rPr>
                <w:rFonts w:ascii="Times New Roman" w:hAnsi="Times New Roman" w:cs="Times New Roman"/>
                <w:b/>
                <w:bCs/>
                <w:sz w:val="24"/>
                <w:szCs w:val="24"/>
              </w:rPr>
              <w:t xml:space="preserve"> </w:t>
            </w:r>
            <w:r w:rsidRPr="00C0297D">
              <w:rPr>
                <w:rFonts w:ascii="Times New Roman" w:hAnsi="Times New Roman" w:cs="Times New Roman"/>
                <w:b/>
                <w:sz w:val="24"/>
                <w:szCs w:val="24"/>
              </w:rPr>
              <w:t>Информация и информационные процессы</w:t>
            </w:r>
          </w:p>
        </w:tc>
      </w:tr>
      <w:tr w:rsidR="00462732" w:rsidRPr="00C0297D" w:rsidTr="00462732">
        <w:trPr>
          <w:trHeight w:val="163"/>
        </w:trPr>
        <w:tc>
          <w:tcPr>
            <w:tcW w:w="6984" w:type="dxa"/>
          </w:tcPr>
          <w:p w:rsidR="00462732" w:rsidRPr="00C0297D" w:rsidRDefault="00462732" w:rsidP="004627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z w:val="24"/>
                <w:szCs w:val="24"/>
              </w:rPr>
            </w:pPr>
            <w:r w:rsidRPr="00C0297D">
              <w:rPr>
                <w:rFonts w:ascii="Times New Roman" w:eastAsia="Times New Roman" w:hAnsi="Times New Roman" w:cs="Times New Roman"/>
                <w:bCs/>
                <w:sz w:val="24"/>
                <w:szCs w:val="24"/>
              </w:rPr>
              <w:t>Тема 2.1</w:t>
            </w:r>
            <w:r>
              <w:rPr>
                <w:rFonts w:ascii="Times New Roman" w:eastAsia="Times New Roman" w:hAnsi="Times New Roman" w:cs="Times New Roman"/>
                <w:bCs/>
                <w:sz w:val="24"/>
                <w:szCs w:val="24"/>
              </w:rPr>
              <w:t xml:space="preserve"> </w:t>
            </w:r>
            <w:r w:rsidRPr="00C0297D">
              <w:rPr>
                <w:rFonts w:ascii="Times New Roman" w:eastAsia="Times New Roman" w:hAnsi="Times New Roman" w:cs="Times New Roman"/>
                <w:bCs/>
                <w:sz w:val="24"/>
                <w:szCs w:val="24"/>
              </w:rPr>
              <w:t>Измерение информации</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r>
      <w:tr w:rsidR="00462732" w:rsidRPr="00C0297D" w:rsidTr="00462732">
        <w:trPr>
          <w:trHeight w:val="294"/>
        </w:trPr>
        <w:tc>
          <w:tcPr>
            <w:tcW w:w="6984" w:type="dxa"/>
          </w:tcPr>
          <w:p w:rsidR="00462732" w:rsidRPr="00C0297D" w:rsidRDefault="00462732" w:rsidP="00462732">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rPr>
                <w:rFonts w:ascii="Times New Roman" w:hAnsi="Times New Roman" w:cs="Times New Roman"/>
                <w:color w:val="000000" w:themeColor="text1"/>
                <w:sz w:val="24"/>
                <w:szCs w:val="24"/>
              </w:rPr>
            </w:pPr>
            <w:r w:rsidRPr="00C0297D">
              <w:rPr>
                <w:rFonts w:ascii="Times New Roman" w:eastAsia="Times New Roman" w:hAnsi="Times New Roman" w:cs="Times New Roman"/>
                <w:bCs/>
                <w:sz w:val="24"/>
                <w:szCs w:val="24"/>
              </w:rPr>
              <w:t>Тема 2.2</w:t>
            </w:r>
            <w:r>
              <w:rPr>
                <w:rFonts w:ascii="Times New Roman" w:eastAsia="Times New Roman" w:hAnsi="Times New Roman" w:cs="Times New Roman"/>
                <w:bCs/>
                <w:sz w:val="24"/>
                <w:szCs w:val="24"/>
              </w:rPr>
              <w:t xml:space="preserve"> </w:t>
            </w:r>
            <w:r w:rsidRPr="00C0297D">
              <w:rPr>
                <w:rFonts w:ascii="Times New Roman" w:eastAsia="Times New Roman" w:hAnsi="Times New Roman" w:cs="Times New Roman"/>
                <w:bCs/>
                <w:sz w:val="24"/>
                <w:szCs w:val="24"/>
              </w:rPr>
              <w:t>Обработка информации</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Default="00462732">
            <w:proofErr w:type="gramStart"/>
            <w:r w:rsidRPr="000B2EFC">
              <w:rPr>
                <w:rFonts w:ascii="Times New Roman" w:eastAsiaTheme="majorEastAsia" w:hAnsi="Times New Roman" w:cs="Times New Roman"/>
                <w:color w:val="000000" w:themeColor="text1"/>
                <w:sz w:val="24"/>
                <w:szCs w:val="24"/>
              </w:rPr>
              <w:t>П</w:t>
            </w:r>
            <w:proofErr w:type="gramEnd"/>
          </w:p>
        </w:tc>
        <w:tc>
          <w:tcPr>
            <w:tcW w:w="633" w:type="dxa"/>
            <w:tcBorders>
              <w:left w:val="single" w:sz="4" w:space="0" w:color="auto"/>
            </w:tcBorders>
          </w:tcPr>
          <w:p w:rsidR="00462732" w:rsidRDefault="00462732">
            <w:proofErr w:type="gramStart"/>
            <w:r w:rsidRPr="000B2EFC">
              <w:rPr>
                <w:rFonts w:ascii="Times New Roman" w:eastAsiaTheme="majorEastAsia" w:hAnsi="Times New Roman" w:cs="Times New Roman"/>
                <w:color w:val="000000" w:themeColor="text1"/>
                <w:sz w:val="24"/>
                <w:szCs w:val="24"/>
              </w:rPr>
              <w:t>П</w:t>
            </w:r>
            <w:proofErr w:type="gramEnd"/>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r w:rsidR="00F25BF7">
              <w:rPr>
                <w:rFonts w:ascii="Times New Roman" w:eastAsiaTheme="majorEastAsia" w:hAnsi="Times New Roman" w:cs="Times New Roman"/>
                <w:color w:val="000000" w:themeColor="text1"/>
                <w:sz w:val="24"/>
                <w:szCs w:val="24"/>
              </w:rPr>
              <w:t>К</w:t>
            </w: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Т</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r>
      <w:tr w:rsidR="00462732" w:rsidRPr="00C0297D" w:rsidTr="00462732">
        <w:trPr>
          <w:trHeight w:val="284"/>
        </w:trPr>
        <w:tc>
          <w:tcPr>
            <w:tcW w:w="6984" w:type="dxa"/>
          </w:tcPr>
          <w:p w:rsidR="00462732" w:rsidRPr="00C0297D" w:rsidRDefault="00462732" w:rsidP="00462732">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rPr>
                <w:rFonts w:ascii="Times New Roman" w:eastAsia="Times New Roman" w:hAnsi="Times New Roman" w:cs="Times New Roman"/>
                <w:sz w:val="24"/>
                <w:szCs w:val="24"/>
              </w:rPr>
            </w:pPr>
            <w:r w:rsidRPr="00C0297D">
              <w:rPr>
                <w:rFonts w:ascii="Times New Roman" w:eastAsia="Times New Roman" w:hAnsi="Times New Roman" w:cs="Times New Roman"/>
                <w:bCs/>
                <w:sz w:val="24"/>
                <w:szCs w:val="24"/>
              </w:rPr>
              <w:t>Тема 2.3</w:t>
            </w:r>
            <w:r w:rsidRPr="00C0297D">
              <w:rPr>
                <w:rFonts w:ascii="Times New Roman" w:eastAsia="Times New Roman" w:hAnsi="Times New Roman" w:cs="Times New Roman"/>
                <w:sz w:val="24"/>
                <w:szCs w:val="24"/>
              </w:rPr>
              <w:t xml:space="preserve"> Арифметические основы работы компьютера</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r w:rsidRPr="00C0297D">
              <w:rPr>
                <w:rFonts w:ascii="Times New Roman" w:eastAsiaTheme="majorEastAsia" w:hAnsi="Times New Roman" w:cs="Times New Roman"/>
                <w:color w:val="000000" w:themeColor="text1"/>
                <w:sz w:val="24"/>
                <w:szCs w:val="24"/>
              </w:rPr>
              <w:t xml:space="preserve"> </w:t>
            </w:r>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r>
              <w:rPr>
                <w:rFonts w:ascii="Times New Roman" w:eastAsiaTheme="majorEastAsia" w:hAnsi="Times New Roman" w:cs="Times New Roman"/>
                <w:color w:val="000000" w:themeColor="text1"/>
                <w:sz w:val="24"/>
                <w:szCs w:val="24"/>
              </w:rPr>
              <w:t>К</w:t>
            </w: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r>
              <w:rPr>
                <w:rFonts w:ascii="Times New Roman" w:eastAsiaTheme="majorEastAsia" w:hAnsi="Times New Roman" w:cs="Times New Roman"/>
                <w:color w:val="000000" w:themeColor="text1"/>
                <w:sz w:val="24"/>
                <w:szCs w:val="24"/>
              </w:rPr>
              <w:t>Т</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r>
      <w:tr w:rsidR="00462732" w:rsidRPr="00C0297D" w:rsidTr="00462732">
        <w:trPr>
          <w:trHeight w:val="273"/>
        </w:trPr>
        <w:tc>
          <w:tcPr>
            <w:tcW w:w="14142" w:type="dxa"/>
            <w:gridSpan w:val="12"/>
          </w:tcPr>
          <w:p w:rsidR="00462732" w:rsidRPr="00C0297D" w:rsidRDefault="00462732" w:rsidP="004627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heme="majorEastAsia" w:hAnsi="Times New Roman" w:cs="Times New Roman"/>
                <w:color w:val="000000" w:themeColor="text1"/>
                <w:sz w:val="24"/>
                <w:szCs w:val="24"/>
              </w:rPr>
            </w:pPr>
            <w:r w:rsidRPr="00C0297D">
              <w:rPr>
                <w:rFonts w:ascii="Times New Roman" w:eastAsia="Times New Roman" w:hAnsi="Times New Roman" w:cs="Times New Roman"/>
                <w:b/>
                <w:bCs/>
                <w:sz w:val="24"/>
                <w:szCs w:val="24"/>
              </w:rPr>
              <w:t>Раздел 3.</w:t>
            </w:r>
            <w:r>
              <w:rPr>
                <w:rFonts w:ascii="Times New Roman" w:eastAsia="Times New Roman" w:hAnsi="Times New Roman" w:cs="Times New Roman"/>
                <w:b/>
                <w:bCs/>
                <w:sz w:val="24"/>
                <w:szCs w:val="24"/>
              </w:rPr>
              <w:t xml:space="preserve"> </w:t>
            </w:r>
            <w:r w:rsidRPr="00C0297D">
              <w:rPr>
                <w:rFonts w:ascii="Times New Roman" w:eastAsia="Times New Roman" w:hAnsi="Times New Roman" w:cs="Times New Roman"/>
                <w:b/>
                <w:sz w:val="24"/>
                <w:szCs w:val="24"/>
              </w:rPr>
              <w:t>Средства ИКТ</w:t>
            </w:r>
          </w:p>
        </w:tc>
      </w:tr>
      <w:tr w:rsidR="00462732" w:rsidRPr="00C0297D" w:rsidTr="00462732">
        <w:trPr>
          <w:trHeight w:val="245"/>
        </w:trPr>
        <w:tc>
          <w:tcPr>
            <w:tcW w:w="6984" w:type="dxa"/>
          </w:tcPr>
          <w:p w:rsidR="00462732" w:rsidRPr="00C0297D" w:rsidRDefault="00462732" w:rsidP="004627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sz w:val="24"/>
                <w:szCs w:val="24"/>
              </w:rPr>
            </w:pPr>
            <w:r w:rsidRPr="00C0297D">
              <w:rPr>
                <w:rFonts w:ascii="Times New Roman" w:hAnsi="Times New Roman" w:cs="Times New Roman"/>
                <w:bCs/>
                <w:sz w:val="24"/>
                <w:szCs w:val="24"/>
              </w:rPr>
              <w:t>Тема 3.1. Аппаратное и программное обеспечение компьютера</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Default="00462732">
            <w:proofErr w:type="gramStart"/>
            <w:r w:rsidRPr="007C591D">
              <w:rPr>
                <w:rFonts w:ascii="Times New Roman" w:eastAsiaTheme="majorEastAsia" w:hAnsi="Times New Roman" w:cs="Times New Roman"/>
                <w:color w:val="000000" w:themeColor="text1"/>
                <w:sz w:val="24"/>
                <w:szCs w:val="24"/>
              </w:rPr>
              <w:t>П</w:t>
            </w:r>
            <w:proofErr w:type="gramEnd"/>
          </w:p>
        </w:tc>
        <w:tc>
          <w:tcPr>
            <w:tcW w:w="633" w:type="dxa"/>
            <w:tcBorders>
              <w:left w:val="single" w:sz="4" w:space="0" w:color="auto"/>
            </w:tcBorders>
          </w:tcPr>
          <w:p w:rsidR="00462732" w:rsidRDefault="00462732">
            <w:proofErr w:type="gramStart"/>
            <w:r w:rsidRPr="007C591D">
              <w:rPr>
                <w:rFonts w:ascii="Times New Roman" w:eastAsiaTheme="majorEastAsia" w:hAnsi="Times New Roman" w:cs="Times New Roman"/>
                <w:color w:val="000000" w:themeColor="text1"/>
                <w:sz w:val="24"/>
                <w:szCs w:val="24"/>
              </w:rPr>
              <w:t>П</w:t>
            </w:r>
            <w:proofErr w:type="gramEnd"/>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r>
      <w:tr w:rsidR="00462732" w:rsidRPr="00C0297D" w:rsidTr="00462732">
        <w:trPr>
          <w:trHeight w:val="267"/>
        </w:trPr>
        <w:tc>
          <w:tcPr>
            <w:tcW w:w="6984" w:type="dxa"/>
          </w:tcPr>
          <w:p w:rsidR="00462732" w:rsidRPr="00C0297D" w:rsidRDefault="00462732" w:rsidP="00462732">
            <w:pPr>
              <w:rPr>
                <w:rFonts w:ascii="Times New Roman" w:hAnsi="Times New Roman" w:cs="Times New Roman"/>
                <w:bCs/>
                <w:sz w:val="24"/>
                <w:szCs w:val="24"/>
              </w:rPr>
            </w:pPr>
            <w:r w:rsidRPr="00C0297D">
              <w:rPr>
                <w:rFonts w:ascii="Times New Roman" w:eastAsia="Times New Roman" w:hAnsi="Times New Roman" w:cs="Times New Roman"/>
                <w:bCs/>
                <w:sz w:val="24"/>
                <w:szCs w:val="24"/>
              </w:rPr>
              <w:t>Тема 3.2 Аппаратное и программное обеспечение ЛВС</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r>
      <w:tr w:rsidR="00462732" w:rsidRPr="00C0297D" w:rsidTr="00462732">
        <w:trPr>
          <w:trHeight w:val="311"/>
        </w:trPr>
        <w:tc>
          <w:tcPr>
            <w:tcW w:w="6984" w:type="dxa"/>
          </w:tcPr>
          <w:p w:rsidR="00462732" w:rsidRPr="00C0297D" w:rsidRDefault="00462732" w:rsidP="00462732">
            <w:pPr>
              <w:rPr>
                <w:rFonts w:ascii="Times New Roman" w:eastAsia="Times New Roman" w:hAnsi="Times New Roman" w:cs="Times New Roman"/>
                <w:bCs/>
                <w:sz w:val="24"/>
                <w:szCs w:val="24"/>
              </w:rPr>
            </w:pPr>
            <w:r w:rsidRPr="00C0297D">
              <w:rPr>
                <w:rFonts w:ascii="Times New Roman" w:hAnsi="Times New Roman" w:cs="Times New Roman"/>
                <w:sz w:val="24"/>
                <w:szCs w:val="24"/>
              </w:rPr>
              <w:t>Тема 3.3 Защита информации</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r>
      <w:tr w:rsidR="00462732" w:rsidRPr="00C0297D" w:rsidTr="00462732">
        <w:trPr>
          <w:trHeight w:val="219"/>
        </w:trPr>
        <w:tc>
          <w:tcPr>
            <w:tcW w:w="8955" w:type="dxa"/>
            <w:gridSpan w:val="4"/>
            <w:tcBorders>
              <w:right w:val="single" w:sz="4" w:space="0" w:color="auto"/>
            </w:tcBorders>
          </w:tcPr>
          <w:p w:rsidR="00462732" w:rsidRPr="00C0297D" w:rsidRDefault="00462732" w:rsidP="004627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heme="majorEastAsia" w:hAnsi="Times New Roman" w:cs="Times New Roman"/>
                <w:color w:val="000000" w:themeColor="text1"/>
                <w:sz w:val="24"/>
                <w:szCs w:val="24"/>
              </w:rPr>
            </w:pPr>
            <w:r w:rsidRPr="00C0297D">
              <w:rPr>
                <w:rFonts w:ascii="Times New Roman" w:hAnsi="Times New Roman" w:cs="Times New Roman"/>
                <w:b/>
                <w:bCs/>
                <w:sz w:val="24"/>
                <w:szCs w:val="24"/>
              </w:rPr>
              <w:t>Раздел 4.</w:t>
            </w:r>
            <w:r>
              <w:rPr>
                <w:rFonts w:ascii="Times New Roman" w:hAnsi="Times New Roman" w:cs="Times New Roman"/>
                <w:b/>
                <w:bCs/>
                <w:sz w:val="24"/>
                <w:szCs w:val="24"/>
              </w:rPr>
              <w:t xml:space="preserve"> </w:t>
            </w:r>
            <w:r w:rsidRPr="00C0297D">
              <w:rPr>
                <w:rFonts w:ascii="Times New Roman" w:eastAsia="Times New Roman" w:hAnsi="Times New Roman" w:cs="Times New Roman"/>
                <w:b/>
                <w:sz w:val="24"/>
                <w:szCs w:val="24"/>
              </w:rPr>
              <w:t>Технологии создания и преобразования информационных объектов</w:t>
            </w:r>
          </w:p>
        </w:tc>
        <w:tc>
          <w:tcPr>
            <w:tcW w:w="585" w:type="dxa"/>
            <w:tcBorders>
              <w:left w:val="single" w:sz="4" w:space="0" w:color="auto"/>
              <w:right w:val="single" w:sz="4" w:space="0" w:color="auto"/>
            </w:tcBorders>
          </w:tcPr>
          <w:p w:rsidR="00462732" w:rsidRPr="00C0297D" w:rsidRDefault="00462732" w:rsidP="004627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heme="majorEastAsia" w:hAnsi="Times New Roman" w:cs="Times New Roman"/>
                <w:color w:val="000000" w:themeColor="text1"/>
                <w:sz w:val="24"/>
                <w:szCs w:val="24"/>
              </w:rPr>
            </w:pPr>
          </w:p>
        </w:tc>
        <w:tc>
          <w:tcPr>
            <w:tcW w:w="4602" w:type="dxa"/>
            <w:gridSpan w:val="7"/>
            <w:tcBorders>
              <w:left w:val="single" w:sz="4" w:space="0" w:color="auto"/>
            </w:tcBorders>
          </w:tcPr>
          <w:p w:rsidR="00462732" w:rsidRPr="00C0297D" w:rsidRDefault="00462732" w:rsidP="004627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heme="majorEastAsia" w:hAnsi="Times New Roman" w:cs="Times New Roman"/>
                <w:color w:val="000000" w:themeColor="text1"/>
                <w:sz w:val="24"/>
                <w:szCs w:val="24"/>
              </w:rPr>
            </w:pPr>
          </w:p>
        </w:tc>
      </w:tr>
      <w:tr w:rsidR="00462732" w:rsidRPr="00C0297D" w:rsidTr="00462732">
        <w:trPr>
          <w:trHeight w:val="210"/>
        </w:trPr>
        <w:tc>
          <w:tcPr>
            <w:tcW w:w="6984" w:type="dxa"/>
          </w:tcPr>
          <w:p w:rsidR="00462732" w:rsidRPr="00C0297D" w:rsidRDefault="00462732" w:rsidP="004627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C0297D">
              <w:rPr>
                <w:rFonts w:ascii="Times New Roman" w:hAnsi="Times New Roman" w:cs="Times New Roman"/>
                <w:bCs/>
                <w:sz w:val="24"/>
                <w:szCs w:val="24"/>
              </w:rPr>
              <w:t>Тема 4.1</w:t>
            </w:r>
            <w:r>
              <w:rPr>
                <w:rFonts w:ascii="Times New Roman" w:hAnsi="Times New Roman" w:cs="Times New Roman"/>
                <w:bCs/>
                <w:sz w:val="24"/>
                <w:szCs w:val="24"/>
              </w:rPr>
              <w:t xml:space="preserve"> </w:t>
            </w:r>
            <w:r w:rsidRPr="00C0297D">
              <w:rPr>
                <w:rFonts w:ascii="Times New Roman" w:hAnsi="Times New Roman" w:cs="Times New Roman"/>
                <w:bCs/>
                <w:sz w:val="24"/>
                <w:szCs w:val="24"/>
              </w:rPr>
              <w:t>Информационная культура</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Default="00462732">
            <w:proofErr w:type="gramStart"/>
            <w:r w:rsidRPr="00F147BC">
              <w:rPr>
                <w:rFonts w:ascii="Times New Roman" w:eastAsiaTheme="majorEastAsia" w:hAnsi="Times New Roman" w:cs="Times New Roman"/>
                <w:color w:val="000000" w:themeColor="text1"/>
                <w:sz w:val="24"/>
                <w:szCs w:val="24"/>
              </w:rPr>
              <w:t>П</w:t>
            </w:r>
            <w:proofErr w:type="gramEnd"/>
          </w:p>
        </w:tc>
        <w:tc>
          <w:tcPr>
            <w:tcW w:w="633" w:type="dxa"/>
            <w:tcBorders>
              <w:left w:val="single" w:sz="4" w:space="0" w:color="auto"/>
            </w:tcBorders>
          </w:tcPr>
          <w:p w:rsidR="00462732" w:rsidRDefault="00462732">
            <w:proofErr w:type="gramStart"/>
            <w:r w:rsidRPr="00F147BC">
              <w:rPr>
                <w:rFonts w:ascii="Times New Roman" w:eastAsiaTheme="majorEastAsia" w:hAnsi="Times New Roman" w:cs="Times New Roman"/>
                <w:color w:val="000000" w:themeColor="text1"/>
                <w:sz w:val="24"/>
                <w:szCs w:val="24"/>
              </w:rPr>
              <w:t>П</w:t>
            </w:r>
            <w:proofErr w:type="gramEnd"/>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r>
      <w:tr w:rsidR="00462732" w:rsidRPr="00C0297D" w:rsidTr="00462732">
        <w:trPr>
          <w:trHeight w:val="213"/>
        </w:trPr>
        <w:tc>
          <w:tcPr>
            <w:tcW w:w="6984" w:type="dxa"/>
            <w:vAlign w:val="center"/>
          </w:tcPr>
          <w:p w:rsidR="00462732" w:rsidRPr="00C0297D" w:rsidRDefault="00462732" w:rsidP="00462732">
            <w:pPr>
              <w:rPr>
                <w:rFonts w:ascii="Times New Roman" w:hAnsi="Times New Roman" w:cs="Times New Roman"/>
                <w:bCs/>
                <w:i/>
                <w:sz w:val="24"/>
                <w:szCs w:val="24"/>
              </w:rPr>
            </w:pPr>
            <w:r w:rsidRPr="00C0297D">
              <w:rPr>
                <w:rFonts w:ascii="Times New Roman" w:hAnsi="Times New Roman" w:cs="Times New Roman"/>
                <w:bCs/>
                <w:sz w:val="24"/>
                <w:szCs w:val="24"/>
              </w:rPr>
              <w:t>Тема</w:t>
            </w:r>
            <w:r>
              <w:rPr>
                <w:rFonts w:ascii="Times New Roman" w:hAnsi="Times New Roman" w:cs="Times New Roman"/>
                <w:bCs/>
                <w:sz w:val="24"/>
                <w:szCs w:val="24"/>
              </w:rPr>
              <w:t xml:space="preserve"> </w:t>
            </w:r>
            <w:r w:rsidRPr="00C0297D">
              <w:rPr>
                <w:rFonts w:ascii="Times New Roman" w:hAnsi="Times New Roman" w:cs="Times New Roman"/>
                <w:bCs/>
                <w:sz w:val="24"/>
                <w:szCs w:val="24"/>
              </w:rPr>
              <w:t xml:space="preserve">4.2 </w:t>
            </w:r>
            <w:r w:rsidRPr="00C0297D">
              <w:rPr>
                <w:rFonts w:ascii="Times New Roman" w:hAnsi="Times New Roman" w:cs="Times New Roman"/>
                <w:sz w:val="24"/>
                <w:szCs w:val="24"/>
              </w:rPr>
              <w:t>Математическая обработка данных в</w:t>
            </w:r>
            <w:r>
              <w:rPr>
                <w:rFonts w:ascii="Times New Roman" w:hAnsi="Times New Roman" w:cs="Times New Roman"/>
                <w:sz w:val="24"/>
                <w:szCs w:val="24"/>
              </w:rPr>
              <w:t xml:space="preserve"> </w:t>
            </w:r>
            <w:r w:rsidRPr="00C0297D">
              <w:rPr>
                <w:rFonts w:ascii="Times New Roman" w:hAnsi="Times New Roman" w:cs="Times New Roman"/>
                <w:sz w:val="24"/>
                <w:szCs w:val="24"/>
                <w:lang w:val="en-US"/>
              </w:rPr>
              <w:t>MS</w:t>
            </w:r>
            <w:r>
              <w:rPr>
                <w:rFonts w:ascii="Times New Roman" w:hAnsi="Times New Roman" w:cs="Times New Roman"/>
                <w:sz w:val="24"/>
                <w:szCs w:val="24"/>
              </w:rPr>
              <w:t xml:space="preserve"> </w:t>
            </w:r>
            <w:r w:rsidRPr="00C0297D">
              <w:rPr>
                <w:rFonts w:ascii="Times New Roman" w:hAnsi="Times New Roman" w:cs="Times New Roman"/>
                <w:sz w:val="24"/>
                <w:szCs w:val="24"/>
                <w:lang w:val="en-US"/>
              </w:rPr>
              <w:t>EXCEL</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ПК</w:t>
            </w:r>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67" w:type="dxa"/>
          </w:tcPr>
          <w:p w:rsidR="00462732" w:rsidRPr="00C0297D" w:rsidRDefault="00917E07" w:rsidP="00462732">
            <w:pPr>
              <w:keepNext/>
              <w:keepLines/>
              <w:outlineLvl w:val="1"/>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К</w:t>
            </w: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r>
      <w:tr w:rsidR="00462732" w:rsidRPr="00C0297D" w:rsidTr="00462732">
        <w:trPr>
          <w:trHeight w:val="218"/>
        </w:trPr>
        <w:tc>
          <w:tcPr>
            <w:tcW w:w="6984" w:type="dxa"/>
            <w:vAlign w:val="center"/>
          </w:tcPr>
          <w:p w:rsidR="00462732" w:rsidRPr="00C0297D" w:rsidRDefault="00462732" w:rsidP="00462732">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rPr>
                <w:rFonts w:ascii="Times New Roman" w:hAnsi="Times New Roman" w:cs="Times New Roman"/>
                <w:bCs/>
                <w:i/>
                <w:sz w:val="24"/>
                <w:szCs w:val="24"/>
              </w:rPr>
            </w:pPr>
            <w:r w:rsidRPr="00C0297D">
              <w:rPr>
                <w:rFonts w:ascii="Times New Roman" w:hAnsi="Times New Roman" w:cs="Times New Roman"/>
                <w:bCs/>
                <w:sz w:val="24"/>
                <w:szCs w:val="24"/>
              </w:rPr>
              <w:t>Тема</w:t>
            </w:r>
            <w:r>
              <w:rPr>
                <w:rFonts w:ascii="Times New Roman" w:hAnsi="Times New Roman" w:cs="Times New Roman"/>
                <w:bCs/>
                <w:sz w:val="24"/>
                <w:szCs w:val="24"/>
              </w:rPr>
              <w:t xml:space="preserve"> </w:t>
            </w:r>
            <w:r w:rsidRPr="00C0297D">
              <w:rPr>
                <w:rFonts w:ascii="Times New Roman" w:hAnsi="Times New Roman" w:cs="Times New Roman"/>
                <w:bCs/>
                <w:sz w:val="24"/>
                <w:szCs w:val="24"/>
              </w:rPr>
              <w:t>4.3</w:t>
            </w:r>
            <w:r>
              <w:rPr>
                <w:rFonts w:ascii="Times New Roman" w:hAnsi="Times New Roman" w:cs="Times New Roman"/>
                <w:bCs/>
                <w:sz w:val="24"/>
                <w:szCs w:val="24"/>
              </w:rPr>
              <w:t xml:space="preserve"> </w:t>
            </w:r>
            <w:r w:rsidRPr="00C0297D">
              <w:rPr>
                <w:rFonts w:ascii="Times New Roman" w:hAnsi="Times New Roman" w:cs="Times New Roman"/>
                <w:bCs/>
                <w:sz w:val="24"/>
                <w:szCs w:val="24"/>
              </w:rPr>
              <w:t xml:space="preserve">Создание </w:t>
            </w:r>
            <w:r>
              <w:rPr>
                <w:rFonts w:ascii="Times New Roman" w:hAnsi="Times New Roman" w:cs="Times New Roman"/>
                <w:bCs/>
                <w:sz w:val="24"/>
                <w:szCs w:val="24"/>
              </w:rPr>
              <w:t xml:space="preserve">и </w:t>
            </w:r>
            <w:r w:rsidRPr="00C0297D">
              <w:rPr>
                <w:rFonts w:ascii="Times New Roman" w:hAnsi="Times New Roman" w:cs="Times New Roman"/>
                <w:bCs/>
                <w:sz w:val="24"/>
                <w:szCs w:val="24"/>
              </w:rPr>
              <w:t>редактирование БД</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r>
      <w:tr w:rsidR="00462732" w:rsidRPr="00C0297D" w:rsidTr="00462732">
        <w:trPr>
          <w:trHeight w:val="208"/>
        </w:trPr>
        <w:tc>
          <w:tcPr>
            <w:tcW w:w="6984" w:type="dxa"/>
            <w:vAlign w:val="center"/>
          </w:tcPr>
          <w:p w:rsidR="00462732" w:rsidRPr="00C0297D" w:rsidRDefault="00462732" w:rsidP="00462732">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rPr>
                <w:rFonts w:ascii="Times New Roman" w:hAnsi="Times New Roman" w:cs="Times New Roman"/>
                <w:bCs/>
                <w:i/>
                <w:sz w:val="24"/>
                <w:szCs w:val="24"/>
              </w:rPr>
            </w:pPr>
            <w:r w:rsidRPr="00C0297D">
              <w:rPr>
                <w:rFonts w:ascii="Times New Roman" w:hAnsi="Times New Roman" w:cs="Times New Roman"/>
                <w:bCs/>
                <w:sz w:val="24"/>
                <w:szCs w:val="24"/>
              </w:rPr>
              <w:t>Тема</w:t>
            </w:r>
            <w:r>
              <w:rPr>
                <w:rFonts w:ascii="Times New Roman" w:hAnsi="Times New Roman" w:cs="Times New Roman"/>
                <w:bCs/>
                <w:sz w:val="24"/>
                <w:szCs w:val="24"/>
              </w:rPr>
              <w:t xml:space="preserve"> </w:t>
            </w:r>
            <w:r w:rsidRPr="00C0297D">
              <w:rPr>
                <w:rFonts w:ascii="Times New Roman" w:hAnsi="Times New Roman" w:cs="Times New Roman"/>
                <w:bCs/>
                <w:sz w:val="24"/>
                <w:szCs w:val="24"/>
              </w:rPr>
              <w:t>4.4</w:t>
            </w:r>
            <w:r>
              <w:rPr>
                <w:rFonts w:ascii="Times New Roman" w:hAnsi="Times New Roman" w:cs="Times New Roman"/>
                <w:bCs/>
                <w:sz w:val="24"/>
                <w:szCs w:val="24"/>
              </w:rPr>
              <w:t xml:space="preserve"> </w:t>
            </w:r>
            <w:r w:rsidRPr="00C0297D">
              <w:rPr>
                <w:rFonts w:ascii="Times New Roman" w:hAnsi="Times New Roman" w:cs="Times New Roman"/>
                <w:sz w:val="24"/>
                <w:szCs w:val="24"/>
              </w:rPr>
              <w:t>Программные среды</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Default="00462732">
            <w:proofErr w:type="gramStart"/>
            <w:r w:rsidRPr="00AE64DC">
              <w:rPr>
                <w:rFonts w:ascii="Times New Roman" w:eastAsiaTheme="majorEastAsia" w:hAnsi="Times New Roman" w:cs="Times New Roman"/>
                <w:color w:val="000000" w:themeColor="text1"/>
                <w:sz w:val="24"/>
                <w:szCs w:val="24"/>
              </w:rPr>
              <w:t>П</w:t>
            </w:r>
            <w:proofErr w:type="gramEnd"/>
          </w:p>
        </w:tc>
        <w:tc>
          <w:tcPr>
            <w:tcW w:w="633" w:type="dxa"/>
            <w:tcBorders>
              <w:left w:val="single" w:sz="4" w:space="0" w:color="auto"/>
            </w:tcBorders>
          </w:tcPr>
          <w:p w:rsidR="00462732" w:rsidRDefault="00462732">
            <w:proofErr w:type="gramStart"/>
            <w:r w:rsidRPr="00AE64DC">
              <w:rPr>
                <w:rFonts w:ascii="Times New Roman" w:eastAsiaTheme="majorEastAsia" w:hAnsi="Times New Roman" w:cs="Times New Roman"/>
                <w:color w:val="000000" w:themeColor="text1"/>
                <w:sz w:val="24"/>
                <w:szCs w:val="24"/>
              </w:rPr>
              <w:t>П</w:t>
            </w:r>
            <w:proofErr w:type="gramEnd"/>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r>
              <w:rPr>
                <w:rFonts w:ascii="Times New Roman" w:eastAsiaTheme="majorEastAsia" w:hAnsi="Times New Roman" w:cs="Times New Roman"/>
                <w:color w:val="000000" w:themeColor="text1"/>
                <w:sz w:val="24"/>
                <w:szCs w:val="24"/>
              </w:rPr>
              <w:t>Т</w:t>
            </w: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r>
      <w:tr w:rsidR="00462732" w:rsidRPr="00C0297D" w:rsidTr="00462732">
        <w:trPr>
          <w:trHeight w:val="212"/>
        </w:trPr>
        <w:tc>
          <w:tcPr>
            <w:tcW w:w="14142" w:type="dxa"/>
            <w:gridSpan w:val="12"/>
          </w:tcPr>
          <w:p w:rsidR="00462732" w:rsidRPr="00C0297D" w:rsidRDefault="00462732" w:rsidP="004627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heme="majorEastAsia" w:hAnsi="Times New Roman" w:cs="Times New Roman"/>
                <w:color w:val="000000" w:themeColor="text1"/>
                <w:sz w:val="24"/>
                <w:szCs w:val="24"/>
              </w:rPr>
            </w:pPr>
            <w:r w:rsidRPr="00C0297D">
              <w:rPr>
                <w:rFonts w:ascii="Times New Roman" w:eastAsia="Times New Roman" w:hAnsi="Times New Roman" w:cs="Times New Roman"/>
                <w:b/>
                <w:bCs/>
                <w:sz w:val="24"/>
                <w:szCs w:val="24"/>
              </w:rPr>
              <w:t>Раздел 5.</w:t>
            </w:r>
            <w:r>
              <w:rPr>
                <w:rFonts w:ascii="Times New Roman" w:eastAsia="Times New Roman" w:hAnsi="Times New Roman" w:cs="Times New Roman"/>
                <w:b/>
                <w:bCs/>
                <w:sz w:val="24"/>
                <w:szCs w:val="24"/>
              </w:rPr>
              <w:t xml:space="preserve"> </w:t>
            </w:r>
            <w:r w:rsidRPr="00C0297D">
              <w:rPr>
                <w:rFonts w:ascii="Times New Roman" w:eastAsia="Times New Roman" w:hAnsi="Times New Roman" w:cs="Times New Roman"/>
                <w:b/>
                <w:sz w:val="24"/>
                <w:szCs w:val="24"/>
              </w:rPr>
              <w:t>Телекоммуникационные технологии</w:t>
            </w:r>
          </w:p>
        </w:tc>
      </w:tr>
      <w:tr w:rsidR="00462732" w:rsidRPr="00C0297D" w:rsidTr="00462732">
        <w:trPr>
          <w:trHeight w:val="202"/>
        </w:trPr>
        <w:tc>
          <w:tcPr>
            <w:tcW w:w="6984" w:type="dxa"/>
          </w:tcPr>
          <w:p w:rsidR="00462732" w:rsidRPr="00C0297D" w:rsidRDefault="00462732" w:rsidP="00462732">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rPr>
                <w:rFonts w:ascii="Times New Roman" w:hAnsi="Times New Roman" w:cs="Times New Roman"/>
                <w:bCs/>
                <w:sz w:val="24"/>
                <w:szCs w:val="24"/>
              </w:rPr>
            </w:pPr>
            <w:r w:rsidRPr="00C0297D">
              <w:rPr>
                <w:rFonts w:ascii="Times New Roman" w:hAnsi="Times New Roman" w:cs="Times New Roman"/>
                <w:bCs/>
                <w:sz w:val="24"/>
                <w:szCs w:val="24"/>
              </w:rPr>
              <w:t>Тема 5.1</w:t>
            </w:r>
            <w:r>
              <w:rPr>
                <w:rFonts w:ascii="Times New Roman" w:hAnsi="Times New Roman" w:cs="Times New Roman"/>
                <w:bCs/>
                <w:sz w:val="24"/>
                <w:szCs w:val="24"/>
              </w:rPr>
              <w:t xml:space="preserve"> </w:t>
            </w:r>
            <w:r w:rsidRPr="00C0297D">
              <w:rPr>
                <w:rFonts w:ascii="Times New Roman" w:hAnsi="Times New Roman" w:cs="Times New Roman"/>
                <w:bCs/>
                <w:sz w:val="24"/>
                <w:szCs w:val="24"/>
              </w:rPr>
              <w:t>Передача информации</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r>
      <w:tr w:rsidR="00462732" w:rsidRPr="00C0297D" w:rsidTr="00462732">
        <w:trPr>
          <w:trHeight w:val="348"/>
        </w:trPr>
        <w:tc>
          <w:tcPr>
            <w:tcW w:w="6984" w:type="dxa"/>
            <w:vAlign w:val="center"/>
          </w:tcPr>
          <w:p w:rsidR="00462732" w:rsidRPr="00C0297D" w:rsidRDefault="00462732" w:rsidP="00462732">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rPr>
                <w:rFonts w:ascii="Times New Roman" w:hAnsi="Times New Roman" w:cs="Times New Roman"/>
                <w:bCs/>
                <w:i/>
                <w:sz w:val="24"/>
                <w:szCs w:val="24"/>
              </w:rPr>
            </w:pPr>
            <w:r w:rsidRPr="00C0297D">
              <w:rPr>
                <w:rFonts w:ascii="Times New Roman" w:hAnsi="Times New Roman" w:cs="Times New Roman"/>
                <w:bCs/>
                <w:sz w:val="24"/>
                <w:szCs w:val="24"/>
              </w:rPr>
              <w:t>Тема 5.2</w:t>
            </w:r>
            <w:r>
              <w:rPr>
                <w:rFonts w:ascii="Times New Roman" w:hAnsi="Times New Roman" w:cs="Times New Roman"/>
                <w:bCs/>
                <w:sz w:val="24"/>
                <w:szCs w:val="24"/>
              </w:rPr>
              <w:t xml:space="preserve"> </w:t>
            </w:r>
            <w:r w:rsidRPr="00C0297D">
              <w:rPr>
                <w:rFonts w:ascii="Times New Roman" w:hAnsi="Times New Roman" w:cs="Times New Roman"/>
                <w:bCs/>
                <w:sz w:val="24"/>
                <w:szCs w:val="24"/>
              </w:rPr>
              <w:t xml:space="preserve">Услуги </w:t>
            </w:r>
            <w:r w:rsidRPr="00C0297D">
              <w:rPr>
                <w:rFonts w:ascii="Times New Roman" w:hAnsi="Times New Roman" w:cs="Times New Roman"/>
                <w:bCs/>
                <w:sz w:val="24"/>
                <w:szCs w:val="24"/>
                <w:lang w:val="en-US"/>
              </w:rPr>
              <w:t>Internet</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r>
    </w:tbl>
    <w:p w:rsidR="003B19DF" w:rsidRDefault="003B19DF" w:rsidP="00981250">
      <w:pPr>
        <w:keepNext/>
        <w:keepLines/>
        <w:suppressLineNumbers/>
        <w:suppressAutoHyphens/>
        <w:spacing w:after="0" w:line="240" w:lineRule="auto"/>
        <w:ind w:firstLine="708"/>
        <w:rPr>
          <w:rFonts w:ascii="Times New Roman" w:eastAsia="Times New Roman" w:hAnsi="Times New Roman"/>
          <w:bCs/>
          <w:sz w:val="28"/>
          <w:szCs w:val="28"/>
        </w:rPr>
      </w:pPr>
    </w:p>
    <w:p w:rsidR="00FD40CF" w:rsidRDefault="00E3199F" w:rsidP="00C04203">
      <w:pPr>
        <w:keepNext/>
        <w:keepLines/>
        <w:suppressLineNumbers/>
        <w:suppressAutoHyphens/>
        <w:spacing w:after="0" w:line="312" w:lineRule="auto"/>
        <w:jc w:val="both"/>
      </w:pPr>
      <w:r>
        <w:br w:type="textWrapping" w:clear="all"/>
      </w:r>
    </w:p>
    <w:p w:rsidR="006F4E91" w:rsidRPr="006F4E91" w:rsidRDefault="006F4E91">
      <w:pPr>
        <w:rPr>
          <w:rFonts w:ascii="Times New Roman" w:hAnsi="Times New Roman" w:cs="Times New Roman"/>
          <w:sz w:val="24"/>
          <w:szCs w:val="24"/>
        </w:rPr>
      </w:pPr>
      <w:r w:rsidRPr="006F4E91">
        <w:rPr>
          <w:rFonts w:ascii="Times New Roman" w:hAnsi="Times New Roman" w:cs="Times New Roman"/>
          <w:sz w:val="24"/>
          <w:szCs w:val="24"/>
        </w:rPr>
        <w:t xml:space="preserve"> </w:t>
      </w:r>
    </w:p>
    <w:p w:rsidR="00F207F9" w:rsidRDefault="00F207F9">
      <w:pPr>
        <w:sectPr w:rsidR="00F207F9" w:rsidSect="00891902">
          <w:pgSz w:w="16838" w:h="11906" w:orient="landscape"/>
          <w:pgMar w:top="1134" w:right="567" w:bottom="567" w:left="567" w:header="709" w:footer="709" w:gutter="0"/>
          <w:cols w:space="708"/>
          <w:docGrid w:linePitch="360"/>
        </w:sectPr>
      </w:pPr>
    </w:p>
    <w:p w:rsidR="002B1C26" w:rsidRDefault="00634184" w:rsidP="008F41F8">
      <w:pPr>
        <w:widowControl w:val="0"/>
        <w:spacing w:after="0" w:line="240" w:lineRule="auto"/>
        <w:rPr>
          <w:rFonts w:ascii="Times New Roman" w:hAnsi="Times New Roman"/>
          <w:b/>
          <w:sz w:val="28"/>
          <w:szCs w:val="28"/>
        </w:rPr>
      </w:pPr>
      <w:r w:rsidRPr="008F41F8">
        <w:rPr>
          <w:rFonts w:ascii="Times New Roman" w:hAnsi="Times New Roman"/>
          <w:b/>
          <w:sz w:val="28"/>
          <w:szCs w:val="28"/>
        </w:rPr>
        <w:lastRenderedPageBreak/>
        <w:t>5</w:t>
      </w:r>
      <w:r w:rsidR="002B1C26" w:rsidRPr="008F41F8">
        <w:rPr>
          <w:rFonts w:ascii="Times New Roman" w:hAnsi="Times New Roman"/>
          <w:b/>
          <w:sz w:val="28"/>
          <w:szCs w:val="28"/>
        </w:rPr>
        <w:t>. Система оценки образовательных достижений обучающихся</w:t>
      </w:r>
    </w:p>
    <w:p w:rsidR="008F41F8" w:rsidRPr="008F41F8" w:rsidRDefault="008F41F8" w:rsidP="00634184">
      <w:pPr>
        <w:widowControl w:val="0"/>
        <w:spacing w:after="0" w:line="240" w:lineRule="auto"/>
        <w:ind w:firstLine="708"/>
        <w:jc w:val="both"/>
        <w:rPr>
          <w:rFonts w:ascii="Times New Roman" w:hAnsi="Times New Roman"/>
          <w:b/>
          <w:sz w:val="28"/>
          <w:szCs w:val="28"/>
        </w:rPr>
      </w:pPr>
    </w:p>
    <w:p w:rsidR="002B1C26" w:rsidRPr="00634184" w:rsidRDefault="002B1C26" w:rsidP="00634184">
      <w:pPr>
        <w:widowControl w:val="0"/>
        <w:spacing w:after="0" w:line="240" w:lineRule="auto"/>
        <w:ind w:firstLine="709"/>
        <w:jc w:val="both"/>
        <w:rPr>
          <w:rFonts w:ascii="Times New Roman" w:hAnsi="Times New Roman"/>
          <w:sz w:val="24"/>
          <w:szCs w:val="24"/>
        </w:rPr>
      </w:pPr>
      <w:r w:rsidRPr="00634184">
        <w:rPr>
          <w:rFonts w:ascii="Times New Roman" w:hAnsi="Times New Roman"/>
          <w:sz w:val="24"/>
          <w:szCs w:val="24"/>
        </w:rPr>
        <w:t xml:space="preserve">Оценка индивидуальных образовательных достижений обучающихся предполагается в форме текущего контроля умений и знаний и промежуточной аттестации. Ежемесячно преподавателем осуществляется оценка аудиторной и внеаудиторной деятельности </w:t>
      </w:r>
      <w:proofErr w:type="gramStart"/>
      <w:r w:rsidRPr="00634184">
        <w:rPr>
          <w:rFonts w:ascii="Times New Roman" w:hAnsi="Times New Roman"/>
          <w:sz w:val="24"/>
          <w:szCs w:val="24"/>
        </w:rPr>
        <w:t>обучающихся</w:t>
      </w:r>
      <w:proofErr w:type="gramEnd"/>
      <w:r w:rsidRPr="00634184">
        <w:rPr>
          <w:rFonts w:ascii="Times New Roman" w:hAnsi="Times New Roman"/>
          <w:sz w:val="24"/>
          <w:szCs w:val="24"/>
        </w:rPr>
        <w:t xml:space="preserve"> в форме контрольной точки. Результаты текущего контроля складываются из результатов:</w:t>
      </w:r>
    </w:p>
    <w:p w:rsidR="002B1C26" w:rsidRPr="00634184" w:rsidRDefault="002B1C26" w:rsidP="00634184">
      <w:pPr>
        <w:widowControl w:val="0"/>
        <w:spacing w:after="0" w:line="240" w:lineRule="auto"/>
        <w:ind w:firstLine="709"/>
        <w:jc w:val="both"/>
        <w:rPr>
          <w:rFonts w:ascii="Times New Roman" w:hAnsi="Times New Roman"/>
          <w:sz w:val="24"/>
          <w:szCs w:val="24"/>
        </w:rPr>
      </w:pPr>
      <w:r w:rsidRPr="00634184">
        <w:rPr>
          <w:rFonts w:ascii="Times New Roman" w:hAnsi="Times New Roman"/>
          <w:sz w:val="24"/>
          <w:szCs w:val="24"/>
        </w:rPr>
        <w:t>- работы студентов на занятиях, в т.ч. практических;</w:t>
      </w:r>
    </w:p>
    <w:p w:rsidR="002B1C26" w:rsidRPr="00634184" w:rsidRDefault="002B1C26" w:rsidP="00634184">
      <w:pPr>
        <w:widowControl w:val="0"/>
        <w:spacing w:after="0" w:line="240" w:lineRule="auto"/>
        <w:ind w:firstLine="709"/>
        <w:jc w:val="both"/>
        <w:rPr>
          <w:rFonts w:ascii="Times New Roman" w:hAnsi="Times New Roman"/>
          <w:sz w:val="24"/>
          <w:szCs w:val="24"/>
        </w:rPr>
      </w:pPr>
      <w:r w:rsidRPr="00634184">
        <w:rPr>
          <w:rFonts w:ascii="Times New Roman" w:hAnsi="Times New Roman"/>
          <w:sz w:val="24"/>
          <w:szCs w:val="24"/>
        </w:rPr>
        <w:t>- выполнения внеаудиторной самостоятельной работы;</w:t>
      </w:r>
    </w:p>
    <w:p w:rsidR="002B1C26" w:rsidRPr="00634184" w:rsidRDefault="002B1C26" w:rsidP="00634184">
      <w:pPr>
        <w:widowControl w:val="0"/>
        <w:spacing w:after="0" w:line="240" w:lineRule="auto"/>
        <w:ind w:firstLine="709"/>
        <w:jc w:val="both"/>
        <w:rPr>
          <w:rFonts w:ascii="Times New Roman" w:hAnsi="Times New Roman"/>
          <w:sz w:val="24"/>
          <w:szCs w:val="24"/>
        </w:rPr>
      </w:pPr>
      <w:r w:rsidRPr="00634184">
        <w:rPr>
          <w:rFonts w:ascii="Times New Roman" w:hAnsi="Times New Roman"/>
          <w:sz w:val="24"/>
          <w:szCs w:val="24"/>
        </w:rPr>
        <w:t>- контрольных работ.</w:t>
      </w:r>
    </w:p>
    <w:p w:rsidR="002B1C26" w:rsidRPr="00634184" w:rsidRDefault="002B1C26" w:rsidP="00634184">
      <w:pPr>
        <w:widowControl w:val="0"/>
        <w:spacing w:after="0" w:line="240" w:lineRule="auto"/>
        <w:ind w:firstLine="709"/>
        <w:jc w:val="both"/>
        <w:rPr>
          <w:rFonts w:ascii="Times New Roman" w:hAnsi="Times New Roman"/>
          <w:sz w:val="24"/>
          <w:szCs w:val="24"/>
        </w:rPr>
      </w:pPr>
      <w:r w:rsidRPr="00634184">
        <w:rPr>
          <w:rFonts w:ascii="Times New Roman" w:hAnsi="Times New Roman"/>
          <w:sz w:val="24"/>
          <w:szCs w:val="24"/>
        </w:rPr>
        <w:t>Для получения допуска к промежуточной аттестации обязательно выполнение всех контрольных, практических работ и полного перечня всех форм внеаудиторной самостоятельной работы. При оценке всех видов работ обучающихся использ</w:t>
      </w:r>
      <w:r w:rsidR="006F371E" w:rsidRPr="00634184">
        <w:rPr>
          <w:rFonts w:ascii="Times New Roman" w:hAnsi="Times New Roman"/>
          <w:sz w:val="24"/>
          <w:szCs w:val="24"/>
        </w:rPr>
        <w:t>уется</w:t>
      </w:r>
      <w:r w:rsidRPr="00634184">
        <w:rPr>
          <w:rFonts w:ascii="Times New Roman" w:hAnsi="Times New Roman"/>
          <w:sz w:val="24"/>
          <w:szCs w:val="24"/>
        </w:rPr>
        <w:t xml:space="preserve"> следующ</w:t>
      </w:r>
      <w:r w:rsidR="006F371E" w:rsidRPr="00634184">
        <w:rPr>
          <w:rFonts w:ascii="Times New Roman" w:hAnsi="Times New Roman"/>
          <w:sz w:val="24"/>
          <w:szCs w:val="24"/>
        </w:rPr>
        <w:t xml:space="preserve">ая </w:t>
      </w:r>
      <w:r w:rsidRPr="00634184">
        <w:rPr>
          <w:rFonts w:ascii="Times New Roman" w:hAnsi="Times New Roman"/>
          <w:sz w:val="24"/>
          <w:szCs w:val="24"/>
        </w:rPr>
        <w:t xml:space="preserve"> шкал</w:t>
      </w:r>
      <w:r w:rsidR="006F371E" w:rsidRPr="00634184">
        <w:rPr>
          <w:rFonts w:ascii="Times New Roman" w:hAnsi="Times New Roman"/>
          <w:sz w:val="24"/>
          <w:szCs w:val="24"/>
        </w:rPr>
        <w:t>а</w:t>
      </w:r>
      <w:r w:rsidRPr="00634184">
        <w:rPr>
          <w:rFonts w:ascii="Times New Roman" w:hAnsi="Times New Roman"/>
          <w:bCs/>
          <w:sz w:val="24"/>
          <w:szCs w:val="24"/>
        </w:rPr>
        <w:t xml:space="preserve"> оценки образовательных достижений</w:t>
      </w:r>
      <w:r w:rsidRPr="00634184">
        <w:rPr>
          <w:rFonts w:ascii="Times New Roman" w:hAnsi="Times New Roman"/>
          <w:sz w:val="24"/>
          <w:szCs w:val="24"/>
        </w:rPr>
        <w:t>:</w:t>
      </w:r>
    </w:p>
    <w:tbl>
      <w:tblPr>
        <w:tblW w:w="95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89"/>
        <w:gridCol w:w="3190"/>
        <w:gridCol w:w="3191"/>
      </w:tblGrid>
      <w:tr w:rsidR="002B1C26" w:rsidRPr="00634184" w:rsidTr="006F371E">
        <w:trPr>
          <w:jc w:val="center"/>
        </w:trPr>
        <w:tc>
          <w:tcPr>
            <w:tcW w:w="3189" w:type="dxa"/>
            <w:vMerge w:val="restart"/>
            <w:tcBorders>
              <w:top w:val="single" w:sz="4" w:space="0" w:color="000000"/>
              <w:left w:val="single" w:sz="4" w:space="0" w:color="000000"/>
              <w:bottom w:val="single" w:sz="4" w:space="0" w:color="000000"/>
              <w:right w:val="single" w:sz="4" w:space="0" w:color="000000"/>
            </w:tcBorders>
          </w:tcPr>
          <w:p w:rsidR="002B1C26" w:rsidRPr="00634184" w:rsidRDefault="002B1C26" w:rsidP="00634184">
            <w:pPr>
              <w:spacing w:after="0" w:line="240" w:lineRule="auto"/>
              <w:jc w:val="center"/>
              <w:rPr>
                <w:rFonts w:ascii="Times New Roman" w:hAnsi="Times New Roman"/>
                <w:sz w:val="24"/>
                <w:szCs w:val="24"/>
              </w:rPr>
            </w:pPr>
            <w:r w:rsidRPr="00634184">
              <w:rPr>
                <w:rFonts w:ascii="Times New Roman" w:hAnsi="Times New Roman"/>
                <w:sz w:val="24"/>
                <w:szCs w:val="24"/>
              </w:rPr>
              <w:t>Процент результативности (правильных ответов)</w:t>
            </w:r>
          </w:p>
        </w:tc>
        <w:tc>
          <w:tcPr>
            <w:tcW w:w="6381" w:type="dxa"/>
            <w:gridSpan w:val="2"/>
            <w:tcBorders>
              <w:top w:val="single" w:sz="4" w:space="0" w:color="000000"/>
              <w:left w:val="single" w:sz="4" w:space="0" w:color="000000"/>
              <w:bottom w:val="single" w:sz="4" w:space="0" w:color="000000"/>
              <w:right w:val="single" w:sz="4" w:space="0" w:color="000000"/>
            </w:tcBorders>
            <w:vAlign w:val="center"/>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position w:val="1"/>
                <w:sz w:val="24"/>
                <w:szCs w:val="24"/>
              </w:rPr>
              <w:t xml:space="preserve">Качественная оценка уровня подготовки </w:t>
            </w:r>
          </w:p>
        </w:tc>
      </w:tr>
      <w:tr w:rsidR="002B1C26" w:rsidRPr="00634184" w:rsidTr="006F371E">
        <w:trPr>
          <w:jc w:val="center"/>
        </w:trPr>
        <w:tc>
          <w:tcPr>
            <w:tcW w:w="3189" w:type="dxa"/>
            <w:vMerge/>
            <w:tcBorders>
              <w:top w:val="single" w:sz="4" w:space="0" w:color="000000"/>
              <w:left w:val="single" w:sz="4" w:space="0" w:color="000000"/>
              <w:bottom w:val="single" w:sz="4" w:space="0" w:color="000000"/>
              <w:right w:val="single" w:sz="4" w:space="0" w:color="000000"/>
            </w:tcBorders>
          </w:tcPr>
          <w:p w:rsidR="002B1C26" w:rsidRPr="00634184" w:rsidRDefault="002B1C26" w:rsidP="00634184">
            <w:pPr>
              <w:spacing w:after="0" w:line="240" w:lineRule="auto"/>
              <w:jc w:val="both"/>
              <w:rPr>
                <w:rFonts w:ascii="Times New Roman" w:hAnsi="Times New Roman"/>
                <w:b/>
                <w:bCs/>
                <w:sz w:val="24"/>
                <w:szCs w:val="24"/>
              </w:rPr>
            </w:pPr>
          </w:p>
        </w:tc>
        <w:tc>
          <w:tcPr>
            <w:tcW w:w="3190" w:type="dxa"/>
            <w:tcBorders>
              <w:top w:val="single" w:sz="4" w:space="0" w:color="000000"/>
              <w:left w:val="single" w:sz="4" w:space="0" w:color="000000"/>
              <w:bottom w:val="single" w:sz="4" w:space="0" w:color="000000"/>
              <w:right w:val="single" w:sz="4" w:space="0" w:color="000000"/>
            </w:tcBorders>
            <w:vAlign w:val="center"/>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sz w:val="24"/>
                <w:szCs w:val="24"/>
              </w:rPr>
              <w:t>балл (отметка)</w:t>
            </w:r>
          </w:p>
        </w:tc>
        <w:tc>
          <w:tcPr>
            <w:tcW w:w="3191" w:type="dxa"/>
            <w:tcBorders>
              <w:top w:val="single" w:sz="4" w:space="0" w:color="000000"/>
              <w:left w:val="single" w:sz="4" w:space="0" w:color="000000"/>
              <w:bottom w:val="single" w:sz="4" w:space="0" w:color="000000"/>
              <w:right w:val="single" w:sz="4" w:space="0" w:color="000000"/>
            </w:tcBorders>
            <w:vAlign w:val="center"/>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position w:val="1"/>
                <w:sz w:val="24"/>
                <w:szCs w:val="24"/>
              </w:rPr>
              <w:t>вербальный аналог</w:t>
            </w:r>
          </w:p>
        </w:tc>
      </w:tr>
      <w:tr w:rsidR="002B1C26" w:rsidRPr="00634184" w:rsidTr="006F371E">
        <w:trPr>
          <w:jc w:val="center"/>
        </w:trPr>
        <w:tc>
          <w:tcPr>
            <w:tcW w:w="3189" w:type="dxa"/>
            <w:tcBorders>
              <w:top w:val="single" w:sz="4" w:space="0" w:color="000000"/>
              <w:left w:val="single" w:sz="4" w:space="0" w:color="000000"/>
              <w:bottom w:val="single" w:sz="4" w:space="0" w:color="000000"/>
              <w:right w:val="single" w:sz="4" w:space="0" w:color="000000"/>
            </w:tcBorders>
          </w:tcPr>
          <w:p w:rsidR="002B1C26" w:rsidRPr="00634184" w:rsidRDefault="002B1C26" w:rsidP="00634184">
            <w:pPr>
              <w:spacing w:after="0" w:line="240" w:lineRule="auto"/>
              <w:jc w:val="center"/>
              <w:rPr>
                <w:rFonts w:ascii="Times New Roman" w:hAnsi="Times New Roman"/>
                <w:sz w:val="24"/>
                <w:szCs w:val="24"/>
              </w:rPr>
            </w:pPr>
            <w:r w:rsidRPr="00634184">
              <w:rPr>
                <w:rFonts w:ascii="Times New Roman" w:hAnsi="Times New Roman"/>
                <w:sz w:val="24"/>
                <w:szCs w:val="24"/>
              </w:rPr>
              <w:t>90-100</w:t>
            </w:r>
          </w:p>
        </w:tc>
        <w:tc>
          <w:tcPr>
            <w:tcW w:w="3190" w:type="dxa"/>
            <w:tcBorders>
              <w:top w:val="single" w:sz="4" w:space="0" w:color="000000"/>
              <w:left w:val="single" w:sz="4" w:space="0" w:color="000000"/>
              <w:bottom w:val="single" w:sz="4" w:space="0" w:color="000000"/>
              <w:right w:val="single" w:sz="4" w:space="0" w:color="000000"/>
            </w:tcBorders>
            <w:vAlign w:val="center"/>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position w:val="1"/>
                <w:sz w:val="24"/>
                <w:szCs w:val="24"/>
              </w:rPr>
              <w:t>5</w:t>
            </w:r>
          </w:p>
        </w:tc>
        <w:tc>
          <w:tcPr>
            <w:tcW w:w="3191" w:type="dxa"/>
            <w:tcBorders>
              <w:top w:val="single" w:sz="4" w:space="0" w:color="000000"/>
              <w:left w:val="single" w:sz="4" w:space="0" w:color="000000"/>
              <w:bottom w:val="single" w:sz="4" w:space="0" w:color="000000"/>
              <w:right w:val="single" w:sz="4" w:space="0" w:color="000000"/>
            </w:tcBorders>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position w:val="1"/>
                <w:sz w:val="24"/>
                <w:szCs w:val="24"/>
              </w:rPr>
              <w:t>отлично</w:t>
            </w:r>
          </w:p>
        </w:tc>
      </w:tr>
      <w:tr w:rsidR="002B1C26" w:rsidRPr="00634184" w:rsidTr="006F371E">
        <w:trPr>
          <w:jc w:val="center"/>
        </w:trPr>
        <w:tc>
          <w:tcPr>
            <w:tcW w:w="3189" w:type="dxa"/>
            <w:tcBorders>
              <w:top w:val="single" w:sz="4" w:space="0" w:color="000000"/>
              <w:left w:val="single" w:sz="4" w:space="0" w:color="000000"/>
              <w:bottom w:val="single" w:sz="4" w:space="0" w:color="000000"/>
              <w:right w:val="single" w:sz="4" w:space="0" w:color="000000"/>
            </w:tcBorders>
          </w:tcPr>
          <w:p w:rsidR="002B1C26" w:rsidRPr="00634184" w:rsidRDefault="002B1C26" w:rsidP="00634184">
            <w:pPr>
              <w:spacing w:after="0" w:line="240" w:lineRule="auto"/>
              <w:jc w:val="center"/>
              <w:rPr>
                <w:rFonts w:ascii="Times New Roman" w:hAnsi="Times New Roman"/>
                <w:sz w:val="24"/>
                <w:szCs w:val="24"/>
              </w:rPr>
            </w:pPr>
            <w:r w:rsidRPr="00634184">
              <w:rPr>
                <w:rFonts w:ascii="Times New Roman" w:hAnsi="Times New Roman"/>
                <w:sz w:val="24"/>
                <w:szCs w:val="24"/>
              </w:rPr>
              <w:t>80-89</w:t>
            </w:r>
          </w:p>
        </w:tc>
        <w:tc>
          <w:tcPr>
            <w:tcW w:w="3190" w:type="dxa"/>
            <w:tcBorders>
              <w:top w:val="single" w:sz="4" w:space="0" w:color="000000"/>
              <w:left w:val="single" w:sz="4" w:space="0" w:color="000000"/>
              <w:bottom w:val="single" w:sz="4" w:space="0" w:color="000000"/>
              <w:right w:val="single" w:sz="4" w:space="0" w:color="000000"/>
            </w:tcBorders>
            <w:vAlign w:val="center"/>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position w:val="1"/>
                <w:sz w:val="24"/>
                <w:szCs w:val="24"/>
              </w:rPr>
              <w:t>4</w:t>
            </w:r>
          </w:p>
        </w:tc>
        <w:tc>
          <w:tcPr>
            <w:tcW w:w="3191" w:type="dxa"/>
            <w:tcBorders>
              <w:top w:val="single" w:sz="4" w:space="0" w:color="000000"/>
              <w:left w:val="single" w:sz="4" w:space="0" w:color="000000"/>
              <w:bottom w:val="single" w:sz="4" w:space="0" w:color="000000"/>
              <w:right w:val="single" w:sz="4" w:space="0" w:color="000000"/>
            </w:tcBorders>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position w:val="1"/>
                <w:sz w:val="24"/>
                <w:szCs w:val="24"/>
              </w:rPr>
              <w:t>хорошо</w:t>
            </w:r>
          </w:p>
        </w:tc>
      </w:tr>
      <w:tr w:rsidR="002B1C26" w:rsidRPr="00634184" w:rsidTr="006F371E">
        <w:trPr>
          <w:jc w:val="center"/>
        </w:trPr>
        <w:tc>
          <w:tcPr>
            <w:tcW w:w="3189" w:type="dxa"/>
            <w:tcBorders>
              <w:top w:val="single" w:sz="4" w:space="0" w:color="000000"/>
              <w:left w:val="single" w:sz="4" w:space="0" w:color="000000"/>
              <w:bottom w:val="single" w:sz="4" w:space="0" w:color="000000"/>
              <w:right w:val="single" w:sz="4" w:space="0" w:color="000000"/>
            </w:tcBorders>
          </w:tcPr>
          <w:p w:rsidR="002B1C26" w:rsidRPr="00634184" w:rsidRDefault="002B1C26" w:rsidP="00634184">
            <w:pPr>
              <w:spacing w:after="0" w:line="240" w:lineRule="auto"/>
              <w:jc w:val="center"/>
              <w:rPr>
                <w:rFonts w:ascii="Times New Roman" w:hAnsi="Times New Roman"/>
                <w:sz w:val="24"/>
                <w:szCs w:val="24"/>
              </w:rPr>
            </w:pPr>
            <w:r w:rsidRPr="00634184">
              <w:rPr>
                <w:rFonts w:ascii="Times New Roman" w:hAnsi="Times New Roman"/>
                <w:sz w:val="24"/>
                <w:szCs w:val="24"/>
              </w:rPr>
              <w:t>70-79</w:t>
            </w:r>
          </w:p>
        </w:tc>
        <w:tc>
          <w:tcPr>
            <w:tcW w:w="3190" w:type="dxa"/>
            <w:tcBorders>
              <w:top w:val="single" w:sz="4" w:space="0" w:color="000000"/>
              <w:left w:val="single" w:sz="4" w:space="0" w:color="000000"/>
              <w:bottom w:val="single" w:sz="4" w:space="0" w:color="000000"/>
              <w:right w:val="single" w:sz="4" w:space="0" w:color="000000"/>
            </w:tcBorders>
            <w:vAlign w:val="center"/>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position w:val="1"/>
                <w:sz w:val="24"/>
                <w:szCs w:val="24"/>
              </w:rPr>
              <w:t>3</w:t>
            </w:r>
          </w:p>
        </w:tc>
        <w:tc>
          <w:tcPr>
            <w:tcW w:w="3191" w:type="dxa"/>
            <w:tcBorders>
              <w:top w:val="single" w:sz="4" w:space="0" w:color="000000"/>
              <w:left w:val="single" w:sz="4" w:space="0" w:color="000000"/>
              <w:bottom w:val="single" w:sz="4" w:space="0" w:color="000000"/>
              <w:right w:val="single" w:sz="4" w:space="0" w:color="000000"/>
            </w:tcBorders>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position w:val="1"/>
                <w:sz w:val="24"/>
                <w:szCs w:val="24"/>
              </w:rPr>
              <w:t>удовлетворительно</w:t>
            </w:r>
          </w:p>
        </w:tc>
      </w:tr>
      <w:tr w:rsidR="002B1C26" w:rsidRPr="00634184" w:rsidTr="006F371E">
        <w:trPr>
          <w:jc w:val="center"/>
        </w:trPr>
        <w:tc>
          <w:tcPr>
            <w:tcW w:w="3189" w:type="dxa"/>
            <w:tcBorders>
              <w:top w:val="single" w:sz="4" w:space="0" w:color="000000"/>
              <w:left w:val="single" w:sz="4" w:space="0" w:color="000000"/>
              <w:bottom w:val="single" w:sz="4" w:space="0" w:color="000000"/>
              <w:right w:val="single" w:sz="4" w:space="0" w:color="000000"/>
            </w:tcBorders>
          </w:tcPr>
          <w:p w:rsidR="002B1C26" w:rsidRPr="00634184" w:rsidRDefault="002B1C26" w:rsidP="00634184">
            <w:pPr>
              <w:spacing w:after="0" w:line="240" w:lineRule="auto"/>
              <w:jc w:val="center"/>
              <w:rPr>
                <w:rFonts w:ascii="Times New Roman" w:hAnsi="Times New Roman"/>
                <w:sz w:val="24"/>
                <w:szCs w:val="24"/>
              </w:rPr>
            </w:pPr>
            <w:r w:rsidRPr="00634184">
              <w:rPr>
                <w:rFonts w:ascii="Times New Roman" w:hAnsi="Times New Roman"/>
                <w:sz w:val="24"/>
                <w:szCs w:val="24"/>
              </w:rPr>
              <w:t>менее 70</w:t>
            </w:r>
          </w:p>
        </w:tc>
        <w:tc>
          <w:tcPr>
            <w:tcW w:w="3190" w:type="dxa"/>
            <w:tcBorders>
              <w:top w:val="single" w:sz="4" w:space="0" w:color="000000"/>
              <w:left w:val="single" w:sz="4" w:space="0" w:color="000000"/>
              <w:bottom w:val="single" w:sz="4" w:space="0" w:color="000000"/>
              <w:right w:val="single" w:sz="4" w:space="0" w:color="000000"/>
            </w:tcBorders>
            <w:vAlign w:val="center"/>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position w:val="1"/>
                <w:sz w:val="24"/>
                <w:szCs w:val="24"/>
              </w:rPr>
              <w:t>2</w:t>
            </w:r>
          </w:p>
        </w:tc>
        <w:tc>
          <w:tcPr>
            <w:tcW w:w="3191" w:type="dxa"/>
            <w:tcBorders>
              <w:top w:val="single" w:sz="4" w:space="0" w:color="000000"/>
              <w:left w:val="single" w:sz="4" w:space="0" w:color="000000"/>
              <w:bottom w:val="single" w:sz="4" w:space="0" w:color="000000"/>
              <w:right w:val="single" w:sz="4" w:space="0" w:color="000000"/>
            </w:tcBorders>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position w:val="1"/>
                <w:sz w:val="24"/>
                <w:szCs w:val="24"/>
              </w:rPr>
              <w:t>неудовлетворительно</w:t>
            </w:r>
          </w:p>
        </w:tc>
      </w:tr>
    </w:tbl>
    <w:p w:rsidR="00DA5C60" w:rsidRDefault="006F371E" w:rsidP="00634184">
      <w:pPr>
        <w:widowControl w:val="0"/>
        <w:spacing w:after="0" w:line="240" w:lineRule="auto"/>
        <w:ind w:firstLine="709"/>
        <w:jc w:val="both"/>
        <w:rPr>
          <w:rFonts w:ascii="Times New Roman" w:hAnsi="Times New Roman"/>
          <w:sz w:val="24"/>
          <w:szCs w:val="24"/>
        </w:rPr>
      </w:pPr>
      <w:r w:rsidRPr="00634184">
        <w:rPr>
          <w:rFonts w:ascii="Times New Roman" w:hAnsi="Times New Roman"/>
          <w:sz w:val="24"/>
          <w:szCs w:val="24"/>
        </w:rPr>
        <w:t>Дифференцированный зачет в конце первого семестра изучения дисциплины проводится по результатам текущего контроля по медиане качественных оценок.</w:t>
      </w:r>
    </w:p>
    <w:p w:rsidR="00634184" w:rsidRPr="00634184" w:rsidRDefault="00634184" w:rsidP="00634184">
      <w:pPr>
        <w:widowControl w:val="0"/>
        <w:spacing w:after="0" w:line="240" w:lineRule="auto"/>
        <w:ind w:firstLine="709"/>
        <w:jc w:val="both"/>
        <w:rPr>
          <w:rFonts w:ascii="Times New Roman" w:hAnsi="Times New Roman"/>
          <w:sz w:val="24"/>
          <w:szCs w:val="24"/>
        </w:rPr>
      </w:pPr>
    </w:p>
    <w:p w:rsidR="00DA5C60" w:rsidRDefault="00634184" w:rsidP="008F41F8">
      <w:pPr>
        <w:widowControl w:val="0"/>
        <w:spacing w:before="120" w:after="0" w:line="240" w:lineRule="auto"/>
        <w:rPr>
          <w:rFonts w:ascii="Times New Roman" w:hAnsi="Times New Roman" w:cs="Times New Roman"/>
          <w:b/>
          <w:sz w:val="28"/>
          <w:szCs w:val="28"/>
        </w:rPr>
      </w:pPr>
      <w:r w:rsidRPr="008F41F8">
        <w:rPr>
          <w:rFonts w:ascii="Times New Roman" w:hAnsi="Times New Roman" w:cs="Times New Roman"/>
          <w:b/>
          <w:sz w:val="28"/>
          <w:szCs w:val="28"/>
        </w:rPr>
        <w:t>6</w:t>
      </w:r>
      <w:r w:rsidR="002B1C26" w:rsidRPr="008F41F8">
        <w:rPr>
          <w:rFonts w:ascii="Times New Roman" w:hAnsi="Times New Roman" w:cs="Times New Roman"/>
          <w:b/>
          <w:sz w:val="28"/>
          <w:szCs w:val="28"/>
        </w:rPr>
        <w:t xml:space="preserve">. Структура контрольных заданий </w:t>
      </w:r>
      <w:r w:rsidR="00567544" w:rsidRPr="008F41F8">
        <w:rPr>
          <w:rFonts w:ascii="Times New Roman" w:hAnsi="Times New Roman" w:cs="Times New Roman"/>
          <w:b/>
          <w:sz w:val="28"/>
          <w:szCs w:val="28"/>
        </w:rPr>
        <w:t>для текущего контроля</w:t>
      </w:r>
    </w:p>
    <w:p w:rsidR="008F41F8" w:rsidRPr="008F41F8" w:rsidRDefault="008F41F8" w:rsidP="00634184">
      <w:pPr>
        <w:widowControl w:val="0"/>
        <w:spacing w:before="120" w:after="0" w:line="240" w:lineRule="auto"/>
        <w:jc w:val="both"/>
        <w:rPr>
          <w:rFonts w:ascii="Times New Roman" w:hAnsi="Times New Roman" w:cs="Times New Roman"/>
          <w:b/>
          <w:sz w:val="24"/>
          <w:szCs w:val="24"/>
        </w:rPr>
      </w:pPr>
    </w:p>
    <w:p w:rsidR="00634184" w:rsidRDefault="00634184" w:rsidP="00634184">
      <w:pPr>
        <w:keepLines/>
        <w:widowControl w:val="0"/>
        <w:suppressLineNumbers/>
        <w:suppressAutoHyphens/>
        <w:spacing w:after="0" w:line="240" w:lineRule="auto"/>
        <w:ind w:firstLine="709"/>
        <w:jc w:val="both"/>
        <w:rPr>
          <w:rFonts w:ascii="Times New Roman" w:hAnsi="Times New Roman"/>
          <w:sz w:val="24"/>
          <w:szCs w:val="24"/>
        </w:rPr>
      </w:pPr>
      <w:r>
        <w:rPr>
          <w:rFonts w:ascii="Times New Roman" w:hAnsi="Times New Roman"/>
          <w:sz w:val="24"/>
          <w:szCs w:val="24"/>
        </w:rPr>
        <w:t>При оценке любого контрольного задания используется следующая система оценивания: з</w:t>
      </w:r>
      <w:r w:rsidRPr="00F97034">
        <w:rPr>
          <w:rFonts w:ascii="Times New Roman" w:hAnsi="Times New Roman"/>
          <w:sz w:val="24"/>
          <w:szCs w:val="24"/>
        </w:rPr>
        <w:t xml:space="preserve">а правильный ответ на вопросы или верно </w:t>
      </w:r>
      <w:r>
        <w:rPr>
          <w:rFonts w:ascii="Times New Roman" w:hAnsi="Times New Roman"/>
          <w:sz w:val="24"/>
          <w:szCs w:val="24"/>
        </w:rPr>
        <w:t>выполненное действие</w:t>
      </w:r>
      <w:r w:rsidRPr="00F97034">
        <w:rPr>
          <w:rFonts w:ascii="Times New Roman" w:hAnsi="Times New Roman"/>
          <w:sz w:val="24"/>
          <w:szCs w:val="24"/>
        </w:rPr>
        <w:t xml:space="preserve"> выставляетс</w:t>
      </w:r>
      <w:r>
        <w:rPr>
          <w:rFonts w:ascii="Times New Roman" w:hAnsi="Times New Roman"/>
          <w:sz w:val="24"/>
          <w:szCs w:val="24"/>
        </w:rPr>
        <w:t>я положительная оценка – 1 балл; з</w:t>
      </w:r>
      <w:r w:rsidRPr="00F97034">
        <w:rPr>
          <w:rFonts w:ascii="Times New Roman" w:hAnsi="Times New Roman"/>
          <w:sz w:val="24"/>
          <w:szCs w:val="24"/>
        </w:rPr>
        <w:t>а неправильный ответ на вопрос</w:t>
      </w:r>
      <w:r>
        <w:rPr>
          <w:rFonts w:ascii="Times New Roman" w:hAnsi="Times New Roman"/>
          <w:sz w:val="24"/>
          <w:szCs w:val="24"/>
        </w:rPr>
        <w:t>, не выполненное или неверно выполненное действие</w:t>
      </w:r>
      <w:r w:rsidRPr="00F97034">
        <w:rPr>
          <w:rFonts w:ascii="Times New Roman" w:hAnsi="Times New Roman"/>
          <w:sz w:val="24"/>
          <w:szCs w:val="24"/>
        </w:rPr>
        <w:t xml:space="preserve"> выставляется отрицательная оценка – 0 баллов.</w:t>
      </w:r>
    </w:p>
    <w:p w:rsidR="00EB2BDC" w:rsidRPr="00F97034" w:rsidRDefault="00EB2BDC" w:rsidP="00634184">
      <w:pPr>
        <w:keepLines/>
        <w:widowControl w:val="0"/>
        <w:suppressLineNumbers/>
        <w:suppressAutoHyphens/>
        <w:spacing w:after="0" w:line="240" w:lineRule="auto"/>
        <w:ind w:firstLine="709"/>
        <w:jc w:val="both"/>
        <w:rPr>
          <w:rFonts w:ascii="Times New Roman" w:hAnsi="Times New Roman"/>
          <w:sz w:val="24"/>
          <w:szCs w:val="24"/>
        </w:rPr>
      </w:pPr>
      <w:r>
        <w:rPr>
          <w:rFonts w:ascii="Times New Roman" w:hAnsi="Times New Roman"/>
          <w:sz w:val="24"/>
          <w:szCs w:val="24"/>
        </w:rPr>
        <w:t>Все практические работы имеют по 10 вариантов заданий.</w:t>
      </w:r>
    </w:p>
    <w:p w:rsidR="00634184" w:rsidRPr="00634184" w:rsidRDefault="00C81D76" w:rsidP="00634184">
      <w:pPr>
        <w:widowControl w:val="0"/>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6.1. Раздел 1. Информационная деятельность человека</w:t>
      </w:r>
    </w:p>
    <w:p w:rsidR="004B0E39" w:rsidRPr="00634184" w:rsidRDefault="00C81D76" w:rsidP="008632EE">
      <w:pPr>
        <w:spacing w:after="0" w:line="240" w:lineRule="auto"/>
        <w:jc w:val="both"/>
        <w:rPr>
          <w:rFonts w:ascii="Times New Roman" w:eastAsia="Times New Roman" w:hAnsi="Times New Roman" w:cs="Times New Roman"/>
          <w:b/>
          <w:sz w:val="24"/>
          <w:szCs w:val="24"/>
        </w:rPr>
      </w:pPr>
      <w:r>
        <w:rPr>
          <w:rFonts w:ascii="Times New Roman" w:hAnsi="Times New Roman" w:cs="Times New Roman"/>
          <w:b/>
          <w:bCs/>
          <w:sz w:val="24"/>
          <w:szCs w:val="24"/>
        </w:rPr>
        <w:t xml:space="preserve">6.1.1 </w:t>
      </w:r>
      <w:r w:rsidR="004B0E39" w:rsidRPr="00634184">
        <w:rPr>
          <w:rFonts w:ascii="Times New Roman" w:eastAsia="Times New Roman" w:hAnsi="Times New Roman" w:cs="Times New Roman"/>
          <w:b/>
          <w:bCs/>
          <w:sz w:val="24"/>
          <w:szCs w:val="24"/>
        </w:rPr>
        <w:t>Практическая работа</w:t>
      </w:r>
      <w:r w:rsidR="00A472C5">
        <w:rPr>
          <w:rFonts w:ascii="Times New Roman" w:eastAsia="Times New Roman" w:hAnsi="Times New Roman" w:cs="Times New Roman"/>
          <w:b/>
          <w:bCs/>
          <w:sz w:val="24"/>
          <w:szCs w:val="24"/>
        </w:rPr>
        <w:t xml:space="preserve"> №1.</w:t>
      </w:r>
      <w:r w:rsidR="004B0E39" w:rsidRPr="00634184">
        <w:rPr>
          <w:rFonts w:ascii="Times New Roman" w:eastAsia="Times New Roman" w:hAnsi="Times New Roman" w:cs="Times New Roman"/>
          <w:b/>
          <w:bCs/>
          <w:sz w:val="24"/>
          <w:szCs w:val="24"/>
        </w:rPr>
        <w:t xml:space="preserve"> </w:t>
      </w:r>
      <w:r w:rsidR="004B0E39" w:rsidRPr="00634184">
        <w:rPr>
          <w:rFonts w:ascii="Times New Roman" w:eastAsia="Times New Roman" w:hAnsi="Times New Roman" w:cs="Times New Roman"/>
          <w:b/>
          <w:sz w:val="24"/>
          <w:szCs w:val="24"/>
        </w:rPr>
        <w:t xml:space="preserve">Информационные ресурсы общества. Образовательные информационные ресурсы. Работа с программным обеспечением. </w:t>
      </w:r>
    </w:p>
    <w:p w:rsidR="00634184" w:rsidRDefault="00C81D76" w:rsidP="00AE52BC">
      <w:pPr>
        <w:spacing w:after="0" w:line="240" w:lineRule="auto"/>
        <w:jc w:val="both"/>
        <w:rPr>
          <w:rFonts w:ascii="Times New Roman" w:hAnsi="Times New Roman"/>
          <w:b/>
          <w:sz w:val="24"/>
          <w:szCs w:val="24"/>
        </w:rPr>
      </w:pPr>
      <w:r w:rsidRPr="00634184">
        <w:rPr>
          <w:rFonts w:ascii="Times New Roman" w:hAnsi="Times New Roman" w:cs="Times New Roman"/>
          <w:b/>
          <w:bCs/>
          <w:sz w:val="24"/>
          <w:szCs w:val="24"/>
        </w:rPr>
        <w:t>Тема</w:t>
      </w:r>
      <w:r>
        <w:rPr>
          <w:rFonts w:ascii="Times New Roman" w:hAnsi="Times New Roman" w:cs="Times New Roman"/>
          <w:b/>
          <w:bCs/>
          <w:sz w:val="24"/>
          <w:szCs w:val="24"/>
        </w:rPr>
        <w:t xml:space="preserve"> 1.1.</w:t>
      </w:r>
      <w:r w:rsidRPr="00634184">
        <w:rPr>
          <w:rFonts w:ascii="Times New Roman" w:hAnsi="Times New Roman" w:cs="Times New Roman"/>
          <w:b/>
          <w:bCs/>
          <w:sz w:val="24"/>
          <w:szCs w:val="24"/>
        </w:rPr>
        <w:t xml:space="preserve"> Информационное общество</w:t>
      </w:r>
    </w:p>
    <w:p w:rsidR="00C350C9" w:rsidRPr="00F97034" w:rsidRDefault="00C350C9" w:rsidP="00C350C9">
      <w:pPr>
        <w:pStyle w:val="default0"/>
        <w:spacing w:before="0" w:beforeAutospacing="0" w:after="200" w:afterAutospacing="0"/>
        <w:jc w:val="both"/>
      </w:pPr>
      <w:r w:rsidRPr="00F97034">
        <w:rPr>
          <w:b/>
        </w:rPr>
        <w:t xml:space="preserve">Цель: </w:t>
      </w:r>
      <w:r w:rsidRPr="00F97034">
        <w:t xml:space="preserve">научиться пользоваться образовательными информационными ресурсами, искать нужную информацию с их помощью; овладеть </w:t>
      </w:r>
      <w:r w:rsidRPr="00156570">
        <w:t>навыками установки  программного обеспечения</w:t>
      </w:r>
      <w:r>
        <w:t xml:space="preserve"> и </w:t>
      </w:r>
      <w:r w:rsidRPr="00F97034">
        <w:t xml:space="preserve">работы с </w:t>
      </w:r>
      <w:r>
        <w:t>ним.</w:t>
      </w:r>
    </w:p>
    <w:p w:rsidR="00C350C9" w:rsidRPr="00F97034" w:rsidRDefault="00C350C9" w:rsidP="00C350C9">
      <w:pPr>
        <w:spacing w:after="0" w:line="240" w:lineRule="auto"/>
        <w:jc w:val="center"/>
        <w:outlineLvl w:val="0"/>
        <w:rPr>
          <w:rFonts w:ascii="Times New Roman" w:hAnsi="Times New Roman"/>
          <w:b/>
          <w:color w:val="000000"/>
          <w:sz w:val="24"/>
          <w:szCs w:val="24"/>
        </w:rPr>
      </w:pPr>
      <w:r w:rsidRPr="00F97034">
        <w:rPr>
          <w:rFonts w:ascii="Times New Roman" w:hAnsi="Times New Roman"/>
          <w:b/>
          <w:color w:val="000000"/>
          <w:sz w:val="24"/>
          <w:szCs w:val="24"/>
        </w:rPr>
        <w:t>Содержание работы:</w:t>
      </w:r>
    </w:p>
    <w:p w:rsidR="00C350C9" w:rsidRPr="00F97034" w:rsidRDefault="00C350C9" w:rsidP="00C350C9">
      <w:pPr>
        <w:spacing w:after="0" w:line="240" w:lineRule="auto"/>
        <w:outlineLvl w:val="0"/>
        <w:rPr>
          <w:rFonts w:ascii="Times New Roman" w:hAnsi="Times New Roman"/>
          <w:b/>
          <w:sz w:val="24"/>
          <w:szCs w:val="24"/>
        </w:rPr>
      </w:pPr>
      <w:r w:rsidRPr="00F97034">
        <w:rPr>
          <w:rFonts w:ascii="Times New Roman" w:hAnsi="Times New Roman"/>
          <w:b/>
          <w:sz w:val="24"/>
          <w:szCs w:val="24"/>
        </w:rPr>
        <w:t>Задание №1</w:t>
      </w:r>
      <w:r>
        <w:rPr>
          <w:rFonts w:ascii="Times New Roman" w:hAnsi="Times New Roman"/>
          <w:b/>
          <w:sz w:val="24"/>
          <w:szCs w:val="24"/>
        </w:rPr>
        <w:t>.</w:t>
      </w:r>
    </w:p>
    <w:p w:rsidR="00C350C9" w:rsidRPr="00F97034" w:rsidRDefault="00C350C9" w:rsidP="00AE52BC">
      <w:pPr>
        <w:numPr>
          <w:ilvl w:val="0"/>
          <w:numId w:val="2"/>
        </w:numPr>
        <w:spacing w:after="0" w:line="240" w:lineRule="auto"/>
        <w:rPr>
          <w:rFonts w:ascii="Times New Roman" w:hAnsi="Times New Roman"/>
          <w:sz w:val="24"/>
          <w:szCs w:val="24"/>
        </w:rPr>
      </w:pPr>
      <w:r w:rsidRPr="00F97034">
        <w:rPr>
          <w:rFonts w:ascii="Times New Roman" w:hAnsi="Times New Roman"/>
          <w:sz w:val="24"/>
          <w:szCs w:val="24"/>
        </w:rPr>
        <w:t>Загрузите Интернет.</w:t>
      </w:r>
    </w:p>
    <w:p w:rsidR="00C350C9" w:rsidRDefault="00C350C9" w:rsidP="00AE52BC">
      <w:pPr>
        <w:numPr>
          <w:ilvl w:val="0"/>
          <w:numId w:val="2"/>
        </w:numPr>
        <w:spacing w:after="0" w:line="240" w:lineRule="auto"/>
        <w:jc w:val="both"/>
        <w:rPr>
          <w:rFonts w:ascii="Times New Roman" w:hAnsi="Times New Roman"/>
          <w:sz w:val="24"/>
          <w:szCs w:val="24"/>
        </w:rPr>
      </w:pPr>
      <w:r w:rsidRPr="00F97034">
        <w:rPr>
          <w:rFonts w:ascii="Times New Roman" w:hAnsi="Times New Roman"/>
          <w:sz w:val="24"/>
          <w:szCs w:val="24"/>
        </w:rPr>
        <w:t>В строке поиска введите фразу «каталог образовательных ресурсов».</w:t>
      </w:r>
    </w:p>
    <w:p w:rsidR="00AD0395" w:rsidRPr="00F97034" w:rsidRDefault="00AD0395" w:rsidP="00AE52BC">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Выпишите адреса сайта</w:t>
      </w:r>
    </w:p>
    <w:p w:rsidR="00C350C9" w:rsidRPr="00F97034" w:rsidRDefault="00C350C9" w:rsidP="00AE52BC">
      <w:pPr>
        <w:numPr>
          <w:ilvl w:val="0"/>
          <w:numId w:val="2"/>
        </w:numPr>
        <w:spacing w:after="0" w:line="240" w:lineRule="auto"/>
        <w:jc w:val="both"/>
        <w:rPr>
          <w:rFonts w:ascii="Times New Roman" w:hAnsi="Times New Roman"/>
          <w:sz w:val="24"/>
          <w:szCs w:val="24"/>
        </w:rPr>
      </w:pPr>
      <w:r w:rsidRPr="00F97034">
        <w:rPr>
          <w:rFonts w:ascii="Times New Roman" w:hAnsi="Times New Roman"/>
          <w:sz w:val="24"/>
          <w:szCs w:val="24"/>
        </w:rPr>
        <w:t>Перечислите, какие разделы включают в себя образовательные ресурсы сети Интернет.</w:t>
      </w:r>
    </w:p>
    <w:p w:rsidR="00C350C9" w:rsidRPr="00F97034" w:rsidRDefault="00C350C9" w:rsidP="00AE52BC">
      <w:pPr>
        <w:numPr>
          <w:ilvl w:val="1"/>
          <w:numId w:val="3"/>
        </w:numPr>
        <w:tabs>
          <w:tab w:val="clear" w:pos="1440"/>
          <w:tab w:val="num" w:pos="720"/>
        </w:tabs>
        <w:spacing w:after="0" w:line="240" w:lineRule="auto"/>
        <w:ind w:left="720"/>
        <w:jc w:val="both"/>
        <w:rPr>
          <w:rFonts w:ascii="Times New Roman" w:hAnsi="Times New Roman"/>
          <w:sz w:val="24"/>
          <w:szCs w:val="24"/>
        </w:rPr>
      </w:pPr>
      <w:r w:rsidRPr="00F97034">
        <w:rPr>
          <w:rFonts w:ascii="Times New Roman" w:hAnsi="Times New Roman"/>
          <w:sz w:val="24"/>
          <w:szCs w:val="24"/>
        </w:rPr>
        <w:t>Охарактеризуйте любые три.</w:t>
      </w:r>
    </w:p>
    <w:p w:rsidR="00C350C9" w:rsidRPr="00F97034" w:rsidRDefault="00C350C9" w:rsidP="00C350C9">
      <w:pPr>
        <w:spacing w:after="0" w:line="240" w:lineRule="auto"/>
        <w:jc w:val="both"/>
        <w:rPr>
          <w:rFonts w:ascii="Times New Roman" w:hAnsi="Times New Roman"/>
          <w:sz w:val="24"/>
          <w:szCs w:val="24"/>
        </w:rPr>
      </w:pPr>
    </w:p>
    <w:p w:rsidR="00C350C9" w:rsidRPr="00F97034" w:rsidRDefault="00C350C9" w:rsidP="00C350C9">
      <w:pPr>
        <w:spacing w:after="0" w:line="240" w:lineRule="auto"/>
        <w:outlineLvl w:val="0"/>
        <w:rPr>
          <w:rFonts w:ascii="Times New Roman" w:hAnsi="Times New Roman"/>
          <w:sz w:val="24"/>
          <w:szCs w:val="24"/>
        </w:rPr>
      </w:pPr>
      <w:r w:rsidRPr="00F97034">
        <w:rPr>
          <w:rFonts w:ascii="Times New Roman" w:hAnsi="Times New Roman"/>
          <w:b/>
          <w:sz w:val="24"/>
          <w:szCs w:val="24"/>
        </w:rPr>
        <w:t>Задание №2</w:t>
      </w:r>
      <w:r>
        <w:rPr>
          <w:rFonts w:ascii="Times New Roman" w:hAnsi="Times New Roman"/>
          <w:b/>
          <w:sz w:val="24"/>
          <w:szCs w:val="24"/>
        </w:rPr>
        <w:t xml:space="preserve">. </w:t>
      </w:r>
      <w:r w:rsidRPr="00F97034">
        <w:rPr>
          <w:rFonts w:ascii="Times New Roman" w:hAnsi="Times New Roman"/>
          <w:sz w:val="24"/>
          <w:szCs w:val="24"/>
        </w:rPr>
        <w:t>С помощью Универсального справочника-энциклопедии найдите ответы на следующие вопросы:</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68"/>
        <w:gridCol w:w="2838"/>
      </w:tblGrid>
      <w:tr w:rsidR="00C350C9" w:rsidRPr="00F97034" w:rsidTr="00EB5F1A">
        <w:tc>
          <w:tcPr>
            <w:tcW w:w="6768" w:type="dxa"/>
          </w:tcPr>
          <w:p w:rsidR="00C350C9" w:rsidRPr="00F97034" w:rsidRDefault="00C350C9" w:rsidP="00EB5F1A">
            <w:pPr>
              <w:spacing w:after="0" w:line="240" w:lineRule="auto"/>
              <w:jc w:val="center"/>
              <w:rPr>
                <w:rFonts w:ascii="Times New Roman" w:hAnsi="Times New Roman"/>
                <w:b/>
                <w:sz w:val="24"/>
                <w:szCs w:val="24"/>
              </w:rPr>
            </w:pPr>
            <w:r w:rsidRPr="00F97034">
              <w:rPr>
                <w:rFonts w:ascii="Times New Roman" w:hAnsi="Times New Roman"/>
                <w:b/>
                <w:sz w:val="24"/>
                <w:szCs w:val="24"/>
              </w:rPr>
              <w:lastRenderedPageBreak/>
              <w:t>Вопрос</w:t>
            </w:r>
          </w:p>
        </w:tc>
        <w:tc>
          <w:tcPr>
            <w:tcW w:w="2838" w:type="dxa"/>
          </w:tcPr>
          <w:p w:rsidR="00C350C9" w:rsidRPr="00F97034" w:rsidRDefault="00C350C9" w:rsidP="00EB5F1A">
            <w:pPr>
              <w:spacing w:after="0" w:line="240" w:lineRule="auto"/>
              <w:jc w:val="center"/>
              <w:rPr>
                <w:rFonts w:ascii="Times New Roman" w:hAnsi="Times New Roman"/>
                <w:b/>
                <w:sz w:val="24"/>
                <w:szCs w:val="24"/>
              </w:rPr>
            </w:pPr>
            <w:r w:rsidRPr="00F97034">
              <w:rPr>
                <w:rFonts w:ascii="Times New Roman" w:hAnsi="Times New Roman"/>
                <w:b/>
                <w:sz w:val="24"/>
                <w:szCs w:val="24"/>
              </w:rPr>
              <w:t>Ответ</w:t>
            </w:r>
          </w:p>
        </w:tc>
      </w:tr>
      <w:tr w:rsidR="00C350C9" w:rsidRPr="00F97034" w:rsidTr="00EB5F1A">
        <w:tc>
          <w:tcPr>
            <w:tcW w:w="6768" w:type="dxa"/>
          </w:tcPr>
          <w:p w:rsidR="00C350C9" w:rsidRPr="00F97034" w:rsidRDefault="00C350C9" w:rsidP="00EB5F1A">
            <w:pPr>
              <w:spacing w:after="0" w:line="240" w:lineRule="auto"/>
              <w:rPr>
                <w:rFonts w:ascii="Times New Roman" w:hAnsi="Times New Roman"/>
                <w:i/>
                <w:sz w:val="24"/>
                <w:szCs w:val="24"/>
              </w:rPr>
            </w:pPr>
            <w:r w:rsidRPr="00F97034">
              <w:rPr>
                <w:rFonts w:ascii="Times New Roman" w:hAnsi="Times New Roman"/>
                <w:i/>
                <w:sz w:val="24"/>
                <w:szCs w:val="24"/>
              </w:rPr>
              <w:t>1) укажите время утверждения григорианского календаря</w:t>
            </w:r>
          </w:p>
        </w:tc>
        <w:tc>
          <w:tcPr>
            <w:tcW w:w="2838"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c>
          <w:tcPr>
            <w:tcW w:w="6768" w:type="dxa"/>
          </w:tcPr>
          <w:p w:rsidR="00C350C9" w:rsidRPr="00F97034" w:rsidRDefault="00C350C9" w:rsidP="00EB5F1A">
            <w:pPr>
              <w:spacing w:after="0" w:line="240" w:lineRule="auto"/>
              <w:rPr>
                <w:rFonts w:ascii="Times New Roman" w:hAnsi="Times New Roman"/>
                <w:i/>
                <w:sz w:val="24"/>
                <w:szCs w:val="24"/>
              </w:rPr>
            </w:pPr>
            <w:r w:rsidRPr="00F97034">
              <w:rPr>
                <w:rFonts w:ascii="Times New Roman" w:hAnsi="Times New Roman"/>
                <w:i/>
                <w:sz w:val="24"/>
                <w:szCs w:val="24"/>
              </w:rPr>
              <w:t>2) каков диаметр пылинки</w:t>
            </w:r>
          </w:p>
        </w:tc>
        <w:tc>
          <w:tcPr>
            <w:tcW w:w="2838"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c>
          <w:tcPr>
            <w:tcW w:w="6768" w:type="dxa"/>
          </w:tcPr>
          <w:p w:rsidR="00C350C9" w:rsidRPr="00F97034" w:rsidRDefault="00C350C9" w:rsidP="00EB5F1A">
            <w:pPr>
              <w:spacing w:after="0" w:line="240" w:lineRule="auto"/>
              <w:rPr>
                <w:rFonts w:ascii="Times New Roman" w:hAnsi="Times New Roman"/>
                <w:i/>
                <w:sz w:val="24"/>
                <w:szCs w:val="24"/>
              </w:rPr>
            </w:pPr>
            <w:r w:rsidRPr="00F97034">
              <w:rPr>
                <w:rFonts w:ascii="Times New Roman" w:hAnsi="Times New Roman"/>
                <w:i/>
                <w:sz w:val="24"/>
                <w:szCs w:val="24"/>
              </w:rPr>
              <w:t xml:space="preserve">3) укажите смертельный уровень звука </w:t>
            </w:r>
          </w:p>
        </w:tc>
        <w:tc>
          <w:tcPr>
            <w:tcW w:w="2838"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c>
          <w:tcPr>
            <w:tcW w:w="6768" w:type="dxa"/>
          </w:tcPr>
          <w:p w:rsidR="00C350C9" w:rsidRPr="00F97034" w:rsidRDefault="00C350C9" w:rsidP="00EB5F1A">
            <w:pPr>
              <w:spacing w:after="0" w:line="240" w:lineRule="auto"/>
              <w:rPr>
                <w:rFonts w:ascii="Times New Roman" w:hAnsi="Times New Roman"/>
                <w:i/>
                <w:sz w:val="24"/>
                <w:szCs w:val="24"/>
              </w:rPr>
            </w:pPr>
            <w:r w:rsidRPr="00F97034">
              <w:rPr>
                <w:rFonts w:ascii="Times New Roman" w:hAnsi="Times New Roman"/>
                <w:i/>
                <w:sz w:val="24"/>
                <w:szCs w:val="24"/>
              </w:rPr>
              <w:t>4) какова температура кипения железа</w:t>
            </w:r>
          </w:p>
        </w:tc>
        <w:tc>
          <w:tcPr>
            <w:tcW w:w="2838"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c>
          <w:tcPr>
            <w:tcW w:w="6768" w:type="dxa"/>
          </w:tcPr>
          <w:p w:rsidR="00C350C9" w:rsidRPr="00F97034" w:rsidRDefault="00C350C9" w:rsidP="00EB5F1A">
            <w:pPr>
              <w:spacing w:after="0" w:line="240" w:lineRule="auto"/>
              <w:rPr>
                <w:rFonts w:ascii="Times New Roman" w:hAnsi="Times New Roman"/>
                <w:i/>
                <w:sz w:val="24"/>
                <w:szCs w:val="24"/>
              </w:rPr>
            </w:pPr>
            <w:r w:rsidRPr="00F97034">
              <w:rPr>
                <w:rFonts w:ascii="Times New Roman" w:hAnsi="Times New Roman"/>
                <w:i/>
                <w:sz w:val="24"/>
                <w:szCs w:val="24"/>
              </w:rPr>
              <w:t>5) какова температура плавления йода</w:t>
            </w:r>
          </w:p>
        </w:tc>
        <w:tc>
          <w:tcPr>
            <w:tcW w:w="2838"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c>
          <w:tcPr>
            <w:tcW w:w="6768" w:type="dxa"/>
          </w:tcPr>
          <w:p w:rsidR="00C350C9" w:rsidRPr="00F97034" w:rsidRDefault="00C350C9" w:rsidP="00EB5F1A">
            <w:pPr>
              <w:spacing w:after="0" w:line="240" w:lineRule="auto"/>
              <w:rPr>
                <w:rFonts w:ascii="Times New Roman" w:hAnsi="Times New Roman"/>
                <w:i/>
                <w:sz w:val="24"/>
                <w:szCs w:val="24"/>
              </w:rPr>
            </w:pPr>
            <w:r w:rsidRPr="00F97034">
              <w:rPr>
                <w:rFonts w:ascii="Times New Roman" w:hAnsi="Times New Roman"/>
                <w:i/>
                <w:sz w:val="24"/>
                <w:szCs w:val="24"/>
              </w:rPr>
              <w:t>6) укажите скорость обращения Земли вокруг Солнца</w:t>
            </w:r>
          </w:p>
        </w:tc>
        <w:tc>
          <w:tcPr>
            <w:tcW w:w="2838"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c>
          <w:tcPr>
            <w:tcW w:w="6768" w:type="dxa"/>
          </w:tcPr>
          <w:p w:rsidR="00C350C9" w:rsidRPr="00F97034" w:rsidRDefault="00C350C9" w:rsidP="00EB5F1A">
            <w:pPr>
              <w:spacing w:after="0" w:line="240" w:lineRule="auto"/>
              <w:rPr>
                <w:rFonts w:ascii="Times New Roman" w:hAnsi="Times New Roman"/>
                <w:i/>
                <w:sz w:val="24"/>
                <w:szCs w:val="24"/>
              </w:rPr>
            </w:pPr>
            <w:r w:rsidRPr="00F97034">
              <w:rPr>
                <w:rFonts w:ascii="Times New Roman" w:hAnsi="Times New Roman"/>
                <w:i/>
                <w:sz w:val="24"/>
                <w:szCs w:val="24"/>
              </w:rPr>
              <w:t>7) какова масса Земли</w:t>
            </w:r>
          </w:p>
        </w:tc>
        <w:tc>
          <w:tcPr>
            <w:tcW w:w="2838" w:type="dxa"/>
          </w:tcPr>
          <w:p w:rsidR="00C350C9" w:rsidRPr="00F97034" w:rsidRDefault="00C350C9" w:rsidP="00EB5F1A">
            <w:pPr>
              <w:spacing w:after="0" w:line="240" w:lineRule="auto"/>
              <w:rPr>
                <w:rFonts w:ascii="Times New Roman" w:hAnsi="Times New Roman"/>
                <w:sz w:val="24"/>
                <w:szCs w:val="24"/>
              </w:rPr>
            </w:pPr>
          </w:p>
        </w:tc>
      </w:tr>
    </w:tbl>
    <w:p w:rsidR="00C350C9" w:rsidRPr="00F97034" w:rsidRDefault="00C350C9" w:rsidP="00C350C9">
      <w:pPr>
        <w:spacing w:after="0" w:line="240" w:lineRule="auto"/>
        <w:outlineLvl w:val="0"/>
        <w:rPr>
          <w:rFonts w:ascii="Times New Roman" w:hAnsi="Times New Roman"/>
          <w:b/>
          <w:sz w:val="24"/>
          <w:szCs w:val="24"/>
        </w:rPr>
      </w:pPr>
      <w:r w:rsidRPr="00F97034">
        <w:rPr>
          <w:rFonts w:ascii="Times New Roman" w:hAnsi="Times New Roman"/>
          <w:b/>
          <w:sz w:val="24"/>
          <w:szCs w:val="24"/>
        </w:rPr>
        <w:t>Задание №3. Ответьте на вопросы:</w:t>
      </w: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95"/>
        <w:gridCol w:w="4796"/>
      </w:tblGrid>
      <w:tr w:rsidR="00C350C9" w:rsidRPr="00F97034" w:rsidTr="00EB5F1A">
        <w:trPr>
          <w:trHeight w:val="442"/>
        </w:trPr>
        <w:tc>
          <w:tcPr>
            <w:tcW w:w="4795" w:type="dxa"/>
            <w:vAlign w:val="center"/>
          </w:tcPr>
          <w:p w:rsidR="00C350C9" w:rsidRPr="00F97034" w:rsidRDefault="00C350C9" w:rsidP="00AE52BC">
            <w:pPr>
              <w:pStyle w:val="a9"/>
              <w:numPr>
                <w:ilvl w:val="1"/>
                <w:numId w:val="1"/>
              </w:numPr>
              <w:ind w:left="284" w:hanging="284"/>
            </w:pPr>
            <w:r w:rsidRPr="00F97034">
              <w:t>Что Вы понимаете под информационными ресурсами?</w:t>
            </w:r>
          </w:p>
        </w:tc>
        <w:tc>
          <w:tcPr>
            <w:tcW w:w="4796"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877"/>
        </w:trPr>
        <w:tc>
          <w:tcPr>
            <w:tcW w:w="4795" w:type="dxa"/>
            <w:vAlign w:val="center"/>
          </w:tcPr>
          <w:p w:rsidR="00C350C9" w:rsidRPr="00F97034" w:rsidRDefault="00C350C9" w:rsidP="00AE52BC">
            <w:pPr>
              <w:pStyle w:val="a9"/>
              <w:numPr>
                <w:ilvl w:val="1"/>
                <w:numId w:val="1"/>
              </w:numPr>
              <w:ind w:left="284" w:hanging="284"/>
            </w:pPr>
            <w:r w:rsidRPr="00F97034">
              <w:t>Перечислите параметры для классификации информационных ресурсов.</w:t>
            </w:r>
          </w:p>
        </w:tc>
        <w:tc>
          <w:tcPr>
            <w:tcW w:w="4796"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521"/>
        </w:trPr>
        <w:tc>
          <w:tcPr>
            <w:tcW w:w="4795" w:type="dxa"/>
            <w:vAlign w:val="center"/>
          </w:tcPr>
          <w:p w:rsidR="00C350C9" w:rsidRPr="00F97034" w:rsidRDefault="00C350C9" w:rsidP="00AE52BC">
            <w:pPr>
              <w:pStyle w:val="a9"/>
              <w:numPr>
                <w:ilvl w:val="1"/>
                <w:numId w:val="1"/>
              </w:numPr>
              <w:ind w:left="284" w:hanging="284"/>
            </w:pPr>
            <w:r w:rsidRPr="00F97034">
              <w:t>Что понимают под образовательными информационными ресурсами?</w:t>
            </w:r>
          </w:p>
        </w:tc>
        <w:tc>
          <w:tcPr>
            <w:tcW w:w="4796"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527"/>
        </w:trPr>
        <w:tc>
          <w:tcPr>
            <w:tcW w:w="4795" w:type="dxa"/>
            <w:vAlign w:val="center"/>
          </w:tcPr>
          <w:p w:rsidR="00C350C9" w:rsidRPr="00F97034" w:rsidRDefault="00C350C9" w:rsidP="00AE52BC">
            <w:pPr>
              <w:pStyle w:val="a9"/>
              <w:numPr>
                <w:ilvl w:val="1"/>
                <w:numId w:val="1"/>
              </w:numPr>
              <w:ind w:left="284" w:hanging="284"/>
            </w:pPr>
            <w:r w:rsidRPr="00F97034">
              <w:t>Что можно отнести к образовательным электронным ресурсам?</w:t>
            </w:r>
          </w:p>
        </w:tc>
        <w:tc>
          <w:tcPr>
            <w:tcW w:w="4796" w:type="dxa"/>
          </w:tcPr>
          <w:p w:rsidR="00C350C9" w:rsidRPr="00F97034" w:rsidRDefault="00C350C9" w:rsidP="00EB5F1A">
            <w:pPr>
              <w:spacing w:after="0" w:line="240" w:lineRule="auto"/>
              <w:rPr>
                <w:rFonts w:ascii="Times New Roman" w:hAnsi="Times New Roman"/>
                <w:sz w:val="24"/>
                <w:szCs w:val="24"/>
              </w:rPr>
            </w:pPr>
          </w:p>
        </w:tc>
      </w:tr>
    </w:tbl>
    <w:p w:rsidR="00C350C9" w:rsidRDefault="00C350C9" w:rsidP="00C350C9">
      <w:pPr>
        <w:spacing w:after="0" w:line="240" w:lineRule="auto"/>
        <w:rPr>
          <w:rFonts w:ascii="Times New Roman" w:hAnsi="Times New Roman"/>
          <w:sz w:val="24"/>
          <w:szCs w:val="24"/>
        </w:rPr>
      </w:pPr>
    </w:p>
    <w:p w:rsidR="00C350C9" w:rsidRPr="00634184" w:rsidRDefault="00C350C9" w:rsidP="00634184">
      <w:pPr>
        <w:keepNext/>
        <w:keepLines/>
        <w:suppressLineNumbers/>
        <w:suppressAutoHyphens/>
        <w:spacing w:after="0" w:line="240" w:lineRule="auto"/>
        <w:jc w:val="both"/>
        <w:rPr>
          <w:rFonts w:ascii="Times New Roman" w:hAnsi="Times New Roman"/>
          <w:sz w:val="24"/>
          <w:szCs w:val="24"/>
        </w:rPr>
      </w:pPr>
      <w:r w:rsidRPr="00634184">
        <w:rPr>
          <w:rFonts w:ascii="Times New Roman" w:hAnsi="Times New Roman"/>
          <w:sz w:val="24"/>
          <w:szCs w:val="24"/>
        </w:rPr>
        <w:t xml:space="preserve">Время на подготовку и выполнение: </w:t>
      </w:r>
      <w:r w:rsidRPr="00634184">
        <w:rPr>
          <w:rFonts w:ascii="Times New Roman" w:hAnsi="Times New Roman"/>
          <w:sz w:val="24"/>
          <w:szCs w:val="24"/>
          <w:u w:val="single"/>
        </w:rPr>
        <w:t>90 мин</w:t>
      </w:r>
    </w:p>
    <w:p w:rsidR="00AD0395" w:rsidRPr="00AD0395" w:rsidRDefault="00AD0395" w:rsidP="00634184">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r w:rsidRPr="003B19DF">
        <w:rPr>
          <w:rFonts w:ascii="Times New Roman" w:eastAsiaTheme="majorEastAsia" w:hAnsi="Times New Roman" w:cs="Times New Roman"/>
          <w:color w:val="000000" w:themeColor="text1"/>
          <w:sz w:val="24"/>
          <w:szCs w:val="24"/>
        </w:rPr>
        <w:t>У2У3З1</w:t>
      </w:r>
      <w:r w:rsidRPr="003B19DF">
        <w:rPr>
          <w:rFonts w:ascii="Times New Roman" w:hAnsi="Times New Roman" w:cs="Times New Roman"/>
          <w:color w:val="000000" w:themeColor="text1"/>
          <w:sz w:val="24"/>
          <w:szCs w:val="24"/>
        </w:rPr>
        <w:t>З5З6</w:t>
      </w:r>
    </w:p>
    <w:p w:rsidR="00C350C9" w:rsidRPr="00F97034" w:rsidRDefault="00AD0395" w:rsidP="00634184">
      <w:pPr>
        <w:keepNext/>
        <w:keepLines/>
        <w:suppressLineNumbers/>
        <w:suppressAutoHyphens/>
        <w:spacing w:after="0" w:line="240" w:lineRule="auto"/>
        <w:jc w:val="both"/>
        <w:rPr>
          <w:rFonts w:ascii="Times New Roman" w:hAnsi="Times New Roman"/>
          <w:sz w:val="24"/>
          <w:szCs w:val="24"/>
        </w:rPr>
      </w:pPr>
      <w:r w:rsidRPr="00F97034">
        <w:rPr>
          <w:rFonts w:ascii="Times New Roman" w:hAnsi="Times New Roman"/>
          <w:sz w:val="24"/>
          <w:szCs w:val="24"/>
        </w:rPr>
        <w:t>Оценка</w:t>
      </w:r>
      <w:r>
        <w:rPr>
          <w:rFonts w:ascii="Times New Roman" w:hAnsi="Times New Roman"/>
          <w:i/>
          <w:sz w:val="24"/>
          <w:szCs w:val="24"/>
        </w:rPr>
        <w:t>15 баллов</w:t>
      </w:r>
    </w:p>
    <w:p w:rsidR="00C350C9" w:rsidRDefault="00C350C9" w:rsidP="00C350C9">
      <w:pPr>
        <w:keepLines/>
        <w:widowControl w:val="0"/>
        <w:suppressLineNumbers/>
        <w:suppressAutoHyphens/>
        <w:spacing w:after="0" w:line="240" w:lineRule="auto"/>
        <w:ind w:firstLine="709"/>
        <w:jc w:val="both"/>
        <w:rPr>
          <w:rFonts w:ascii="Times New Roman" w:hAnsi="Times New Roman"/>
          <w:sz w:val="24"/>
          <w:szCs w:val="24"/>
        </w:rPr>
      </w:pPr>
    </w:p>
    <w:p w:rsidR="00A472C5" w:rsidRDefault="00A472C5" w:rsidP="00A472C5">
      <w:pPr>
        <w:spacing w:after="0" w:line="240" w:lineRule="auto"/>
        <w:jc w:val="both"/>
        <w:rPr>
          <w:rFonts w:ascii="Times New Roman" w:hAnsi="Times New Roman"/>
          <w:b/>
          <w:sz w:val="24"/>
          <w:szCs w:val="24"/>
        </w:rPr>
      </w:pPr>
      <w:r>
        <w:rPr>
          <w:rFonts w:ascii="Times New Roman" w:hAnsi="Times New Roman"/>
          <w:b/>
          <w:sz w:val="24"/>
          <w:szCs w:val="24"/>
        </w:rPr>
        <w:t xml:space="preserve">6.1.2 </w:t>
      </w:r>
      <w:r w:rsidRPr="00073C09">
        <w:rPr>
          <w:rFonts w:ascii="Times New Roman" w:hAnsi="Times New Roman"/>
          <w:b/>
          <w:sz w:val="24"/>
          <w:szCs w:val="24"/>
        </w:rPr>
        <w:t>Устный опрос</w:t>
      </w:r>
      <w:r>
        <w:rPr>
          <w:rFonts w:ascii="Times New Roman" w:hAnsi="Times New Roman"/>
          <w:b/>
          <w:sz w:val="24"/>
          <w:szCs w:val="24"/>
        </w:rPr>
        <w:t xml:space="preserve"> по </w:t>
      </w:r>
      <w:r w:rsidRPr="00634184">
        <w:rPr>
          <w:rFonts w:ascii="Times New Roman" w:hAnsi="Times New Roman" w:cs="Times New Roman"/>
          <w:b/>
          <w:bCs/>
          <w:sz w:val="24"/>
          <w:szCs w:val="24"/>
        </w:rPr>
        <w:t>Тем</w:t>
      </w:r>
      <w:r>
        <w:rPr>
          <w:rFonts w:ascii="Times New Roman" w:hAnsi="Times New Roman" w:cs="Times New Roman"/>
          <w:b/>
          <w:bCs/>
          <w:sz w:val="24"/>
          <w:szCs w:val="24"/>
        </w:rPr>
        <w:t>е 1.1.</w:t>
      </w:r>
      <w:r w:rsidRPr="00634184">
        <w:rPr>
          <w:rFonts w:ascii="Times New Roman" w:hAnsi="Times New Roman" w:cs="Times New Roman"/>
          <w:b/>
          <w:bCs/>
          <w:sz w:val="24"/>
          <w:szCs w:val="24"/>
        </w:rPr>
        <w:t xml:space="preserve"> Информационное общество</w:t>
      </w:r>
    </w:p>
    <w:p w:rsidR="00A472C5" w:rsidRPr="00073C09" w:rsidRDefault="00A472C5" w:rsidP="00A472C5">
      <w:pPr>
        <w:keepLines/>
        <w:widowControl w:val="0"/>
        <w:suppressLineNumbers/>
        <w:suppressAutoHyphens/>
        <w:spacing w:after="0" w:line="240" w:lineRule="auto"/>
        <w:jc w:val="both"/>
        <w:rPr>
          <w:rFonts w:ascii="Times New Roman" w:hAnsi="Times New Roman" w:cs="Times New Roman"/>
          <w:sz w:val="24"/>
          <w:szCs w:val="24"/>
        </w:rPr>
      </w:pPr>
      <w:r>
        <w:rPr>
          <w:rFonts w:ascii="Times New Roman" w:hAnsi="Times New Roman"/>
          <w:b/>
          <w:sz w:val="24"/>
          <w:szCs w:val="24"/>
        </w:rPr>
        <w:t xml:space="preserve"> </w:t>
      </w:r>
      <w:r w:rsidRPr="00073C09">
        <w:rPr>
          <w:rFonts w:ascii="Times New Roman" w:hAnsi="Times New Roman" w:cs="Times New Roman"/>
          <w:sz w:val="24"/>
          <w:szCs w:val="24"/>
        </w:rPr>
        <w:t>Что такое информатика?</w:t>
      </w:r>
    </w:p>
    <w:p w:rsidR="00A472C5" w:rsidRPr="00073C09" w:rsidRDefault="00A472C5" w:rsidP="009C3E4F">
      <w:pPr>
        <w:numPr>
          <w:ilvl w:val="1"/>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теоретическая информатика;</w:t>
      </w:r>
    </w:p>
    <w:p w:rsidR="00A472C5" w:rsidRPr="00073C09" w:rsidRDefault="00A472C5" w:rsidP="009C3E4F">
      <w:pPr>
        <w:numPr>
          <w:ilvl w:val="1"/>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практическая информатика;</w:t>
      </w:r>
    </w:p>
    <w:p w:rsidR="00A472C5" w:rsidRPr="00073C09" w:rsidRDefault="00A472C5" w:rsidP="009C3E4F">
      <w:pPr>
        <w:numPr>
          <w:ilvl w:val="1"/>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техническая информатика.</w:t>
      </w:r>
    </w:p>
    <w:p w:rsidR="00A472C5" w:rsidRPr="00073C09" w:rsidRDefault="00A472C5" w:rsidP="009C3E4F">
      <w:pPr>
        <w:numPr>
          <w:ilvl w:val="0"/>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Что такое информация? Основные свойства информации. Виды информации.</w:t>
      </w:r>
    </w:p>
    <w:p w:rsidR="00A472C5" w:rsidRPr="00073C09" w:rsidRDefault="00A472C5" w:rsidP="009C3E4F">
      <w:pPr>
        <w:numPr>
          <w:ilvl w:val="0"/>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Информационные процессы. Характеристика информационных процессов:</w:t>
      </w:r>
    </w:p>
    <w:p w:rsidR="00A472C5" w:rsidRPr="00073C09" w:rsidRDefault="00A472C5" w:rsidP="009C3E4F">
      <w:pPr>
        <w:numPr>
          <w:ilvl w:val="1"/>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получение и передача информации;</w:t>
      </w:r>
    </w:p>
    <w:p w:rsidR="00A472C5" w:rsidRPr="00073C09" w:rsidRDefault="00A472C5" w:rsidP="009C3E4F">
      <w:pPr>
        <w:numPr>
          <w:ilvl w:val="1"/>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хранение информации;</w:t>
      </w:r>
    </w:p>
    <w:p w:rsidR="00A472C5" w:rsidRPr="00073C09" w:rsidRDefault="00A472C5" w:rsidP="009C3E4F">
      <w:pPr>
        <w:numPr>
          <w:ilvl w:val="1"/>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обработка информации.</w:t>
      </w:r>
    </w:p>
    <w:p w:rsidR="00A472C5" w:rsidRPr="00073C09" w:rsidRDefault="00A472C5" w:rsidP="009C3E4F">
      <w:pPr>
        <w:numPr>
          <w:ilvl w:val="0"/>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Общность информационных процессов в технике, обществе и животных организмах.</w:t>
      </w:r>
    </w:p>
    <w:p w:rsidR="00A472C5" w:rsidRPr="00073C09" w:rsidRDefault="00A472C5" w:rsidP="009C3E4F">
      <w:pPr>
        <w:numPr>
          <w:ilvl w:val="0"/>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Язык – система обмена информацией.</w:t>
      </w:r>
    </w:p>
    <w:p w:rsidR="00A472C5" w:rsidRPr="00073C09" w:rsidRDefault="00A472C5" w:rsidP="009C3E4F">
      <w:pPr>
        <w:numPr>
          <w:ilvl w:val="0"/>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Двоичное кодирование информации.</w:t>
      </w:r>
    </w:p>
    <w:p w:rsidR="00A472C5" w:rsidRPr="00073C09" w:rsidRDefault="00A472C5" w:rsidP="009C3E4F">
      <w:pPr>
        <w:numPr>
          <w:ilvl w:val="0"/>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Единицы измерения информации.</w:t>
      </w:r>
    </w:p>
    <w:p w:rsidR="00A472C5" w:rsidRPr="00073C09" w:rsidRDefault="00A472C5" w:rsidP="009C3E4F">
      <w:pPr>
        <w:numPr>
          <w:ilvl w:val="0"/>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Системы счисления.</w:t>
      </w:r>
    </w:p>
    <w:p w:rsidR="00A472C5" w:rsidRPr="00073C09" w:rsidRDefault="00A472C5" w:rsidP="009C3E4F">
      <w:pPr>
        <w:numPr>
          <w:ilvl w:val="0"/>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Арифметические операции в двоичной системе счисления.</w:t>
      </w:r>
    </w:p>
    <w:p w:rsidR="00A472C5" w:rsidRPr="00073C09" w:rsidRDefault="00A472C5" w:rsidP="009C3E4F">
      <w:pPr>
        <w:numPr>
          <w:ilvl w:val="0"/>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Информатизация общества.</w:t>
      </w:r>
    </w:p>
    <w:p w:rsidR="00A472C5" w:rsidRDefault="00A472C5" w:rsidP="009C3E4F">
      <w:pPr>
        <w:numPr>
          <w:ilvl w:val="0"/>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История развития вычислительной техники.</w:t>
      </w:r>
    </w:p>
    <w:p w:rsidR="00D57BA9" w:rsidRDefault="00D57BA9" w:rsidP="00A472C5">
      <w:pPr>
        <w:spacing w:after="0" w:line="240" w:lineRule="auto"/>
        <w:ind w:left="360"/>
        <w:rPr>
          <w:rFonts w:ascii="Times New Roman" w:hAnsi="Times New Roman" w:cs="Times New Roman"/>
          <w:sz w:val="24"/>
          <w:szCs w:val="24"/>
        </w:rPr>
      </w:pPr>
    </w:p>
    <w:p w:rsidR="00A472C5" w:rsidRPr="00A472C5" w:rsidRDefault="00A472C5" w:rsidP="00A472C5">
      <w:pPr>
        <w:spacing w:after="0" w:line="240" w:lineRule="auto"/>
        <w:ind w:left="360"/>
        <w:rPr>
          <w:rFonts w:ascii="Times New Roman" w:hAnsi="Times New Roman" w:cs="Times New Roman"/>
          <w:sz w:val="24"/>
          <w:szCs w:val="24"/>
        </w:rPr>
      </w:pPr>
      <w:r w:rsidRPr="00A472C5">
        <w:rPr>
          <w:rFonts w:ascii="Times New Roman" w:hAnsi="Times New Roman" w:cs="Times New Roman"/>
          <w:sz w:val="24"/>
          <w:szCs w:val="24"/>
        </w:rPr>
        <w:t>Время на подготовку и выполнение: 90 мин</w:t>
      </w:r>
    </w:p>
    <w:p w:rsidR="00A472C5" w:rsidRPr="00073C09" w:rsidRDefault="00A472C5" w:rsidP="00A472C5">
      <w:pPr>
        <w:keepNext/>
        <w:keepLines/>
        <w:spacing w:after="0" w:line="240" w:lineRule="auto"/>
        <w:ind w:left="360"/>
        <w:outlineLvl w:val="1"/>
        <w:rPr>
          <w:rFonts w:ascii="Times New Roman" w:eastAsiaTheme="majorEastAsia" w:hAnsi="Times New Roman" w:cs="Times New Roman"/>
          <w:color w:val="000000" w:themeColor="text1"/>
          <w:sz w:val="24"/>
          <w:szCs w:val="24"/>
        </w:rPr>
      </w:pPr>
      <w:r w:rsidRPr="00073C09">
        <w:rPr>
          <w:rFonts w:ascii="Times New Roman" w:hAnsi="Times New Roman" w:cs="Times New Roman"/>
          <w:sz w:val="24"/>
          <w:szCs w:val="24"/>
        </w:rPr>
        <w:t>Наименование объектов контроля и оценки</w:t>
      </w:r>
      <w:proofErr w:type="gramStart"/>
      <w:r>
        <w:rPr>
          <w:rFonts w:ascii="Times New Roman" w:hAnsi="Times New Roman" w:cs="Times New Roman"/>
          <w:sz w:val="24"/>
          <w:szCs w:val="24"/>
        </w:rPr>
        <w:t>:</w:t>
      </w:r>
      <w:r w:rsidRPr="00073C09">
        <w:rPr>
          <w:rFonts w:ascii="Times New Roman" w:eastAsiaTheme="majorEastAsia" w:hAnsi="Times New Roman" w:cs="Times New Roman"/>
          <w:color w:val="000000" w:themeColor="text1"/>
          <w:sz w:val="24"/>
          <w:szCs w:val="24"/>
        </w:rPr>
        <w:t>У</w:t>
      </w:r>
      <w:proofErr w:type="gramEnd"/>
      <w:r w:rsidRPr="00073C09">
        <w:rPr>
          <w:rFonts w:ascii="Times New Roman" w:eastAsiaTheme="majorEastAsia" w:hAnsi="Times New Roman" w:cs="Times New Roman"/>
          <w:color w:val="000000" w:themeColor="text1"/>
          <w:sz w:val="24"/>
          <w:szCs w:val="24"/>
        </w:rPr>
        <w:t>2У3З1</w:t>
      </w:r>
      <w:r w:rsidRPr="00073C09">
        <w:rPr>
          <w:rFonts w:ascii="Times New Roman" w:hAnsi="Times New Roman" w:cs="Times New Roman"/>
          <w:color w:val="000000" w:themeColor="text1"/>
          <w:sz w:val="24"/>
          <w:szCs w:val="24"/>
        </w:rPr>
        <w:t>З5З6</w:t>
      </w:r>
    </w:p>
    <w:p w:rsidR="00A472C5" w:rsidRDefault="00A472C5" w:rsidP="00A472C5">
      <w:pPr>
        <w:keepLines/>
        <w:widowControl w:val="0"/>
        <w:suppressLineNumbers/>
        <w:suppressAutoHyphens/>
        <w:spacing w:after="0" w:line="240" w:lineRule="auto"/>
        <w:ind w:left="360"/>
        <w:jc w:val="both"/>
        <w:rPr>
          <w:rFonts w:ascii="Times New Roman" w:hAnsi="Times New Roman"/>
          <w:sz w:val="24"/>
          <w:szCs w:val="24"/>
        </w:rPr>
      </w:pPr>
      <w:r w:rsidRPr="00073C09">
        <w:rPr>
          <w:rFonts w:ascii="Times New Roman" w:hAnsi="Times New Roman" w:cs="Times New Roman"/>
          <w:sz w:val="24"/>
          <w:szCs w:val="24"/>
        </w:rPr>
        <w:t>Оценка</w:t>
      </w:r>
      <w:r w:rsidRPr="00073C09">
        <w:rPr>
          <w:rFonts w:ascii="Times New Roman" w:hAnsi="Times New Roman" w:cs="Times New Roman"/>
          <w:i/>
          <w:sz w:val="24"/>
          <w:szCs w:val="24"/>
        </w:rPr>
        <w:t>1</w:t>
      </w:r>
      <w:r>
        <w:rPr>
          <w:rFonts w:ascii="Times New Roman" w:hAnsi="Times New Roman" w:cs="Times New Roman"/>
          <w:i/>
          <w:sz w:val="24"/>
          <w:szCs w:val="24"/>
        </w:rPr>
        <w:t>1</w:t>
      </w:r>
      <w:r w:rsidRPr="00073C09">
        <w:rPr>
          <w:rFonts w:ascii="Times New Roman" w:hAnsi="Times New Roman" w:cs="Times New Roman"/>
          <w:i/>
          <w:sz w:val="24"/>
          <w:szCs w:val="24"/>
        </w:rPr>
        <w:t xml:space="preserve"> баллов</w:t>
      </w:r>
    </w:p>
    <w:p w:rsidR="00A472C5" w:rsidRPr="00F97034" w:rsidRDefault="00A472C5" w:rsidP="00C350C9">
      <w:pPr>
        <w:keepLines/>
        <w:widowControl w:val="0"/>
        <w:suppressLineNumbers/>
        <w:suppressAutoHyphens/>
        <w:spacing w:after="0" w:line="240" w:lineRule="auto"/>
        <w:ind w:firstLine="709"/>
        <w:jc w:val="both"/>
        <w:rPr>
          <w:rFonts w:ascii="Times New Roman" w:hAnsi="Times New Roman"/>
          <w:sz w:val="24"/>
          <w:szCs w:val="24"/>
        </w:rPr>
      </w:pPr>
    </w:p>
    <w:p w:rsidR="00C81D76" w:rsidRDefault="00634184" w:rsidP="00A472C5">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spacing w:after="0" w:line="240" w:lineRule="auto"/>
        <w:jc w:val="both"/>
        <w:rPr>
          <w:rFonts w:ascii="Times New Roman" w:eastAsia="Times New Roman" w:hAnsi="Times New Roman" w:cs="Times New Roman"/>
          <w:b/>
          <w:bCs/>
          <w:sz w:val="24"/>
          <w:szCs w:val="24"/>
        </w:rPr>
      </w:pPr>
      <w:r>
        <w:rPr>
          <w:rFonts w:ascii="Times New Roman" w:hAnsi="Times New Roman" w:cs="Times New Roman"/>
          <w:b/>
          <w:sz w:val="28"/>
          <w:szCs w:val="28"/>
        </w:rPr>
        <w:t>6</w:t>
      </w:r>
      <w:r w:rsidR="004069B3" w:rsidRPr="004069B3">
        <w:rPr>
          <w:rFonts w:ascii="Times New Roman" w:hAnsi="Times New Roman" w:cs="Times New Roman"/>
          <w:b/>
          <w:sz w:val="28"/>
          <w:szCs w:val="28"/>
        </w:rPr>
        <w:t>.</w:t>
      </w:r>
      <w:r w:rsidR="004069B3" w:rsidRPr="00891902">
        <w:rPr>
          <w:rFonts w:ascii="Times New Roman" w:hAnsi="Times New Roman" w:cs="Times New Roman"/>
          <w:b/>
          <w:sz w:val="24"/>
          <w:szCs w:val="24"/>
        </w:rPr>
        <w:t>1</w:t>
      </w:r>
      <w:r w:rsidR="004069B3" w:rsidRPr="004069B3">
        <w:rPr>
          <w:rFonts w:ascii="Times New Roman" w:hAnsi="Times New Roman" w:cs="Times New Roman"/>
          <w:b/>
          <w:sz w:val="28"/>
          <w:szCs w:val="28"/>
        </w:rPr>
        <w:t>.</w:t>
      </w:r>
      <w:r w:rsidR="00A472C5">
        <w:rPr>
          <w:rFonts w:ascii="Times New Roman" w:hAnsi="Times New Roman" w:cs="Times New Roman"/>
          <w:b/>
          <w:sz w:val="28"/>
          <w:szCs w:val="28"/>
        </w:rPr>
        <w:t>3</w:t>
      </w:r>
      <w:r>
        <w:rPr>
          <w:rFonts w:ascii="Times New Roman" w:hAnsi="Times New Roman" w:cs="Times New Roman"/>
          <w:b/>
          <w:sz w:val="24"/>
          <w:szCs w:val="24"/>
        </w:rPr>
        <w:t xml:space="preserve"> </w:t>
      </w:r>
      <w:r w:rsidR="004B0E39">
        <w:rPr>
          <w:rFonts w:ascii="Times New Roman" w:hAnsi="Times New Roman" w:cs="Times New Roman"/>
          <w:b/>
          <w:sz w:val="24"/>
          <w:szCs w:val="24"/>
        </w:rPr>
        <w:t>Практическая работа</w:t>
      </w:r>
      <w:r w:rsidR="00A472C5">
        <w:rPr>
          <w:rFonts w:ascii="Times New Roman" w:hAnsi="Times New Roman" w:cs="Times New Roman"/>
          <w:b/>
          <w:sz w:val="24"/>
          <w:szCs w:val="24"/>
        </w:rPr>
        <w:t xml:space="preserve"> №2.</w:t>
      </w:r>
      <w:r w:rsidR="004B0E39" w:rsidRPr="004B0E39">
        <w:rPr>
          <w:rFonts w:ascii="Times New Roman" w:hAnsi="Times New Roman" w:cs="Times New Roman"/>
          <w:b/>
          <w:sz w:val="24"/>
          <w:szCs w:val="24"/>
        </w:rPr>
        <w:t xml:space="preserve"> Инсталляция программного обеспечения (в соответствии с техническим направлением профессиональной деятельности), его использование и обновление</w:t>
      </w:r>
      <w:r w:rsidR="00C81D76" w:rsidRPr="00C81D76">
        <w:rPr>
          <w:rFonts w:ascii="Times New Roman" w:eastAsia="Times New Roman" w:hAnsi="Times New Roman" w:cs="Times New Roman"/>
          <w:b/>
          <w:bCs/>
          <w:sz w:val="24"/>
          <w:szCs w:val="24"/>
        </w:rPr>
        <w:t xml:space="preserve"> </w:t>
      </w:r>
    </w:p>
    <w:p w:rsidR="00C81D76" w:rsidRPr="00E12868" w:rsidRDefault="00C81D76" w:rsidP="00C81D76">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spacing w:after="0" w:line="240" w:lineRule="auto"/>
        <w:rPr>
          <w:rFonts w:ascii="Times New Roman" w:eastAsia="Times New Roman" w:hAnsi="Times New Roman" w:cs="Times New Roman"/>
          <w:b/>
          <w:bCs/>
          <w:sz w:val="24"/>
          <w:szCs w:val="24"/>
        </w:rPr>
      </w:pPr>
      <w:r w:rsidRPr="00634184">
        <w:rPr>
          <w:rFonts w:ascii="Times New Roman" w:eastAsia="Times New Roman" w:hAnsi="Times New Roman" w:cs="Times New Roman"/>
          <w:b/>
          <w:bCs/>
          <w:sz w:val="24"/>
          <w:szCs w:val="24"/>
        </w:rPr>
        <w:t>Тема 1.2.Программное</w:t>
      </w:r>
      <w:r w:rsidRPr="00E12868">
        <w:rPr>
          <w:rFonts w:ascii="Times New Roman" w:eastAsia="Times New Roman" w:hAnsi="Times New Roman" w:cs="Times New Roman"/>
          <w:b/>
          <w:bCs/>
          <w:sz w:val="24"/>
          <w:szCs w:val="24"/>
        </w:rPr>
        <w:t xml:space="preserve"> обеспечение</w:t>
      </w:r>
    </w:p>
    <w:p w:rsidR="00C350C9" w:rsidRPr="00F97034" w:rsidRDefault="00C350C9" w:rsidP="00C350C9">
      <w:pPr>
        <w:spacing w:after="0" w:line="240" w:lineRule="auto"/>
        <w:jc w:val="center"/>
        <w:outlineLvl w:val="0"/>
        <w:rPr>
          <w:rFonts w:ascii="Times New Roman" w:hAnsi="Times New Roman"/>
          <w:b/>
          <w:color w:val="000000"/>
          <w:sz w:val="24"/>
          <w:szCs w:val="24"/>
        </w:rPr>
      </w:pPr>
      <w:r w:rsidRPr="00F97034">
        <w:rPr>
          <w:rFonts w:ascii="Times New Roman" w:hAnsi="Times New Roman"/>
          <w:b/>
          <w:color w:val="000000"/>
          <w:sz w:val="24"/>
          <w:szCs w:val="24"/>
        </w:rPr>
        <w:t>Содержание работы:</w:t>
      </w:r>
    </w:p>
    <w:p w:rsidR="00C350C9" w:rsidRDefault="00C350C9" w:rsidP="00C350C9">
      <w:pPr>
        <w:spacing w:after="0" w:line="240" w:lineRule="auto"/>
        <w:jc w:val="both"/>
        <w:rPr>
          <w:rFonts w:ascii="Times New Roman" w:hAnsi="Times New Roman"/>
          <w:sz w:val="24"/>
          <w:szCs w:val="24"/>
        </w:rPr>
      </w:pPr>
      <w:r w:rsidRPr="00F97034">
        <w:rPr>
          <w:rFonts w:ascii="Times New Roman" w:hAnsi="Times New Roman"/>
          <w:b/>
          <w:sz w:val="24"/>
          <w:szCs w:val="24"/>
        </w:rPr>
        <w:lastRenderedPageBreak/>
        <w:t xml:space="preserve">Задание №1. </w:t>
      </w:r>
      <w:r w:rsidRPr="00F97034">
        <w:rPr>
          <w:rFonts w:ascii="Times New Roman" w:hAnsi="Times New Roman"/>
          <w:sz w:val="24"/>
          <w:szCs w:val="24"/>
        </w:rPr>
        <w:t xml:space="preserve">Найти в Интернет закон РФ «Об информации, информатизации и защите информации» и выделить определения понятий: </w:t>
      </w:r>
    </w:p>
    <w:p w:rsidR="00C350C9" w:rsidRDefault="00C350C9" w:rsidP="00C350C9">
      <w:pPr>
        <w:spacing w:after="0" w:line="240" w:lineRule="auto"/>
        <w:jc w:val="both"/>
        <w:rPr>
          <w:rFonts w:ascii="Times New Roman" w:hAnsi="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6120"/>
      </w:tblGrid>
      <w:tr w:rsidR="00C350C9" w:rsidRPr="00891902" w:rsidTr="00EB5F1A">
        <w:tc>
          <w:tcPr>
            <w:tcW w:w="3528" w:type="dxa"/>
            <w:vMerge w:val="restart"/>
            <w:vAlign w:val="center"/>
          </w:tcPr>
          <w:p w:rsidR="00C350C9" w:rsidRPr="00891902" w:rsidRDefault="00C350C9" w:rsidP="00AE52BC">
            <w:pPr>
              <w:pStyle w:val="af4"/>
              <w:numPr>
                <w:ilvl w:val="0"/>
                <w:numId w:val="4"/>
              </w:numPr>
              <w:tabs>
                <w:tab w:val="clear" w:pos="2149"/>
              </w:tabs>
              <w:spacing w:before="0" w:beforeAutospacing="0" w:after="0" w:afterAutospacing="0"/>
              <w:ind w:left="357" w:right="0" w:hanging="357"/>
              <w:jc w:val="left"/>
              <w:rPr>
                <w:rFonts w:ascii="Times New Roman" w:hAnsi="Times New Roman" w:cs="Times New Roman"/>
                <w:sz w:val="24"/>
                <w:szCs w:val="24"/>
              </w:rPr>
            </w:pPr>
            <w:r w:rsidRPr="00891902">
              <w:rPr>
                <w:rFonts w:ascii="Times New Roman" w:hAnsi="Times New Roman" w:cs="Times New Roman"/>
                <w:sz w:val="24"/>
                <w:szCs w:val="24"/>
              </w:rPr>
              <w:t>информация</w:t>
            </w: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restart"/>
            <w:vAlign w:val="center"/>
          </w:tcPr>
          <w:p w:rsidR="00C350C9" w:rsidRPr="00891902" w:rsidRDefault="00C350C9" w:rsidP="00AE52BC">
            <w:pPr>
              <w:pStyle w:val="af4"/>
              <w:numPr>
                <w:ilvl w:val="0"/>
                <w:numId w:val="4"/>
              </w:numPr>
              <w:tabs>
                <w:tab w:val="clear" w:pos="2149"/>
              </w:tabs>
              <w:spacing w:before="0" w:beforeAutospacing="0" w:after="0" w:afterAutospacing="0"/>
              <w:ind w:left="357" w:right="0" w:hanging="357"/>
              <w:jc w:val="left"/>
              <w:rPr>
                <w:rFonts w:ascii="Times New Roman" w:hAnsi="Times New Roman" w:cs="Times New Roman"/>
                <w:sz w:val="24"/>
                <w:szCs w:val="24"/>
              </w:rPr>
            </w:pPr>
            <w:r w:rsidRPr="00891902">
              <w:rPr>
                <w:rFonts w:ascii="Times New Roman" w:hAnsi="Times New Roman" w:cs="Times New Roman"/>
                <w:sz w:val="24"/>
                <w:szCs w:val="24"/>
              </w:rPr>
              <w:t>информационные</w:t>
            </w:r>
          </w:p>
          <w:p w:rsidR="00C350C9" w:rsidRPr="00891902" w:rsidRDefault="00C350C9" w:rsidP="00EB5F1A">
            <w:pPr>
              <w:pStyle w:val="af4"/>
              <w:spacing w:before="0" w:beforeAutospacing="0" w:after="0" w:afterAutospacing="0"/>
              <w:ind w:firstLine="360"/>
              <w:rPr>
                <w:rFonts w:ascii="Times New Roman" w:hAnsi="Times New Roman" w:cs="Times New Roman"/>
                <w:sz w:val="24"/>
                <w:szCs w:val="24"/>
              </w:rPr>
            </w:pPr>
            <w:r w:rsidRPr="00891902">
              <w:rPr>
                <w:rFonts w:ascii="Times New Roman" w:hAnsi="Times New Roman" w:cs="Times New Roman"/>
                <w:sz w:val="24"/>
                <w:szCs w:val="24"/>
              </w:rPr>
              <w:t>технологии</w:t>
            </w: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restart"/>
            <w:vAlign w:val="center"/>
          </w:tcPr>
          <w:p w:rsidR="00C350C9" w:rsidRPr="00891902" w:rsidRDefault="00C350C9" w:rsidP="00AE52BC">
            <w:pPr>
              <w:pStyle w:val="af4"/>
              <w:numPr>
                <w:ilvl w:val="0"/>
                <w:numId w:val="4"/>
              </w:numPr>
              <w:tabs>
                <w:tab w:val="clear" w:pos="2149"/>
              </w:tabs>
              <w:spacing w:before="0" w:beforeAutospacing="0" w:after="0" w:afterAutospacing="0"/>
              <w:ind w:left="357" w:right="0" w:hanging="357"/>
              <w:jc w:val="left"/>
              <w:rPr>
                <w:rFonts w:ascii="Times New Roman" w:hAnsi="Times New Roman" w:cs="Times New Roman"/>
                <w:sz w:val="24"/>
                <w:szCs w:val="24"/>
              </w:rPr>
            </w:pPr>
            <w:r w:rsidRPr="00891902">
              <w:rPr>
                <w:rFonts w:ascii="Times New Roman" w:hAnsi="Times New Roman" w:cs="Times New Roman"/>
                <w:sz w:val="24"/>
                <w:szCs w:val="24"/>
              </w:rPr>
              <w:t>информационно-телекоммуникационная</w:t>
            </w:r>
          </w:p>
          <w:p w:rsidR="00C350C9" w:rsidRPr="00891902" w:rsidRDefault="00C350C9" w:rsidP="00EB5F1A">
            <w:pPr>
              <w:pStyle w:val="af4"/>
              <w:spacing w:before="0" w:beforeAutospacing="0" w:after="0" w:afterAutospacing="0"/>
              <w:ind w:left="360"/>
              <w:rPr>
                <w:rFonts w:ascii="Times New Roman" w:hAnsi="Times New Roman" w:cs="Times New Roman"/>
                <w:sz w:val="24"/>
                <w:szCs w:val="24"/>
              </w:rPr>
            </w:pPr>
            <w:r w:rsidRPr="00891902">
              <w:rPr>
                <w:rFonts w:ascii="Times New Roman" w:hAnsi="Times New Roman" w:cs="Times New Roman"/>
                <w:sz w:val="24"/>
                <w:szCs w:val="24"/>
              </w:rPr>
              <w:t>сеть</w:t>
            </w: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restart"/>
            <w:vAlign w:val="center"/>
          </w:tcPr>
          <w:p w:rsidR="00C350C9" w:rsidRPr="00891902" w:rsidRDefault="00C350C9" w:rsidP="00AE52BC">
            <w:pPr>
              <w:pStyle w:val="af4"/>
              <w:numPr>
                <w:ilvl w:val="0"/>
                <w:numId w:val="4"/>
              </w:numPr>
              <w:tabs>
                <w:tab w:val="clear" w:pos="2149"/>
              </w:tabs>
              <w:spacing w:before="0" w:beforeAutospacing="0" w:after="0" w:afterAutospacing="0"/>
              <w:ind w:left="357" w:right="0" w:hanging="357"/>
              <w:jc w:val="left"/>
              <w:rPr>
                <w:rFonts w:ascii="Times New Roman" w:hAnsi="Times New Roman" w:cs="Times New Roman"/>
                <w:sz w:val="24"/>
                <w:szCs w:val="24"/>
              </w:rPr>
            </w:pPr>
            <w:r w:rsidRPr="00891902">
              <w:rPr>
                <w:rFonts w:ascii="Times New Roman" w:hAnsi="Times New Roman" w:cs="Times New Roman"/>
                <w:sz w:val="24"/>
                <w:szCs w:val="24"/>
              </w:rPr>
              <w:t>доступ к информации</w:t>
            </w: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restart"/>
            <w:vAlign w:val="center"/>
          </w:tcPr>
          <w:p w:rsidR="00C350C9" w:rsidRPr="00891902" w:rsidRDefault="00C350C9" w:rsidP="00AE52BC">
            <w:pPr>
              <w:pStyle w:val="af4"/>
              <w:numPr>
                <w:ilvl w:val="0"/>
                <w:numId w:val="4"/>
              </w:numPr>
              <w:tabs>
                <w:tab w:val="clear" w:pos="2149"/>
              </w:tabs>
              <w:spacing w:before="0" w:beforeAutospacing="0" w:after="0" w:afterAutospacing="0"/>
              <w:ind w:left="357" w:right="0" w:hanging="357"/>
              <w:jc w:val="left"/>
              <w:rPr>
                <w:rFonts w:ascii="Times New Roman" w:hAnsi="Times New Roman" w:cs="Times New Roman"/>
                <w:sz w:val="24"/>
                <w:szCs w:val="24"/>
              </w:rPr>
            </w:pPr>
            <w:r w:rsidRPr="00891902">
              <w:rPr>
                <w:rFonts w:ascii="Times New Roman" w:hAnsi="Times New Roman" w:cs="Times New Roman"/>
                <w:sz w:val="24"/>
                <w:szCs w:val="24"/>
              </w:rPr>
              <w:t>конфиденциальность</w:t>
            </w:r>
          </w:p>
          <w:p w:rsidR="00C350C9" w:rsidRPr="00891902" w:rsidRDefault="00C350C9" w:rsidP="00EB5F1A">
            <w:pPr>
              <w:pStyle w:val="af4"/>
              <w:spacing w:before="0" w:beforeAutospacing="0" w:after="0" w:afterAutospacing="0"/>
              <w:ind w:firstLine="360"/>
              <w:rPr>
                <w:rFonts w:ascii="Times New Roman" w:hAnsi="Times New Roman" w:cs="Times New Roman"/>
                <w:sz w:val="24"/>
                <w:szCs w:val="24"/>
              </w:rPr>
            </w:pPr>
            <w:r w:rsidRPr="00891902">
              <w:rPr>
                <w:rFonts w:ascii="Times New Roman" w:hAnsi="Times New Roman" w:cs="Times New Roman"/>
                <w:sz w:val="24"/>
                <w:szCs w:val="24"/>
              </w:rPr>
              <w:t>информации</w:t>
            </w: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restart"/>
            <w:vAlign w:val="center"/>
          </w:tcPr>
          <w:p w:rsidR="00C350C9" w:rsidRPr="00891902" w:rsidRDefault="00C350C9" w:rsidP="00AE52BC">
            <w:pPr>
              <w:pStyle w:val="af4"/>
              <w:numPr>
                <w:ilvl w:val="0"/>
                <w:numId w:val="4"/>
              </w:numPr>
              <w:tabs>
                <w:tab w:val="clear" w:pos="2149"/>
              </w:tabs>
              <w:spacing w:before="0" w:beforeAutospacing="0" w:after="0" w:afterAutospacing="0"/>
              <w:ind w:left="357" w:right="0" w:hanging="357"/>
              <w:jc w:val="left"/>
              <w:rPr>
                <w:rFonts w:ascii="Times New Roman" w:hAnsi="Times New Roman" w:cs="Times New Roman"/>
                <w:sz w:val="24"/>
                <w:szCs w:val="24"/>
              </w:rPr>
            </w:pPr>
            <w:r w:rsidRPr="00891902">
              <w:rPr>
                <w:rFonts w:ascii="Times New Roman" w:hAnsi="Times New Roman" w:cs="Times New Roman"/>
                <w:sz w:val="24"/>
                <w:szCs w:val="24"/>
              </w:rPr>
              <w:t>электронное</w:t>
            </w:r>
          </w:p>
          <w:p w:rsidR="00C350C9" w:rsidRPr="00891902" w:rsidRDefault="00C350C9" w:rsidP="00EB5F1A">
            <w:pPr>
              <w:pStyle w:val="af4"/>
              <w:spacing w:before="0" w:beforeAutospacing="0" w:after="0" w:afterAutospacing="0"/>
              <w:ind w:firstLine="360"/>
              <w:rPr>
                <w:rFonts w:ascii="Times New Roman" w:hAnsi="Times New Roman" w:cs="Times New Roman"/>
                <w:sz w:val="24"/>
                <w:szCs w:val="24"/>
              </w:rPr>
            </w:pPr>
            <w:r w:rsidRPr="00891902">
              <w:rPr>
                <w:rFonts w:ascii="Times New Roman" w:hAnsi="Times New Roman" w:cs="Times New Roman"/>
                <w:sz w:val="24"/>
                <w:szCs w:val="24"/>
              </w:rPr>
              <w:t>сообщение</w:t>
            </w: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restart"/>
            <w:vAlign w:val="center"/>
          </w:tcPr>
          <w:p w:rsidR="00C350C9" w:rsidRPr="00891902" w:rsidRDefault="00C350C9" w:rsidP="00AE52BC">
            <w:pPr>
              <w:pStyle w:val="af4"/>
              <w:numPr>
                <w:ilvl w:val="0"/>
                <w:numId w:val="4"/>
              </w:numPr>
              <w:tabs>
                <w:tab w:val="clear" w:pos="2149"/>
              </w:tabs>
              <w:spacing w:before="0" w:beforeAutospacing="0" w:after="0" w:afterAutospacing="0"/>
              <w:ind w:left="357" w:right="0" w:hanging="357"/>
              <w:jc w:val="left"/>
              <w:rPr>
                <w:rFonts w:ascii="Times New Roman" w:hAnsi="Times New Roman" w:cs="Times New Roman"/>
                <w:sz w:val="24"/>
                <w:szCs w:val="24"/>
              </w:rPr>
            </w:pPr>
            <w:r w:rsidRPr="00891902">
              <w:rPr>
                <w:rFonts w:ascii="Times New Roman" w:hAnsi="Times New Roman" w:cs="Times New Roman"/>
                <w:sz w:val="24"/>
                <w:szCs w:val="24"/>
              </w:rPr>
              <w:t>документированная</w:t>
            </w:r>
          </w:p>
          <w:p w:rsidR="00C350C9" w:rsidRPr="00891902" w:rsidRDefault="00C350C9" w:rsidP="00EB5F1A">
            <w:pPr>
              <w:pStyle w:val="af4"/>
              <w:spacing w:before="0" w:beforeAutospacing="0" w:after="0" w:afterAutospacing="0"/>
              <w:ind w:firstLine="360"/>
              <w:rPr>
                <w:rFonts w:ascii="Times New Roman" w:hAnsi="Times New Roman" w:cs="Times New Roman"/>
                <w:sz w:val="24"/>
                <w:szCs w:val="24"/>
              </w:rPr>
            </w:pPr>
            <w:r w:rsidRPr="00891902">
              <w:rPr>
                <w:rFonts w:ascii="Times New Roman" w:hAnsi="Times New Roman" w:cs="Times New Roman"/>
                <w:sz w:val="24"/>
                <w:szCs w:val="24"/>
              </w:rPr>
              <w:t>информация</w:t>
            </w: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bl>
    <w:p w:rsidR="00C350C9" w:rsidRPr="00F97034" w:rsidRDefault="00C350C9" w:rsidP="00C350C9">
      <w:pPr>
        <w:spacing w:after="0" w:line="240" w:lineRule="auto"/>
        <w:jc w:val="both"/>
        <w:rPr>
          <w:rFonts w:ascii="Times New Roman" w:hAnsi="Times New Roman"/>
          <w:sz w:val="24"/>
          <w:szCs w:val="24"/>
        </w:rPr>
      </w:pPr>
    </w:p>
    <w:p w:rsidR="00C350C9" w:rsidRPr="00F97034" w:rsidRDefault="00C350C9" w:rsidP="00D57BA9">
      <w:pPr>
        <w:spacing w:after="0" w:line="240" w:lineRule="auto"/>
        <w:jc w:val="both"/>
        <w:rPr>
          <w:rFonts w:ascii="Times New Roman" w:hAnsi="Times New Roman"/>
          <w:sz w:val="24"/>
          <w:szCs w:val="24"/>
        </w:rPr>
      </w:pPr>
      <w:r w:rsidRPr="00F97034">
        <w:rPr>
          <w:rFonts w:ascii="Times New Roman" w:hAnsi="Times New Roman"/>
          <w:b/>
          <w:sz w:val="24"/>
          <w:szCs w:val="24"/>
        </w:rPr>
        <w:t>Задание 2</w:t>
      </w:r>
      <w:r w:rsidRPr="00F97034">
        <w:rPr>
          <w:rFonts w:ascii="Times New Roman" w:hAnsi="Times New Roman"/>
          <w:sz w:val="24"/>
          <w:szCs w:val="24"/>
        </w:rPr>
        <w:t xml:space="preserve">. Изучив источник «Пользовательское соглашение» </w:t>
      </w:r>
      <w:proofErr w:type="spellStart"/>
      <w:r w:rsidRPr="00F97034">
        <w:rPr>
          <w:rFonts w:ascii="Times New Roman" w:hAnsi="Times New Roman"/>
          <w:sz w:val="24"/>
          <w:szCs w:val="24"/>
        </w:rPr>
        <w:t>Яндекс</w:t>
      </w:r>
      <w:proofErr w:type="spellEnd"/>
      <w:r w:rsidRPr="00F97034">
        <w:rPr>
          <w:rFonts w:ascii="Times New Roman" w:hAnsi="Times New Roman"/>
          <w:sz w:val="24"/>
          <w:szCs w:val="24"/>
        </w:rPr>
        <w:t xml:space="preserve"> ответьте на следующие вопросы:</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60"/>
        <w:gridCol w:w="5688"/>
      </w:tblGrid>
      <w:tr w:rsidR="00C350C9" w:rsidRPr="00F97034" w:rsidTr="00EB5F1A">
        <w:trPr>
          <w:jc w:val="center"/>
        </w:trPr>
        <w:tc>
          <w:tcPr>
            <w:tcW w:w="3960" w:type="dxa"/>
          </w:tcPr>
          <w:p w:rsidR="00C350C9" w:rsidRPr="00F97034" w:rsidRDefault="00C350C9" w:rsidP="00EB5F1A">
            <w:pPr>
              <w:spacing w:after="0" w:line="240" w:lineRule="auto"/>
              <w:jc w:val="center"/>
              <w:rPr>
                <w:rFonts w:ascii="Times New Roman" w:hAnsi="Times New Roman"/>
                <w:b/>
                <w:sz w:val="24"/>
                <w:szCs w:val="24"/>
              </w:rPr>
            </w:pPr>
            <w:r w:rsidRPr="00F97034">
              <w:rPr>
                <w:rFonts w:ascii="Times New Roman" w:hAnsi="Times New Roman"/>
                <w:b/>
                <w:sz w:val="24"/>
                <w:szCs w:val="24"/>
              </w:rPr>
              <w:t>Вопрос</w:t>
            </w:r>
          </w:p>
        </w:tc>
        <w:tc>
          <w:tcPr>
            <w:tcW w:w="5688" w:type="dxa"/>
          </w:tcPr>
          <w:p w:rsidR="00C350C9" w:rsidRPr="00F97034" w:rsidRDefault="00C350C9" w:rsidP="00EB5F1A">
            <w:pPr>
              <w:spacing w:after="0" w:line="240" w:lineRule="auto"/>
              <w:jc w:val="center"/>
              <w:rPr>
                <w:rFonts w:ascii="Times New Roman" w:hAnsi="Times New Roman"/>
                <w:b/>
                <w:sz w:val="24"/>
                <w:szCs w:val="24"/>
              </w:rPr>
            </w:pPr>
            <w:r w:rsidRPr="00F97034">
              <w:rPr>
                <w:rFonts w:ascii="Times New Roman" w:hAnsi="Times New Roman"/>
                <w:b/>
                <w:sz w:val="24"/>
                <w:szCs w:val="24"/>
              </w:rPr>
              <w:t>Ответ</w:t>
            </w:r>
          </w:p>
        </w:tc>
      </w:tr>
      <w:tr w:rsidR="00C350C9" w:rsidRPr="00F97034" w:rsidTr="00EB5F1A">
        <w:trPr>
          <w:jc w:val="center"/>
        </w:trPr>
        <w:tc>
          <w:tcPr>
            <w:tcW w:w="3960" w:type="dxa"/>
            <w:vAlign w:val="center"/>
          </w:tcPr>
          <w:p w:rsidR="00C350C9" w:rsidRPr="00F97034" w:rsidRDefault="00C350C9" w:rsidP="00AE52BC">
            <w:pPr>
              <w:numPr>
                <w:ilvl w:val="0"/>
                <w:numId w:val="5"/>
              </w:numPr>
              <w:tabs>
                <w:tab w:val="clear" w:pos="2149"/>
              </w:tabs>
              <w:spacing w:after="0" w:line="240" w:lineRule="auto"/>
              <w:ind w:left="357" w:hanging="357"/>
              <w:rPr>
                <w:rFonts w:ascii="Times New Roman" w:hAnsi="Times New Roman"/>
                <w:sz w:val="24"/>
                <w:szCs w:val="24"/>
              </w:rPr>
            </w:pPr>
            <w:r w:rsidRPr="00F97034">
              <w:rPr>
                <w:rFonts w:ascii="Times New Roman" w:hAnsi="Times New Roman"/>
                <w:sz w:val="24"/>
                <w:szCs w:val="24"/>
              </w:rPr>
              <w:t xml:space="preserve">По какому адресу находится страница с пользовательским соглашением </w:t>
            </w:r>
            <w:proofErr w:type="spellStart"/>
            <w:r w:rsidRPr="00F97034">
              <w:rPr>
                <w:rFonts w:ascii="Times New Roman" w:hAnsi="Times New Roman"/>
                <w:sz w:val="24"/>
                <w:szCs w:val="24"/>
              </w:rPr>
              <w:t>Яндекс</w:t>
            </w:r>
            <w:proofErr w:type="spellEnd"/>
            <w:r w:rsidRPr="00F97034">
              <w:rPr>
                <w:rFonts w:ascii="Times New Roman" w:hAnsi="Times New Roman"/>
                <w:sz w:val="24"/>
                <w:szCs w:val="24"/>
              </w:rPr>
              <w:t>?</w:t>
            </w:r>
          </w:p>
        </w:tc>
        <w:tc>
          <w:tcPr>
            <w:tcW w:w="5688" w:type="dxa"/>
          </w:tcPr>
          <w:p w:rsidR="00C350C9" w:rsidRPr="00F97034" w:rsidRDefault="00C350C9" w:rsidP="00EB5F1A">
            <w:pPr>
              <w:spacing w:after="0" w:line="240" w:lineRule="auto"/>
              <w:jc w:val="both"/>
              <w:rPr>
                <w:rFonts w:ascii="Times New Roman" w:hAnsi="Times New Roman"/>
                <w:sz w:val="24"/>
                <w:szCs w:val="24"/>
              </w:rPr>
            </w:pPr>
          </w:p>
        </w:tc>
      </w:tr>
      <w:tr w:rsidR="00C350C9" w:rsidRPr="00F97034" w:rsidTr="00EB5F1A">
        <w:trPr>
          <w:trHeight w:val="872"/>
          <w:jc w:val="center"/>
        </w:trPr>
        <w:tc>
          <w:tcPr>
            <w:tcW w:w="3960" w:type="dxa"/>
            <w:vAlign w:val="center"/>
          </w:tcPr>
          <w:p w:rsidR="00C350C9" w:rsidRPr="00F97034" w:rsidRDefault="00C350C9" w:rsidP="00AE52BC">
            <w:pPr>
              <w:numPr>
                <w:ilvl w:val="0"/>
                <w:numId w:val="5"/>
              </w:numPr>
              <w:tabs>
                <w:tab w:val="clear" w:pos="2149"/>
              </w:tabs>
              <w:spacing w:after="0" w:line="240" w:lineRule="auto"/>
              <w:ind w:left="357" w:hanging="357"/>
              <w:rPr>
                <w:rFonts w:ascii="Times New Roman" w:hAnsi="Times New Roman"/>
                <w:sz w:val="24"/>
                <w:szCs w:val="24"/>
              </w:rPr>
            </w:pPr>
            <w:r w:rsidRPr="00F97034">
              <w:rPr>
                <w:rFonts w:ascii="Times New Roman" w:hAnsi="Times New Roman"/>
                <w:sz w:val="24"/>
                <w:szCs w:val="24"/>
              </w:rPr>
              <w:t xml:space="preserve">В каких случаях </w:t>
            </w:r>
            <w:proofErr w:type="spellStart"/>
            <w:r w:rsidRPr="00F97034">
              <w:rPr>
                <w:rFonts w:ascii="Times New Roman" w:hAnsi="Times New Roman"/>
                <w:sz w:val="24"/>
                <w:szCs w:val="24"/>
              </w:rPr>
              <w:t>Яндекс</w:t>
            </w:r>
            <w:proofErr w:type="spellEnd"/>
            <w:r w:rsidRPr="00F97034">
              <w:rPr>
                <w:rFonts w:ascii="Times New Roman" w:hAnsi="Times New Roman"/>
                <w:sz w:val="24"/>
                <w:szCs w:val="24"/>
              </w:rPr>
              <w:t xml:space="preserve"> имеет право отказать пользователю в использовании своих служб?</w:t>
            </w:r>
          </w:p>
        </w:tc>
        <w:tc>
          <w:tcPr>
            <w:tcW w:w="5688" w:type="dxa"/>
          </w:tcPr>
          <w:p w:rsidR="00C350C9" w:rsidRPr="00F97034" w:rsidRDefault="00C350C9" w:rsidP="00EB5F1A">
            <w:pPr>
              <w:spacing w:after="0" w:line="240" w:lineRule="auto"/>
              <w:jc w:val="both"/>
              <w:rPr>
                <w:rFonts w:ascii="Times New Roman" w:hAnsi="Times New Roman"/>
                <w:sz w:val="24"/>
                <w:szCs w:val="24"/>
              </w:rPr>
            </w:pPr>
          </w:p>
        </w:tc>
      </w:tr>
      <w:tr w:rsidR="00C350C9" w:rsidRPr="00F97034" w:rsidTr="00EB5F1A">
        <w:trPr>
          <w:jc w:val="center"/>
        </w:trPr>
        <w:tc>
          <w:tcPr>
            <w:tcW w:w="3960" w:type="dxa"/>
            <w:vAlign w:val="center"/>
          </w:tcPr>
          <w:p w:rsidR="00C350C9" w:rsidRPr="00F97034" w:rsidRDefault="00C350C9" w:rsidP="00AE52BC">
            <w:pPr>
              <w:numPr>
                <w:ilvl w:val="0"/>
                <w:numId w:val="5"/>
              </w:numPr>
              <w:tabs>
                <w:tab w:val="clear" w:pos="2149"/>
              </w:tabs>
              <w:spacing w:after="0" w:line="240" w:lineRule="auto"/>
              <w:ind w:left="357" w:hanging="357"/>
              <w:rPr>
                <w:rFonts w:ascii="Times New Roman" w:hAnsi="Times New Roman"/>
                <w:sz w:val="24"/>
                <w:szCs w:val="24"/>
              </w:rPr>
            </w:pPr>
            <w:r w:rsidRPr="00F97034">
              <w:rPr>
                <w:rFonts w:ascii="Times New Roman" w:hAnsi="Times New Roman"/>
                <w:sz w:val="24"/>
                <w:szCs w:val="24"/>
              </w:rPr>
              <w:t xml:space="preserve">Каким образом </w:t>
            </w:r>
            <w:proofErr w:type="spellStart"/>
            <w:r w:rsidRPr="00F97034">
              <w:rPr>
                <w:rFonts w:ascii="Times New Roman" w:hAnsi="Times New Roman"/>
                <w:sz w:val="24"/>
                <w:szCs w:val="24"/>
              </w:rPr>
              <w:t>Яндекс</w:t>
            </w:r>
            <w:proofErr w:type="spellEnd"/>
            <w:r w:rsidRPr="00F97034">
              <w:rPr>
                <w:rFonts w:ascii="Times New Roman" w:hAnsi="Times New Roman"/>
                <w:sz w:val="24"/>
                <w:szCs w:val="24"/>
              </w:rPr>
              <w:t xml:space="preserve"> следит за операциями пользователей?</w:t>
            </w:r>
          </w:p>
        </w:tc>
        <w:tc>
          <w:tcPr>
            <w:tcW w:w="5688" w:type="dxa"/>
          </w:tcPr>
          <w:p w:rsidR="00C350C9" w:rsidRPr="00F97034" w:rsidRDefault="00C350C9" w:rsidP="00EB5F1A">
            <w:pPr>
              <w:spacing w:after="0" w:line="240" w:lineRule="auto"/>
              <w:jc w:val="both"/>
              <w:rPr>
                <w:rFonts w:ascii="Times New Roman" w:hAnsi="Times New Roman"/>
                <w:sz w:val="24"/>
                <w:szCs w:val="24"/>
              </w:rPr>
            </w:pPr>
          </w:p>
          <w:p w:rsidR="00C350C9" w:rsidRPr="00F97034" w:rsidRDefault="00C350C9" w:rsidP="00EB5F1A">
            <w:pPr>
              <w:spacing w:after="0" w:line="240" w:lineRule="auto"/>
              <w:jc w:val="both"/>
              <w:rPr>
                <w:rFonts w:ascii="Times New Roman" w:hAnsi="Times New Roman"/>
                <w:sz w:val="24"/>
                <w:szCs w:val="24"/>
              </w:rPr>
            </w:pPr>
          </w:p>
        </w:tc>
      </w:tr>
      <w:tr w:rsidR="00C350C9" w:rsidRPr="00F97034" w:rsidTr="00EB5F1A">
        <w:trPr>
          <w:jc w:val="center"/>
        </w:trPr>
        <w:tc>
          <w:tcPr>
            <w:tcW w:w="3960" w:type="dxa"/>
            <w:vAlign w:val="center"/>
          </w:tcPr>
          <w:p w:rsidR="00C350C9" w:rsidRPr="00F97034" w:rsidRDefault="00C350C9" w:rsidP="00AE52BC">
            <w:pPr>
              <w:numPr>
                <w:ilvl w:val="0"/>
                <w:numId w:val="5"/>
              </w:numPr>
              <w:tabs>
                <w:tab w:val="clear" w:pos="2149"/>
              </w:tabs>
              <w:spacing w:after="0" w:line="240" w:lineRule="auto"/>
              <w:ind w:left="357" w:hanging="357"/>
              <w:rPr>
                <w:rFonts w:ascii="Times New Roman" w:hAnsi="Times New Roman"/>
                <w:sz w:val="24"/>
                <w:szCs w:val="24"/>
              </w:rPr>
            </w:pPr>
            <w:r w:rsidRPr="00F97034">
              <w:rPr>
                <w:rFonts w:ascii="Times New Roman" w:hAnsi="Times New Roman"/>
                <w:sz w:val="24"/>
                <w:szCs w:val="24"/>
              </w:rPr>
              <w:t>Что подразумевается под термином «</w:t>
            </w:r>
            <w:proofErr w:type="spellStart"/>
            <w:r w:rsidRPr="00F97034">
              <w:rPr>
                <w:rFonts w:ascii="Times New Roman" w:hAnsi="Times New Roman"/>
                <w:sz w:val="24"/>
                <w:szCs w:val="24"/>
              </w:rPr>
              <w:t>контент</w:t>
            </w:r>
            <w:proofErr w:type="spellEnd"/>
            <w:r w:rsidRPr="00F97034">
              <w:rPr>
                <w:rFonts w:ascii="Times New Roman" w:hAnsi="Times New Roman"/>
                <w:sz w:val="24"/>
                <w:szCs w:val="24"/>
              </w:rPr>
              <w:t>» в ПС?</w:t>
            </w:r>
          </w:p>
        </w:tc>
        <w:tc>
          <w:tcPr>
            <w:tcW w:w="5688" w:type="dxa"/>
          </w:tcPr>
          <w:p w:rsidR="00C350C9" w:rsidRPr="00F97034" w:rsidRDefault="00C350C9" w:rsidP="00EB5F1A">
            <w:pPr>
              <w:spacing w:after="0" w:line="240" w:lineRule="auto"/>
              <w:jc w:val="both"/>
              <w:rPr>
                <w:rFonts w:ascii="Times New Roman" w:hAnsi="Times New Roman"/>
                <w:sz w:val="24"/>
                <w:szCs w:val="24"/>
              </w:rPr>
            </w:pPr>
          </w:p>
          <w:p w:rsidR="00C350C9" w:rsidRPr="00F97034" w:rsidRDefault="00C350C9" w:rsidP="00EB5F1A">
            <w:pPr>
              <w:spacing w:after="0" w:line="240" w:lineRule="auto"/>
              <w:jc w:val="both"/>
              <w:rPr>
                <w:rFonts w:ascii="Times New Roman" w:hAnsi="Times New Roman"/>
                <w:sz w:val="24"/>
                <w:szCs w:val="24"/>
              </w:rPr>
            </w:pPr>
          </w:p>
        </w:tc>
      </w:tr>
      <w:tr w:rsidR="00C350C9" w:rsidRPr="00F97034" w:rsidTr="00EB2BDC">
        <w:trPr>
          <w:trHeight w:val="705"/>
          <w:jc w:val="center"/>
        </w:trPr>
        <w:tc>
          <w:tcPr>
            <w:tcW w:w="3960" w:type="dxa"/>
            <w:vMerge w:val="restart"/>
          </w:tcPr>
          <w:p w:rsidR="00C350C9" w:rsidRPr="00F97034" w:rsidRDefault="00C350C9" w:rsidP="00AE52BC">
            <w:pPr>
              <w:numPr>
                <w:ilvl w:val="0"/>
                <w:numId w:val="5"/>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 xml:space="preserve">Что в ПС сказано о запрете публикации материалов, связанных </w:t>
            </w:r>
            <w:proofErr w:type="gramStart"/>
            <w:r w:rsidRPr="00F97034">
              <w:rPr>
                <w:rFonts w:ascii="Times New Roman" w:hAnsi="Times New Roman"/>
                <w:sz w:val="24"/>
                <w:szCs w:val="24"/>
              </w:rPr>
              <w:t>с</w:t>
            </w:r>
            <w:proofErr w:type="gramEnd"/>
            <w:r w:rsidRPr="00F97034">
              <w:rPr>
                <w:rFonts w:ascii="Times New Roman" w:hAnsi="Times New Roman"/>
                <w:sz w:val="24"/>
                <w:szCs w:val="24"/>
              </w:rPr>
              <w:t xml:space="preserve">: </w:t>
            </w:r>
          </w:p>
          <w:p w:rsidR="00C350C9" w:rsidRPr="00F97034" w:rsidRDefault="00C350C9" w:rsidP="00AE52BC">
            <w:pPr>
              <w:numPr>
                <w:ilvl w:val="0"/>
                <w:numId w:val="6"/>
              </w:numPr>
              <w:tabs>
                <w:tab w:val="clear" w:pos="2149"/>
              </w:tabs>
              <w:spacing w:after="0" w:line="240" w:lineRule="auto"/>
              <w:ind w:left="669" w:hanging="270"/>
              <w:rPr>
                <w:rFonts w:ascii="Times New Roman" w:hAnsi="Times New Roman"/>
                <w:sz w:val="24"/>
                <w:szCs w:val="24"/>
              </w:rPr>
            </w:pPr>
            <w:r w:rsidRPr="00F97034">
              <w:rPr>
                <w:rFonts w:ascii="Times New Roman" w:hAnsi="Times New Roman"/>
                <w:sz w:val="24"/>
                <w:szCs w:val="24"/>
              </w:rPr>
              <w:t>нарушением авторских прав и дискриминацией людей;</w:t>
            </w:r>
          </w:p>
          <w:p w:rsidR="00C350C9" w:rsidRPr="00F97034" w:rsidRDefault="00C350C9" w:rsidP="00AE52BC">
            <w:pPr>
              <w:numPr>
                <w:ilvl w:val="0"/>
                <w:numId w:val="6"/>
              </w:numPr>
              <w:tabs>
                <w:tab w:val="clear" w:pos="2149"/>
              </w:tabs>
              <w:spacing w:after="0" w:line="240" w:lineRule="auto"/>
              <w:ind w:left="669" w:hanging="270"/>
              <w:rPr>
                <w:rFonts w:ascii="Times New Roman" w:hAnsi="Times New Roman"/>
                <w:sz w:val="24"/>
                <w:szCs w:val="24"/>
              </w:rPr>
            </w:pPr>
            <w:r w:rsidRPr="00F97034">
              <w:rPr>
                <w:rFonts w:ascii="Times New Roman" w:hAnsi="Times New Roman"/>
                <w:sz w:val="24"/>
                <w:szCs w:val="24"/>
              </w:rPr>
              <w:t>рассылкой спама;</w:t>
            </w:r>
          </w:p>
          <w:p w:rsidR="00C350C9" w:rsidRPr="00F97034" w:rsidRDefault="00C350C9" w:rsidP="00AE52BC">
            <w:pPr>
              <w:numPr>
                <w:ilvl w:val="0"/>
                <w:numId w:val="6"/>
              </w:numPr>
              <w:tabs>
                <w:tab w:val="clear" w:pos="2149"/>
              </w:tabs>
              <w:spacing w:after="0" w:line="240" w:lineRule="auto"/>
              <w:ind w:left="669" w:hanging="270"/>
              <w:rPr>
                <w:rFonts w:ascii="Times New Roman" w:hAnsi="Times New Roman"/>
                <w:sz w:val="24"/>
                <w:szCs w:val="24"/>
              </w:rPr>
            </w:pPr>
            <w:r w:rsidRPr="00F97034">
              <w:rPr>
                <w:rFonts w:ascii="Times New Roman" w:hAnsi="Times New Roman"/>
                <w:sz w:val="24"/>
                <w:szCs w:val="24"/>
              </w:rPr>
              <w:t>обращением с животными;</w:t>
            </w:r>
          </w:p>
          <w:p w:rsidR="00C350C9" w:rsidRPr="00F97034" w:rsidRDefault="00C350C9" w:rsidP="00AE52BC">
            <w:pPr>
              <w:numPr>
                <w:ilvl w:val="0"/>
                <w:numId w:val="6"/>
              </w:numPr>
              <w:tabs>
                <w:tab w:val="clear" w:pos="2149"/>
              </w:tabs>
              <w:spacing w:after="0" w:line="240" w:lineRule="auto"/>
              <w:ind w:left="669" w:hanging="270"/>
              <w:rPr>
                <w:rFonts w:ascii="Times New Roman" w:hAnsi="Times New Roman"/>
                <w:sz w:val="24"/>
                <w:szCs w:val="24"/>
              </w:rPr>
            </w:pPr>
            <w:r w:rsidRPr="00F97034">
              <w:rPr>
                <w:rFonts w:ascii="Times New Roman" w:hAnsi="Times New Roman"/>
                <w:sz w:val="24"/>
                <w:szCs w:val="24"/>
              </w:rPr>
              <w:t>размещением и пропагандой порнографии</w:t>
            </w:r>
          </w:p>
        </w:tc>
        <w:tc>
          <w:tcPr>
            <w:tcW w:w="5688" w:type="dxa"/>
          </w:tcPr>
          <w:p w:rsidR="00C350C9" w:rsidRPr="00F97034" w:rsidRDefault="00C350C9" w:rsidP="00EB5F1A">
            <w:pPr>
              <w:spacing w:after="0" w:line="240" w:lineRule="auto"/>
              <w:jc w:val="both"/>
              <w:rPr>
                <w:rFonts w:ascii="Times New Roman" w:hAnsi="Times New Roman"/>
                <w:sz w:val="24"/>
                <w:szCs w:val="24"/>
              </w:rPr>
            </w:pPr>
          </w:p>
        </w:tc>
      </w:tr>
      <w:tr w:rsidR="00C350C9" w:rsidRPr="00F97034" w:rsidTr="00EB5F1A">
        <w:trPr>
          <w:trHeight w:val="690"/>
          <w:jc w:val="center"/>
        </w:trPr>
        <w:tc>
          <w:tcPr>
            <w:tcW w:w="3960" w:type="dxa"/>
            <w:vMerge/>
            <w:vAlign w:val="center"/>
          </w:tcPr>
          <w:p w:rsidR="00C350C9" w:rsidRPr="00F97034" w:rsidRDefault="00C350C9" w:rsidP="00AE52BC">
            <w:pPr>
              <w:numPr>
                <w:ilvl w:val="0"/>
                <w:numId w:val="5"/>
              </w:numPr>
              <w:tabs>
                <w:tab w:val="clear" w:pos="2149"/>
              </w:tabs>
              <w:spacing w:after="0" w:line="240" w:lineRule="auto"/>
              <w:ind w:left="360"/>
              <w:rPr>
                <w:rFonts w:ascii="Times New Roman" w:hAnsi="Times New Roman"/>
                <w:sz w:val="24"/>
                <w:szCs w:val="24"/>
              </w:rPr>
            </w:pPr>
          </w:p>
        </w:tc>
        <w:tc>
          <w:tcPr>
            <w:tcW w:w="5688" w:type="dxa"/>
          </w:tcPr>
          <w:p w:rsidR="00C350C9" w:rsidRPr="00F97034" w:rsidRDefault="00C350C9" w:rsidP="00EB5F1A">
            <w:pPr>
              <w:spacing w:after="0" w:line="240" w:lineRule="auto"/>
              <w:jc w:val="both"/>
              <w:rPr>
                <w:rFonts w:ascii="Times New Roman" w:hAnsi="Times New Roman"/>
                <w:sz w:val="24"/>
                <w:szCs w:val="24"/>
              </w:rPr>
            </w:pPr>
          </w:p>
          <w:p w:rsidR="00C350C9" w:rsidRPr="00F97034" w:rsidRDefault="00C350C9" w:rsidP="00EB5F1A">
            <w:pPr>
              <w:spacing w:after="0" w:line="240" w:lineRule="auto"/>
              <w:jc w:val="both"/>
              <w:rPr>
                <w:rFonts w:ascii="Times New Roman" w:hAnsi="Times New Roman"/>
                <w:sz w:val="24"/>
                <w:szCs w:val="24"/>
              </w:rPr>
            </w:pPr>
          </w:p>
        </w:tc>
      </w:tr>
      <w:tr w:rsidR="00C350C9" w:rsidRPr="00F97034" w:rsidTr="00EB5F1A">
        <w:trPr>
          <w:trHeight w:val="690"/>
          <w:jc w:val="center"/>
        </w:trPr>
        <w:tc>
          <w:tcPr>
            <w:tcW w:w="3960" w:type="dxa"/>
            <w:vMerge/>
            <w:vAlign w:val="center"/>
          </w:tcPr>
          <w:p w:rsidR="00C350C9" w:rsidRPr="00F97034" w:rsidRDefault="00C350C9" w:rsidP="00AE52BC">
            <w:pPr>
              <w:numPr>
                <w:ilvl w:val="0"/>
                <w:numId w:val="5"/>
              </w:numPr>
              <w:tabs>
                <w:tab w:val="clear" w:pos="2149"/>
              </w:tabs>
              <w:spacing w:after="0" w:line="240" w:lineRule="auto"/>
              <w:ind w:left="360"/>
              <w:rPr>
                <w:rFonts w:ascii="Times New Roman" w:hAnsi="Times New Roman"/>
                <w:sz w:val="24"/>
                <w:szCs w:val="24"/>
              </w:rPr>
            </w:pPr>
          </w:p>
        </w:tc>
        <w:tc>
          <w:tcPr>
            <w:tcW w:w="5688" w:type="dxa"/>
          </w:tcPr>
          <w:p w:rsidR="00C350C9" w:rsidRPr="00F97034" w:rsidRDefault="00C350C9" w:rsidP="00EB5F1A">
            <w:pPr>
              <w:spacing w:after="0" w:line="240" w:lineRule="auto"/>
              <w:jc w:val="both"/>
              <w:rPr>
                <w:rFonts w:ascii="Times New Roman" w:hAnsi="Times New Roman"/>
                <w:sz w:val="24"/>
                <w:szCs w:val="24"/>
              </w:rPr>
            </w:pPr>
          </w:p>
          <w:p w:rsidR="00C350C9" w:rsidRPr="00F97034" w:rsidRDefault="00C350C9" w:rsidP="00EB5F1A">
            <w:pPr>
              <w:spacing w:after="0" w:line="240" w:lineRule="auto"/>
              <w:jc w:val="both"/>
              <w:rPr>
                <w:rFonts w:ascii="Times New Roman" w:hAnsi="Times New Roman"/>
                <w:sz w:val="24"/>
                <w:szCs w:val="24"/>
              </w:rPr>
            </w:pPr>
          </w:p>
        </w:tc>
      </w:tr>
      <w:tr w:rsidR="00C350C9" w:rsidRPr="00F97034" w:rsidTr="00D57BA9">
        <w:trPr>
          <w:trHeight w:val="388"/>
          <w:jc w:val="center"/>
        </w:trPr>
        <w:tc>
          <w:tcPr>
            <w:tcW w:w="3960" w:type="dxa"/>
            <w:vMerge/>
            <w:vAlign w:val="center"/>
          </w:tcPr>
          <w:p w:rsidR="00C350C9" w:rsidRPr="00F97034" w:rsidRDefault="00C350C9" w:rsidP="00AE52BC">
            <w:pPr>
              <w:numPr>
                <w:ilvl w:val="0"/>
                <w:numId w:val="5"/>
              </w:numPr>
              <w:tabs>
                <w:tab w:val="clear" w:pos="2149"/>
              </w:tabs>
              <w:spacing w:after="0" w:line="240" w:lineRule="auto"/>
              <w:ind w:left="360"/>
              <w:rPr>
                <w:rFonts w:ascii="Times New Roman" w:hAnsi="Times New Roman"/>
                <w:sz w:val="24"/>
                <w:szCs w:val="24"/>
              </w:rPr>
            </w:pPr>
          </w:p>
        </w:tc>
        <w:tc>
          <w:tcPr>
            <w:tcW w:w="5688" w:type="dxa"/>
          </w:tcPr>
          <w:p w:rsidR="00C350C9" w:rsidRPr="00F97034" w:rsidRDefault="00C350C9" w:rsidP="00EB5F1A">
            <w:pPr>
              <w:spacing w:after="0" w:line="240" w:lineRule="auto"/>
              <w:jc w:val="both"/>
              <w:rPr>
                <w:rFonts w:ascii="Times New Roman" w:hAnsi="Times New Roman"/>
                <w:sz w:val="24"/>
                <w:szCs w:val="24"/>
              </w:rPr>
            </w:pPr>
          </w:p>
        </w:tc>
      </w:tr>
      <w:tr w:rsidR="00C350C9" w:rsidRPr="00F97034" w:rsidTr="00EB5F1A">
        <w:trPr>
          <w:jc w:val="center"/>
        </w:trPr>
        <w:tc>
          <w:tcPr>
            <w:tcW w:w="3960" w:type="dxa"/>
            <w:vAlign w:val="center"/>
          </w:tcPr>
          <w:p w:rsidR="00C350C9" w:rsidRPr="00F97034" w:rsidRDefault="00C350C9" w:rsidP="00AE52BC">
            <w:pPr>
              <w:numPr>
                <w:ilvl w:val="0"/>
                <w:numId w:val="5"/>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 xml:space="preserve">Какого максимального объема могут быть файлы и архивы, размещаемые пользователями при использовании службы </w:t>
            </w:r>
            <w:r w:rsidRPr="00F97034">
              <w:rPr>
                <w:rFonts w:ascii="Times New Roman" w:hAnsi="Times New Roman"/>
                <w:sz w:val="24"/>
                <w:szCs w:val="24"/>
              </w:rPr>
              <w:lastRenderedPageBreak/>
              <w:t xml:space="preserve">бесплатного </w:t>
            </w:r>
            <w:proofErr w:type="spellStart"/>
            <w:r w:rsidRPr="00F97034">
              <w:rPr>
                <w:rFonts w:ascii="Times New Roman" w:hAnsi="Times New Roman"/>
                <w:sz w:val="24"/>
                <w:szCs w:val="24"/>
              </w:rPr>
              <w:t>хостинга</w:t>
            </w:r>
            <w:proofErr w:type="spellEnd"/>
            <w:r w:rsidRPr="00F97034">
              <w:rPr>
                <w:rFonts w:ascii="Times New Roman" w:hAnsi="Times New Roman"/>
                <w:sz w:val="24"/>
                <w:szCs w:val="24"/>
              </w:rPr>
              <w:t xml:space="preserve">? </w:t>
            </w:r>
          </w:p>
        </w:tc>
        <w:tc>
          <w:tcPr>
            <w:tcW w:w="5688" w:type="dxa"/>
          </w:tcPr>
          <w:p w:rsidR="00C350C9" w:rsidRPr="00F97034" w:rsidRDefault="00C350C9" w:rsidP="00EB5F1A">
            <w:pPr>
              <w:spacing w:after="0" w:line="240" w:lineRule="auto"/>
              <w:jc w:val="both"/>
              <w:rPr>
                <w:rFonts w:ascii="Times New Roman" w:hAnsi="Times New Roman"/>
                <w:sz w:val="24"/>
                <w:szCs w:val="24"/>
              </w:rPr>
            </w:pPr>
          </w:p>
        </w:tc>
      </w:tr>
      <w:tr w:rsidR="00C350C9" w:rsidRPr="00F97034" w:rsidTr="00EB5F1A">
        <w:trPr>
          <w:trHeight w:val="1222"/>
          <w:jc w:val="center"/>
        </w:trPr>
        <w:tc>
          <w:tcPr>
            <w:tcW w:w="3960" w:type="dxa"/>
            <w:vAlign w:val="center"/>
          </w:tcPr>
          <w:p w:rsidR="00C350C9" w:rsidRPr="00F97034" w:rsidRDefault="00C350C9" w:rsidP="00AE52BC">
            <w:pPr>
              <w:numPr>
                <w:ilvl w:val="0"/>
                <w:numId w:val="5"/>
              </w:numPr>
              <w:tabs>
                <w:tab w:val="clear" w:pos="2149"/>
              </w:tabs>
              <w:spacing w:after="0" w:line="240" w:lineRule="auto"/>
              <w:ind w:left="399" w:right="360"/>
              <w:rPr>
                <w:rFonts w:ascii="Times New Roman" w:hAnsi="Times New Roman"/>
                <w:sz w:val="24"/>
                <w:szCs w:val="24"/>
              </w:rPr>
            </w:pPr>
            <w:r w:rsidRPr="00F97034">
              <w:rPr>
                <w:rFonts w:ascii="Times New Roman" w:hAnsi="Times New Roman"/>
                <w:color w:val="000000"/>
                <w:sz w:val="24"/>
                <w:szCs w:val="24"/>
              </w:rPr>
              <w:lastRenderedPageBreak/>
              <w:t xml:space="preserve">Ваш почтовый ящик на Почте </w:t>
            </w:r>
            <w:proofErr w:type="spellStart"/>
            <w:r w:rsidRPr="00F97034">
              <w:rPr>
                <w:rFonts w:ascii="Times New Roman" w:hAnsi="Times New Roman"/>
                <w:color w:val="000000"/>
                <w:sz w:val="24"/>
                <w:szCs w:val="24"/>
              </w:rPr>
              <w:t>Яндекса</w:t>
            </w:r>
            <w:proofErr w:type="spellEnd"/>
            <w:r w:rsidRPr="00F97034">
              <w:rPr>
                <w:rFonts w:ascii="Times New Roman" w:hAnsi="Times New Roman"/>
                <w:color w:val="000000"/>
                <w:sz w:val="24"/>
                <w:szCs w:val="24"/>
              </w:rPr>
              <w:t xml:space="preserve"> будет удален, если Вы не пользовались им более</w:t>
            </w:r>
          </w:p>
        </w:tc>
        <w:tc>
          <w:tcPr>
            <w:tcW w:w="5688" w:type="dxa"/>
          </w:tcPr>
          <w:p w:rsidR="00C350C9" w:rsidRPr="00F97034" w:rsidRDefault="00C350C9" w:rsidP="00EB5F1A">
            <w:pPr>
              <w:spacing w:after="0" w:line="240" w:lineRule="auto"/>
              <w:rPr>
                <w:rFonts w:ascii="Times New Roman" w:hAnsi="Times New Roman"/>
                <w:sz w:val="24"/>
                <w:szCs w:val="24"/>
              </w:rPr>
            </w:pPr>
          </w:p>
        </w:tc>
      </w:tr>
    </w:tbl>
    <w:p w:rsidR="00C350C9" w:rsidRDefault="00C350C9" w:rsidP="00C350C9">
      <w:pPr>
        <w:pStyle w:val="af4"/>
        <w:spacing w:before="0" w:beforeAutospacing="0" w:after="0" w:afterAutospacing="0"/>
        <w:rPr>
          <w:b/>
        </w:rPr>
      </w:pPr>
    </w:p>
    <w:p w:rsidR="00C350C9" w:rsidRPr="00EF362C" w:rsidRDefault="00C350C9" w:rsidP="00C350C9">
      <w:pPr>
        <w:pStyle w:val="af4"/>
        <w:spacing w:before="0" w:beforeAutospacing="0" w:after="0" w:afterAutospacing="0"/>
        <w:rPr>
          <w:rFonts w:ascii="Times New Roman" w:hAnsi="Times New Roman" w:cs="Times New Roman"/>
          <w:sz w:val="24"/>
          <w:szCs w:val="24"/>
        </w:rPr>
      </w:pPr>
      <w:r w:rsidRPr="00EF362C">
        <w:rPr>
          <w:rFonts w:ascii="Times New Roman" w:hAnsi="Times New Roman" w:cs="Times New Roman"/>
          <w:b/>
          <w:sz w:val="24"/>
          <w:szCs w:val="24"/>
        </w:rPr>
        <w:t>Задание 3</w:t>
      </w:r>
      <w:r w:rsidRPr="00EF362C">
        <w:rPr>
          <w:rFonts w:ascii="Times New Roman" w:hAnsi="Times New Roman" w:cs="Times New Roman"/>
          <w:sz w:val="24"/>
          <w:szCs w:val="24"/>
        </w:rPr>
        <w:t>. Изучив презентацию «Программное обеспечение компьютера» (располагается на сайте преподавателя), заполните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5400"/>
      </w:tblGrid>
      <w:tr w:rsidR="00C350C9" w:rsidRPr="00F97034" w:rsidTr="00EB5F1A">
        <w:tc>
          <w:tcPr>
            <w:tcW w:w="4068" w:type="dxa"/>
            <w:vAlign w:val="center"/>
          </w:tcPr>
          <w:p w:rsidR="00C350C9" w:rsidRPr="00F97034" w:rsidRDefault="00C350C9" w:rsidP="00EB5F1A">
            <w:pPr>
              <w:spacing w:after="0" w:line="240" w:lineRule="auto"/>
              <w:jc w:val="center"/>
              <w:rPr>
                <w:rFonts w:ascii="Times New Roman" w:hAnsi="Times New Roman"/>
                <w:b/>
                <w:sz w:val="24"/>
                <w:szCs w:val="24"/>
              </w:rPr>
            </w:pPr>
            <w:r w:rsidRPr="00F97034">
              <w:rPr>
                <w:rFonts w:ascii="Times New Roman" w:hAnsi="Times New Roman"/>
                <w:b/>
                <w:sz w:val="24"/>
                <w:szCs w:val="24"/>
              </w:rPr>
              <w:t>Понятие</w:t>
            </w:r>
          </w:p>
        </w:tc>
        <w:tc>
          <w:tcPr>
            <w:tcW w:w="5400" w:type="dxa"/>
            <w:vAlign w:val="center"/>
          </w:tcPr>
          <w:p w:rsidR="00C350C9" w:rsidRPr="00F97034" w:rsidRDefault="00C350C9" w:rsidP="00EB5F1A">
            <w:pPr>
              <w:spacing w:after="0" w:line="240" w:lineRule="auto"/>
              <w:jc w:val="center"/>
              <w:rPr>
                <w:rFonts w:ascii="Times New Roman" w:hAnsi="Times New Roman"/>
                <w:b/>
                <w:sz w:val="24"/>
                <w:szCs w:val="24"/>
              </w:rPr>
            </w:pPr>
            <w:r w:rsidRPr="00F97034">
              <w:rPr>
                <w:rFonts w:ascii="Times New Roman" w:hAnsi="Times New Roman"/>
                <w:b/>
                <w:sz w:val="24"/>
                <w:szCs w:val="24"/>
              </w:rPr>
              <w:t>Значение понятия</w:t>
            </w:r>
          </w:p>
        </w:tc>
      </w:tr>
      <w:tr w:rsidR="00C350C9" w:rsidRPr="00F97034" w:rsidTr="00EB5F1A">
        <w:trPr>
          <w:trHeight w:val="708"/>
        </w:trPr>
        <w:tc>
          <w:tcPr>
            <w:tcW w:w="4068" w:type="dxa"/>
            <w:vAlign w:val="center"/>
          </w:tcPr>
          <w:p w:rsidR="00C350C9" w:rsidRPr="00F97034" w:rsidRDefault="00C350C9" w:rsidP="00AE52BC">
            <w:pPr>
              <w:numPr>
                <w:ilvl w:val="0"/>
                <w:numId w:val="7"/>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Программное обеспечение (ПО) – это</w:t>
            </w:r>
          </w:p>
        </w:tc>
        <w:tc>
          <w:tcPr>
            <w:tcW w:w="5400"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707"/>
        </w:trPr>
        <w:tc>
          <w:tcPr>
            <w:tcW w:w="4068" w:type="dxa"/>
            <w:vAlign w:val="center"/>
          </w:tcPr>
          <w:p w:rsidR="00C350C9" w:rsidRPr="00F97034" w:rsidRDefault="00C350C9" w:rsidP="00AE52BC">
            <w:pPr>
              <w:numPr>
                <w:ilvl w:val="0"/>
                <w:numId w:val="7"/>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 xml:space="preserve">Утилитарные программы предназначены </w:t>
            </w:r>
            <w:proofErr w:type="gramStart"/>
            <w:r w:rsidRPr="00F97034">
              <w:rPr>
                <w:rFonts w:ascii="Times New Roman" w:hAnsi="Times New Roman"/>
                <w:sz w:val="24"/>
                <w:szCs w:val="24"/>
              </w:rPr>
              <w:t>для</w:t>
            </w:r>
            <w:proofErr w:type="gramEnd"/>
          </w:p>
        </w:tc>
        <w:tc>
          <w:tcPr>
            <w:tcW w:w="5400"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715"/>
        </w:trPr>
        <w:tc>
          <w:tcPr>
            <w:tcW w:w="4068" w:type="dxa"/>
            <w:vAlign w:val="center"/>
          </w:tcPr>
          <w:p w:rsidR="00C350C9" w:rsidRPr="00F97034" w:rsidRDefault="00C350C9" w:rsidP="00AE52BC">
            <w:pPr>
              <w:numPr>
                <w:ilvl w:val="0"/>
                <w:numId w:val="7"/>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 xml:space="preserve">Программные продукты (ПП) предназначены </w:t>
            </w:r>
            <w:proofErr w:type="gramStart"/>
            <w:r w:rsidRPr="00F97034">
              <w:rPr>
                <w:rFonts w:ascii="Times New Roman" w:hAnsi="Times New Roman"/>
                <w:sz w:val="24"/>
                <w:szCs w:val="24"/>
              </w:rPr>
              <w:t>для</w:t>
            </w:r>
            <w:proofErr w:type="gramEnd"/>
          </w:p>
        </w:tc>
        <w:tc>
          <w:tcPr>
            <w:tcW w:w="5400"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683"/>
        </w:trPr>
        <w:tc>
          <w:tcPr>
            <w:tcW w:w="4068" w:type="dxa"/>
            <w:vAlign w:val="center"/>
          </w:tcPr>
          <w:p w:rsidR="00C350C9" w:rsidRPr="00F97034" w:rsidRDefault="00C350C9" w:rsidP="00AE52BC">
            <w:pPr>
              <w:numPr>
                <w:ilvl w:val="0"/>
                <w:numId w:val="7"/>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Классы программных продуктов:</w:t>
            </w:r>
          </w:p>
        </w:tc>
        <w:tc>
          <w:tcPr>
            <w:tcW w:w="5400"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556"/>
        </w:trPr>
        <w:tc>
          <w:tcPr>
            <w:tcW w:w="4068" w:type="dxa"/>
            <w:vAlign w:val="center"/>
          </w:tcPr>
          <w:p w:rsidR="00C350C9" w:rsidRPr="00F97034" w:rsidRDefault="00C350C9" w:rsidP="00AE52BC">
            <w:pPr>
              <w:numPr>
                <w:ilvl w:val="0"/>
                <w:numId w:val="7"/>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Системное программное обеспечение включает в себя</w:t>
            </w:r>
          </w:p>
        </w:tc>
        <w:tc>
          <w:tcPr>
            <w:tcW w:w="5400"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698"/>
        </w:trPr>
        <w:tc>
          <w:tcPr>
            <w:tcW w:w="4068" w:type="dxa"/>
            <w:vAlign w:val="center"/>
          </w:tcPr>
          <w:p w:rsidR="00C350C9" w:rsidRPr="00F97034" w:rsidRDefault="00C350C9" w:rsidP="00AE52BC">
            <w:pPr>
              <w:numPr>
                <w:ilvl w:val="0"/>
                <w:numId w:val="7"/>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 xml:space="preserve">Операционная система предназначена </w:t>
            </w:r>
            <w:proofErr w:type="gramStart"/>
            <w:r w:rsidRPr="00F97034">
              <w:rPr>
                <w:rFonts w:ascii="Times New Roman" w:hAnsi="Times New Roman"/>
                <w:sz w:val="24"/>
                <w:szCs w:val="24"/>
              </w:rPr>
              <w:t>для</w:t>
            </w:r>
            <w:proofErr w:type="gramEnd"/>
          </w:p>
        </w:tc>
        <w:tc>
          <w:tcPr>
            <w:tcW w:w="5400"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566"/>
        </w:trPr>
        <w:tc>
          <w:tcPr>
            <w:tcW w:w="4068" w:type="dxa"/>
            <w:vAlign w:val="center"/>
          </w:tcPr>
          <w:p w:rsidR="00C350C9" w:rsidRPr="00F97034" w:rsidRDefault="00C350C9" w:rsidP="00AE52BC">
            <w:pPr>
              <w:numPr>
                <w:ilvl w:val="0"/>
                <w:numId w:val="7"/>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Функции ОС:</w:t>
            </w:r>
          </w:p>
        </w:tc>
        <w:tc>
          <w:tcPr>
            <w:tcW w:w="5400"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701"/>
        </w:trPr>
        <w:tc>
          <w:tcPr>
            <w:tcW w:w="4068" w:type="dxa"/>
            <w:vAlign w:val="center"/>
          </w:tcPr>
          <w:p w:rsidR="00C350C9" w:rsidRPr="00F97034" w:rsidRDefault="00C350C9" w:rsidP="00AE52BC">
            <w:pPr>
              <w:numPr>
                <w:ilvl w:val="0"/>
                <w:numId w:val="7"/>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 xml:space="preserve">Пакеты прикладных программ (ППП) </w:t>
            </w:r>
            <w:proofErr w:type="gramStart"/>
            <w:r w:rsidRPr="00F97034">
              <w:rPr>
                <w:rFonts w:ascii="Times New Roman" w:hAnsi="Times New Roman"/>
                <w:sz w:val="24"/>
                <w:szCs w:val="24"/>
              </w:rPr>
              <w:t>–э</w:t>
            </w:r>
            <w:proofErr w:type="gramEnd"/>
            <w:r w:rsidRPr="00F97034">
              <w:rPr>
                <w:rFonts w:ascii="Times New Roman" w:hAnsi="Times New Roman"/>
                <w:sz w:val="24"/>
                <w:szCs w:val="24"/>
              </w:rPr>
              <w:t>то</w:t>
            </w:r>
          </w:p>
        </w:tc>
        <w:tc>
          <w:tcPr>
            <w:tcW w:w="5400"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697"/>
        </w:trPr>
        <w:tc>
          <w:tcPr>
            <w:tcW w:w="4068" w:type="dxa"/>
            <w:vAlign w:val="center"/>
          </w:tcPr>
          <w:p w:rsidR="00C350C9" w:rsidRPr="00F97034" w:rsidRDefault="00C350C9" w:rsidP="00AE52BC">
            <w:pPr>
              <w:numPr>
                <w:ilvl w:val="0"/>
                <w:numId w:val="7"/>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К пакетам прикладных программ относят:</w:t>
            </w:r>
          </w:p>
        </w:tc>
        <w:tc>
          <w:tcPr>
            <w:tcW w:w="5400" w:type="dxa"/>
          </w:tcPr>
          <w:p w:rsidR="00C350C9" w:rsidRPr="00F97034" w:rsidRDefault="00C350C9" w:rsidP="00EB5F1A">
            <w:pPr>
              <w:spacing w:after="0" w:line="240" w:lineRule="auto"/>
              <w:rPr>
                <w:rFonts w:ascii="Times New Roman" w:hAnsi="Times New Roman"/>
                <w:sz w:val="24"/>
                <w:szCs w:val="24"/>
              </w:rPr>
            </w:pPr>
          </w:p>
        </w:tc>
      </w:tr>
    </w:tbl>
    <w:p w:rsidR="00C350C9" w:rsidRPr="00F97034" w:rsidRDefault="00C350C9" w:rsidP="00C350C9">
      <w:pPr>
        <w:spacing w:after="0" w:line="240" w:lineRule="auto"/>
        <w:jc w:val="both"/>
        <w:rPr>
          <w:rFonts w:ascii="Times New Roman" w:hAnsi="Times New Roman"/>
          <w:sz w:val="24"/>
          <w:szCs w:val="24"/>
        </w:rPr>
      </w:pPr>
      <w:r w:rsidRPr="00F97034">
        <w:rPr>
          <w:rFonts w:ascii="Times New Roman" w:hAnsi="Times New Roman"/>
          <w:b/>
          <w:sz w:val="24"/>
          <w:szCs w:val="24"/>
        </w:rPr>
        <w:t>Задание 4</w:t>
      </w:r>
      <w:r w:rsidRPr="00F97034">
        <w:rPr>
          <w:rFonts w:ascii="Times New Roman" w:hAnsi="Times New Roman"/>
          <w:sz w:val="24"/>
          <w:szCs w:val="24"/>
        </w:rPr>
        <w:t>. Изучив программное обеспечение компьютера, за которым Вы работаете, заполните список:</w:t>
      </w:r>
    </w:p>
    <w:p w:rsidR="00C350C9" w:rsidRPr="00F97034" w:rsidRDefault="00C350C9" w:rsidP="00C350C9">
      <w:pPr>
        <w:spacing w:after="0" w:line="240" w:lineRule="auto"/>
        <w:outlineLvl w:val="0"/>
        <w:rPr>
          <w:rFonts w:ascii="Times New Roman" w:hAnsi="Times New Roman"/>
          <w:sz w:val="24"/>
          <w:szCs w:val="24"/>
          <w:lang w:val="en-US"/>
        </w:rPr>
      </w:pPr>
      <w:r w:rsidRPr="00F97034">
        <w:rPr>
          <w:rFonts w:ascii="Times New Roman" w:hAnsi="Times New Roman"/>
          <w:sz w:val="24"/>
          <w:szCs w:val="24"/>
        </w:rPr>
        <w:t xml:space="preserve">Перечень программ </w:t>
      </w:r>
      <w:r w:rsidRPr="00F97034">
        <w:rPr>
          <w:rFonts w:ascii="Times New Roman" w:hAnsi="Times New Roman"/>
          <w:sz w:val="24"/>
          <w:szCs w:val="24"/>
          <w:lang w:val="en-US"/>
        </w:rPr>
        <w:t>Microsoft Office</w:t>
      </w:r>
    </w:p>
    <w:tbl>
      <w:tblPr>
        <w:tblW w:w="0" w:type="auto"/>
        <w:tblBorders>
          <w:bottom w:val="single" w:sz="4" w:space="0" w:color="auto"/>
          <w:insideH w:val="single" w:sz="4" w:space="0" w:color="auto"/>
          <w:insideV w:val="single" w:sz="4" w:space="0" w:color="auto"/>
        </w:tblBorders>
        <w:tblLook w:val="01E0"/>
      </w:tblPr>
      <w:tblGrid>
        <w:gridCol w:w="9570"/>
      </w:tblGrid>
      <w:tr w:rsidR="00C350C9" w:rsidRPr="00F97034" w:rsidTr="00EB5F1A">
        <w:tc>
          <w:tcPr>
            <w:tcW w:w="9571" w:type="dxa"/>
          </w:tcPr>
          <w:p w:rsidR="00C350C9" w:rsidRPr="00F97034" w:rsidRDefault="00C350C9" w:rsidP="00AE52BC">
            <w:pPr>
              <w:numPr>
                <w:ilvl w:val="0"/>
                <w:numId w:val="8"/>
              </w:numPr>
              <w:spacing w:after="0" w:line="240" w:lineRule="auto"/>
              <w:ind w:hanging="720"/>
              <w:jc w:val="both"/>
              <w:rPr>
                <w:rFonts w:ascii="Times New Roman" w:hAnsi="Times New Roman"/>
                <w:sz w:val="24"/>
                <w:szCs w:val="24"/>
              </w:rPr>
            </w:pPr>
          </w:p>
        </w:tc>
      </w:tr>
      <w:tr w:rsidR="00C350C9" w:rsidRPr="00F97034" w:rsidTr="00EB5F1A">
        <w:tc>
          <w:tcPr>
            <w:tcW w:w="9571" w:type="dxa"/>
          </w:tcPr>
          <w:p w:rsidR="00C350C9" w:rsidRPr="00F97034" w:rsidRDefault="00C350C9" w:rsidP="00AE52BC">
            <w:pPr>
              <w:numPr>
                <w:ilvl w:val="0"/>
                <w:numId w:val="8"/>
              </w:numPr>
              <w:spacing w:after="0" w:line="240" w:lineRule="auto"/>
              <w:ind w:hanging="720"/>
              <w:jc w:val="both"/>
              <w:rPr>
                <w:rFonts w:ascii="Times New Roman" w:hAnsi="Times New Roman"/>
                <w:sz w:val="24"/>
                <w:szCs w:val="24"/>
              </w:rPr>
            </w:pPr>
          </w:p>
        </w:tc>
      </w:tr>
    </w:tbl>
    <w:p w:rsidR="00C350C9" w:rsidRPr="00F97034" w:rsidRDefault="00C350C9" w:rsidP="00C350C9">
      <w:pPr>
        <w:shd w:val="clear" w:color="auto" w:fill="FFFFFF"/>
        <w:spacing w:after="0" w:line="240" w:lineRule="auto"/>
        <w:jc w:val="both"/>
        <w:rPr>
          <w:rFonts w:ascii="Times New Roman" w:hAnsi="Times New Roman"/>
          <w:sz w:val="24"/>
          <w:szCs w:val="24"/>
        </w:rPr>
      </w:pPr>
      <w:r w:rsidRPr="00F97034">
        <w:rPr>
          <w:rFonts w:ascii="Times New Roman" w:hAnsi="Times New Roman"/>
          <w:sz w:val="24"/>
          <w:szCs w:val="24"/>
        </w:rPr>
        <w:t>…</w:t>
      </w:r>
    </w:p>
    <w:p w:rsidR="00C350C9" w:rsidRPr="00F97034" w:rsidRDefault="00C350C9" w:rsidP="00C350C9">
      <w:pPr>
        <w:spacing w:after="0" w:line="240" w:lineRule="auto"/>
        <w:outlineLvl w:val="0"/>
        <w:rPr>
          <w:rFonts w:ascii="Times New Roman" w:hAnsi="Times New Roman"/>
          <w:sz w:val="24"/>
          <w:szCs w:val="24"/>
        </w:rPr>
      </w:pPr>
      <w:r w:rsidRPr="00F97034">
        <w:rPr>
          <w:rFonts w:ascii="Times New Roman" w:hAnsi="Times New Roman"/>
          <w:sz w:val="24"/>
          <w:szCs w:val="24"/>
        </w:rPr>
        <w:t xml:space="preserve">Перечень стандартных программ </w:t>
      </w:r>
    </w:p>
    <w:tbl>
      <w:tblPr>
        <w:tblW w:w="0" w:type="auto"/>
        <w:tblBorders>
          <w:bottom w:val="single" w:sz="4" w:space="0" w:color="auto"/>
          <w:insideH w:val="single" w:sz="4" w:space="0" w:color="auto"/>
          <w:insideV w:val="single" w:sz="4" w:space="0" w:color="auto"/>
        </w:tblBorders>
        <w:tblLook w:val="01E0"/>
      </w:tblPr>
      <w:tblGrid>
        <w:gridCol w:w="9570"/>
      </w:tblGrid>
      <w:tr w:rsidR="00C350C9" w:rsidRPr="00F97034" w:rsidTr="00EB5F1A">
        <w:tc>
          <w:tcPr>
            <w:tcW w:w="9571" w:type="dxa"/>
          </w:tcPr>
          <w:p w:rsidR="00C350C9" w:rsidRPr="00F97034" w:rsidRDefault="00C350C9" w:rsidP="00AE52BC">
            <w:pPr>
              <w:numPr>
                <w:ilvl w:val="0"/>
                <w:numId w:val="9"/>
              </w:numPr>
              <w:spacing w:after="0" w:line="240" w:lineRule="auto"/>
              <w:ind w:hanging="720"/>
              <w:jc w:val="both"/>
              <w:rPr>
                <w:rFonts w:ascii="Times New Roman" w:hAnsi="Times New Roman"/>
                <w:sz w:val="24"/>
                <w:szCs w:val="24"/>
              </w:rPr>
            </w:pPr>
          </w:p>
        </w:tc>
      </w:tr>
      <w:tr w:rsidR="00C350C9" w:rsidRPr="00F97034" w:rsidTr="00EB5F1A">
        <w:tc>
          <w:tcPr>
            <w:tcW w:w="9571" w:type="dxa"/>
          </w:tcPr>
          <w:p w:rsidR="00C350C9" w:rsidRPr="00F97034" w:rsidRDefault="00C350C9" w:rsidP="00AE52BC">
            <w:pPr>
              <w:numPr>
                <w:ilvl w:val="0"/>
                <w:numId w:val="9"/>
              </w:numPr>
              <w:spacing w:after="0" w:line="240" w:lineRule="auto"/>
              <w:ind w:hanging="720"/>
              <w:jc w:val="both"/>
              <w:rPr>
                <w:rFonts w:ascii="Times New Roman" w:hAnsi="Times New Roman"/>
                <w:sz w:val="24"/>
                <w:szCs w:val="24"/>
              </w:rPr>
            </w:pPr>
          </w:p>
        </w:tc>
      </w:tr>
    </w:tbl>
    <w:p w:rsidR="00C350C9" w:rsidRPr="00F97034" w:rsidRDefault="00C350C9" w:rsidP="00C350C9">
      <w:pPr>
        <w:shd w:val="clear" w:color="auto" w:fill="FFFFFF"/>
        <w:spacing w:after="0" w:line="240" w:lineRule="auto"/>
        <w:jc w:val="both"/>
        <w:rPr>
          <w:rFonts w:ascii="Times New Roman" w:hAnsi="Times New Roman"/>
          <w:sz w:val="24"/>
          <w:szCs w:val="24"/>
        </w:rPr>
      </w:pPr>
      <w:r w:rsidRPr="00F97034">
        <w:rPr>
          <w:rFonts w:ascii="Times New Roman" w:hAnsi="Times New Roman"/>
          <w:sz w:val="24"/>
          <w:szCs w:val="24"/>
        </w:rPr>
        <w:t>…</w:t>
      </w:r>
    </w:p>
    <w:p w:rsidR="00C350C9" w:rsidRPr="00E152C2" w:rsidRDefault="00C350C9" w:rsidP="00C350C9">
      <w:pPr>
        <w:spacing w:after="0" w:line="240" w:lineRule="auto"/>
        <w:jc w:val="both"/>
        <w:outlineLvl w:val="0"/>
        <w:rPr>
          <w:rFonts w:ascii="Times New Roman" w:hAnsi="Times New Roman"/>
          <w:b/>
          <w:sz w:val="24"/>
          <w:szCs w:val="24"/>
        </w:rPr>
      </w:pPr>
      <w:r w:rsidRPr="00E152C2">
        <w:rPr>
          <w:rFonts w:ascii="Times New Roman" w:hAnsi="Times New Roman"/>
          <w:b/>
          <w:sz w:val="24"/>
          <w:szCs w:val="24"/>
        </w:rPr>
        <w:t xml:space="preserve">Задание №5. </w:t>
      </w:r>
      <w:r w:rsidRPr="00E152C2">
        <w:rPr>
          <w:rFonts w:ascii="Times New Roman" w:hAnsi="Times New Roman"/>
          <w:sz w:val="24"/>
          <w:szCs w:val="24"/>
        </w:rPr>
        <w:t>Изучив организацию обновления программного обеспечения через Интернет. Настройте автоматическое обновление программного обеспечения еженедельно в 12.00. Опишите порядок установки автоматического обновления программного обеспечения.</w:t>
      </w:r>
    </w:p>
    <w:p w:rsidR="00C350C9" w:rsidRDefault="00C350C9" w:rsidP="00C350C9">
      <w:pPr>
        <w:spacing w:after="0" w:line="240" w:lineRule="auto"/>
        <w:outlineLvl w:val="0"/>
        <w:rPr>
          <w:rFonts w:ascii="Times New Roman" w:hAnsi="Times New Roman"/>
          <w:b/>
          <w:sz w:val="24"/>
          <w:szCs w:val="24"/>
        </w:rPr>
      </w:pPr>
    </w:p>
    <w:p w:rsidR="00C350C9" w:rsidRPr="00F97034" w:rsidRDefault="00C350C9" w:rsidP="00D57BA9">
      <w:pPr>
        <w:spacing w:after="0" w:line="240" w:lineRule="auto"/>
        <w:outlineLvl w:val="0"/>
        <w:rPr>
          <w:rFonts w:ascii="Times New Roman" w:hAnsi="Times New Roman"/>
          <w:sz w:val="24"/>
          <w:szCs w:val="24"/>
        </w:rPr>
      </w:pPr>
      <w:r w:rsidRPr="00F97034">
        <w:rPr>
          <w:rFonts w:ascii="Times New Roman" w:hAnsi="Times New Roman"/>
          <w:b/>
          <w:sz w:val="24"/>
          <w:szCs w:val="24"/>
        </w:rPr>
        <w:t>Задание №</w:t>
      </w:r>
      <w:r>
        <w:rPr>
          <w:rFonts w:ascii="Times New Roman" w:hAnsi="Times New Roman"/>
          <w:b/>
          <w:sz w:val="24"/>
          <w:szCs w:val="24"/>
        </w:rPr>
        <w:t>6</w:t>
      </w:r>
      <w:r w:rsidRPr="00F97034">
        <w:rPr>
          <w:rFonts w:ascii="Times New Roman" w:hAnsi="Times New Roman"/>
          <w:b/>
          <w:sz w:val="24"/>
          <w:szCs w:val="24"/>
        </w:rPr>
        <w:t>. Ответьте на вопросы: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5"/>
      </w:tblGrid>
      <w:tr w:rsidR="00C350C9" w:rsidRPr="00F97034" w:rsidTr="00EB5F1A">
        <w:trPr>
          <w:trHeight w:val="731"/>
        </w:trPr>
        <w:tc>
          <w:tcPr>
            <w:tcW w:w="4785" w:type="dxa"/>
            <w:vAlign w:val="center"/>
          </w:tcPr>
          <w:p w:rsidR="00C350C9" w:rsidRPr="00F97034" w:rsidRDefault="00C350C9" w:rsidP="00D57BA9">
            <w:pPr>
              <w:pStyle w:val="a9"/>
              <w:numPr>
                <w:ilvl w:val="0"/>
                <w:numId w:val="10"/>
              </w:numPr>
              <w:tabs>
                <w:tab w:val="clear" w:pos="720"/>
              </w:tabs>
              <w:ind w:left="360"/>
            </w:pPr>
            <w:r w:rsidRPr="00F97034">
              <w:t>Что такое программное обеспечение компьютера?</w:t>
            </w:r>
          </w:p>
        </w:tc>
        <w:tc>
          <w:tcPr>
            <w:tcW w:w="4786" w:type="dxa"/>
          </w:tcPr>
          <w:p w:rsidR="00C350C9" w:rsidRPr="00F97034" w:rsidRDefault="00C350C9" w:rsidP="00D57BA9">
            <w:pPr>
              <w:spacing w:after="0" w:line="240" w:lineRule="auto"/>
              <w:rPr>
                <w:rFonts w:ascii="Times New Roman" w:hAnsi="Times New Roman"/>
                <w:sz w:val="24"/>
                <w:szCs w:val="24"/>
              </w:rPr>
            </w:pPr>
          </w:p>
        </w:tc>
      </w:tr>
      <w:tr w:rsidR="00C350C9" w:rsidRPr="00F97034" w:rsidTr="00EB5F1A">
        <w:trPr>
          <w:trHeight w:val="713"/>
        </w:trPr>
        <w:tc>
          <w:tcPr>
            <w:tcW w:w="4785" w:type="dxa"/>
            <w:vAlign w:val="center"/>
          </w:tcPr>
          <w:p w:rsidR="00C350C9" w:rsidRPr="00F97034" w:rsidRDefault="00C350C9" w:rsidP="00D57BA9">
            <w:pPr>
              <w:pStyle w:val="a9"/>
              <w:numPr>
                <w:ilvl w:val="0"/>
                <w:numId w:val="10"/>
              </w:numPr>
              <w:tabs>
                <w:tab w:val="clear" w:pos="720"/>
              </w:tabs>
              <w:ind w:left="360"/>
            </w:pPr>
            <w:r w:rsidRPr="00F97034">
              <w:lastRenderedPageBreak/>
              <w:t>Какие программы являются условно бесплатными?</w:t>
            </w:r>
          </w:p>
        </w:tc>
        <w:tc>
          <w:tcPr>
            <w:tcW w:w="4786" w:type="dxa"/>
          </w:tcPr>
          <w:p w:rsidR="00C350C9" w:rsidRPr="00F97034" w:rsidRDefault="00C350C9" w:rsidP="00D57BA9">
            <w:pPr>
              <w:spacing w:after="0" w:line="240" w:lineRule="auto"/>
              <w:rPr>
                <w:rFonts w:ascii="Times New Roman" w:hAnsi="Times New Roman"/>
                <w:sz w:val="24"/>
                <w:szCs w:val="24"/>
              </w:rPr>
            </w:pPr>
          </w:p>
        </w:tc>
      </w:tr>
      <w:tr w:rsidR="00C350C9" w:rsidRPr="00F97034" w:rsidTr="00EB5F1A">
        <w:trPr>
          <w:trHeight w:val="836"/>
        </w:trPr>
        <w:tc>
          <w:tcPr>
            <w:tcW w:w="4785" w:type="dxa"/>
            <w:vAlign w:val="center"/>
          </w:tcPr>
          <w:p w:rsidR="00C350C9" w:rsidRPr="00F97034" w:rsidRDefault="00C350C9" w:rsidP="00D57BA9">
            <w:pPr>
              <w:pStyle w:val="a9"/>
              <w:numPr>
                <w:ilvl w:val="0"/>
                <w:numId w:val="10"/>
              </w:numPr>
              <w:tabs>
                <w:tab w:val="clear" w:pos="720"/>
              </w:tabs>
              <w:ind w:left="360"/>
            </w:pPr>
            <w:r w:rsidRPr="00F97034">
              <w:t>Какие программные средства относят к свободно распространяемым программам?</w:t>
            </w:r>
          </w:p>
        </w:tc>
        <w:tc>
          <w:tcPr>
            <w:tcW w:w="4786" w:type="dxa"/>
          </w:tcPr>
          <w:p w:rsidR="00C350C9" w:rsidRPr="00F97034" w:rsidRDefault="00C350C9" w:rsidP="00D57BA9">
            <w:pPr>
              <w:spacing w:after="0" w:line="240" w:lineRule="auto"/>
              <w:rPr>
                <w:rFonts w:ascii="Times New Roman" w:hAnsi="Times New Roman"/>
                <w:sz w:val="24"/>
                <w:szCs w:val="24"/>
              </w:rPr>
            </w:pPr>
          </w:p>
        </w:tc>
      </w:tr>
      <w:tr w:rsidR="00C350C9" w:rsidRPr="00F97034" w:rsidTr="00EB5F1A">
        <w:trPr>
          <w:trHeight w:val="835"/>
        </w:trPr>
        <w:tc>
          <w:tcPr>
            <w:tcW w:w="4785" w:type="dxa"/>
            <w:vAlign w:val="center"/>
          </w:tcPr>
          <w:p w:rsidR="00C350C9" w:rsidRPr="00F97034" w:rsidRDefault="00C350C9" w:rsidP="00D57BA9">
            <w:pPr>
              <w:pStyle w:val="a9"/>
              <w:numPr>
                <w:ilvl w:val="0"/>
                <w:numId w:val="10"/>
              </w:numPr>
              <w:tabs>
                <w:tab w:val="clear" w:pos="720"/>
              </w:tabs>
              <w:ind w:left="360"/>
            </w:pPr>
            <w:r w:rsidRPr="00F97034">
              <w:t>В чем преимущества лицензионного программного обеспечения?</w:t>
            </w:r>
          </w:p>
        </w:tc>
        <w:tc>
          <w:tcPr>
            <w:tcW w:w="4786" w:type="dxa"/>
          </w:tcPr>
          <w:p w:rsidR="00C350C9" w:rsidRPr="00F97034" w:rsidRDefault="00C350C9" w:rsidP="00D57BA9">
            <w:pPr>
              <w:spacing w:after="0" w:line="240" w:lineRule="auto"/>
              <w:rPr>
                <w:rFonts w:ascii="Times New Roman" w:hAnsi="Times New Roman"/>
                <w:sz w:val="24"/>
                <w:szCs w:val="24"/>
              </w:rPr>
            </w:pPr>
          </w:p>
        </w:tc>
      </w:tr>
      <w:tr w:rsidR="00C350C9" w:rsidRPr="00F97034" w:rsidTr="00EB5F1A">
        <w:trPr>
          <w:trHeight w:val="846"/>
        </w:trPr>
        <w:tc>
          <w:tcPr>
            <w:tcW w:w="4785" w:type="dxa"/>
            <w:vAlign w:val="center"/>
          </w:tcPr>
          <w:p w:rsidR="00C350C9" w:rsidRPr="00F97034" w:rsidRDefault="00C350C9" w:rsidP="00D57BA9">
            <w:pPr>
              <w:pStyle w:val="a9"/>
              <w:numPr>
                <w:ilvl w:val="0"/>
                <w:numId w:val="10"/>
              </w:numPr>
              <w:tabs>
                <w:tab w:val="clear" w:pos="720"/>
              </w:tabs>
              <w:ind w:left="360"/>
            </w:pPr>
            <w:r w:rsidRPr="00F97034">
              <w:t>Какие проблемы могут возникнуть при использовании нелицензионного программного продукта?</w:t>
            </w:r>
          </w:p>
        </w:tc>
        <w:tc>
          <w:tcPr>
            <w:tcW w:w="4786" w:type="dxa"/>
          </w:tcPr>
          <w:p w:rsidR="00C350C9" w:rsidRPr="00F97034" w:rsidRDefault="00C350C9" w:rsidP="00D57BA9">
            <w:pPr>
              <w:spacing w:after="0" w:line="240" w:lineRule="auto"/>
              <w:rPr>
                <w:rFonts w:ascii="Times New Roman" w:hAnsi="Times New Roman"/>
                <w:sz w:val="24"/>
                <w:szCs w:val="24"/>
              </w:rPr>
            </w:pPr>
          </w:p>
        </w:tc>
      </w:tr>
    </w:tbl>
    <w:p w:rsidR="00C350C9" w:rsidRPr="00F97034" w:rsidRDefault="00C350C9" w:rsidP="00C350C9">
      <w:pPr>
        <w:spacing w:after="0" w:line="240" w:lineRule="auto"/>
        <w:rPr>
          <w:rFonts w:ascii="Times New Roman" w:hAnsi="Times New Roman"/>
          <w:sz w:val="24"/>
          <w:szCs w:val="24"/>
        </w:rPr>
      </w:pPr>
    </w:p>
    <w:p w:rsidR="00C350C9" w:rsidRPr="00F97034" w:rsidRDefault="00C350C9" w:rsidP="00C350C9">
      <w:pPr>
        <w:spacing w:after="0" w:line="240" w:lineRule="auto"/>
        <w:outlineLvl w:val="0"/>
        <w:rPr>
          <w:rFonts w:ascii="Times New Roman" w:hAnsi="Times New Roman"/>
          <w:b/>
          <w:sz w:val="24"/>
          <w:szCs w:val="24"/>
        </w:rPr>
      </w:pPr>
      <w:r w:rsidRPr="00F97034">
        <w:rPr>
          <w:rFonts w:ascii="Times New Roman" w:hAnsi="Times New Roman"/>
          <w:b/>
          <w:sz w:val="24"/>
          <w:szCs w:val="24"/>
        </w:rPr>
        <w:t>Задание №</w:t>
      </w:r>
      <w:r>
        <w:rPr>
          <w:rFonts w:ascii="Times New Roman" w:hAnsi="Times New Roman"/>
          <w:b/>
          <w:sz w:val="24"/>
          <w:szCs w:val="24"/>
        </w:rPr>
        <w:t>7</w:t>
      </w:r>
      <w:r w:rsidRPr="00F97034">
        <w:rPr>
          <w:rFonts w:ascii="Times New Roman" w:hAnsi="Times New Roman"/>
          <w:b/>
          <w:sz w:val="24"/>
          <w:szCs w:val="24"/>
        </w:rPr>
        <w:t>. Сделайте вывод о проделанной работе:</w:t>
      </w:r>
    </w:p>
    <w:tbl>
      <w:tblPr>
        <w:tblW w:w="9648" w:type="dxa"/>
        <w:tblBorders>
          <w:bottom w:val="single" w:sz="4" w:space="0" w:color="auto"/>
          <w:insideH w:val="single" w:sz="4" w:space="0" w:color="auto"/>
          <w:insideV w:val="single" w:sz="4" w:space="0" w:color="auto"/>
        </w:tblBorders>
        <w:tblLook w:val="01E0"/>
      </w:tblPr>
      <w:tblGrid>
        <w:gridCol w:w="9648"/>
      </w:tblGrid>
      <w:tr w:rsidR="00C350C9" w:rsidRPr="00F97034" w:rsidTr="00EB5F1A">
        <w:tc>
          <w:tcPr>
            <w:tcW w:w="9648" w:type="dxa"/>
          </w:tcPr>
          <w:p w:rsidR="00C350C9" w:rsidRPr="00F97034" w:rsidRDefault="00C350C9" w:rsidP="00EB5F1A">
            <w:pPr>
              <w:spacing w:after="0" w:line="240" w:lineRule="auto"/>
              <w:jc w:val="center"/>
              <w:rPr>
                <w:rFonts w:ascii="Times New Roman" w:hAnsi="Times New Roman"/>
                <w:sz w:val="24"/>
                <w:szCs w:val="24"/>
              </w:rPr>
            </w:pPr>
          </w:p>
        </w:tc>
      </w:tr>
      <w:tr w:rsidR="00C350C9" w:rsidRPr="00F97034" w:rsidTr="00EB5F1A">
        <w:tc>
          <w:tcPr>
            <w:tcW w:w="9648" w:type="dxa"/>
          </w:tcPr>
          <w:p w:rsidR="00C350C9" w:rsidRPr="00F97034" w:rsidRDefault="00C350C9" w:rsidP="00EB5F1A">
            <w:pPr>
              <w:spacing w:after="0" w:line="240" w:lineRule="auto"/>
              <w:rPr>
                <w:rFonts w:ascii="Times New Roman" w:hAnsi="Times New Roman"/>
                <w:sz w:val="24"/>
                <w:szCs w:val="24"/>
              </w:rPr>
            </w:pPr>
          </w:p>
        </w:tc>
      </w:tr>
    </w:tbl>
    <w:p w:rsidR="00634184" w:rsidRDefault="00C350C9" w:rsidP="00C350C9">
      <w:pPr>
        <w:keepNext/>
        <w:keepLines/>
        <w:suppressLineNumbers/>
        <w:suppressAutoHyphens/>
        <w:spacing w:after="0" w:line="240" w:lineRule="auto"/>
        <w:jc w:val="both"/>
        <w:rPr>
          <w:rFonts w:ascii="Times New Roman" w:hAnsi="Times New Roman"/>
          <w:b/>
          <w:sz w:val="24"/>
          <w:szCs w:val="24"/>
        </w:rPr>
      </w:pPr>
      <w:r w:rsidRPr="00F97034">
        <w:rPr>
          <w:rFonts w:ascii="Times New Roman" w:hAnsi="Times New Roman"/>
          <w:b/>
          <w:sz w:val="24"/>
          <w:szCs w:val="24"/>
        </w:rPr>
        <w:t xml:space="preserve"> </w:t>
      </w:r>
    </w:p>
    <w:p w:rsidR="00634184" w:rsidRPr="00634184" w:rsidRDefault="00634184" w:rsidP="00634184">
      <w:pPr>
        <w:keepNext/>
        <w:keepLines/>
        <w:suppressLineNumbers/>
        <w:suppressAutoHyphens/>
        <w:spacing w:after="0" w:line="240" w:lineRule="auto"/>
        <w:jc w:val="both"/>
        <w:rPr>
          <w:rFonts w:ascii="Times New Roman" w:hAnsi="Times New Roman"/>
          <w:sz w:val="24"/>
          <w:szCs w:val="24"/>
        </w:rPr>
      </w:pPr>
      <w:r w:rsidRPr="00634184">
        <w:rPr>
          <w:rFonts w:ascii="Times New Roman" w:hAnsi="Times New Roman"/>
          <w:sz w:val="24"/>
          <w:szCs w:val="24"/>
        </w:rPr>
        <w:t xml:space="preserve">Время на подготовку и выполнение: </w:t>
      </w:r>
      <w:r w:rsidRPr="00634184">
        <w:rPr>
          <w:rFonts w:ascii="Times New Roman" w:hAnsi="Times New Roman"/>
          <w:sz w:val="24"/>
          <w:szCs w:val="24"/>
          <w:u w:val="single"/>
        </w:rPr>
        <w:t>90 мин</w:t>
      </w:r>
    </w:p>
    <w:p w:rsidR="00634184" w:rsidRPr="00AD0395" w:rsidRDefault="00634184" w:rsidP="00634184">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proofErr w:type="gramStart"/>
      <w:r w:rsidR="00D57BA9">
        <w:rPr>
          <w:rFonts w:ascii="Times New Roman" w:hAnsi="Times New Roman"/>
          <w:sz w:val="24"/>
          <w:szCs w:val="24"/>
        </w:rPr>
        <w:t>:</w:t>
      </w:r>
      <w:r w:rsidRPr="003B19DF">
        <w:rPr>
          <w:rFonts w:ascii="Times New Roman" w:eastAsiaTheme="majorEastAsia" w:hAnsi="Times New Roman" w:cs="Times New Roman"/>
          <w:color w:val="000000" w:themeColor="text1"/>
          <w:sz w:val="24"/>
          <w:szCs w:val="24"/>
        </w:rPr>
        <w:t>У</w:t>
      </w:r>
      <w:proofErr w:type="gramEnd"/>
      <w:r w:rsidRPr="003B19DF">
        <w:rPr>
          <w:rFonts w:ascii="Times New Roman" w:eastAsiaTheme="majorEastAsia" w:hAnsi="Times New Roman" w:cs="Times New Roman"/>
          <w:color w:val="000000" w:themeColor="text1"/>
          <w:sz w:val="24"/>
          <w:szCs w:val="24"/>
        </w:rPr>
        <w:t>2У3З1</w:t>
      </w:r>
      <w:r w:rsidRPr="003B19DF">
        <w:rPr>
          <w:rFonts w:ascii="Times New Roman" w:hAnsi="Times New Roman" w:cs="Times New Roman"/>
          <w:color w:val="000000" w:themeColor="text1"/>
          <w:sz w:val="24"/>
          <w:szCs w:val="24"/>
        </w:rPr>
        <w:t>З5З6</w:t>
      </w:r>
    </w:p>
    <w:p w:rsidR="00634184" w:rsidRDefault="00634184" w:rsidP="00634184">
      <w:pPr>
        <w:keepNext/>
        <w:keepLines/>
        <w:suppressLineNumbers/>
        <w:suppressAutoHyphens/>
        <w:spacing w:after="0" w:line="240" w:lineRule="auto"/>
        <w:jc w:val="both"/>
        <w:rPr>
          <w:rFonts w:ascii="Times New Roman" w:hAnsi="Times New Roman"/>
          <w:b/>
          <w:sz w:val="24"/>
          <w:szCs w:val="24"/>
        </w:rPr>
      </w:pPr>
      <w:r w:rsidRPr="00F97034">
        <w:rPr>
          <w:rFonts w:ascii="Times New Roman" w:hAnsi="Times New Roman"/>
          <w:sz w:val="24"/>
          <w:szCs w:val="24"/>
        </w:rPr>
        <w:t>Оценка</w:t>
      </w:r>
      <w:r w:rsidR="00A472C5">
        <w:rPr>
          <w:rFonts w:ascii="Times New Roman" w:hAnsi="Times New Roman"/>
          <w:sz w:val="24"/>
          <w:szCs w:val="24"/>
        </w:rPr>
        <w:t>-</w:t>
      </w:r>
      <w:r>
        <w:rPr>
          <w:rFonts w:ascii="Times New Roman" w:hAnsi="Times New Roman"/>
          <w:sz w:val="24"/>
          <w:szCs w:val="24"/>
        </w:rPr>
        <w:t>30</w:t>
      </w:r>
      <w:r>
        <w:rPr>
          <w:rFonts w:ascii="Times New Roman" w:hAnsi="Times New Roman"/>
          <w:i/>
          <w:sz w:val="24"/>
          <w:szCs w:val="24"/>
        </w:rPr>
        <w:t xml:space="preserve"> баллов</w:t>
      </w:r>
    </w:p>
    <w:p w:rsidR="00AD0395" w:rsidRDefault="00AD0395" w:rsidP="00236E79">
      <w:pPr>
        <w:keepLines/>
        <w:widowControl w:val="0"/>
        <w:suppressLineNumbers/>
        <w:suppressAutoHyphens/>
        <w:spacing w:after="0" w:line="240" w:lineRule="auto"/>
        <w:jc w:val="both"/>
        <w:rPr>
          <w:rFonts w:ascii="Times New Roman" w:hAnsi="Times New Roman"/>
          <w:sz w:val="24"/>
          <w:szCs w:val="24"/>
        </w:rPr>
      </w:pPr>
    </w:p>
    <w:p w:rsidR="00A472C5" w:rsidRPr="00A472C5" w:rsidRDefault="00A472C5" w:rsidP="009C3E4F">
      <w:pPr>
        <w:pStyle w:val="a9"/>
        <w:numPr>
          <w:ilvl w:val="2"/>
          <w:numId w:val="81"/>
        </w:numPr>
      </w:pPr>
      <w:r w:rsidRPr="00A472C5">
        <w:rPr>
          <w:b/>
        </w:rPr>
        <w:t>Устный опрос</w:t>
      </w:r>
      <w:r>
        <w:rPr>
          <w:b/>
        </w:rPr>
        <w:t xml:space="preserve"> по </w:t>
      </w:r>
      <w:r w:rsidRPr="00A472C5">
        <w:rPr>
          <w:b/>
        </w:rPr>
        <w:t>Тем</w:t>
      </w:r>
      <w:r>
        <w:rPr>
          <w:b/>
        </w:rPr>
        <w:t>е</w:t>
      </w:r>
      <w:r w:rsidRPr="00A472C5">
        <w:rPr>
          <w:b/>
        </w:rPr>
        <w:t xml:space="preserve"> 1.2.</w:t>
      </w:r>
      <w:r w:rsidR="00D57BA9">
        <w:rPr>
          <w:b/>
        </w:rPr>
        <w:t xml:space="preserve"> </w:t>
      </w:r>
      <w:r w:rsidRPr="00A472C5">
        <w:rPr>
          <w:b/>
        </w:rPr>
        <w:t>Программное обеспечение</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Основные этапы развития информационного общества. Этапы развития технических средств и информационных ресурсов.</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Информационные ресурсы общества. Инсталляция программного обеспечения, его использование и обновление.</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Виды профессиональной информационной деятельности человека с использованием технических средств и информационных ресурсов. Стоимостные характеристики информационной деятельности.</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Правовые нормы, относящиеся к информации, правонарушения в информационной сфере, меры их предупреждения.</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Лицензионные и свободно распространяемые программные продукты. Организация обновления программного обеспечения с использованием сети Интернет.</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Подходы к понятию информации и измерению информации. Информационные объекты различных видов. Универсальность дискретного (цифрового) представления информации.</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Дискретное (цифровое) представление текстовой, графической и видеоинформации.</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Принципы обработки информации компьютером. Арифметические и логические основы работы компьютера.</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Алгоритмы и способы их описания.</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Что такое программное обеспечение компьютера?</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Какие программы являются условно бесплатными?</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Какие программные средства относят к свободно распространяемым программам?</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В чем преимущества лицензионного программного обеспечения?</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Какие проблемы могут возникнуть при использовании нелицензионного программного продукта?</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Компьютер как исполнитель команд. Программный принцип работы</w:t>
      </w:r>
      <w:r>
        <w:rPr>
          <w:rFonts w:ascii="Times New Roman" w:hAnsi="Times New Roman" w:cs="Times New Roman"/>
          <w:sz w:val="24"/>
          <w:szCs w:val="24"/>
        </w:rPr>
        <w:t>.</w:t>
      </w:r>
    </w:p>
    <w:p w:rsidR="00A472C5" w:rsidRDefault="00A472C5" w:rsidP="00A472C5">
      <w:pPr>
        <w:keepNext/>
        <w:keepLines/>
        <w:suppressLineNumbers/>
        <w:suppressAutoHyphens/>
        <w:spacing w:after="0" w:line="240" w:lineRule="auto"/>
        <w:jc w:val="both"/>
        <w:rPr>
          <w:rFonts w:ascii="Times New Roman" w:hAnsi="Times New Roman"/>
          <w:b/>
          <w:sz w:val="24"/>
          <w:szCs w:val="24"/>
        </w:rPr>
      </w:pPr>
    </w:p>
    <w:p w:rsidR="00A472C5" w:rsidRPr="00A472C5" w:rsidRDefault="00A472C5" w:rsidP="00A472C5">
      <w:pPr>
        <w:keepNext/>
        <w:keepLines/>
        <w:suppressLineNumbers/>
        <w:suppressAutoHyphens/>
        <w:spacing w:after="0" w:line="240" w:lineRule="auto"/>
        <w:jc w:val="both"/>
        <w:rPr>
          <w:rFonts w:ascii="Times New Roman" w:hAnsi="Times New Roman"/>
          <w:sz w:val="24"/>
          <w:szCs w:val="24"/>
        </w:rPr>
      </w:pPr>
      <w:r w:rsidRPr="00A472C5">
        <w:rPr>
          <w:rFonts w:ascii="Times New Roman" w:hAnsi="Times New Roman"/>
          <w:sz w:val="24"/>
          <w:szCs w:val="24"/>
        </w:rPr>
        <w:t>Время на подготовку и выполнение: 40 мин</w:t>
      </w:r>
    </w:p>
    <w:p w:rsidR="00A472C5" w:rsidRPr="00A472C5" w:rsidRDefault="00A472C5" w:rsidP="00A472C5">
      <w:pPr>
        <w:keepNext/>
        <w:keepLines/>
        <w:spacing w:after="0" w:line="240" w:lineRule="auto"/>
        <w:outlineLvl w:val="1"/>
        <w:rPr>
          <w:rFonts w:ascii="Times New Roman" w:eastAsiaTheme="majorEastAsia" w:hAnsi="Times New Roman" w:cs="Times New Roman"/>
          <w:color w:val="000000" w:themeColor="text1"/>
          <w:sz w:val="24"/>
          <w:szCs w:val="24"/>
        </w:rPr>
      </w:pPr>
      <w:r w:rsidRPr="00A472C5">
        <w:rPr>
          <w:rFonts w:ascii="Times New Roman" w:hAnsi="Times New Roman"/>
          <w:sz w:val="24"/>
          <w:szCs w:val="24"/>
        </w:rPr>
        <w:t>Наименование объектов контроля и оценки</w:t>
      </w:r>
      <w:proofErr w:type="gramStart"/>
      <w:r w:rsidR="00D57BA9">
        <w:rPr>
          <w:rFonts w:ascii="Times New Roman" w:hAnsi="Times New Roman"/>
          <w:sz w:val="24"/>
          <w:szCs w:val="24"/>
        </w:rPr>
        <w:t>:</w:t>
      </w:r>
      <w:r w:rsidRPr="00A472C5">
        <w:rPr>
          <w:rFonts w:ascii="Times New Roman" w:eastAsiaTheme="majorEastAsia" w:hAnsi="Times New Roman" w:cs="Times New Roman"/>
          <w:color w:val="000000" w:themeColor="text1"/>
          <w:sz w:val="24"/>
          <w:szCs w:val="24"/>
        </w:rPr>
        <w:t>З</w:t>
      </w:r>
      <w:proofErr w:type="gramEnd"/>
      <w:r w:rsidRPr="00A472C5">
        <w:rPr>
          <w:rFonts w:ascii="Times New Roman" w:eastAsiaTheme="majorEastAsia" w:hAnsi="Times New Roman" w:cs="Times New Roman"/>
          <w:color w:val="000000" w:themeColor="text1"/>
          <w:sz w:val="24"/>
          <w:szCs w:val="24"/>
        </w:rPr>
        <w:t>1</w:t>
      </w:r>
      <w:r w:rsidRPr="00A472C5">
        <w:rPr>
          <w:rFonts w:ascii="Times New Roman" w:hAnsi="Times New Roman" w:cs="Times New Roman"/>
          <w:color w:val="000000" w:themeColor="text1"/>
          <w:sz w:val="24"/>
          <w:szCs w:val="24"/>
        </w:rPr>
        <w:t>З5З6</w:t>
      </w:r>
    </w:p>
    <w:p w:rsidR="00A472C5" w:rsidRPr="00A472C5" w:rsidRDefault="00A472C5" w:rsidP="00A472C5">
      <w:pPr>
        <w:keepNext/>
        <w:keepLines/>
        <w:suppressLineNumbers/>
        <w:suppressAutoHyphens/>
        <w:spacing w:after="0" w:line="240" w:lineRule="auto"/>
        <w:jc w:val="both"/>
        <w:rPr>
          <w:rFonts w:ascii="Times New Roman" w:hAnsi="Times New Roman"/>
          <w:sz w:val="24"/>
          <w:szCs w:val="24"/>
        </w:rPr>
      </w:pPr>
      <w:r w:rsidRPr="00A472C5">
        <w:rPr>
          <w:rFonts w:ascii="Times New Roman" w:hAnsi="Times New Roman"/>
          <w:sz w:val="24"/>
          <w:szCs w:val="24"/>
        </w:rPr>
        <w:t>Оценка</w:t>
      </w:r>
      <w:r>
        <w:rPr>
          <w:rFonts w:ascii="Times New Roman" w:hAnsi="Times New Roman"/>
          <w:sz w:val="24"/>
          <w:szCs w:val="24"/>
        </w:rPr>
        <w:t>-15</w:t>
      </w:r>
      <w:r w:rsidRPr="00A472C5">
        <w:rPr>
          <w:rFonts w:ascii="Times New Roman" w:hAnsi="Times New Roman"/>
          <w:i/>
          <w:sz w:val="24"/>
          <w:szCs w:val="24"/>
        </w:rPr>
        <w:t xml:space="preserve"> баллов</w:t>
      </w:r>
    </w:p>
    <w:p w:rsidR="00A472C5" w:rsidRDefault="00A472C5" w:rsidP="00236E79">
      <w:pPr>
        <w:keepLines/>
        <w:widowControl w:val="0"/>
        <w:suppressLineNumbers/>
        <w:suppressAutoHyphens/>
        <w:spacing w:after="0" w:line="240" w:lineRule="auto"/>
        <w:jc w:val="both"/>
        <w:rPr>
          <w:rFonts w:ascii="Times New Roman" w:hAnsi="Times New Roman"/>
          <w:sz w:val="24"/>
          <w:szCs w:val="24"/>
        </w:rPr>
      </w:pPr>
    </w:p>
    <w:p w:rsidR="003E071A" w:rsidRDefault="003E071A" w:rsidP="009C3E4F">
      <w:pPr>
        <w:pStyle w:val="a9"/>
        <w:numPr>
          <w:ilvl w:val="1"/>
          <w:numId w:val="81"/>
        </w:numPr>
        <w:rPr>
          <w:b/>
        </w:rPr>
      </w:pPr>
      <w:r w:rsidRPr="003E071A">
        <w:rPr>
          <w:b/>
          <w:bCs/>
        </w:rPr>
        <w:t>Раздел 2.</w:t>
      </w:r>
      <w:r w:rsidR="00A472C5">
        <w:rPr>
          <w:b/>
          <w:bCs/>
        </w:rPr>
        <w:t xml:space="preserve"> </w:t>
      </w:r>
      <w:r w:rsidRPr="009710DB">
        <w:rPr>
          <w:b/>
        </w:rPr>
        <w:t>Информация и информационные процессы</w:t>
      </w:r>
    </w:p>
    <w:p w:rsidR="006723FF" w:rsidRDefault="0063464B" w:rsidP="00A472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6.2.1 </w:t>
      </w:r>
      <w:r w:rsidR="00075904" w:rsidRPr="0063464B">
        <w:rPr>
          <w:rFonts w:ascii="Times New Roman" w:eastAsia="Times New Roman" w:hAnsi="Times New Roman" w:cs="Times New Roman"/>
          <w:b/>
          <w:sz w:val="24"/>
          <w:szCs w:val="24"/>
        </w:rPr>
        <w:t>Практическая работа</w:t>
      </w:r>
      <w:r w:rsidR="00A472C5">
        <w:rPr>
          <w:rFonts w:ascii="Times New Roman" w:eastAsia="Times New Roman" w:hAnsi="Times New Roman" w:cs="Times New Roman"/>
          <w:b/>
          <w:sz w:val="24"/>
          <w:szCs w:val="24"/>
        </w:rPr>
        <w:t xml:space="preserve"> №3.</w:t>
      </w:r>
      <w:r>
        <w:rPr>
          <w:rFonts w:ascii="Times New Roman" w:eastAsia="Times New Roman" w:hAnsi="Times New Roman" w:cs="Times New Roman"/>
          <w:b/>
          <w:sz w:val="24"/>
          <w:szCs w:val="24"/>
        </w:rPr>
        <w:t xml:space="preserve"> </w:t>
      </w:r>
      <w:r w:rsidR="006723FF" w:rsidRPr="0063464B">
        <w:rPr>
          <w:rFonts w:ascii="Times New Roman" w:eastAsia="Times New Roman" w:hAnsi="Times New Roman" w:cs="Times New Roman"/>
          <w:b/>
          <w:sz w:val="24"/>
          <w:szCs w:val="24"/>
        </w:rPr>
        <w:t>Лицензионные и свободно распространяемые программные продукты. Организация обновления программного обеспечения с использованием сети Интернет.</w:t>
      </w:r>
    </w:p>
    <w:p w:rsidR="00EB2BDC" w:rsidRPr="0063464B" w:rsidRDefault="00EB2BDC" w:rsidP="00A472C5">
      <w:pPr>
        <w:spacing w:after="0" w:line="240" w:lineRule="auto"/>
        <w:contextualSpacing/>
        <w:jc w:val="both"/>
        <w:rPr>
          <w:rFonts w:ascii="Times New Roman" w:eastAsia="Times New Roman" w:hAnsi="Times New Roman" w:cs="Times New Roman"/>
          <w:b/>
          <w:sz w:val="24"/>
          <w:szCs w:val="24"/>
        </w:rPr>
      </w:pPr>
      <w:r w:rsidRPr="003E071A">
        <w:rPr>
          <w:rFonts w:ascii="Times New Roman" w:eastAsia="Times New Roman" w:hAnsi="Times New Roman" w:cs="Times New Roman"/>
          <w:b/>
          <w:bCs/>
          <w:sz w:val="24"/>
          <w:szCs w:val="24"/>
        </w:rPr>
        <w:t>Тема 2.1</w:t>
      </w:r>
      <w:r>
        <w:rPr>
          <w:rFonts w:ascii="Times New Roman" w:eastAsia="Times New Roman" w:hAnsi="Times New Roman" w:cs="Times New Roman"/>
          <w:b/>
          <w:bCs/>
          <w:sz w:val="24"/>
          <w:szCs w:val="24"/>
        </w:rPr>
        <w:t xml:space="preserve"> </w:t>
      </w:r>
      <w:r w:rsidRPr="003E071A">
        <w:rPr>
          <w:rFonts w:ascii="Times New Roman" w:eastAsia="Times New Roman" w:hAnsi="Times New Roman" w:cs="Times New Roman"/>
          <w:b/>
          <w:bCs/>
          <w:sz w:val="24"/>
          <w:szCs w:val="24"/>
        </w:rPr>
        <w:t>Измерение информации</w:t>
      </w:r>
    </w:p>
    <w:p w:rsidR="00075904" w:rsidRPr="00F97034" w:rsidRDefault="00075904" w:rsidP="00075904">
      <w:pPr>
        <w:shd w:val="clear" w:color="auto" w:fill="FFFFFF"/>
        <w:spacing w:after="0" w:line="240" w:lineRule="auto"/>
        <w:jc w:val="both"/>
        <w:rPr>
          <w:rFonts w:ascii="Times New Roman" w:hAnsi="Times New Roman"/>
          <w:bCs/>
          <w:sz w:val="24"/>
          <w:szCs w:val="24"/>
        </w:rPr>
      </w:pPr>
      <w:r w:rsidRPr="00F97034">
        <w:rPr>
          <w:rFonts w:ascii="Times New Roman" w:hAnsi="Times New Roman"/>
          <w:b/>
          <w:bCs/>
          <w:sz w:val="24"/>
          <w:szCs w:val="24"/>
        </w:rPr>
        <w:t xml:space="preserve">Цель: </w:t>
      </w:r>
      <w:r w:rsidRPr="00F97034">
        <w:rPr>
          <w:rFonts w:ascii="Times New Roman" w:hAnsi="Times New Roman"/>
          <w:bCs/>
          <w:sz w:val="24"/>
          <w:szCs w:val="24"/>
        </w:rPr>
        <w:t>изучить лицензионные и свободно распространяемые программные продукты; научиться осуществлять организацию обновления программного обеспечения с использованием сети Интернет.</w:t>
      </w:r>
    </w:p>
    <w:p w:rsidR="00075904" w:rsidRPr="00F97034" w:rsidRDefault="00075904" w:rsidP="00075904">
      <w:pPr>
        <w:spacing w:after="0" w:line="240" w:lineRule="auto"/>
        <w:jc w:val="center"/>
        <w:outlineLvl w:val="0"/>
        <w:rPr>
          <w:rFonts w:ascii="Times New Roman" w:hAnsi="Times New Roman"/>
          <w:b/>
          <w:color w:val="000000"/>
          <w:sz w:val="24"/>
          <w:szCs w:val="24"/>
        </w:rPr>
      </w:pPr>
      <w:r w:rsidRPr="00F97034">
        <w:rPr>
          <w:rFonts w:ascii="Times New Roman" w:hAnsi="Times New Roman"/>
          <w:b/>
          <w:color w:val="000000"/>
          <w:sz w:val="24"/>
          <w:szCs w:val="24"/>
        </w:rPr>
        <w:t>Содержание работы:</w:t>
      </w:r>
    </w:p>
    <w:p w:rsidR="00075904" w:rsidRDefault="00075904" w:rsidP="00075904">
      <w:pPr>
        <w:spacing w:after="0" w:line="240" w:lineRule="auto"/>
        <w:jc w:val="both"/>
        <w:rPr>
          <w:rFonts w:ascii="Times New Roman" w:hAnsi="Times New Roman"/>
          <w:sz w:val="24"/>
          <w:szCs w:val="24"/>
        </w:rPr>
      </w:pPr>
      <w:r w:rsidRPr="00F97034">
        <w:rPr>
          <w:rFonts w:ascii="Times New Roman" w:hAnsi="Times New Roman"/>
          <w:b/>
          <w:sz w:val="24"/>
          <w:szCs w:val="24"/>
        </w:rPr>
        <w:t xml:space="preserve">Задание №1. </w:t>
      </w:r>
      <w:r w:rsidRPr="00F97034">
        <w:rPr>
          <w:rFonts w:ascii="Times New Roman" w:hAnsi="Times New Roman"/>
          <w:sz w:val="24"/>
          <w:szCs w:val="24"/>
        </w:rPr>
        <w:t xml:space="preserve">Найти в Интернет закон РФ «Об информации, информатизации и защите информации» и выделить определения понятий: </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6120"/>
      </w:tblGrid>
      <w:tr w:rsidR="00075904" w:rsidRPr="00891902" w:rsidTr="00075904">
        <w:tc>
          <w:tcPr>
            <w:tcW w:w="3528" w:type="dxa"/>
            <w:vMerge w:val="restart"/>
            <w:vAlign w:val="center"/>
          </w:tcPr>
          <w:p w:rsidR="00075904" w:rsidRPr="00891902" w:rsidRDefault="00075904" w:rsidP="009C3E4F">
            <w:pPr>
              <w:pStyle w:val="af4"/>
              <w:numPr>
                <w:ilvl w:val="0"/>
                <w:numId w:val="55"/>
              </w:numPr>
              <w:spacing w:before="0" w:beforeAutospacing="0" w:after="0" w:afterAutospacing="0"/>
              <w:ind w:right="0"/>
              <w:jc w:val="left"/>
              <w:rPr>
                <w:rFonts w:ascii="Times New Roman" w:hAnsi="Times New Roman" w:cs="Times New Roman"/>
                <w:sz w:val="24"/>
                <w:szCs w:val="24"/>
              </w:rPr>
            </w:pPr>
            <w:r w:rsidRPr="00891902">
              <w:rPr>
                <w:rFonts w:ascii="Times New Roman" w:hAnsi="Times New Roman" w:cs="Times New Roman"/>
                <w:sz w:val="24"/>
                <w:szCs w:val="24"/>
              </w:rPr>
              <w:t>информация</w:t>
            </w: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restart"/>
            <w:vAlign w:val="center"/>
          </w:tcPr>
          <w:p w:rsidR="00075904" w:rsidRPr="00891902" w:rsidRDefault="00075904" w:rsidP="009C3E4F">
            <w:pPr>
              <w:pStyle w:val="af4"/>
              <w:numPr>
                <w:ilvl w:val="0"/>
                <w:numId w:val="55"/>
              </w:numPr>
              <w:spacing w:before="0" w:beforeAutospacing="0" w:after="0" w:afterAutospacing="0"/>
              <w:ind w:right="0"/>
              <w:jc w:val="left"/>
              <w:rPr>
                <w:rFonts w:ascii="Times New Roman" w:hAnsi="Times New Roman" w:cs="Times New Roman"/>
                <w:sz w:val="24"/>
                <w:szCs w:val="24"/>
              </w:rPr>
            </w:pPr>
            <w:r w:rsidRPr="00891902">
              <w:rPr>
                <w:rFonts w:ascii="Times New Roman" w:hAnsi="Times New Roman" w:cs="Times New Roman"/>
                <w:sz w:val="24"/>
                <w:szCs w:val="24"/>
              </w:rPr>
              <w:t>информационные</w:t>
            </w:r>
          </w:p>
          <w:p w:rsidR="00075904" w:rsidRPr="00891902" w:rsidRDefault="00075904" w:rsidP="00E12868">
            <w:pPr>
              <w:pStyle w:val="af4"/>
              <w:spacing w:before="0" w:beforeAutospacing="0" w:after="0" w:afterAutospacing="0"/>
              <w:ind w:left="360" w:firstLine="0"/>
              <w:rPr>
                <w:rFonts w:ascii="Times New Roman" w:hAnsi="Times New Roman" w:cs="Times New Roman"/>
                <w:sz w:val="24"/>
                <w:szCs w:val="24"/>
              </w:rPr>
            </w:pPr>
            <w:r w:rsidRPr="00891902">
              <w:rPr>
                <w:rFonts w:ascii="Times New Roman" w:hAnsi="Times New Roman" w:cs="Times New Roman"/>
                <w:sz w:val="24"/>
                <w:szCs w:val="24"/>
              </w:rPr>
              <w:t>технологии</w:t>
            </w: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restart"/>
            <w:vAlign w:val="center"/>
          </w:tcPr>
          <w:p w:rsidR="00075904" w:rsidRPr="00891902" w:rsidRDefault="00075904" w:rsidP="009C3E4F">
            <w:pPr>
              <w:pStyle w:val="af4"/>
              <w:numPr>
                <w:ilvl w:val="0"/>
                <w:numId w:val="55"/>
              </w:numPr>
              <w:spacing w:before="0" w:beforeAutospacing="0" w:after="0" w:afterAutospacing="0"/>
              <w:ind w:right="0"/>
              <w:jc w:val="left"/>
              <w:rPr>
                <w:rFonts w:ascii="Times New Roman" w:hAnsi="Times New Roman" w:cs="Times New Roman"/>
                <w:sz w:val="24"/>
                <w:szCs w:val="24"/>
              </w:rPr>
            </w:pPr>
            <w:r w:rsidRPr="00891902">
              <w:rPr>
                <w:rFonts w:ascii="Times New Roman" w:hAnsi="Times New Roman" w:cs="Times New Roman"/>
                <w:sz w:val="24"/>
                <w:szCs w:val="24"/>
              </w:rPr>
              <w:t>информационно-телекоммуникационная</w:t>
            </w:r>
          </w:p>
          <w:p w:rsidR="00075904" w:rsidRPr="00891902" w:rsidRDefault="00075904" w:rsidP="00E12868">
            <w:pPr>
              <w:pStyle w:val="af4"/>
              <w:spacing w:before="0" w:beforeAutospacing="0" w:after="0" w:afterAutospacing="0"/>
              <w:ind w:left="360" w:firstLine="0"/>
              <w:rPr>
                <w:rFonts w:ascii="Times New Roman" w:hAnsi="Times New Roman" w:cs="Times New Roman"/>
                <w:sz w:val="24"/>
                <w:szCs w:val="24"/>
              </w:rPr>
            </w:pPr>
            <w:r w:rsidRPr="00891902">
              <w:rPr>
                <w:rFonts w:ascii="Times New Roman" w:hAnsi="Times New Roman" w:cs="Times New Roman"/>
                <w:sz w:val="24"/>
                <w:szCs w:val="24"/>
              </w:rPr>
              <w:t>сеть</w:t>
            </w: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restart"/>
            <w:vAlign w:val="center"/>
          </w:tcPr>
          <w:p w:rsidR="00075904" w:rsidRPr="00891902" w:rsidRDefault="00075904" w:rsidP="009C3E4F">
            <w:pPr>
              <w:pStyle w:val="af4"/>
              <w:numPr>
                <w:ilvl w:val="0"/>
                <w:numId w:val="55"/>
              </w:numPr>
              <w:spacing w:before="0" w:beforeAutospacing="0" w:after="0" w:afterAutospacing="0"/>
              <w:ind w:right="0"/>
              <w:jc w:val="left"/>
              <w:rPr>
                <w:rFonts w:ascii="Times New Roman" w:hAnsi="Times New Roman" w:cs="Times New Roman"/>
                <w:sz w:val="24"/>
                <w:szCs w:val="24"/>
              </w:rPr>
            </w:pPr>
            <w:r w:rsidRPr="00891902">
              <w:rPr>
                <w:rFonts w:ascii="Times New Roman" w:hAnsi="Times New Roman" w:cs="Times New Roman"/>
                <w:sz w:val="24"/>
                <w:szCs w:val="24"/>
              </w:rPr>
              <w:t>доступ к информации</w:t>
            </w: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restart"/>
            <w:vAlign w:val="center"/>
          </w:tcPr>
          <w:p w:rsidR="00075904" w:rsidRPr="00891902" w:rsidRDefault="00075904" w:rsidP="009C3E4F">
            <w:pPr>
              <w:pStyle w:val="af4"/>
              <w:numPr>
                <w:ilvl w:val="0"/>
                <w:numId w:val="55"/>
              </w:numPr>
              <w:spacing w:before="0" w:beforeAutospacing="0" w:after="0" w:afterAutospacing="0"/>
              <w:ind w:right="0"/>
              <w:jc w:val="left"/>
              <w:rPr>
                <w:rFonts w:ascii="Times New Roman" w:hAnsi="Times New Roman" w:cs="Times New Roman"/>
                <w:sz w:val="24"/>
                <w:szCs w:val="24"/>
              </w:rPr>
            </w:pPr>
            <w:r w:rsidRPr="00891902">
              <w:rPr>
                <w:rFonts w:ascii="Times New Roman" w:hAnsi="Times New Roman" w:cs="Times New Roman"/>
                <w:sz w:val="24"/>
                <w:szCs w:val="24"/>
              </w:rPr>
              <w:t>конфиденциальность</w:t>
            </w:r>
          </w:p>
          <w:p w:rsidR="00075904" w:rsidRPr="00891902" w:rsidRDefault="00075904" w:rsidP="00E12868">
            <w:pPr>
              <w:pStyle w:val="af4"/>
              <w:spacing w:before="0" w:beforeAutospacing="0" w:after="0" w:afterAutospacing="0"/>
              <w:ind w:left="360" w:firstLine="0"/>
              <w:rPr>
                <w:rFonts w:ascii="Times New Roman" w:hAnsi="Times New Roman" w:cs="Times New Roman"/>
                <w:sz w:val="24"/>
                <w:szCs w:val="24"/>
              </w:rPr>
            </w:pPr>
            <w:r w:rsidRPr="00891902">
              <w:rPr>
                <w:rFonts w:ascii="Times New Roman" w:hAnsi="Times New Roman" w:cs="Times New Roman"/>
                <w:sz w:val="24"/>
                <w:szCs w:val="24"/>
              </w:rPr>
              <w:t>информации</w:t>
            </w: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restart"/>
            <w:vAlign w:val="center"/>
          </w:tcPr>
          <w:p w:rsidR="00075904" w:rsidRPr="00891902" w:rsidRDefault="00075904" w:rsidP="009C3E4F">
            <w:pPr>
              <w:pStyle w:val="af4"/>
              <w:numPr>
                <w:ilvl w:val="0"/>
                <w:numId w:val="55"/>
              </w:numPr>
              <w:spacing w:before="0" w:beforeAutospacing="0" w:after="0" w:afterAutospacing="0"/>
              <w:ind w:right="0"/>
              <w:jc w:val="left"/>
              <w:rPr>
                <w:rFonts w:ascii="Times New Roman" w:hAnsi="Times New Roman" w:cs="Times New Roman"/>
                <w:sz w:val="24"/>
                <w:szCs w:val="24"/>
              </w:rPr>
            </w:pPr>
            <w:r w:rsidRPr="00891902">
              <w:rPr>
                <w:rFonts w:ascii="Times New Roman" w:hAnsi="Times New Roman" w:cs="Times New Roman"/>
                <w:sz w:val="24"/>
                <w:szCs w:val="24"/>
              </w:rPr>
              <w:t>электронное</w:t>
            </w:r>
          </w:p>
          <w:p w:rsidR="00075904" w:rsidRPr="00891902" w:rsidRDefault="00075904" w:rsidP="00E12868">
            <w:pPr>
              <w:pStyle w:val="af4"/>
              <w:spacing w:before="0" w:beforeAutospacing="0" w:after="0" w:afterAutospacing="0"/>
              <w:ind w:left="360" w:firstLine="0"/>
              <w:rPr>
                <w:rFonts w:ascii="Times New Roman" w:hAnsi="Times New Roman" w:cs="Times New Roman"/>
                <w:sz w:val="24"/>
                <w:szCs w:val="24"/>
              </w:rPr>
            </w:pPr>
            <w:r w:rsidRPr="00891902">
              <w:rPr>
                <w:rFonts w:ascii="Times New Roman" w:hAnsi="Times New Roman" w:cs="Times New Roman"/>
                <w:sz w:val="24"/>
                <w:szCs w:val="24"/>
              </w:rPr>
              <w:t>сообщение</w:t>
            </w: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restart"/>
            <w:vAlign w:val="center"/>
          </w:tcPr>
          <w:p w:rsidR="00075904" w:rsidRPr="00891902" w:rsidRDefault="00075904" w:rsidP="009C3E4F">
            <w:pPr>
              <w:pStyle w:val="af4"/>
              <w:numPr>
                <w:ilvl w:val="0"/>
                <w:numId w:val="55"/>
              </w:numPr>
              <w:spacing w:before="0" w:beforeAutospacing="0" w:after="0" w:afterAutospacing="0"/>
              <w:ind w:right="0"/>
              <w:jc w:val="left"/>
              <w:rPr>
                <w:rFonts w:ascii="Times New Roman" w:hAnsi="Times New Roman" w:cs="Times New Roman"/>
                <w:sz w:val="24"/>
                <w:szCs w:val="24"/>
              </w:rPr>
            </w:pPr>
            <w:r w:rsidRPr="00891902">
              <w:rPr>
                <w:rFonts w:ascii="Times New Roman" w:hAnsi="Times New Roman" w:cs="Times New Roman"/>
                <w:sz w:val="24"/>
                <w:szCs w:val="24"/>
              </w:rPr>
              <w:t>документированная</w:t>
            </w:r>
          </w:p>
          <w:p w:rsidR="00075904" w:rsidRPr="00891902" w:rsidRDefault="00075904" w:rsidP="00E12868">
            <w:pPr>
              <w:pStyle w:val="af4"/>
              <w:spacing w:before="0" w:beforeAutospacing="0" w:after="0" w:afterAutospacing="0"/>
              <w:ind w:left="360" w:firstLine="0"/>
              <w:rPr>
                <w:rFonts w:ascii="Times New Roman" w:hAnsi="Times New Roman" w:cs="Times New Roman"/>
                <w:sz w:val="24"/>
                <w:szCs w:val="24"/>
              </w:rPr>
            </w:pPr>
            <w:r w:rsidRPr="00891902">
              <w:rPr>
                <w:rFonts w:ascii="Times New Roman" w:hAnsi="Times New Roman" w:cs="Times New Roman"/>
                <w:sz w:val="24"/>
                <w:szCs w:val="24"/>
              </w:rPr>
              <w:t>информация</w:t>
            </w: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bl>
    <w:p w:rsidR="00075904" w:rsidRPr="00F97034" w:rsidRDefault="00075904" w:rsidP="00075904">
      <w:pPr>
        <w:spacing w:after="0" w:line="240" w:lineRule="auto"/>
        <w:jc w:val="both"/>
        <w:rPr>
          <w:rFonts w:ascii="Times New Roman" w:hAnsi="Times New Roman"/>
          <w:sz w:val="24"/>
          <w:szCs w:val="24"/>
        </w:rPr>
      </w:pPr>
    </w:p>
    <w:p w:rsidR="00075904" w:rsidRPr="00F97034" w:rsidRDefault="00075904" w:rsidP="00A472C5">
      <w:pPr>
        <w:spacing w:after="0" w:line="240" w:lineRule="auto"/>
        <w:jc w:val="both"/>
        <w:rPr>
          <w:rFonts w:ascii="Times New Roman" w:hAnsi="Times New Roman"/>
          <w:sz w:val="24"/>
          <w:szCs w:val="24"/>
        </w:rPr>
      </w:pPr>
      <w:r w:rsidRPr="00F97034">
        <w:rPr>
          <w:rFonts w:ascii="Times New Roman" w:hAnsi="Times New Roman"/>
          <w:b/>
          <w:sz w:val="24"/>
          <w:szCs w:val="24"/>
        </w:rPr>
        <w:t>Задание 2</w:t>
      </w:r>
      <w:r w:rsidRPr="00F97034">
        <w:rPr>
          <w:rFonts w:ascii="Times New Roman" w:hAnsi="Times New Roman"/>
          <w:sz w:val="24"/>
          <w:szCs w:val="24"/>
        </w:rPr>
        <w:t xml:space="preserve">. Изучив источник «Пользовательское соглашение» </w:t>
      </w:r>
      <w:proofErr w:type="spellStart"/>
      <w:r w:rsidRPr="00F97034">
        <w:rPr>
          <w:rFonts w:ascii="Times New Roman" w:hAnsi="Times New Roman"/>
          <w:sz w:val="24"/>
          <w:szCs w:val="24"/>
        </w:rPr>
        <w:t>Яндекс</w:t>
      </w:r>
      <w:proofErr w:type="spellEnd"/>
      <w:r w:rsidRPr="00F97034">
        <w:rPr>
          <w:rFonts w:ascii="Times New Roman" w:hAnsi="Times New Roman"/>
          <w:sz w:val="24"/>
          <w:szCs w:val="24"/>
        </w:rPr>
        <w:t xml:space="preserve"> ответьте на следующие вопросы:</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60"/>
        <w:gridCol w:w="5688"/>
      </w:tblGrid>
      <w:tr w:rsidR="00075904" w:rsidRPr="00F97034" w:rsidTr="00075904">
        <w:trPr>
          <w:jc w:val="center"/>
        </w:trPr>
        <w:tc>
          <w:tcPr>
            <w:tcW w:w="3960" w:type="dxa"/>
          </w:tcPr>
          <w:p w:rsidR="00075904" w:rsidRPr="00F97034" w:rsidRDefault="00075904" w:rsidP="00075904">
            <w:pPr>
              <w:spacing w:after="0" w:line="240" w:lineRule="auto"/>
              <w:jc w:val="center"/>
              <w:rPr>
                <w:rFonts w:ascii="Times New Roman" w:hAnsi="Times New Roman"/>
                <w:b/>
                <w:sz w:val="24"/>
                <w:szCs w:val="24"/>
              </w:rPr>
            </w:pPr>
            <w:r w:rsidRPr="00F97034">
              <w:rPr>
                <w:rFonts w:ascii="Times New Roman" w:hAnsi="Times New Roman"/>
                <w:b/>
                <w:sz w:val="24"/>
                <w:szCs w:val="24"/>
              </w:rPr>
              <w:t>Вопрос</w:t>
            </w:r>
          </w:p>
        </w:tc>
        <w:tc>
          <w:tcPr>
            <w:tcW w:w="5688" w:type="dxa"/>
          </w:tcPr>
          <w:p w:rsidR="00075904" w:rsidRPr="00F97034" w:rsidRDefault="00075904" w:rsidP="00075904">
            <w:pPr>
              <w:spacing w:after="0" w:line="240" w:lineRule="auto"/>
              <w:jc w:val="center"/>
              <w:rPr>
                <w:rFonts w:ascii="Times New Roman" w:hAnsi="Times New Roman"/>
                <w:b/>
                <w:sz w:val="24"/>
                <w:szCs w:val="24"/>
              </w:rPr>
            </w:pPr>
            <w:r w:rsidRPr="00F97034">
              <w:rPr>
                <w:rFonts w:ascii="Times New Roman" w:hAnsi="Times New Roman"/>
                <w:b/>
                <w:sz w:val="24"/>
                <w:szCs w:val="24"/>
              </w:rPr>
              <w:t>Ответ</w:t>
            </w:r>
          </w:p>
        </w:tc>
      </w:tr>
      <w:tr w:rsidR="00075904" w:rsidRPr="00F97034" w:rsidTr="00075904">
        <w:trPr>
          <w:jc w:val="center"/>
        </w:trPr>
        <w:tc>
          <w:tcPr>
            <w:tcW w:w="3960" w:type="dxa"/>
            <w:vAlign w:val="center"/>
          </w:tcPr>
          <w:p w:rsidR="00075904" w:rsidRPr="00E12868" w:rsidRDefault="00075904" w:rsidP="009C3E4F">
            <w:pPr>
              <w:pStyle w:val="a9"/>
              <w:numPr>
                <w:ilvl w:val="0"/>
                <w:numId w:val="56"/>
              </w:numPr>
            </w:pPr>
            <w:r w:rsidRPr="00E12868">
              <w:t xml:space="preserve">По какому адресу находится страница с пользовательским соглашением </w:t>
            </w:r>
            <w:proofErr w:type="spellStart"/>
            <w:r w:rsidRPr="00E12868">
              <w:t>Яндекс</w:t>
            </w:r>
            <w:proofErr w:type="spellEnd"/>
            <w:r w:rsidRPr="00E12868">
              <w:t>?</w:t>
            </w:r>
          </w:p>
        </w:tc>
        <w:tc>
          <w:tcPr>
            <w:tcW w:w="5688" w:type="dxa"/>
          </w:tcPr>
          <w:p w:rsidR="00075904" w:rsidRPr="00F97034" w:rsidRDefault="00075904" w:rsidP="00075904">
            <w:pPr>
              <w:spacing w:after="0" w:line="240" w:lineRule="auto"/>
              <w:jc w:val="both"/>
              <w:rPr>
                <w:rFonts w:ascii="Times New Roman" w:hAnsi="Times New Roman"/>
                <w:sz w:val="24"/>
                <w:szCs w:val="24"/>
              </w:rPr>
            </w:pPr>
          </w:p>
        </w:tc>
      </w:tr>
      <w:tr w:rsidR="00075904" w:rsidRPr="00F97034" w:rsidTr="00075904">
        <w:trPr>
          <w:trHeight w:val="872"/>
          <w:jc w:val="center"/>
        </w:trPr>
        <w:tc>
          <w:tcPr>
            <w:tcW w:w="3960" w:type="dxa"/>
            <w:vAlign w:val="center"/>
          </w:tcPr>
          <w:p w:rsidR="00075904" w:rsidRPr="00E12868" w:rsidRDefault="00075904" w:rsidP="009C3E4F">
            <w:pPr>
              <w:pStyle w:val="a9"/>
              <w:numPr>
                <w:ilvl w:val="0"/>
                <w:numId w:val="56"/>
              </w:numPr>
            </w:pPr>
            <w:r w:rsidRPr="00E12868">
              <w:t xml:space="preserve">В каких случаях </w:t>
            </w:r>
            <w:proofErr w:type="spellStart"/>
            <w:r w:rsidRPr="00E12868">
              <w:t>Яндекс</w:t>
            </w:r>
            <w:proofErr w:type="spellEnd"/>
            <w:r w:rsidRPr="00E12868">
              <w:t xml:space="preserve"> имеет право отказать пользователю в использовании своих служб?</w:t>
            </w:r>
          </w:p>
        </w:tc>
        <w:tc>
          <w:tcPr>
            <w:tcW w:w="5688" w:type="dxa"/>
          </w:tcPr>
          <w:p w:rsidR="00075904" w:rsidRPr="00F97034" w:rsidRDefault="00075904" w:rsidP="00075904">
            <w:pPr>
              <w:spacing w:after="0" w:line="240" w:lineRule="auto"/>
              <w:jc w:val="both"/>
              <w:rPr>
                <w:rFonts w:ascii="Times New Roman" w:hAnsi="Times New Roman"/>
                <w:sz w:val="24"/>
                <w:szCs w:val="24"/>
              </w:rPr>
            </w:pPr>
          </w:p>
        </w:tc>
      </w:tr>
      <w:tr w:rsidR="00075904" w:rsidRPr="00F97034" w:rsidTr="00075904">
        <w:trPr>
          <w:jc w:val="center"/>
        </w:trPr>
        <w:tc>
          <w:tcPr>
            <w:tcW w:w="3960" w:type="dxa"/>
            <w:vAlign w:val="center"/>
          </w:tcPr>
          <w:p w:rsidR="00075904" w:rsidRPr="00E12868" w:rsidRDefault="00075904" w:rsidP="009C3E4F">
            <w:pPr>
              <w:pStyle w:val="a9"/>
              <w:numPr>
                <w:ilvl w:val="0"/>
                <w:numId w:val="56"/>
              </w:numPr>
            </w:pPr>
            <w:r w:rsidRPr="00E12868">
              <w:t xml:space="preserve">Каким образом </w:t>
            </w:r>
            <w:proofErr w:type="spellStart"/>
            <w:r w:rsidRPr="00E12868">
              <w:t>Яндекс</w:t>
            </w:r>
            <w:proofErr w:type="spellEnd"/>
            <w:r w:rsidRPr="00E12868">
              <w:t xml:space="preserve"> следит за операциями пользователей?</w:t>
            </w:r>
          </w:p>
        </w:tc>
        <w:tc>
          <w:tcPr>
            <w:tcW w:w="5688" w:type="dxa"/>
          </w:tcPr>
          <w:p w:rsidR="00075904" w:rsidRPr="00F97034" w:rsidRDefault="00075904" w:rsidP="00075904">
            <w:pPr>
              <w:spacing w:after="0" w:line="240" w:lineRule="auto"/>
              <w:jc w:val="both"/>
              <w:rPr>
                <w:rFonts w:ascii="Times New Roman" w:hAnsi="Times New Roman"/>
                <w:sz w:val="24"/>
                <w:szCs w:val="24"/>
              </w:rPr>
            </w:pPr>
          </w:p>
          <w:p w:rsidR="00075904" w:rsidRPr="00F97034" w:rsidRDefault="00075904" w:rsidP="00075904">
            <w:pPr>
              <w:spacing w:after="0" w:line="240" w:lineRule="auto"/>
              <w:jc w:val="both"/>
              <w:rPr>
                <w:rFonts w:ascii="Times New Roman" w:hAnsi="Times New Roman"/>
                <w:sz w:val="24"/>
                <w:szCs w:val="24"/>
              </w:rPr>
            </w:pPr>
          </w:p>
        </w:tc>
      </w:tr>
      <w:tr w:rsidR="00075904" w:rsidRPr="00F97034" w:rsidTr="00075904">
        <w:trPr>
          <w:jc w:val="center"/>
        </w:trPr>
        <w:tc>
          <w:tcPr>
            <w:tcW w:w="3960" w:type="dxa"/>
            <w:vAlign w:val="center"/>
          </w:tcPr>
          <w:p w:rsidR="00075904" w:rsidRPr="00E12868" w:rsidRDefault="00075904" w:rsidP="009C3E4F">
            <w:pPr>
              <w:pStyle w:val="a9"/>
              <w:numPr>
                <w:ilvl w:val="0"/>
                <w:numId w:val="56"/>
              </w:numPr>
            </w:pPr>
            <w:r w:rsidRPr="00E12868">
              <w:lastRenderedPageBreak/>
              <w:t>Что подразумевается под термином «</w:t>
            </w:r>
            <w:proofErr w:type="spellStart"/>
            <w:r w:rsidRPr="00E12868">
              <w:t>контент</w:t>
            </w:r>
            <w:proofErr w:type="spellEnd"/>
            <w:r w:rsidRPr="00E12868">
              <w:t>» в ПС?</w:t>
            </w:r>
          </w:p>
        </w:tc>
        <w:tc>
          <w:tcPr>
            <w:tcW w:w="5688" w:type="dxa"/>
          </w:tcPr>
          <w:p w:rsidR="00075904" w:rsidRPr="00F97034" w:rsidRDefault="00075904" w:rsidP="00075904">
            <w:pPr>
              <w:spacing w:after="0" w:line="240" w:lineRule="auto"/>
              <w:jc w:val="both"/>
              <w:rPr>
                <w:rFonts w:ascii="Times New Roman" w:hAnsi="Times New Roman"/>
                <w:sz w:val="24"/>
                <w:szCs w:val="24"/>
              </w:rPr>
            </w:pPr>
          </w:p>
          <w:p w:rsidR="00075904" w:rsidRPr="00F97034" w:rsidRDefault="00075904" w:rsidP="00075904">
            <w:pPr>
              <w:spacing w:after="0" w:line="240" w:lineRule="auto"/>
              <w:jc w:val="both"/>
              <w:rPr>
                <w:rFonts w:ascii="Times New Roman" w:hAnsi="Times New Roman"/>
                <w:sz w:val="24"/>
                <w:szCs w:val="24"/>
              </w:rPr>
            </w:pPr>
          </w:p>
        </w:tc>
      </w:tr>
      <w:tr w:rsidR="00075904" w:rsidRPr="00F97034" w:rsidTr="00075904">
        <w:trPr>
          <w:trHeight w:val="1398"/>
          <w:jc w:val="center"/>
        </w:trPr>
        <w:tc>
          <w:tcPr>
            <w:tcW w:w="3960" w:type="dxa"/>
            <w:vMerge w:val="restart"/>
          </w:tcPr>
          <w:p w:rsidR="00075904" w:rsidRPr="00E12868" w:rsidRDefault="00075904" w:rsidP="009C3E4F">
            <w:pPr>
              <w:pStyle w:val="a9"/>
              <w:numPr>
                <w:ilvl w:val="0"/>
                <w:numId w:val="56"/>
              </w:numPr>
            </w:pPr>
            <w:r w:rsidRPr="00E12868">
              <w:t xml:space="preserve">Что в ПС сказано о запрете публикации материалов, связанных </w:t>
            </w:r>
            <w:proofErr w:type="gramStart"/>
            <w:r w:rsidRPr="00E12868">
              <w:t>с</w:t>
            </w:r>
            <w:proofErr w:type="gramEnd"/>
            <w:r w:rsidRPr="00E12868">
              <w:t xml:space="preserve">: </w:t>
            </w:r>
          </w:p>
          <w:p w:rsidR="00075904" w:rsidRPr="00E12868" w:rsidRDefault="00075904" w:rsidP="009C3E4F">
            <w:pPr>
              <w:pStyle w:val="a9"/>
              <w:numPr>
                <w:ilvl w:val="0"/>
                <w:numId w:val="56"/>
              </w:numPr>
            </w:pPr>
            <w:r w:rsidRPr="00E12868">
              <w:t>нарушением авторских прав и дискриминацией людей;</w:t>
            </w:r>
          </w:p>
          <w:p w:rsidR="00075904" w:rsidRPr="00F97034" w:rsidRDefault="00075904" w:rsidP="00E12868">
            <w:pPr>
              <w:spacing w:after="0" w:line="240" w:lineRule="auto"/>
              <w:rPr>
                <w:rFonts w:ascii="Times New Roman" w:hAnsi="Times New Roman"/>
                <w:sz w:val="24"/>
                <w:szCs w:val="24"/>
              </w:rPr>
            </w:pPr>
          </w:p>
          <w:p w:rsidR="00075904" w:rsidRPr="00E12868" w:rsidRDefault="00075904" w:rsidP="009C3E4F">
            <w:pPr>
              <w:pStyle w:val="a9"/>
              <w:numPr>
                <w:ilvl w:val="0"/>
                <w:numId w:val="56"/>
              </w:numPr>
            </w:pPr>
            <w:r w:rsidRPr="00E12868">
              <w:t>рассылкой спама;</w:t>
            </w:r>
          </w:p>
          <w:p w:rsidR="00075904" w:rsidRPr="00F97034" w:rsidRDefault="00075904" w:rsidP="00E12868">
            <w:pPr>
              <w:spacing w:after="0" w:line="240" w:lineRule="auto"/>
              <w:rPr>
                <w:rFonts w:ascii="Times New Roman" w:hAnsi="Times New Roman"/>
                <w:sz w:val="24"/>
                <w:szCs w:val="24"/>
              </w:rPr>
            </w:pPr>
          </w:p>
          <w:p w:rsidR="00075904" w:rsidRPr="00E12868" w:rsidRDefault="00075904" w:rsidP="009C3E4F">
            <w:pPr>
              <w:pStyle w:val="a9"/>
              <w:numPr>
                <w:ilvl w:val="0"/>
                <w:numId w:val="56"/>
              </w:numPr>
            </w:pPr>
            <w:r w:rsidRPr="00E12868">
              <w:t>обращением с животными;</w:t>
            </w:r>
          </w:p>
          <w:p w:rsidR="00075904" w:rsidRPr="00F97034" w:rsidRDefault="00075904" w:rsidP="00E12868">
            <w:pPr>
              <w:spacing w:after="0" w:line="240" w:lineRule="auto"/>
              <w:rPr>
                <w:rFonts w:ascii="Times New Roman" w:hAnsi="Times New Roman"/>
                <w:sz w:val="24"/>
                <w:szCs w:val="24"/>
              </w:rPr>
            </w:pPr>
          </w:p>
          <w:p w:rsidR="00075904" w:rsidRPr="00E12868" w:rsidRDefault="00075904" w:rsidP="009C3E4F">
            <w:pPr>
              <w:pStyle w:val="a9"/>
              <w:numPr>
                <w:ilvl w:val="0"/>
                <w:numId w:val="56"/>
              </w:numPr>
            </w:pPr>
            <w:r w:rsidRPr="00E12868">
              <w:t>размещением и пропагандой порнографии</w:t>
            </w:r>
          </w:p>
        </w:tc>
        <w:tc>
          <w:tcPr>
            <w:tcW w:w="5688" w:type="dxa"/>
          </w:tcPr>
          <w:p w:rsidR="00075904" w:rsidRPr="00F97034" w:rsidRDefault="00075904" w:rsidP="00075904">
            <w:pPr>
              <w:spacing w:after="0" w:line="240" w:lineRule="auto"/>
              <w:jc w:val="both"/>
              <w:rPr>
                <w:rFonts w:ascii="Times New Roman" w:hAnsi="Times New Roman"/>
                <w:sz w:val="24"/>
                <w:szCs w:val="24"/>
              </w:rPr>
            </w:pPr>
          </w:p>
          <w:p w:rsidR="00075904" w:rsidRPr="00F97034" w:rsidRDefault="00075904" w:rsidP="00075904">
            <w:pPr>
              <w:spacing w:after="0" w:line="240" w:lineRule="auto"/>
              <w:jc w:val="both"/>
              <w:rPr>
                <w:rFonts w:ascii="Times New Roman" w:hAnsi="Times New Roman"/>
                <w:sz w:val="24"/>
                <w:szCs w:val="24"/>
              </w:rPr>
            </w:pPr>
          </w:p>
          <w:p w:rsidR="00075904" w:rsidRPr="00F97034" w:rsidRDefault="00075904" w:rsidP="00075904">
            <w:pPr>
              <w:spacing w:after="0" w:line="240" w:lineRule="auto"/>
              <w:jc w:val="both"/>
              <w:rPr>
                <w:rFonts w:ascii="Times New Roman" w:hAnsi="Times New Roman"/>
                <w:sz w:val="24"/>
                <w:szCs w:val="24"/>
              </w:rPr>
            </w:pPr>
          </w:p>
        </w:tc>
      </w:tr>
      <w:tr w:rsidR="00075904" w:rsidRPr="00F97034" w:rsidTr="00075904">
        <w:trPr>
          <w:trHeight w:val="690"/>
          <w:jc w:val="center"/>
        </w:trPr>
        <w:tc>
          <w:tcPr>
            <w:tcW w:w="3960" w:type="dxa"/>
            <w:vMerge/>
            <w:vAlign w:val="center"/>
          </w:tcPr>
          <w:p w:rsidR="00075904" w:rsidRPr="00E12868" w:rsidRDefault="00075904" w:rsidP="009C3E4F">
            <w:pPr>
              <w:pStyle w:val="a9"/>
              <w:numPr>
                <w:ilvl w:val="0"/>
                <w:numId w:val="56"/>
              </w:numPr>
            </w:pPr>
          </w:p>
        </w:tc>
        <w:tc>
          <w:tcPr>
            <w:tcW w:w="5688" w:type="dxa"/>
          </w:tcPr>
          <w:p w:rsidR="00075904" w:rsidRPr="00F97034" w:rsidRDefault="00075904" w:rsidP="00075904">
            <w:pPr>
              <w:spacing w:after="0" w:line="240" w:lineRule="auto"/>
              <w:jc w:val="both"/>
              <w:rPr>
                <w:rFonts w:ascii="Times New Roman" w:hAnsi="Times New Roman"/>
                <w:sz w:val="24"/>
                <w:szCs w:val="24"/>
              </w:rPr>
            </w:pPr>
          </w:p>
          <w:p w:rsidR="00075904" w:rsidRPr="00F97034" w:rsidRDefault="00075904" w:rsidP="00075904">
            <w:pPr>
              <w:spacing w:after="0" w:line="240" w:lineRule="auto"/>
              <w:jc w:val="both"/>
              <w:rPr>
                <w:rFonts w:ascii="Times New Roman" w:hAnsi="Times New Roman"/>
                <w:sz w:val="24"/>
                <w:szCs w:val="24"/>
              </w:rPr>
            </w:pPr>
          </w:p>
        </w:tc>
      </w:tr>
      <w:tr w:rsidR="00075904" w:rsidRPr="00F97034" w:rsidTr="00075904">
        <w:trPr>
          <w:trHeight w:val="690"/>
          <w:jc w:val="center"/>
        </w:trPr>
        <w:tc>
          <w:tcPr>
            <w:tcW w:w="3960" w:type="dxa"/>
            <w:vMerge/>
            <w:vAlign w:val="center"/>
          </w:tcPr>
          <w:p w:rsidR="00075904" w:rsidRPr="00E12868" w:rsidRDefault="00075904" w:rsidP="009C3E4F">
            <w:pPr>
              <w:pStyle w:val="a9"/>
              <w:numPr>
                <w:ilvl w:val="0"/>
                <w:numId w:val="56"/>
              </w:numPr>
            </w:pPr>
          </w:p>
        </w:tc>
        <w:tc>
          <w:tcPr>
            <w:tcW w:w="5688" w:type="dxa"/>
          </w:tcPr>
          <w:p w:rsidR="00075904" w:rsidRPr="00F97034" w:rsidRDefault="00075904" w:rsidP="00075904">
            <w:pPr>
              <w:spacing w:after="0" w:line="240" w:lineRule="auto"/>
              <w:jc w:val="both"/>
              <w:rPr>
                <w:rFonts w:ascii="Times New Roman" w:hAnsi="Times New Roman"/>
                <w:sz w:val="24"/>
                <w:szCs w:val="24"/>
              </w:rPr>
            </w:pPr>
          </w:p>
          <w:p w:rsidR="00075904" w:rsidRPr="00F97034" w:rsidRDefault="00075904" w:rsidP="00075904">
            <w:pPr>
              <w:spacing w:after="0" w:line="240" w:lineRule="auto"/>
              <w:jc w:val="both"/>
              <w:rPr>
                <w:rFonts w:ascii="Times New Roman" w:hAnsi="Times New Roman"/>
                <w:sz w:val="24"/>
                <w:szCs w:val="24"/>
              </w:rPr>
            </w:pPr>
          </w:p>
        </w:tc>
      </w:tr>
      <w:tr w:rsidR="00075904" w:rsidRPr="00F97034" w:rsidTr="00075904">
        <w:trPr>
          <w:trHeight w:val="690"/>
          <w:jc w:val="center"/>
        </w:trPr>
        <w:tc>
          <w:tcPr>
            <w:tcW w:w="3960" w:type="dxa"/>
            <w:vMerge/>
            <w:vAlign w:val="center"/>
          </w:tcPr>
          <w:p w:rsidR="00075904" w:rsidRPr="00E12868" w:rsidRDefault="00075904" w:rsidP="009C3E4F">
            <w:pPr>
              <w:pStyle w:val="a9"/>
              <w:numPr>
                <w:ilvl w:val="0"/>
                <w:numId w:val="56"/>
              </w:numPr>
            </w:pPr>
          </w:p>
        </w:tc>
        <w:tc>
          <w:tcPr>
            <w:tcW w:w="5688" w:type="dxa"/>
          </w:tcPr>
          <w:p w:rsidR="00075904" w:rsidRPr="00F97034" w:rsidRDefault="00075904" w:rsidP="00075904">
            <w:pPr>
              <w:spacing w:after="0" w:line="240" w:lineRule="auto"/>
              <w:jc w:val="both"/>
              <w:rPr>
                <w:rFonts w:ascii="Times New Roman" w:hAnsi="Times New Roman"/>
                <w:sz w:val="24"/>
                <w:szCs w:val="24"/>
              </w:rPr>
            </w:pPr>
          </w:p>
          <w:p w:rsidR="00075904" w:rsidRPr="00F97034" w:rsidRDefault="00075904" w:rsidP="00075904">
            <w:pPr>
              <w:spacing w:after="0" w:line="240" w:lineRule="auto"/>
              <w:jc w:val="both"/>
              <w:rPr>
                <w:rFonts w:ascii="Times New Roman" w:hAnsi="Times New Roman"/>
                <w:sz w:val="24"/>
                <w:szCs w:val="24"/>
              </w:rPr>
            </w:pPr>
          </w:p>
        </w:tc>
      </w:tr>
      <w:tr w:rsidR="00075904" w:rsidRPr="00F97034" w:rsidTr="00075904">
        <w:trPr>
          <w:jc w:val="center"/>
        </w:trPr>
        <w:tc>
          <w:tcPr>
            <w:tcW w:w="3960" w:type="dxa"/>
            <w:vAlign w:val="center"/>
          </w:tcPr>
          <w:p w:rsidR="00075904" w:rsidRPr="00E12868" w:rsidRDefault="00075904" w:rsidP="009C3E4F">
            <w:pPr>
              <w:pStyle w:val="a9"/>
              <w:numPr>
                <w:ilvl w:val="0"/>
                <w:numId w:val="56"/>
              </w:numPr>
            </w:pPr>
            <w:r w:rsidRPr="00E12868">
              <w:t xml:space="preserve">Какого максимального объема могут быть файлы и архивы, размещаемые пользователями при использовании службы бесплатного </w:t>
            </w:r>
            <w:proofErr w:type="spellStart"/>
            <w:r w:rsidRPr="00E12868">
              <w:t>хостинга</w:t>
            </w:r>
            <w:proofErr w:type="spellEnd"/>
            <w:r w:rsidRPr="00E12868">
              <w:t xml:space="preserve">? </w:t>
            </w:r>
          </w:p>
        </w:tc>
        <w:tc>
          <w:tcPr>
            <w:tcW w:w="5688" w:type="dxa"/>
          </w:tcPr>
          <w:p w:rsidR="00075904" w:rsidRPr="00F97034" w:rsidRDefault="00075904" w:rsidP="00075904">
            <w:pPr>
              <w:spacing w:after="0" w:line="240" w:lineRule="auto"/>
              <w:jc w:val="both"/>
              <w:rPr>
                <w:rFonts w:ascii="Times New Roman" w:hAnsi="Times New Roman"/>
                <w:sz w:val="24"/>
                <w:szCs w:val="24"/>
              </w:rPr>
            </w:pPr>
          </w:p>
        </w:tc>
      </w:tr>
      <w:tr w:rsidR="00075904" w:rsidRPr="00F97034" w:rsidTr="00075904">
        <w:trPr>
          <w:trHeight w:val="1222"/>
          <w:jc w:val="center"/>
        </w:trPr>
        <w:tc>
          <w:tcPr>
            <w:tcW w:w="3960" w:type="dxa"/>
            <w:vAlign w:val="center"/>
          </w:tcPr>
          <w:p w:rsidR="00075904" w:rsidRPr="00E12868" w:rsidRDefault="00075904" w:rsidP="009C3E4F">
            <w:pPr>
              <w:pStyle w:val="a9"/>
              <w:numPr>
                <w:ilvl w:val="0"/>
                <w:numId w:val="56"/>
              </w:numPr>
              <w:ind w:right="360"/>
            </w:pPr>
            <w:r w:rsidRPr="001D666F">
              <w:rPr>
                <w:color w:val="000000"/>
              </w:rPr>
              <w:t xml:space="preserve">Ваш почтовый ящик на Почте </w:t>
            </w:r>
            <w:proofErr w:type="spellStart"/>
            <w:r w:rsidRPr="001D666F">
              <w:rPr>
                <w:color w:val="000000"/>
              </w:rPr>
              <w:t>Яндекса</w:t>
            </w:r>
            <w:proofErr w:type="spellEnd"/>
            <w:r w:rsidRPr="001D666F">
              <w:rPr>
                <w:color w:val="000000"/>
              </w:rPr>
              <w:t xml:space="preserve"> будет удален, если Вы не пользовались им более</w:t>
            </w:r>
          </w:p>
        </w:tc>
        <w:tc>
          <w:tcPr>
            <w:tcW w:w="5688" w:type="dxa"/>
          </w:tcPr>
          <w:p w:rsidR="00075904" w:rsidRPr="00F97034" w:rsidRDefault="00075904" w:rsidP="00075904">
            <w:pPr>
              <w:spacing w:after="0" w:line="240" w:lineRule="auto"/>
              <w:rPr>
                <w:rFonts w:ascii="Times New Roman" w:hAnsi="Times New Roman"/>
                <w:sz w:val="24"/>
                <w:szCs w:val="24"/>
              </w:rPr>
            </w:pPr>
          </w:p>
        </w:tc>
      </w:tr>
    </w:tbl>
    <w:p w:rsidR="00075904" w:rsidRDefault="00075904" w:rsidP="00075904">
      <w:pPr>
        <w:pStyle w:val="af4"/>
        <w:spacing w:before="0" w:beforeAutospacing="0" w:after="0" w:afterAutospacing="0"/>
        <w:rPr>
          <w:b/>
        </w:rPr>
      </w:pPr>
    </w:p>
    <w:p w:rsidR="00075904" w:rsidRPr="00A472C5" w:rsidRDefault="00075904" w:rsidP="00075904">
      <w:pPr>
        <w:pStyle w:val="af4"/>
        <w:spacing w:before="0" w:beforeAutospacing="0" w:after="0" w:afterAutospacing="0"/>
        <w:rPr>
          <w:rFonts w:ascii="Times New Roman" w:hAnsi="Times New Roman" w:cs="Times New Roman"/>
          <w:sz w:val="24"/>
          <w:szCs w:val="24"/>
        </w:rPr>
      </w:pPr>
      <w:r w:rsidRPr="00A472C5">
        <w:rPr>
          <w:rFonts w:ascii="Times New Roman" w:hAnsi="Times New Roman" w:cs="Times New Roman"/>
          <w:b/>
          <w:sz w:val="24"/>
          <w:szCs w:val="24"/>
        </w:rPr>
        <w:t>Задание 3</w:t>
      </w:r>
      <w:r w:rsidRPr="00A472C5">
        <w:rPr>
          <w:rFonts w:ascii="Times New Roman" w:hAnsi="Times New Roman" w:cs="Times New Roman"/>
          <w:sz w:val="24"/>
          <w:szCs w:val="24"/>
        </w:rPr>
        <w:t>. Изучив презентацию «Программное обеспечение компьютера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0"/>
        <w:gridCol w:w="2871"/>
        <w:gridCol w:w="3353"/>
      </w:tblGrid>
      <w:tr w:rsidR="001D666F" w:rsidRPr="00F97034" w:rsidTr="001D666F">
        <w:tc>
          <w:tcPr>
            <w:tcW w:w="3120" w:type="dxa"/>
            <w:vAlign w:val="center"/>
          </w:tcPr>
          <w:p w:rsidR="001D666F" w:rsidRPr="00F97034" w:rsidRDefault="001D666F" w:rsidP="00075904">
            <w:pPr>
              <w:spacing w:after="0" w:line="240" w:lineRule="auto"/>
              <w:jc w:val="center"/>
              <w:rPr>
                <w:rFonts w:ascii="Times New Roman" w:hAnsi="Times New Roman"/>
                <w:b/>
                <w:sz w:val="24"/>
                <w:szCs w:val="24"/>
              </w:rPr>
            </w:pPr>
            <w:r w:rsidRPr="00F97034">
              <w:rPr>
                <w:rFonts w:ascii="Times New Roman" w:hAnsi="Times New Roman"/>
                <w:b/>
                <w:sz w:val="24"/>
                <w:szCs w:val="24"/>
              </w:rPr>
              <w:t>Понятие</w:t>
            </w:r>
          </w:p>
        </w:tc>
        <w:tc>
          <w:tcPr>
            <w:tcW w:w="2871" w:type="dxa"/>
          </w:tcPr>
          <w:p w:rsidR="001D666F" w:rsidRPr="00F97034" w:rsidRDefault="001D666F" w:rsidP="00075904">
            <w:pPr>
              <w:spacing w:after="0" w:line="240" w:lineRule="auto"/>
              <w:jc w:val="center"/>
              <w:rPr>
                <w:rFonts w:ascii="Times New Roman" w:hAnsi="Times New Roman"/>
                <w:b/>
                <w:sz w:val="24"/>
                <w:szCs w:val="24"/>
              </w:rPr>
            </w:pPr>
          </w:p>
        </w:tc>
        <w:tc>
          <w:tcPr>
            <w:tcW w:w="3353" w:type="dxa"/>
            <w:vAlign w:val="center"/>
          </w:tcPr>
          <w:p w:rsidR="001D666F" w:rsidRPr="00F97034" w:rsidRDefault="001D666F" w:rsidP="00075904">
            <w:pPr>
              <w:spacing w:after="0" w:line="240" w:lineRule="auto"/>
              <w:jc w:val="center"/>
              <w:rPr>
                <w:rFonts w:ascii="Times New Roman" w:hAnsi="Times New Roman"/>
                <w:b/>
                <w:sz w:val="24"/>
                <w:szCs w:val="24"/>
              </w:rPr>
            </w:pPr>
            <w:r w:rsidRPr="00F97034">
              <w:rPr>
                <w:rFonts w:ascii="Times New Roman" w:hAnsi="Times New Roman"/>
                <w:b/>
                <w:sz w:val="24"/>
                <w:szCs w:val="24"/>
              </w:rPr>
              <w:t>Значение понятия</w:t>
            </w:r>
          </w:p>
        </w:tc>
      </w:tr>
      <w:tr w:rsidR="001D666F" w:rsidRPr="00F97034" w:rsidTr="001D666F">
        <w:trPr>
          <w:trHeight w:val="708"/>
        </w:trPr>
        <w:tc>
          <w:tcPr>
            <w:tcW w:w="3120" w:type="dxa"/>
            <w:vAlign w:val="center"/>
          </w:tcPr>
          <w:p w:rsidR="001D666F" w:rsidRPr="001D666F" w:rsidRDefault="001D666F" w:rsidP="009C3E4F">
            <w:pPr>
              <w:pStyle w:val="a9"/>
              <w:numPr>
                <w:ilvl w:val="0"/>
                <w:numId w:val="57"/>
              </w:numPr>
            </w:pPr>
            <w:r w:rsidRPr="001D666F">
              <w:t>Программное обеспечение (ПО) – это</w:t>
            </w:r>
          </w:p>
        </w:tc>
        <w:tc>
          <w:tcPr>
            <w:tcW w:w="2871" w:type="dxa"/>
          </w:tcPr>
          <w:p w:rsidR="001D666F" w:rsidRPr="00F97034" w:rsidRDefault="001D666F" w:rsidP="00075904">
            <w:pPr>
              <w:spacing w:after="0" w:line="240" w:lineRule="auto"/>
              <w:rPr>
                <w:rFonts w:ascii="Times New Roman" w:hAnsi="Times New Roman"/>
                <w:sz w:val="24"/>
                <w:szCs w:val="24"/>
              </w:rPr>
            </w:pPr>
          </w:p>
        </w:tc>
        <w:tc>
          <w:tcPr>
            <w:tcW w:w="3353" w:type="dxa"/>
          </w:tcPr>
          <w:p w:rsidR="001D666F" w:rsidRPr="00F97034" w:rsidRDefault="001D666F" w:rsidP="00075904">
            <w:pPr>
              <w:spacing w:after="0" w:line="240" w:lineRule="auto"/>
              <w:rPr>
                <w:rFonts w:ascii="Times New Roman" w:hAnsi="Times New Roman"/>
                <w:sz w:val="24"/>
                <w:szCs w:val="24"/>
              </w:rPr>
            </w:pPr>
          </w:p>
        </w:tc>
      </w:tr>
      <w:tr w:rsidR="001D666F" w:rsidRPr="00F97034" w:rsidTr="001D666F">
        <w:trPr>
          <w:trHeight w:val="707"/>
        </w:trPr>
        <w:tc>
          <w:tcPr>
            <w:tcW w:w="3120" w:type="dxa"/>
            <w:vAlign w:val="center"/>
          </w:tcPr>
          <w:p w:rsidR="001D666F" w:rsidRPr="001D666F" w:rsidRDefault="001D666F" w:rsidP="009C3E4F">
            <w:pPr>
              <w:pStyle w:val="a9"/>
              <w:numPr>
                <w:ilvl w:val="0"/>
                <w:numId w:val="57"/>
              </w:numPr>
            </w:pPr>
            <w:r w:rsidRPr="001D666F">
              <w:t xml:space="preserve">Утилитарные программы предназначены </w:t>
            </w:r>
            <w:proofErr w:type="gramStart"/>
            <w:r w:rsidRPr="001D666F">
              <w:t>для</w:t>
            </w:r>
            <w:proofErr w:type="gramEnd"/>
          </w:p>
        </w:tc>
        <w:tc>
          <w:tcPr>
            <w:tcW w:w="2871" w:type="dxa"/>
          </w:tcPr>
          <w:p w:rsidR="001D666F" w:rsidRPr="00F97034" w:rsidRDefault="001D666F" w:rsidP="00075904">
            <w:pPr>
              <w:spacing w:after="0" w:line="240" w:lineRule="auto"/>
              <w:rPr>
                <w:rFonts w:ascii="Times New Roman" w:hAnsi="Times New Roman"/>
                <w:sz w:val="24"/>
                <w:szCs w:val="24"/>
              </w:rPr>
            </w:pPr>
          </w:p>
        </w:tc>
        <w:tc>
          <w:tcPr>
            <w:tcW w:w="3353" w:type="dxa"/>
          </w:tcPr>
          <w:p w:rsidR="001D666F" w:rsidRPr="00F97034" w:rsidRDefault="001D666F" w:rsidP="00075904">
            <w:pPr>
              <w:spacing w:after="0" w:line="240" w:lineRule="auto"/>
              <w:rPr>
                <w:rFonts w:ascii="Times New Roman" w:hAnsi="Times New Roman"/>
                <w:sz w:val="24"/>
                <w:szCs w:val="24"/>
              </w:rPr>
            </w:pPr>
          </w:p>
        </w:tc>
      </w:tr>
      <w:tr w:rsidR="001D666F" w:rsidRPr="00F97034" w:rsidTr="001D666F">
        <w:trPr>
          <w:trHeight w:val="715"/>
        </w:trPr>
        <w:tc>
          <w:tcPr>
            <w:tcW w:w="3120" w:type="dxa"/>
            <w:vAlign w:val="center"/>
          </w:tcPr>
          <w:p w:rsidR="001D666F" w:rsidRPr="00F97034" w:rsidRDefault="001D666F" w:rsidP="009C3E4F">
            <w:pPr>
              <w:numPr>
                <w:ilvl w:val="0"/>
                <w:numId w:val="57"/>
              </w:numPr>
              <w:spacing w:after="0" w:line="240" w:lineRule="auto"/>
              <w:rPr>
                <w:rFonts w:ascii="Times New Roman" w:hAnsi="Times New Roman"/>
                <w:sz w:val="24"/>
                <w:szCs w:val="24"/>
              </w:rPr>
            </w:pPr>
            <w:r w:rsidRPr="00F97034">
              <w:rPr>
                <w:rFonts w:ascii="Times New Roman" w:hAnsi="Times New Roman"/>
                <w:sz w:val="24"/>
                <w:szCs w:val="24"/>
              </w:rPr>
              <w:t xml:space="preserve">Программные продукты (ПП) предназначены </w:t>
            </w:r>
            <w:proofErr w:type="gramStart"/>
            <w:r w:rsidRPr="00F97034">
              <w:rPr>
                <w:rFonts w:ascii="Times New Roman" w:hAnsi="Times New Roman"/>
                <w:sz w:val="24"/>
                <w:szCs w:val="24"/>
              </w:rPr>
              <w:t>для</w:t>
            </w:r>
            <w:proofErr w:type="gramEnd"/>
          </w:p>
        </w:tc>
        <w:tc>
          <w:tcPr>
            <w:tcW w:w="2871" w:type="dxa"/>
          </w:tcPr>
          <w:p w:rsidR="001D666F" w:rsidRPr="00F97034" w:rsidRDefault="001D666F" w:rsidP="00075904">
            <w:pPr>
              <w:spacing w:after="0" w:line="240" w:lineRule="auto"/>
              <w:rPr>
                <w:rFonts w:ascii="Times New Roman" w:hAnsi="Times New Roman"/>
                <w:sz w:val="24"/>
                <w:szCs w:val="24"/>
              </w:rPr>
            </w:pPr>
          </w:p>
        </w:tc>
        <w:tc>
          <w:tcPr>
            <w:tcW w:w="3353" w:type="dxa"/>
          </w:tcPr>
          <w:p w:rsidR="001D666F" w:rsidRPr="00F97034" w:rsidRDefault="001D666F" w:rsidP="00075904">
            <w:pPr>
              <w:spacing w:after="0" w:line="240" w:lineRule="auto"/>
              <w:rPr>
                <w:rFonts w:ascii="Times New Roman" w:hAnsi="Times New Roman"/>
                <w:sz w:val="24"/>
                <w:szCs w:val="24"/>
              </w:rPr>
            </w:pPr>
          </w:p>
        </w:tc>
      </w:tr>
      <w:tr w:rsidR="001D666F" w:rsidRPr="00F97034" w:rsidTr="001D666F">
        <w:trPr>
          <w:trHeight w:val="683"/>
        </w:trPr>
        <w:tc>
          <w:tcPr>
            <w:tcW w:w="3120" w:type="dxa"/>
            <w:vAlign w:val="center"/>
          </w:tcPr>
          <w:p w:rsidR="001D666F" w:rsidRPr="00F97034" w:rsidRDefault="001D666F" w:rsidP="009C3E4F">
            <w:pPr>
              <w:numPr>
                <w:ilvl w:val="0"/>
                <w:numId w:val="57"/>
              </w:numPr>
              <w:spacing w:after="0" w:line="240" w:lineRule="auto"/>
              <w:rPr>
                <w:rFonts w:ascii="Times New Roman" w:hAnsi="Times New Roman"/>
                <w:sz w:val="24"/>
                <w:szCs w:val="24"/>
              </w:rPr>
            </w:pPr>
            <w:r w:rsidRPr="00F97034">
              <w:rPr>
                <w:rFonts w:ascii="Times New Roman" w:hAnsi="Times New Roman"/>
                <w:sz w:val="24"/>
                <w:szCs w:val="24"/>
              </w:rPr>
              <w:t>Классы программных продуктов:</w:t>
            </w:r>
          </w:p>
        </w:tc>
        <w:tc>
          <w:tcPr>
            <w:tcW w:w="2871" w:type="dxa"/>
          </w:tcPr>
          <w:p w:rsidR="001D666F" w:rsidRPr="00F97034" w:rsidRDefault="001D666F" w:rsidP="00075904">
            <w:pPr>
              <w:spacing w:after="0" w:line="240" w:lineRule="auto"/>
              <w:rPr>
                <w:rFonts w:ascii="Times New Roman" w:hAnsi="Times New Roman"/>
                <w:sz w:val="24"/>
                <w:szCs w:val="24"/>
              </w:rPr>
            </w:pPr>
          </w:p>
        </w:tc>
        <w:tc>
          <w:tcPr>
            <w:tcW w:w="3353" w:type="dxa"/>
          </w:tcPr>
          <w:p w:rsidR="001D666F" w:rsidRPr="00F97034" w:rsidRDefault="001D666F" w:rsidP="00075904">
            <w:pPr>
              <w:spacing w:after="0" w:line="240" w:lineRule="auto"/>
              <w:rPr>
                <w:rFonts w:ascii="Times New Roman" w:hAnsi="Times New Roman"/>
                <w:sz w:val="24"/>
                <w:szCs w:val="24"/>
              </w:rPr>
            </w:pPr>
          </w:p>
        </w:tc>
      </w:tr>
      <w:tr w:rsidR="001D666F" w:rsidRPr="00F97034" w:rsidTr="001D666F">
        <w:trPr>
          <w:trHeight w:val="556"/>
        </w:trPr>
        <w:tc>
          <w:tcPr>
            <w:tcW w:w="3120" w:type="dxa"/>
            <w:vAlign w:val="center"/>
          </w:tcPr>
          <w:p w:rsidR="001D666F" w:rsidRPr="00F97034" w:rsidRDefault="001D666F" w:rsidP="009C3E4F">
            <w:pPr>
              <w:numPr>
                <w:ilvl w:val="0"/>
                <w:numId w:val="57"/>
              </w:numPr>
              <w:spacing w:after="0" w:line="240" w:lineRule="auto"/>
              <w:rPr>
                <w:rFonts w:ascii="Times New Roman" w:hAnsi="Times New Roman"/>
                <w:sz w:val="24"/>
                <w:szCs w:val="24"/>
              </w:rPr>
            </w:pPr>
            <w:r w:rsidRPr="00F97034">
              <w:rPr>
                <w:rFonts w:ascii="Times New Roman" w:hAnsi="Times New Roman"/>
                <w:sz w:val="24"/>
                <w:szCs w:val="24"/>
              </w:rPr>
              <w:t>Системное программное обеспечение включает в себя</w:t>
            </w:r>
          </w:p>
        </w:tc>
        <w:tc>
          <w:tcPr>
            <w:tcW w:w="2871" w:type="dxa"/>
          </w:tcPr>
          <w:p w:rsidR="001D666F" w:rsidRPr="00F97034" w:rsidRDefault="001D666F" w:rsidP="00075904">
            <w:pPr>
              <w:spacing w:after="0" w:line="240" w:lineRule="auto"/>
              <w:rPr>
                <w:rFonts w:ascii="Times New Roman" w:hAnsi="Times New Roman"/>
                <w:sz w:val="24"/>
                <w:szCs w:val="24"/>
              </w:rPr>
            </w:pPr>
          </w:p>
        </w:tc>
        <w:tc>
          <w:tcPr>
            <w:tcW w:w="3353" w:type="dxa"/>
          </w:tcPr>
          <w:p w:rsidR="001D666F" w:rsidRPr="00F97034" w:rsidRDefault="001D666F" w:rsidP="00075904">
            <w:pPr>
              <w:spacing w:after="0" w:line="240" w:lineRule="auto"/>
              <w:rPr>
                <w:rFonts w:ascii="Times New Roman" w:hAnsi="Times New Roman"/>
                <w:sz w:val="24"/>
                <w:szCs w:val="24"/>
              </w:rPr>
            </w:pPr>
          </w:p>
        </w:tc>
      </w:tr>
      <w:tr w:rsidR="001D666F" w:rsidRPr="00F97034" w:rsidTr="001D666F">
        <w:trPr>
          <w:trHeight w:val="698"/>
        </w:trPr>
        <w:tc>
          <w:tcPr>
            <w:tcW w:w="3120" w:type="dxa"/>
            <w:vAlign w:val="center"/>
          </w:tcPr>
          <w:p w:rsidR="001D666F" w:rsidRPr="00F97034" w:rsidRDefault="001D666F" w:rsidP="009C3E4F">
            <w:pPr>
              <w:numPr>
                <w:ilvl w:val="0"/>
                <w:numId w:val="57"/>
              </w:numPr>
              <w:spacing w:after="0" w:line="240" w:lineRule="auto"/>
              <w:rPr>
                <w:rFonts w:ascii="Times New Roman" w:hAnsi="Times New Roman"/>
                <w:sz w:val="24"/>
                <w:szCs w:val="24"/>
              </w:rPr>
            </w:pPr>
            <w:r w:rsidRPr="00F97034">
              <w:rPr>
                <w:rFonts w:ascii="Times New Roman" w:hAnsi="Times New Roman"/>
                <w:sz w:val="24"/>
                <w:szCs w:val="24"/>
              </w:rPr>
              <w:t xml:space="preserve">Операционная система предназначена </w:t>
            </w:r>
            <w:proofErr w:type="gramStart"/>
            <w:r w:rsidRPr="00F97034">
              <w:rPr>
                <w:rFonts w:ascii="Times New Roman" w:hAnsi="Times New Roman"/>
                <w:sz w:val="24"/>
                <w:szCs w:val="24"/>
              </w:rPr>
              <w:t>для</w:t>
            </w:r>
            <w:proofErr w:type="gramEnd"/>
          </w:p>
        </w:tc>
        <w:tc>
          <w:tcPr>
            <w:tcW w:w="2871" w:type="dxa"/>
          </w:tcPr>
          <w:p w:rsidR="001D666F" w:rsidRPr="00F97034" w:rsidRDefault="001D666F" w:rsidP="00075904">
            <w:pPr>
              <w:spacing w:after="0" w:line="240" w:lineRule="auto"/>
              <w:rPr>
                <w:rFonts w:ascii="Times New Roman" w:hAnsi="Times New Roman"/>
                <w:sz w:val="24"/>
                <w:szCs w:val="24"/>
              </w:rPr>
            </w:pPr>
          </w:p>
        </w:tc>
        <w:tc>
          <w:tcPr>
            <w:tcW w:w="3353" w:type="dxa"/>
          </w:tcPr>
          <w:p w:rsidR="001D666F" w:rsidRPr="00F97034" w:rsidRDefault="001D666F" w:rsidP="00075904">
            <w:pPr>
              <w:spacing w:after="0" w:line="240" w:lineRule="auto"/>
              <w:rPr>
                <w:rFonts w:ascii="Times New Roman" w:hAnsi="Times New Roman"/>
                <w:sz w:val="24"/>
                <w:szCs w:val="24"/>
              </w:rPr>
            </w:pPr>
          </w:p>
        </w:tc>
      </w:tr>
      <w:tr w:rsidR="001D666F" w:rsidRPr="00F97034" w:rsidTr="001D666F">
        <w:trPr>
          <w:trHeight w:val="566"/>
        </w:trPr>
        <w:tc>
          <w:tcPr>
            <w:tcW w:w="3120" w:type="dxa"/>
            <w:vAlign w:val="center"/>
          </w:tcPr>
          <w:p w:rsidR="001D666F" w:rsidRPr="00F97034" w:rsidRDefault="001D666F" w:rsidP="009C3E4F">
            <w:pPr>
              <w:numPr>
                <w:ilvl w:val="0"/>
                <w:numId w:val="57"/>
              </w:numPr>
              <w:spacing w:after="0" w:line="240" w:lineRule="auto"/>
              <w:rPr>
                <w:rFonts w:ascii="Times New Roman" w:hAnsi="Times New Roman"/>
                <w:sz w:val="24"/>
                <w:szCs w:val="24"/>
              </w:rPr>
            </w:pPr>
            <w:r w:rsidRPr="00F97034">
              <w:rPr>
                <w:rFonts w:ascii="Times New Roman" w:hAnsi="Times New Roman"/>
                <w:sz w:val="24"/>
                <w:szCs w:val="24"/>
              </w:rPr>
              <w:t>Функции ОС:</w:t>
            </w:r>
          </w:p>
        </w:tc>
        <w:tc>
          <w:tcPr>
            <w:tcW w:w="2871" w:type="dxa"/>
          </w:tcPr>
          <w:p w:rsidR="001D666F" w:rsidRPr="00F97034" w:rsidRDefault="001D666F" w:rsidP="00075904">
            <w:pPr>
              <w:spacing w:after="0" w:line="240" w:lineRule="auto"/>
              <w:rPr>
                <w:rFonts w:ascii="Times New Roman" w:hAnsi="Times New Roman"/>
                <w:sz w:val="24"/>
                <w:szCs w:val="24"/>
              </w:rPr>
            </w:pPr>
          </w:p>
        </w:tc>
        <w:tc>
          <w:tcPr>
            <w:tcW w:w="3353" w:type="dxa"/>
          </w:tcPr>
          <w:p w:rsidR="001D666F" w:rsidRPr="00F97034" w:rsidRDefault="001D666F" w:rsidP="00075904">
            <w:pPr>
              <w:spacing w:after="0" w:line="240" w:lineRule="auto"/>
              <w:rPr>
                <w:rFonts w:ascii="Times New Roman" w:hAnsi="Times New Roman"/>
                <w:sz w:val="24"/>
                <w:szCs w:val="24"/>
              </w:rPr>
            </w:pPr>
          </w:p>
        </w:tc>
      </w:tr>
      <w:tr w:rsidR="001D666F" w:rsidRPr="00F97034" w:rsidTr="001D666F">
        <w:trPr>
          <w:trHeight w:val="701"/>
        </w:trPr>
        <w:tc>
          <w:tcPr>
            <w:tcW w:w="3120" w:type="dxa"/>
            <w:vAlign w:val="center"/>
          </w:tcPr>
          <w:p w:rsidR="001D666F" w:rsidRPr="00F97034" w:rsidRDefault="001D666F" w:rsidP="009C3E4F">
            <w:pPr>
              <w:numPr>
                <w:ilvl w:val="0"/>
                <w:numId w:val="57"/>
              </w:numPr>
              <w:spacing w:after="0" w:line="240" w:lineRule="auto"/>
              <w:rPr>
                <w:rFonts w:ascii="Times New Roman" w:hAnsi="Times New Roman"/>
                <w:sz w:val="24"/>
                <w:szCs w:val="24"/>
              </w:rPr>
            </w:pPr>
            <w:r w:rsidRPr="00F97034">
              <w:rPr>
                <w:rFonts w:ascii="Times New Roman" w:hAnsi="Times New Roman"/>
                <w:sz w:val="24"/>
                <w:szCs w:val="24"/>
              </w:rPr>
              <w:t xml:space="preserve">Пакеты прикладных программ (ППП) </w:t>
            </w:r>
            <w:proofErr w:type="gramStart"/>
            <w:r w:rsidRPr="00F97034">
              <w:rPr>
                <w:rFonts w:ascii="Times New Roman" w:hAnsi="Times New Roman"/>
                <w:sz w:val="24"/>
                <w:szCs w:val="24"/>
              </w:rPr>
              <w:t>–э</w:t>
            </w:r>
            <w:proofErr w:type="gramEnd"/>
            <w:r w:rsidRPr="00F97034">
              <w:rPr>
                <w:rFonts w:ascii="Times New Roman" w:hAnsi="Times New Roman"/>
                <w:sz w:val="24"/>
                <w:szCs w:val="24"/>
              </w:rPr>
              <w:t>то</w:t>
            </w:r>
          </w:p>
        </w:tc>
        <w:tc>
          <w:tcPr>
            <w:tcW w:w="2871" w:type="dxa"/>
          </w:tcPr>
          <w:p w:rsidR="001D666F" w:rsidRPr="00F97034" w:rsidRDefault="001D666F" w:rsidP="00075904">
            <w:pPr>
              <w:spacing w:after="0" w:line="240" w:lineRule="auto"/>
              <w:rPr>
                <w:rFonts w:ascii="Times New Roman" w:hAnsi="Times New Roman"/>
                <w:sz w:val="24"/>
                <w:szCs w:val="24"/>
              </w:rPr>
            </w:pPr>
          </w:p>
        </w:tc>
        <w:tc>
          <w:tcPr>
            <w:tcW w:w="3353" w:type="dxa"/>
          </w:tcPr>
          <w:p w:rsidR="001D666F" w:rsidRPr="00F97034" w:rsidRDefault="001D666F" w:rsidP="00075904">
            <w:pPr>
              <w:spacing w:after="0" w:line="240" w:lineRule="auto"/>
              <w:rPr>
                <w:rFonts w:ascii="Times New Roman" w:hAnsi="Times New Roman"/>
                <w:sz w:val="24"/>
                <w:szCs w:val="24"/>
              </w:rPr>
            </w:pPr>
          </w:p>
        </w:tc>
      </w:tr>
      <w:tr w:rsidR="001D666F" w:rsidRPr="00F97034" w:rsidTr="001D666F">
        <w:trPr>
          <w:trHeight w:val="697"/>
        </w:trPr>
        <w:tc>
          <w:tcPr>
            <w:tcW w:w="3120" w:type="dxa"/>
            <w:vAlign w:val="center"/>
          </w:tcPr>
          <w:p w:rsidR="001D666F" w:rsidRPr="00F97034" w:rsidRDefault="001D666F" w:rsidP="009C3E4F">
            <w:pPr>
              <w:numPr>
                <w:ilvl w:val="0"/>
                <w:numId w:val="57"/>
              </w:numPr>
              <w:spacing w:after="0" w:line="240" w:lineRule="auto"/>
              <w:rPr>
                <w:rFonts w:ascii="Times New Roman" w:hAnsi="Times New Roman"/>
                <w:sz w:val="24"/>
                <w:szCs w:val="24"/>
              </w:rPr>
            </w:pPr>
            <w:r w:rsidRPr="00F97034">
              <w:rPr>
                <w:rFonts w:ascii="Times New Roman" w:hAnsi="Times New Roman"/>
                <w:sz w:val="24"/>
                <w:szCs w:val="24"/>
              </w:rPr>
              <w:t>К пакетам прикладных программ относят:</w:t>
            </w:r>
          </w:p>
        </w:tc>
        <w:tc>
          <w:tcPr>
            <w:tcW w:w="2871" w:type="dxa"/>
          </w:tcPr>
          <w:p w:rsidR="001D666F" w:rsidRPr="00F97034" w:rsidRDefault="001D666F" w:rsidP="00075904">
            <w:pPr>
              <w:spacing w:after="0" w:line="240" w:lineRule="auto"/>
              <w:rPr>
                <w:rFonts w:ascii="Times New Roman" w:hAnsi="Times New Roman"/>
                <w:sz w:val="24"/>
                <w:szCs w:val="24"/>
              </w:rPr>
            </w:pPr>
          </w:p>
        </w:tc>
        <w:tc>
          <w:tcPr>
            <w:tcW w:w="3353" w:type="dxa"/>
          </w:tcPr>
          <w:p w:rsidR="001D666F" w:rsidRPr="00F97034" w:rsidRDefault="001D666F" w:rsidP="00075904">
            <w:pPr>
              <w:spacing w:after="0" w:line="240" w:lineRule="auto"/>
              <w:rPr>
                <w:rFonts w:ascii="Times New Roman" w:hAnsi="Times New Roman"/>
                <w:sz w:val="24"/>
                <w:szCs w:val="24"/>
              </w:rPr>
            </w:pPr>
          </w:p>
        </w:tc>
      </w:tr>
    </w:tbl>
    <w:p w:rsidR="00075904" w:rsidRPr="00F97034" w:rsidRDefault="00075904" w:rsidP="00075904">
      <w:pPr>
        <w:spacing w:after="0" w:line="240" w:lineRule="auto"/>
        <w:rPr>
          <w:rFonts w:ascii="Times New Roman" w:hAnsi="Times New Roman"/>
          <w:sz w:val="24"/>
          <w:szCs w:val="24"/>
        </w:rPr>
      </w:pPr>
    </w:p>
    <w:p w:rsidR="00075904" w:rsidRPr="00F97034" w:rsidRDefault="00075904" w:rsidP="00075904">
      <w:pPr>
        <w:spacing w:after="0" w:line="240" w:lineRule="auto"/>
        <w:jc w:val="both"/>
        <w:rPr>
          <w:rFonts w:ascii="Times New Roman" w:hAnsi="Times New Roman"/>
          <w:sz w:val="24"/>
          <w:szCs w:val="24"/>
        </w:rPr>
      </w:pPr>
      <w:r w:rsidRPr="00F97034">
        <w:rPr>
          <w:rFonts w:ascii="Times New Roman" w:hAnsi="Times New Roman"/>
          <w:b/>
          <w:sz w:val="24"/>
          <w:szCs w:val="24"/>
        </w:rPr>
        <w:lastRenderedPageBreak/>
        <w:t>Задание 4</w:t>
      </w:r>
      <w:r w:rsidRPr="00F97034">
        <w:rPr>
          <w:rFonts w:ascii="Times New Roman" w:hAnsi="Times New Roman"/>
          <w:sz w:val="24"/>
          <w:szCs w:val="24"/>
        </w:rPr>
        <w:t>. Изучив программное обеспечение компьютера, за которым Вы работаете, заполните список:</w:t>
      </w:r>
    </w:p>
    <w:p w:rsidR="00075904" w:rsidRPr="00F97034" w:rsidRDefault="00075904" w:rsidP="00075904">
      <w:pPr>
        <w:spacing w:after="0" w:line="240" w:lineRule="auto"/>
        <w:outlineLvl w:val="0"/>
        <w:rPr>
          <w:rFonts w:ascii="Times New Roman" w:hAnsi="Times New Roman"/>
          <w:sz w:val="24"/>
          <w:szCs w:val="24"/>
          <w:lang w:val="en-US"/>
        </w:rPr>
      </w:pPr>
      <w:r w:rsidRPr="00F97034">
        <w:rPr>
          <w:rFonts w:ascii="Times New Roman" w:hAnsi="Times New Roman"/>
          <w:sz w:val="24"/>
          <w:szCs w:val="24"/>
        </w:rPr>
        <w:t xml:space="preserve">Перечень программ </w:t>
      </w:r>
      <w:r w:rsidRPr="00F97034">
        <w:rPr>
          <w:rFonts w:ascii="Times New Roman" w:hAnsi="Times New Roman"/>
          <w:sz w:val="24"/>
          <w:szCs w:val="24"/>
          <w:lang w:val="en-US"/>
        </w:rPr>
        <w:t>Microsoft Office</w:t>
      </w:r>
    </w:p>
    <w:tbl>
      <w:tblPr>
        <w:tblW w:w="0" w:type="auto"/>
        <w:tblBorders>
          <w:bottom w:val="single" w:sz="4" w:space="0" w:color="auto"/>
          <w:insideH w:val="single" w:sz="4" w:space="0" w:color="auto"/>
          <w:insideV w:val="single" w:sz="4" w:space="0" w:color="auto"/>
        </w:tblBorders>
        <w:tblLook w:val="01E0"/>
      </w:tblPr>
      <w:tblGrid>
        <w:gridCol w:w="9570"/>
      </w:tblGrid>
      <w:tr w:rsidR="00075904" w:rsidRPr="00F97034" w:rsidTr="00075904">
        <w:tc>
          <w:tcPr>
            <w:tcW w:w="9571" w:type="dxa"/>
          </w:tcPr>
          <w:p w:rsidR="00075904" w:rsidRPr="00F97034" w:rsidRDefault="00075904" w:rsidP="00AE52BC">
            <w:pPr>
              <w:numPr>
                <w:ilvl w:val="0"/>
                <w:numId w:val="8"/>
              </w:numPr>
              <w:spacing w:after="0" w:line="240" w:lineRule="auto"/>
              <w:ind w:hanging="720"/>
              <w:jc w:val="both"/>
              <w:rPr>
                <w:rFonts w:ascii="Times New Roman" w:hAnsi="Times New Roman"/>
                <w:sz w:val="24"/>
                <w:szCs w:val="24"/>
              </w:rPr>
            </w:pPr>
          </w:p>
        </w:tc>
      </w:tr>
      <w:tr w:rsidR="00075904" w:rsidRPr="00F97034" w:rsidTr="00075904">
        <w:tc>
          <w:tcPr>
            <w:tcW w:w="9571" w:type="dxa"/>
          </w:tcPr>
          <w:p w:rsidR="00075904" w:rsidRPr="00F97034" w:rsidRDefault="00075904" w:rsidP="00AE52BC">
            <w:pPr>
              <w:numPr>
                <w:ilvl w:val="0"/>
                <w:numId w:val="8"/>
              </w:numPr>
              <w:spacing w:after="0" w:line="240" w:lineRule="auto"/>
              <w:ind w:hanging="720"/>
              <w:jc w:val="both"/>
              <w:rPr>
                <w:rFonts w:ascii="Times New Roman" w:hAnsi="Times New Roman"/>
                <w:sz w:val="24"/>
                <w:szCs w:val="24"/>
              </w:rPr>
            </w:pPr>
          </w:p>
        </w:tc>
      </w:tr>
    </w:tbl>
    <w:p w:rsidR="00075904" w:rsidRPr="00F97034" w:rsidRDefault="00075904" w:rsidP="00075904">
      <w:pPr>
        <w:shd w:val="clear" w:color="auto" w:fill="FFFFFF"/>
        <w:spacing w:after="0" w:line="240" w:lineRule="auto"/>
        <w:jc w:val="both"/>
        <w:rPr>
          <w:rFonts w:ascii="Times New Roman" w:hAnsi="Times New Roman"/>
          <w:sz w:val="24"/>
          <w:szCs w:val="24"/>
        </w:rPr>
      </w:pPr>
      <w:r w:rsidRPr="00F97034">
        <w:rPr>
          <w:rFonts w:ascii="Times New Roman" w:hAnsi="Times New Roman"/>
          <w:sz w:val="24"/>
          <w:szCs w:val="24"/>
        </w:rPr>
        <w:t>…</w:t>
      </w:r>
    </w:p>
    <w:p w:rsidR="00075904" w:rsidRPr="00F97034" w:rsidRDefault="00075904" w:rsidP="00075904">
      <w:pPr>
        <w:spacing w:after="0" w:line="240" w:lineRule="auto"/>
        <w:outlineLvl w:val="0"/>
        <w:rPr>
          <w:rFonts w:ascii="Times New Roman" w:hAnsi="Times New Roman"/>
          <w:sz w:val="24"/>
          <w:szCs w:val="24"/>
        </w:rPr>
      </w:pPr>
      <w:r w:rsidRPr="00F97034">
        <w:rPr>
          <w:rFonts w:ascii="Times New Roman" w:hAnsi="Times New Roman"/>
          <w:sz w:val="24"/>
          <w:szCs w:val="24"/>
        </w:rPr>
        <w:t xml:space="preserve">Перечень стандартных программ </w:t>
      </w:r>
    </w:p>
    <w:tbl>
      <w:tblPr>
        <w:tblW w:w="0" w:type="auto"/>
        <w:tblBorders>
          <w:bottom w:val="single" w:sz="4" w:space="0" w:color="auto"/>
          <w:insideH w:val="single" w:sz="4" w:space="0" w:color="auto"/>
          <w:insideV w:val="single" w:sz="4" w:space="0" w:color="auto"/>
        </w:tblBorders>
        <w:tblLook w:val="01E0"/>
      </w:tblPr>
      <w:tblGrid>
        <w:gridCol w:w="9570"/>
      </w:tblGrid>
      <w:tr w:rsidR="00075904" w:rsidRPr="00F97034" w:rsidTr="00075904">
        <w:tc>
          <w:tcPr>
            <w:tcW w:w="9571" w:type="dxa"/>
          </w:tcPr>
          <w:p w:rsidR="00075904" w:rsidRPr="00F97034" w:rsidRDefault="00075904" w:rsidP="00AE52BC">
            <w:pPr>
              <w:numPr>
                <w:ilvl w:val="0"/>
                <w:numId w:val="9"/>
              </w:numPr>
              <w:spacing w:after="0" w:line="240" w:lineRule="auto"/>
              <w:ind w:hanging="720"/>
              <w:jc w:val="both"/>
              <w:rPr>
                <w:rFonts w:ascii="Times New Roman" w:hAnsi="Times New Roman"/>
                <w:sz w:val="24"/>
                <w:szCs w:val="24"/>
              </w:rPr>
            </w:pPr>
          </w:p>
        </w:tc>
      </w:tr>
      <w:tr w:rsidR="00075904" w:rsidRPr="00F97034" w:rsidTr="00075904">
        <w:tc>
          <w:tcPr>
            <w:tcW w:w="9571" w:type="dxa"/>
          </w:tcPr>
          <w:p w:rsidR="00075904" w:rsidRPr="00F97034" w:rsidRDefault="00075904" w:rsidP="00AE52BC">
            <w:pPr>
              <w:numPr>
                <w:ilvl w:val="0"/>
                <w:numId w:val="9"/>
              </w:numPr>
              <w:spacing w:after="0" w:line="240" w:lineRule="auto"/>
              <w:ind w:hanging="720"/>
              <w:jc w:val="both"/>
              <w:rPr>
                <w:rFonts w:ascii="Times New Roman" w:hAnsi="Times New Roman"/>
                <w:sz w:val="24"/>
                <w:szCs w:val="24"/>
              </w:rPr>
            </w:pPr>
          </w:p>
        </w:tc>
      </w:tr>
    </w:tbl>
    <w:p w:rsidR="00075904" w:rsidRPr="00E152C2" w:rsidRDefault="00075904" w:rsidP="00075904">
      <w:pPr>
        <w:spacing w:after="0" w:line="240" w:lineRule="auto"/>
        <w:jc w:val="both"/>
        <w:outlineLvl w:val="0"/>
        <w:rPr>
          <w:rFonts w:ascii="Times New Roman" w:hAnsi="Times New Roman"/>
          <w:b/>
          <w:sz w:val="24"/>
          <w:szCs w:val="24"/>
        </w:rPr>
      </w:pPr>
      <w:r w:rsidRPr="00E152C2">
        <w:rPr>
          <w:rFonts w:ascii="Times New Roman" w:hAnsi="Times New Roman"/>
          <w:b/>
          <w:sz w:val="24"/>
          <w:szCs w:val="24"/>
        </w:rPr>
        <w:t xml:space="preserve">Задание №5. </w:t>
      </w:r>
      <w:r w:rsidRPr="00E152C2">
        <w:rPr>
          <w:rFonts w:ascii="Times New Roman" w:hAnsi="Times New Roman"/>
          <w:sz w:val="24"/>
          <w:szCs w:val="24"/>
        </w:rPr>
        <w:t>Изучив организацию обновления программного обеспечения через Интернет. Настройте автоматическое обновление программного обеспечения еженедельно в 12.00. Опишите порядок установки автоматического обновления программного обеспечения.</w:t>
      </w:r>
    </w:p>
    <w:p w:rsidR="00075904" w:rsidRPr="00F97034" w:rsidRDefault="00075904" w:rsidP="00D57BA9">
      <w:pPr>
        <w:spacing w:after="0" w:line="240" w:lineRule="auto"/>
        <w:outlineLvl w:val="0"/>
        <w:rPr>
          <w:rFonts w:ascii="Times New Roman" w:hAnsi="Times New Roman"/>
          <w:sz w:val="24"/>
          <w:szCs w:val="24"/>
        </w:rPr>
      </w:pPr>
      <w:r w:rsidRPr="00F97034">
        <w:rPr>
          <w:rFonts w:ascii="Times New Roman" w:hAnsi="Times New Roman"/>
          <w:b/>
          <w:sz w:val="24"/>
          <w:szCs w:val="24"/>
        </w:rPr>
        <w:t>Задание №</w:t>
      </w:r>
      <w:r>
        <w:rPr>
          <w:rFonts w:ascii="Times New Roman" w:hAnsi="Times New Roman"/>
          <w:b/>
          <w:sz w:val="24"/>
          <w:szCs w:val="24"/>
        </w:rPr>
        <w:t>6</w:t>
      </w:r>
      <w:r w:rsidRPr="00F97034">
        <w:rPr>
          <w:rFonts w:ascii="Times New Roman" w:hAnsi="Times New Roman"/>
          <w:b/>
          <w:sz w:val="24"/>
          <w:szCs w:val="24"/>
        </w:rPr>
        <w:t>. Ответьте на вопросы: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10"/>
        <w:gridCol w:w="4634"/>
      </w:tblGrid>
      <w:tr w:rsidR="00075904" w:rsidRPr="00F97034" w:rsidTr="001156B4">
        <w:trPr>
          <w:trHeight w:val="713"/>
        </w:trPr>
        <w:tc>
          <w:tcPr>
            <w:tcW w:w="4710" w:type="dxa"/>
            <w:vAlign w:val="center"/>
          </w:tcPr>
          <w:p w:rsidR="00075904" w:rsidRPr="00F97034" w:rsidRDefault="00075904" w:rsidP="009C3E4F">
            <w:pPr>
              <w:pStyle w:val="a9"/>
              <w:numPr>
                <w:ilvl w:val="0"/>
                <w:numId w:val="58"/>
              </w:numPr>
            </w:pPr>
            <w:r w:rsidRPr="00F97034">
              <w:t>Какие программы являются условно бесплатными?</w:t>
            </w:r>
          </w:p>
        </w:tc>
        <w:tc>
          <w:tcPr>
            <w:tcW w:w="4634" w:type="dxa"/>
          </w:tcPr>
          <w:p w:rsidR="00075904" w:rsidRPr="00F97034" w:rsidRDefault="00075904" w:rsidP="00075904">
            <w:pPr>
              <w:spacing w:after="0" w:line="240" w:lineRule="auto"/>
              <w:rPr>
                <w:rFonts w:ascii="Times New Roman" w:hAnsi="Times New Roman"/>
                <w:sz w:val="24"/>
                <w:szCs w:val="24"/>
              </w:rPr>
            </w:pPr>
          </w:p>
        </w:tc>
      </w:tr>
      <w:tr w:rsidR="00075904" w:rsidRPr="00F97034" w:rsidTr="001156B4">
        <w:trPr>
          <w:trHeight w:val="836"/>
        </w:trPr>
        <w:tc>
          <w:tcPr>
            <w:tcW w:w="4710" w:type="dxa"/>
            <w:vAlign w:val="center"/>
          </w:tcPr>
          <w:p w:rsidR="00075904" w:rsidRPr="00F97034" w:rsidRDefault="00075904" w:rsidP="009C3E4F">
            <w:pPr>
              <w:pStyle w:val="a9"/>
              <w:numPr>
                <w:ilvl w:val="0"/>
                <w:numId w:val="58"/>
              </w:numPr>
            </w:pPr>
            <w:r w:rsidRPr="00F97034">
              <w:t>Какие программные средства относят к свободно распространяемым программам?</w:t>
            </w:r>
          </w:p>
        </w:tc>
        <w:tc>
          <w:tcPr>
            <w:tcW w:w="4634" w:type="dxa"/>
          </w:tcPr>
          <w:p w:rsidR="00075904" w:rsidRPr="00F97034" w:rsidRDefault="00075904" w:rsidP="00075904">
            <w:pPr>
              <w:spacing w:after="0" w:line="240" w:lineRule="auto"/>
              <w:rPr>
                <w:rFonts w:ascii="Times New Roman" w:hAnsi="Times New Roman"/>
                <w:sz w:val="24"/>
                <w:szCs w:val="24"/>
              </w:rPr>
            </w:pPr>
          </w:p>
        </w:tc>
      </w:tr>
      <w:tr w:rsidR="00075904" w:rsidRPr="00F97034" w:rsidTr="001156B4">
        <w:trPr>
          <w:trHeight w:val="835"/>
        </w:trPr>
        <w:tc>
          <w:tcPr>
            <w:tcW w:w="4710" w:type="dxa"/>
            <w:vAlign w:val="center"/>
          </w:tcPr>
          <w:p w:rsidR="00075904" w:rsidRPr="00F97034" w:rsidRDefault="00075904" w:rsidP="009C3E4F">
            <w:pPr>
              <w:pStyle w:val="a9"/>
              <w:numPr>
                <w:ilvl w:val="0"/>
                <w:numId w:val="58"/>
              </w:numPr>
            </w:pPr>
            <w:r w:rsidRPr="00F97034">
              <w:t>В чем преимущества лицензионного программного обеспечения?</w:t>
            </w:r>
          </w:p>
        </w:tc>
        <w:tc>
          <w:tcPr>
            <w:tcW w:w="4634" w:type="dxa"/>
          </w:tcPr>
          <w:p w:rsidR="00075904" w:rsidRPr="00F97034" w:rsidRDefault="00075904" w:rsidP="00075904">
            <w:pPr>
              <w:spacing w:after="0" w:line="240" w:lineRule="auto"/>
              <w:rPr>
                <w:rFonts w:ascii="Times New Roman" w:hAnsi="Times New Roman"/>
                <w:sz w:val="24"/>
                <w:szCs w:val="24"/>
              </w:rPr>
            </w:pPr>
          </w:p>
        </w:tc>
      </w:tr>
      <w:tr w:rsidR="00075904" w:rsidRPr="00F97034" w:rsidTr="001156B4">
        <w:trPr>
          <w:trHeight w:val="846"/>
        </w:trPr>
        <w:tc>
          <w:tcPr>
            <w:tcW w:w="4710" w:type="dxa"/>
            <w:vAlign w:val="center"/>
          </w:tcPr>
          <w:p w:rsidR="00075904" w:rsidRPr="00F97034" w:rsidRDefault="00075904" w:rsidP="009C3E4F">
            <w:pPr>
              <w:pStyle w:val="a9"/>
              <w:numPr>
                <w:ilvl w:val="0"/>
                <w:numId w:val="58"/>
              </w:numPr>
            </w:pPr>
            <w:r w:rsidRPr="00F97034">
              <w:t>Какие проблемы могут возникнуть при использовании нелицензионного программного продукта?</w:t>
            </w:r>
          </w:p>
        </w:tc>
        <w:tc>
          <w:tcPr>
            <w:tcW w:w="4634" w:type="dxa"/>
          </w:tcPr>
          <w:p w:rsidR="00075904" w:rsidRPr="00F97034" w:rsidRDefault="00075904" w:rsidP="00075904">
            <w:pPr>
              <w:spacing w:after="0" w:line="240" w:lineRule="auto"/>
              <w:rPr>
                <w:rFonts w:ascii="Times New Roman" w:hAnsi="Times New Roman"/>
                <w:sz w:val="24"/>
                <w:szCs w:val="24"/>
              </w:rPr>
            </w:pPr>
          </w:p>
        </w:tc>
      </w:tr>
    </w:tbl>
    <w:p w:rsidR="00075904" w:rsidRPr="00F97034" w:rsidRDefault="00075904" w:rsidP="00075904">
      <w:pPr>
        <w:spacing w:after="0" w:line="240" w:lineRule="auto"/>
        <w:rPr>
          <w:rFonts w:ascii="Times New Roman" w:hAnsi="Times New Roman"/>
          <w:sz w:val="24"/>
          <w:szCs w:val="24"/>
        </w:rPr>
      </w:pPr>
    </w:p>
    <w:p w:rsidR="00075904" w:rsidRPr="00F97034" w:rsidRDefault="00075904" w:rsidP="00075904">
      <w:pPr>
        <w:spacing w:after="0" w:line="240" w:lineRule="auto"/>
        <w:outlineLvl w:val="0"/>
        <w:rPr>
          <w:rFonts w:ascii="Times New Roman" w:hAnsi="Times New Roman"/>
          <w:b/>
          <w:sz w:val="24"/>
          <w:szCs w:val="24"/>
        </w:rPr>
      </w:pPr>
      <w:r w:rsidRPr="00F97034">
        <w:rPr>
          <w:rFonts w:ascii="Times New Roman" w:hAnsi="Times New Roman"/>
          <w:b/>
          <w:sz w:val="24"/>
          <w:szCs w:val="24"/>
        </w:rPr>
        <w:t>Задание №</w:t>
      </w:r>
      <w:r>
        <w:rPr>
          <w:rFonts w:ascii="Times New Roman" w:hAnsi="Times New Roman"/>
          <w:b/>
          <w:sz w:val="24"/>
          <w:szCs w:val="24"/>
        </w:rPr>
        <w:t>7</w:t>
      </w:r>
      <w:r w:rsidR="0063464B">
        <w:rPr>
          <w:rFonts w:ascii="Times New Roman" w:hAnsi="Times New Roman"/>
          <w:b/>
          <w:sz w:val="24"/>
          <w:szCs w:val="24"/>
        </w:rPr>
        <w:t xml:space="preserve">. Сделайте вывод о проделанной </w:t>
      </w:r>
      <w:r w:rsidRPr="00F97034">
        <w:rPr>
          <w:rFonts w:ascii="Times New Roman" w:hAnsi="Times New Roman"/>
          <w:b/>
          <w:sz w:val="24"/>
          <w:szCs w:val="24"/>
        </w:rPr>
        <w:t>работе:</w:t>
      </w:r>
    </w:p>
    <w:tbl>
      <w:tblPr>
        <w:tblW w:w="9648" w:type="dxa"/>
        <w:tblBorders>
          <w:bottom w:val="single" w:sz="4" w:space="0" w:color="auto"/>
          <w:insideH w:val="single" w:sz="4" w:space="0" w:color="auto"/>
          <w:insideV w:val="single" w:sz="4" w:space="0" w:color="auto"/>
        </w:tblBorders>
        <w:tblLook w:val="01E0"/>
      </w:tblPr>
      <w:tblGrid>
        <w:gridCol w:w="9648"/>
      </w:tblGrid>
      <w:tr w:rsidR="00075904" w:rsidRPr="00F97034" w:rsidTr="00075904">
        <w:tc>
          <w:tcPr>
            <w:tcW w:w="9648" w:type="dxa"/>
          </w:tcPr>
          <w:p w:rsidR="00075904" w:rsidRPr="00F97034" w:rsidRDefault="00075904" w:rsidP="00075904">
            <w:pPr>
              <w:spacing w:after="0" w:line="240" w:lineRule="auto"/>
              <w:jc w:val="center"/>
              <w:rPr>
                <w:rFonts w:ascii="Times New Roman" w:hAnsi="Times New Roman"/>
                <w:sz w:val="24"/>
                <w:szCs w:val="24"/>
              </w:rPr>
            </w:pPr>
          </w:p>
        </w:tc>
      </w:tr>
      <w:tr w:rsidR="00075904" w:rsidRPr="00F97034" w:rsidTr="00075904">
        <w:tc>
          <w:tcPr>
            <w:tcW w:w="9648" w:type="dxa"/>
          </w:tcPr>
          <w:p w:rsidR="00075904" w:rsidRPr="00F97034" w:rsidRDefault="00075904" w:rsidP="00075904">
            <w:pPr>
              <w:spacing w:after="0" w:line="240" w:lineRule="auto"/>
              <w:rPr>
                <w:rFonts w:ascii="Times New Roman" w:hAnsi="Times New Roman"/>
                <w:sz w:val="24"/>
                <w:szCs w:val="24"/>
              </w:rPr>
            </w:pPr>
          </w:p>
        </w:tc>
      </w:tr>
    </w:tbl>
    <w:p w:rsidR="0063464B" w:rsidRPr="00634184" w:rsidRDefault="0063464B" w:rsidP="0063464B">
      <w:pPr>
        <w:spacing w:after="0" w:line="240" w:lineRule="auto"/>
        <w:jc w:val="both"/>
        <w:rPr>
          <w:rFonts w:ascii="Times New Roman" w:hAnsi="Times New Roman"/>
          <w:sz w:val="24"/>
          <w:szCs w:val="24"/>
        </w:rPr>
      </w:pPr>
      <w:r w:rsidRPr="00634184">
        <w:rPr>
          <w:rFonts w:ascii="Times New Roman" w:hAnsi="Times New Roman"/>
          <w:sz w:val="24"/>
          <w:szCs w:val="24"/>
        </w:rPr>
        <w:t xml:space="preserve"> </w:t>
      </w:r>
    </w:p>
    <w:p w:rsidR="0063464B" w:rsidRPr="00634184" w:rsidRDefault="0063464B" w:rsidP="0063464B">
      <w:pPr>
        <w:keepNext/>
        <w:keepLines/>
        <w:suppressLineNumbers/>
        <w:suppressAutoHyphens/>
        <w:spacing w:after="0" w:line="240" w:lineRule="auto"/>
        <w:jc w:val="both"/>
        <w:rPr>
          <w:rFonts w:ascii="Times New Roman" w:hAnsi="Times New Roman"/>
          <w:sz w:val="24"/>
          <w:szCs w:val="24"/>
        </w:rPr>
      </w:pPr>
      <w:r w:rsidRPr="00634184">
        <w:rPr>
          <w:rFonts w:ascii="Times New Roman" w:hAnsi="Times New Roman"/>
          <w:sz w:val="24"/>
          <w:szCs w:val="24"/>
        </w:rPr>
        <w:t xml:space="preserve">Время на подготовку и выполнение: </w:t>
      </w:r>
      <w:r w:rsidRPr="00634184">
        <w:rPr>
          <w:rFonts w:ascii="Times New Roman" w:hAnsi="Times New Roman"/>
          <w:sz w:val="24"/>
          <w:szCs w:val="24"/>
          <w:u w:val="single"/>
        </w:rPr>
        <w:t>90 мин</w:t>
      </w:r>
    </w:p>
    <w:p w:rsidR="0063464B" w:rsidRPr="00AD0395" w:rsidRDefault="0063464B" w:rsidP="0063464B">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proofErr w:type="gramStart"/>
      <w:r w:rsidR="00D57BA9">
        <w:rPr>
          <w:rFonts w:ascii="Times New Roman" w:hAnsi="Times New Roman"/>
          <w:sz w:val="24"/>
          <w:szCs w:val="24"/>
        </w:rPr>
        <w:t>:</w:t>
      </w:r>
      <w:r w:rsidR="0047263A">
        <w:rPr>
          <w:rFonts w:ascii="Times New Roman" w:hAnsi="Times New Roman"/>
          <w:sz w:val="24"/>
          <w:szCs w:val="24"/>
        </w:rPr>
        <w:t>У</w:t>
      </w:r>
      <w:proofErr w:type="gramEnd"/>
      <w:r w:rsidR="0047263A">
        <w:rPr>
          <w:rFonts w:ascii="Times New Roman" w:hAnsi="Times New Roman"/>
          <w:sz w:val="24"/>
          <w:szCs w:val="24"/>
        </w:rPr>
        <w:t>1</w:t>
      </w:r>
      <w:r w:rsidRPr="003B19DF">
        <w:rPr>
          <w:rFonts w:ascii="Times New Roman" w:eastAsiaTheme="majorEastAsia" w:hAnsi="Times New Roman" w:cs="Times New Roman"/>
          <w:color w:val="000000" w:themeColor="text1"/>
          <w:sz w:val="24"/>
          <w:szCs w:val="24"/>
        </w:rPr>
        <w:t>У2У3З1</w:t>
      </w:r>
      <w:r w:rsidRPr="003B19DF">
        <w:rPr>
          <w:rFonts w:ascii="Times New Roman" w:hAnsi="Times New Roman" w:cs="Times New Roman"/>
          <w:color w:val="000000" w:themeColor="text1"/>
          <w:sz w:val="24"/>
          <w:szCs w:val="24"/>
        </w:rPr>
        <w:t>З6</w:t>
      </w:r>
    </w:p>
    <w:p w:rsidR="00075904" w:rsidRPr="00F97034" w:rsidRDefault="0063464B" w:rsidP="0063464B">
      <w:pPr>
        <w:spacing w:after="0" w:line="240" w:lineRule="auto"/>
        <w:rPr>
          <w:rFonts w:ascii="Times New Roman" w:hAnsi="Times New Roman"/>
          <w:sz w:val="24"/>
          <w:szCs w:val="24"/>
        </w:rPr>
      </w:pPr>
      <w:r w:rsidRPr="00F97034">
        <w:rPr>
          <w:rFonts w:ascii="Times New Roman" w:hAnsi="Times New Roman"/>
          <w:sz w:val="24"/>
          <w:szCs w:val="24"/>
        </w:rPr>
        <w:t>Оценка</w:t>
      </w:r>
      <w:r w:rsidR="00D57BA9">
        <w:rPr>
          <w:rFonts w:ascii="Times New Roman" w:hAnsi="Times New Roman"/>
          <w:sz w:val="24"/>
          <w:szCs w:val="24"/>
        </w:rPr>
        <w:t xml:space="preserve"> - </w:t>
      </w:r>
      <w:r w:rsidR="0047263A">
        <w:rPr>
          <w:rFonts w:ascii="Times New Roman" w:hAnsi="Times New Roman"/>
          <w:sz w:val="24"/>
          <w:szCs w:val="24"/>
        </w:rPr>
        <w:t>25</w:t>
      </w:r>
      <w:r>
        <w:rPr>
          <w:rFonts w:ascii="Times New Roman" w:hAnsi="Times New Roman"/>
          <w:i/>
          <w:sz w:val="24"/>
          <w:szCs w:val="24"/>
        </w:rPr>
        <w:t xml:space="preserve"> баллов</w:t>
      </w:r>
    </w:p>
    <w:p w:rsidR="00075904" w:rsidRDefault="00075904" w:rsidP="00236E79">
      <w:pPr>
        <w:keepLines/>
        <w:widowControl w:val="0"/>
        <w:suppressLineNumbers/>
        <w:suppressAutoHyphens/>
        <w:spacing w:after="0" w:line="240" w:lineRule="auto"/>
        <w:jc w:val="both"/>
        <w:rPr>
          <w:rFonts w:ascii="Times New Roman" w:hAnsi="Times New Roman"/>
          <w:sz w:val="24"/>
          <w:szCs w:val="24"/>
        </w:rPr>
      </w:pPr>
    </w:p>
    <w:p w:rsidR="00A472C5" w:rsidRPr="0063464B" w:rsidRDefault="00A472C5" w:rsidP="00A472C5">
      <w:pPr>
        <w:spacing w:after="0" w:line="240" w:lineRule="auto"/>
        <w:contextualSpacing/>
        <w:jc w:val="both"/>
        <w:rPr>
          <w:rFonts w:ascii="Times New Roman" w:eastAsia="Times New Roman" w:hAnsi="Times New Roman" w:cs="Times New Roman"/>
          <w:b/>
          <w:sz w:val="24"/>
          <w:szCs w:val="24"/>
        </w:rPr>
      </w:pPr>
      <w:r>
        <w:rPr>
          <w:rFonts w:ascii="Times New Roman" w:hAnsi="Times New Roman"/>
          <w:b/>
          <w:sz w:val="24"/>
          <w:szCs w:val="24"/>
        </w:rPr>
        <w:t xml:space="preserve">6.2.2.Устный опрос по </w:t>
      </w:r>
      <w:r w:rsidRPr="003E071A">
        <w:rPr>
          <w:rFonts w:ascii="Times New Roman" w:eastAsia="Times New Roman" w:hAnsi="Times New Roman" w:cs="Times New Roman"/>
          <w:b/>
          <w:bCs/>
          <w:sz w:val="24"/>
          <w:szCs w:val="24"/>
        </w:rPr>
        <w:t>Тем</w:t>
      </w:r>
      <w:r>
        <w:rPr>
          <w:rFonts w:ascii="Times New Roman" w:eastAsia="Times New Roman" w:hAnsi="Times New Roman" w:cs="Times New Roman"/>
          <w:b/>
          <w:bCs/>
          <w:sz w:val="24"/>
          <w:szCs w:val="24"/>
        </w:rPr>
        <w:t>е</w:t>
      </w:r>
      <w:r w:rsidRPr="003E071A">
        <w:rPr>
          <w:rFonts w:ascii="Times New Roman" w:eastAsia="Times New Roman" w:hAnsi="Times New Roman" w:cs="Times New Roman"/>
          <w:b/>
          <w:bCs/>
          <w:sz w:val="24"/>
          <w:szCs w:val="24"/>
        </w:rPr>
        <w:t xml:space="preserve"> 2.1</w:t>
      </w:r>
      <w:r>
        <w:rPr>
          <w:rFonts w:ascii="Times New Roman" w:eastAsia="Times New Roman" w:hAnsi="Times New Roman" w:cs="Times New Roman"/>
          <w:b/>
          <w:bCs/>
          <w:sz w:val="24"/>
          <w:szCs w:val="24"/>
        </w:rPr>
        <w:t xml:space="preserve"> </w:t>
      </w:r>
      <w:r w:rsidRPr="003E071A">
        <w:rPr>
          <w:rFonts w:ascii="Times New Roman" w:eastAsia="Times New Roman" w:hAnsi="Times New Roman" w:cs="Times New Roman"/>
          <w:b/>
          <w:bCs/>
          <w:sz w:val="24"/>
          <w:szCs w:val="24"/>
        </w:rPr>
        <w:t>Измерение информации</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Какие существуют основные философские концепции информации?</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 xml:space="preserve">Благодаря </w:t>
      </w:r>
      <w:proofErr w:type="gramStart"/>
      <w:r w:rsidRPr="0088560C">
        <w:rPr>
          <w:rFonts w:ascii="Times New Roman" w:eastAsia="Times New Roman" w:hAnsi="Times New Roman" w:cs="Times New Roman"/>
          <w:color w:val="000000"/>
          <w:sz w:val="24"/>
          <w:szCs w:val="24"/>
        </w:rPr>
        <w:t>развитию</w:t>
      </w:r>
      <w:proofErr w:type="gramEnd"/>
      <w:r w:rsidRPr="0088560C">
        <w:rPr>
          <w:rFonts w:ascii="Times New Roman" w:eastAsia="Times New Roman" w:hAnsi="Times New Roman" w:cs="Times New Roman"/>
          <w:color w:val="000000"/>
          <w:sz w:val="24"/>
          <w:szCs w:val="24"/>
        </w:rPr>
        <w:t xml:space="preserve"> каких наук понятие информации стало широко употребляемым?</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В каких биологических науках активно используется понятие информации?</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К какой философской концепции, на ваш взгляд, ближе употребление понятия информации в генетике?</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Согласны ли вы, что понятие информации имеет контекстный смысл? Если да, то покажите это на примерах.</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 xml:space="preserve">Чем отличаются естественные языки от </w:t>
      </w:r>
      <w:proofErr w:type="gramStart"/>
      <w:r w:rsidRPr="0088560C">
        <w:rPr>
          <w:rFonts w:ascii="Times New Roman" w:eastAsia="Times New Roman" w:hAnsi="Times New Roman" w:cs="Times New Roman"/>
          <w:color w:val="000000"/>
          <w:sz w:val="24"/>
          <w:szCs w:val="24"/>
        </w:rPr>
        <w:t>формальных</w:t>
      </w:r>
      <w:proofErr w:type="gramEnd"/>
      <w:r w:rsidRPr="0088560C">
        <w:rPr>
          <w:rFonts w:ascii="Times New Roman" w:eastAsia="Times New Roman" w:hAnsi="Times New Roman" w:cs="Times New Roman"/>
          <w:color w:val="000000"/>
          <w:sz w:val="24"/>
          <w:szCs w:val="24"/>
        </w:rPr>
        <w:t>?</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Как вы думаете, латынь – это естественный или формальный язык?</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Что такое кодирование и декодирование?</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В чем преимущество кода Бодо по сравнению с кодом Морзе?</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В чем преимущество кода Морзе по сравнению с кодом Бодо?</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Есть ли связь между объемным подходом к измерению информации и содержанием информации?</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Оцените объем одной страницы учебника в количестве знаков.</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lastRenderedPageBreak/>
        <w:t>Что такое бит с позиции объемного подхода к измерению информации?</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Какие единицы используются для измерения объема информации на компьютерных носителях?</w:t>
      </w:r>
    </w:p>
    <w:p w:rsidR="00A472C5"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Что такое неопределенность знания о результате какого-либо события? Приведите примеры, когда неопределенность знания можно выразить количественно.</w:t>
      </w:r>
    </w:p>
    <w:p w:rsidR="00A472C5" w:rsidRPr="00A472C5"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A472C5">
        <w:rPr>
          <w:rFonts w:ascii="Times New Roman" w:hAnsi="Times New Roman" w:cs="Times New Roman"/>
          <w:sz w:val="24"/>
          <w:szCs w:val="24"/>
        </w:rPr>
        <w:t>Какие программы являются условно бесплатными?</w:t>
      </w:r>
    </w:p>
    <w:p w:rsidR="00A472C5" w:rsidRPr="00A472C5"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A472C5">
        <w:rPr>
          <w:rFonts w:ascii="Times New Roman" w:hAnsi="Times New Roman" w:cs="Times New Roman"/>
          <w:sz w:val="24"/>
          <w:szCs w:val="24"/>
        </w:rPr>
        <w:t>Какие программные средства относят к свободно распространяемым программам?</w:t>
      </w:r>
    </w:p>
    <w:p w:rsidR="00A472C5" w:rsidRPr="00A472C5"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A472C5">
        <w:rPr>
          <w:rFonts w:ascii="Times New Roman" w:hAnsi="Times New Roman" w:cs="Times New Roman"/>
          <w:sz w:val="24"/>
          <w:szCs w:val="24"/>
        </w:rPr>
        <w:t>В чем преимущества лицензионного программного обеспечения?</w:t>
      </w:r>
    </w:p>
    <w:p w:rsidR="00A472C5" w:rsidRPr="00A472C5"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A472C5">
        <w:rPr>
          <w:rFonts w:ascii="Times New Roman" w:hAnsi="Times New Roman" w:cs="Times New Roman"/>
          <w:sz w:val="24"/>
          <w:szCs w:val="24"/>
        </w:rPr>
        <w:t>Какие проблемы могут возникнуть при использовании нелицензионного программного продукта?</w:t>
      </w:r>
    </w:p>
    <w:p w:rsidR="00A472C5" w:rsidRDefault="00A472C5" w:rsidP="00A472C5">
      <w:pPr>
        <w:keepNext/>
        <w:keepLines/>
        <w:suppressLineNumbers/>
        <w:suppressAutoHyphens/>
        <w:spacing w:after="0" w:line="240" w:lineRule="auto"/>
        <w:ind w:left="360"/>
        <w:jc w:val="both"/>
        <w:rPr>
          <w:rFonts w:ascii="Times New Roman" w:hAnsi="Times New Roman" w:cs="Times New Roman"/>
          <w:b/>
          <w:sz w:val="24"/>
          <w:szCs w:val="24"/>
        </w:rPr>
      </w:pPr>
    </w:p>
    <w:p w:rsidR="00A472C5" w:rsidRPr="00A472C5" w:rsidRDefault="00A472C5" w:rsidP="00A472C5">
      <w:pPr>
        <w:keepNext/>
        <w:keepLines/>
        <w:suppressLineNumbers/>
        <w:suppressAutoHyphens/>
        <w:spacing w:after="0" w:line="240" w:lineRule="auto"/>
        <w:ind w:left="360"/>
        <w:jc w:val="both"/>
        <w:rPr>
          <w:rFonts w:ascii="Times New Roman" w:hAnsi="Times New Roman" w:cs="Times New Roman"/>
          <w:sz w:val="24"/>
          <w:szCs w:val="24"/>
        </w:rPr>
      </w:pPr>
      <w:r w:rsidRPr="00A472C5">
        <w:rPr>
          <w:rFonts w:ascii="Times New Roman" w:hAnsi="Times New Roman" w:cs="Times New Roman"/>
          <w:sz w:val="24"/>
          <w:szCs w:val="24"/>
        </w:rPr>
        <w:t>Время на подготовку и выполнение: 45 мин</w:t>
      </w:r>
    </w:p>
    <w:p w:rsidR="00A472C5" w:rsidRPr="0088560C" w:rsidRDefault="00A472C5" w:rsidP="00A472C5">
      <w:pPr>
        <w:keepNext/>
        <w:keepLines/>
        <w:spacing w:after="0" w:line="240" w:lineRule="auto"/>
        <w:ind w:left="360"/>
        <w:outlineLvl w:val="1"/>
        <w:rPr>
          <w:rFonts w:ascii="Times New Roman" w:eastAsiaTheme="majorEastAsia" w:hAnsi="Times New Roman" w:cs="Times New Roman"/>
          <w:color w:val="000000" w:themeColor="text1"/>
          <w:sz w:val="24"/>
          <w:szCs w:val="24"/>
        </w:rPr>
      </w:pPr>
      <w:r w:rsidRPr="0088560C">
        <w:rPr>
          <w:rFonts w:ascii="Times New Roman" w:hAnsi="Times New Roman" w:cs="Times New Roman"/>
          <w:sz w:val="24"/>
          <w:szCs w:val="24"/>
        </w:rPr>
        <w:t>Наименование объектов контроля и оценки</w:t>
      </w:r>
      <w:r>
        <w:rPr>
          <w:rFonts w:ascii="Times New Roman" w:hAnsi="Times New Roman" w:cs="Times New Roman"/>
          <w:sz w:val="24"/>
          <w:szCs w:val="24"/>
        </w:rPr>
        <w:t>:</w:t>
      </w:r>
      <w:r w:rsidRPr="0088560C">
        <w:rPr>
          <w:rFonts w:ascii="Times New Roman" w:eastAsiaTheme="majorEastAsia" w:hAnsi="Times New Roman" w:cs="Times New Roman"/>
          <w:color w:val="000000" w:themeColor="text1"/>
          <w:sz w:val="24"/>
          <w:szCs w:val="24"/>
        </w:rPr>
        <w:t xml:space="preserve"> З</w:t>
      </w:r>
      <w:proofErr w:type="gramStart"/>
      <w:r w:rsidRPr="0088560C">
        <w:rPr>
          <w:rFonts w:ascii="Times New Roman" w:eastAsiaTheme="majorEastAsia" w:hAnsi="Times New Roman" w:cs="Times New Roman"/>
          <w:color w:val="000000" w:themeColor="text1"/>
          <w:sz w:val="24"/>
          <w:szCs w:val="24"/>
        </w:rPr>
        <w:t>1</w:t>
      </w:r>
      <w:proofErr w:type="gramEnd"/>
      <w:r w:rsidRPr="0088560C">
        <w:rPr>
          <w:rFonts w:ascii="Times New Roman" w:eastAsiaTheme="majorEastAsia" w:hAnsi="Times New Roman" w:cs="Times New Roman"/>
          <w:color w:val="000000" w:themeColor="text1"/>
          <w:sz w:val="24"/>
          <w:szCs w:val="24"/>
        </w:rPr>
        <w:t xml:space="preserve"> </w:t>
      </w:r>
      <w:r w:rsidRPr="0088560C">
        <w:rPr>
          <w:rFonts w:ascii="Times New Roman" w:hAnsi="Times New Roman" w:cs="Times New Roman"/>
          <w:color w:val="000000" w:themeColor="text1"/>
          <w:sz w:val="24"/>
          <w:szCs w:val="24"/>
        </w:rPr>
        <w:t>З6</w:t>
      </w:r>
    </w:p>
    <w:p w:rsidR="00A472C5" w:rsidRDefault="00A472C5" w:rsidP="00A472C5">
      <w:pPr>
        <w:keepLines/>
        <w:widowControl w:val="0"/>
        <w:suppressLineNumbers/>
        <w:suppressAutoHyphens/>
        <w:spacing w:after="0" w:line="240" w:lineRule="auto"/>
        <w:ind w:firstLine="360"/>
        <w:jc w:val="both"/>
        <w:rPr>
          <w:rFonts w:ascii="Times New Roman" w:hAnsi="Times New Roman" w:cs="Times New Roman"/>
          <w:i/>
          <w:sz w:val="24"/>
          <w:szCs w:val="24"/>
        </w:rPr>
      </w:pPr>
      <w:r w:rsidRPr="0088560C">
        <w:rPr>
          <w:rFonts w:ascii="Times New Roman" w:hAnsi="Times New Roman" w:cs="Times New Roman"/>
          <w:sz w:val="24"/>
          <w:szCs w:val="24"/>
        </w:rPr>
        <w:t>Оценка</w:t>
      </w:r>
      <w:r>
        <w:rPr>
          <w:rFonts w:ascii="Times New Roman" w:hAnsi="Times New Roman" w:cs="Times New Roman"/>
          <w:sz w:val="24"/>
          <w:szCs w:val="24"/>
        </w:rPr>
        <w:t>-19</w:t>
      </w:r>
      <w:r w:rsidRPr="0088560C">
        <w:rPr>
          <w:rFonts w:ascii="Times New Roman" w:hAnsi="Times New Roman" w:cs="Times New Roman"/>
          <w:i/>
          <w:sz w:val="24"/>
          <w:szCs w:val="24"/>
        </w:rPr>
        <w:t xml:space="preserve"> баллов</w:t>
      </w:r>
    </w:p>
    <w:p w:rsidR="00A472C5" w:rsidRPr="00F97034" w:rsidRDefault="00A472C5" w:rsidP="00A472C5">
      <w:pPr>
        <w:keepLines/>
        <w:widowControl w:val="0"/>
        <w:suppressLineNumbers/>
        <w:suppressAutoHyphens/>
        <w:spacing w:after="0" w:line="240" w:lineRule="auto"/>
        <w:jc w:val="both"/>
        <w:rPr>
          <w:rFonts w:ascii="Times New Roman" w:hAnsi="Times New Roman"/>
          <w:sz w:val="24"/>
          <w:szCs w:val="24"/>
        </w:rPr>
      </w:pPr>
    </w:p>
    <w:p w:rsidR="00075904" w:rsidRDefault="00C81D76" w:rsidP="00C81D76">
      <w:pPr>
        <w:shd w:val="clear" w:color="auto" w:fill="FFFFFF"/>
        <w:spacing w:after="0" w:line="240" w:lineRule="auto"/>
        <w:jc w:val="both"/>
        <w:rPr>
          <w:rFonts w:ascii="Times New Roman" w:hAnsi="Times New Roman"/>
          <w:b/>
          <w:color w:val="000000"/>
          <w:sz w:val="24"/>
          <w:szCs w:val="24"/>
        </w:rPr>
      </w:pPr>
      <w:r w:rsidRPr="00C81D76">
        <w:rPr>
          <w:rFonts w:ascii="Times New Roman" w:hAnsi="Times New Roman"/>
          <w:b/>
          <w:color w:val="000000"/>
          <w:sz w:val="24"/>
          <w:szCs w:val="24"/>
        </w:rPr>
        <w:t xml:space="preserve">6.2.2 </w:t>
      </w:r>
      <w:r w:rsidR="00075904" w:rsidRPr="00C81D76">
        <w:rPr>
          <w:rFonts w:ascii="Times New Roman" w:hAnsi="Times New Roman"/>
          <w:b/>
          <w:color w:val="000000"/>
          <w:sz w:val="24"/>
          <w:szCs w:val="24"/>
        </w:rPr>
        <w:t>Практическая работа</w:t>
      </w:r>
      <w:r w:rsidR="00A472C5">
        <w:rPr>
          <w:rFonts w:ascii="Times New Roman" w:hAnsi="Times New Roman"/>
          <w:b/>
          <w:color w:val="000000"/>
          <w:sz w:val="24"/>
          <w:szCs w:val="24"/>
        </w:rPr>
        <w:t xml:space="preserve"> №4.</w:t>
      </w:r>
      <w:r w:rsidR="00075904" w:rsidRPr="00C81D76">
        <w:rPr>
          <w:rFonts w:ascii="Times New Roman" w:hAnsi="Times New Roman"/>
          <w:b/>
          <w:color w:val="000000"/>
          <w:sz w:val="24"/>
          <w:szCs w:val="24"/>
        </w:rPr>
        <w:t xml:space="preserve"> Дискретное (цифровое) представление текстовой, графической, звуковой информации и видеоинформации</w:t>
      </w:r>
    </w:p>
    <w:p w:rsidR="00EB2BDC" w:rsidRPr="00C81D76" w:rsidRDefault="00EB2BDC" w:rsidP="00EB2BDC">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spacing w:after="0" w:line="240" w:lineRule="auto"/>
        <w:jc w:val="both"/>
        <w:rPr>
          <w:rFonts w:ascii="Times New Roman" w:eastAsia="Times New Roman" w:hAnsi="Times New Roman" w:cs="Times New Roman"/>
          <w:b/>
          <w:bCs/>
          <w:sz w:val="24"/>
          <w:szCs w:val="24"/>
        </w:rPr>
      </w:pPr>
      <w:r w:rsidRPr="00C81D76">
        <w:rPr>
          <w:rFonts w:ascii="Times New Roman" w:eastAsia="Times New Roman" w:hAnsi="Times New Roman" w:cs="Times New Roman"/>
          <w:b/>
          <w:bCs/>
          <w:sz w:val="24"/>
          <w:szCs w:val="24"/>
        </w:rPr>
        <w:t>Тема 2.2 Обработка информации</w:t>
      </w:r>
    </w:p>
    <w:p w:rsidR="00075904" w:rsidRPr="00F97034" w:rsidRDefault="00075904" w:rsidP="00075904">
      <w:pPr>
        <w:shd w:val="clear" w:color="auto" w:fill="FFFFFF"/>
        <w:spacing w:after="0" w:line="240" w:lineRule="auto"/>
        <w:jc w:val="both"/>
        <w:rPr>
          <w:rFonts w:ascii="Times New Roman" w:hAnsi="Times New Roman"/>
          <w:bCs/>
          <w:sz w:val="24"/>
          <w:szCs w:val="24"/>
        </w:rPr>
      </w:pPr>
      <w:r w:rsidRPr="00F97034">
        <w:rPr>
          <w:rFonts w:ascii="Times New Roman" w:hAnsi="Times New Roman"/>
          <w:b/>
          <w:bCs/>
          <w:sz w:val="24"/>
          <w:szCs w:val="24"/>
        </w:rPr>
        <w:t xml:space="preserve">Цель: </w:t>
      </w:r>
      <w:r w:rsidRPr="00F97034">
        <w:rPr>
          <w:rFonts w:ascii="Times New Roman" w:hAnsi="Times New Roman"/>
          <w:bCs/>
          <w:sz w:val="24"/>
          <w:szCs w:val="24"/>
        </w:rPr>
        <w:t>изучить способы представления текстовой, графической, звуковой информации и видеоинформации, научиться записывать числа в различных системах счисления.</w:t>
      </w:r>
    </w:p>
    <w:p w:rsidR="00075904" w:rsidRPr="00F97034" w:rsidRDefault="00075904" w:rsidP="00075904">
      <w:pPr>
        <w:shd w:val="clear" w:color="auto" w:fill="FFFFFF"/>
        <w:spacing w:after="0" w:line="240" w:lineRule="auto"/>
        <w:jc w:val="center"/>
        <w:rPr>
          <w:rFonts w:ascii="Times New Roman" w:hAnsi="Times New Roman"/>
          <w:b/>
          <w:color w:val="000000"/>
          <w:sz w:val="24"/>
          <w:szCs w:val="24"/>
        </w:rPr>
      </w:pPr>
      <w:r w:rsidRPr="00F97034">
        <w:rPr>
          <w:rFonts w:ascii="Times New Roman" w:hAnsi="Times New Roman"/>
          <w:b/>
          <w:color w:val="000000"/>
          <w:sz w:val="24"/>
          <w:szCs w:val="24"/>
        </w:rPr>
        <w:t>Содержание работы:</w:t>
      </w:r>
    </w:p>
    <w:p w:rsidR="00075904" w:rsidRDefault="00075904" w:rsidP="00075904">
      <w:pPr>
        <w:shd w:val="clear" w:color="auto" w:fill="FFFFFF"/>
        <w:spacing w:after="0" w:line="240" w:lineRule="auto"/>
        <w:jc w:val="both"/>
        <w:rPr>
          <w:rFonts w:ascii="Times New Roman" w:hAnsi="Times New Roman"/>
          <w:b/>
          <w:sz w:val="24"/>
          <w:szCs w:val="24"/>
        </w:rPr>
      </w:pPr>
      <w:r w:rsidRPr="00F97034">
        <w:rPr>
          <w:rFonts w:ascii="Times New Roman" w:hAnsi="Times New Roman"/>
          <w:b/>
          <w:sz w:val="24"/>
          <w:szCs w:val="24"/>
        </w:rPr>
        <w:t xml:space="preserve">Задание №1. </w:t>
      </w:r>
      <w:r w:rsidRPr="00F97034">
        <w:rPr>
          <w:rFonts w:ascii="Times New Roman" w:hAnsi="Times New Roman"/>
          <w:sz w:val="24"/>
          <w:szCs w:val="24"/>
        </w:rPr>
        <w:t xml:space="preserve">Используя таблицу символов, записать последовательность десятичных числовых кодов в кодировке </w:t>
      </w:r>
      <w:r w:rsidRPr="00F97034">
        <w:rPr>
          <w:rFonts w:ascii="Times New Roman" w:hAnsi="Times New Roman"/>
          <w:sz w:val="24"/>
          <w:szCs w:val="24"/>
          <w:lang w:val="en-US"/>
        </w:rPr>
        <w:t>Windows</w:t>
      </w:r>
      <w:r w:rsidRPr="00F97034">
        <w:rPr>
          <w:rFonts w:ascii="Times New Roman" w:hAnsi="Times New Roman"/>
          <w:sz w:val="24"/>
          <w:szCs w:val="24"/>
        </w:rPr>
        <w:t xml:space="preserve"> для своих ФИО, названия улицы, по которой проживаете. </w:t>
      </w:r>
    </w:p>
    <w:p w:rsidR="00075904" w:rsidRPr="00F97034" w:rsidRDefault="00075904" w:rsidP="00075904">
      <w:pPr>
        <w:shd w:val="clear" w:color="auto" w:fill="FFFFFF"/>
        <w:spacing w:after="0" w:line="240" w:lineRule="auto"/>
        <w:jc w:val="both"/>
        <w:rPr>
          <w:rFonts w:ascii="Times New Roman" w:hAnsi="Times New Roman"/>
          <w:b/>
          <w:sz w:val="24"/>
          <w:szCs w:val="24"/>
        </w:rPr>
      </w:pPr>
      <w:r w:rsidRPr="00F97034">
        <w:rPr>
          <w:rFonts w:ascii="Times New Roman" w:hAnsi="Times New Roman"/>
          <w:sz w:val="24"/>
          <w:szCs w:val="24"/>
        </w:rPr>
        <w:t xml:space="preserve">В поле </w:t>
      </w:r>
      <w:r w:rsidRPr="00F97034">
        <w:rPr>
          <w:rFonts w:ascii="Times New Roman" w:hAnsi="Times New Roman"/>
          <w:b/>
          <w:i/>
          <w:sz w:val="24"/>
          <w:szCs w:val="24"/>
        </w:rPr>
        <w:t>Шрифт</w:t>
      </w:r>
      <w:r w:rsidRPr="00F97034">
        <w:rPr>
          <w:rFonts w:ascii="Times New Roman" w:hAnsi="Times New Roman"/>
          <w:sz w:val="24"/>
          <w:szCs w:val="24"/>
        </w:rPr>
        <w:t xml:space="preserve"> выбираете </w:t>
      </w:r>
      <w:proofErr w:type="spellStart"/>
      <w:r w:rsidRPr="00F97034">
        <w:rPr>
          <w:rFonts w:ascii="Times New Roman" w:hAnsi="Times New Roman"/>
          <w:sz w:val="24"/>
          <w:szCs w:val="24"/>
          <w:lang w:val="en-US"/>
        </w:rPr>
        <w:t>TimesNewRoman</w:t>
      </w:r>
      <w:proofErr w:type="spellEnd"/>
      <w:r w:rsidRPr="00F97034">
        <w:rPr>
          <w:rFonts w:ascii="Times New Roman" w:hAnsi="Times New Roman"/>
          <w:sz w:val="24"/>
          <w:szCs w:val="24"/>
        </w:rPr>
        <w:t xml:space="preserve">, в поле </w:t>
      </w:r>
      <w:proofErr w:type="gramStart"/>
      <w:r w:rsidRPr="00F97034">
        <w:rPr>
          <w:rFonts w:ascii="Times New Roman" w:hAnsi="Times New Roman"/>
          <w:b/>
          <w:i/>
          <w:sz w:val="24"/>
          <w:szCs w:val="24"/>
        </w:rPr>
        <w:t>из</w:t>
      </w:r>
      <w:proofErr w:type="gramEnd"/>
      <w:r w:rsidRPr="00F97034">
        <w:rPr>
          <w:rFonts w:ascii="Times New Roman" w:hAnsi="Times New Roman"/>
          <w:sz w:val="24"/>
          <w:szCs w:val="24"/>
        </w:rPr>
        <w:t xml:space="preserve"> выбираете кириллица (</w:t>
      </w:r>
      <w:proofErr w:type="spellStart"/>
      <w:r w:rsidRPr="00F97034">
        <w:rPr>
          <w:rFonts w:ascii="Times New Roman" w:hAnsi="Times New Roman"/>
          <w:sz w:val="24"/>
          <w:szCs w:val="24"/>
        </w:rPr>
        <w:t>дес</w:t>
      </w:r>
      <w:proofErr w:type="spellEnd"/>
      <w:r w:rsidRPr="00F97034">
        <w:rPr>
          <w:rFonts w:ascii="Times New Roman" w:hAnsi="Times New Roman"/>
          <w:sz w:val="24"/>
          <w:szCs w:val="24"/>
        </w:rPr>
        <w:t>.). Например, для буквы «А» (русской заглавной) код знака– 192.</w:t>
      </w:r>
    </w:p>
    <w:p w:rsidR="00075904" w:rsidRPr="00F97034" w:rsidRDefault="00075904" w:rsidP="00075904">
      <w:pPr>
        <w:shd w:val="clear" w:color="auto" w:fill="FFFFFF"/>
        <w:spacing w:after="0" w:line="240" w:lineRule="auto"/>
        <w:jc w:val="both"/>
        <w:rPr>
          <w:rFonts w:ascii="Times New Roman" w:hAnsi="Times New Roman"/>
          <w:sz w:val="24"/>
          <w:szCs w:val="24"/>
        </w:rPr>
      </w:pPr>
      <w:r w:rsidRPr="00F97034">
        <w:rPr>
          <w:rFonts w:ascii="Times New Roman" w:hAnsi="Times New Roman"/>
          <w:b/>
          <w:sz w:val="24"/>
          <w:szCs w:val="24"/>
        </w:rPr>
        <w:t xml:space="preserve">Задание №2. </w:t>
      </w:r>
      <w:r w:rsidRPr="00F97034">
        <w:rPr>
          <w:rFonts w:ascii="Times New Roman" w:hAnsi="Times New Roman"/>
          <w:sz w:val="24"/>
          <w:szCs w:val="24"/>
        </w:rPr>
        <w:t xml:space="preserve">Используя стандартную программу </w:t>
      </w:r>
      <w:r w:rsidRPr="00F97034">
        <w:rPr>
          <w:rFonts w:ascii="Times New Roman" w:hAnsi="Times New Roman"/>
          <w:b/>
          <w:i/>
          <w:sz w:val="24"/>
          <w:szCs w:val="24"/>
        </w:rPr>
        <w:t>БЛОКНОТ</w:t>
      </w:r>
      <w:r w:rsidRPr="00F97034">
        <w:rPr>
          <w:rFonts w:ascii="Times New Roman" w:hAnsi="Times New Roman"/>
          <w:sz w:val="24"/>
          <w:szCs w:val="24"/>
        </w:rPr>
        <w:t xml:space="preserve">, определить, какая фраза в кодировке </w:t>
      </w:r>
      <w:r w:rsidRPr="00F97034">
        <w:rPr>
          <w:rFonts w:ascii="Times New Roman" w:hAnsi="Times New Roman"/>
          <w:sz w:val="24"/>
          <w:szCs w:val="24"/>
          <w:lang w:val="en-US"/>
        </w:rPr>
        <w:t>Windows</w:t>
      </w:r>
      <w:r w:rsidRPr="00F97034">
        <w:rPr>
          <w:rFonts w:ascii="Times New Roman" w:hAnsi="Times New Roman"/>
          <w:sz w:val="24"/>
          <w:szCs w:val="24"/>
        </w:rPr>
        <w:t xml:space="preserve"> задана последовательностью числовых кодов и </w:t>
      </w:r>
      <w:proofErr w:type="gramStart"/>
      <w:r w:rsidRPr="00F97034">
        <w:rPr>
          <w:rFonts w:ascii="Times New Roman" w:hAnsi="Times New Roman"/>
          <w:sz w:val="24"/>
          <w:szCs w:val="24"/>
        </w:rPr>
        <w:t>продолжить</w:t>
      </w:r>
      <w:proofErr w:type="gramEnd"/>
      <w:r w:rsidRPr="00F97034">
        <w:rPr>
          <w:rFonts w:ascii="Times New Roman" w:hAnsi="Times New Roman"/>
          <w:sz w:val="24"/>
          <w:szCs w:val="24"/>
        </w:rPr>
        <w:t xml:space="preserve"> код. Запустить </w:t>
      </w:r>
      <w:r w:rsidRPr="00F97034">
        <w:rPr>
          <w:rFonts w:ascii="Times New Roman" w:hAnsi="Times New Roman"/>
          <w:b/>
          <w:i/>
          <w:sz w:val="24"/>
          <w:szCs w:val="24"/>
        </w:rPr>
        <w:t>БЛОКНОТ</w:t>
      </w:r>
      <w:r w:rsidRPr="00F97034">
        <w:rPr>
          <w:rFonts w:ascii="Times New Roman" w:hAnsi="Times New Roman"/>
          <w:sz w:val="24"/>
          <w:szCs w:val="24"/>
        </w:rPr>
        <w:t xml:space="preserve">. С помощью дополнительной цифровой клавиатуры при нажатой клавише </w:t>
      </w:r>
      <w:r w:rsidRPr="00F97034">
        <w:rPr>
          <w:rFonts w:ascii="Times New Roman" w:hAnsi="Times New Roman"/>
          <w:b/>
          <w:sz w:val="24"/>
          <w:szCs w:val="24"/>
          <w:lang w:val="en-US"/>
        </w:rPr>
        <w:t>ALT</w:t>
      </w:r>
      <w:r w:rsidRPr="00F97034">
        <w:rPr>
          <w:rFonts w:ascii="Times New Roman" w:hAnsi="Times New Roman"/>
          <w:sz w:val="24"/>
          <w:szCs w:val="24"/>
        </w:rPr>
        <w:t xml:space="preserve"> ввести код, отпустить клавишу </w:t>
      </w:r>
      <w:r w:rsidRPr="00F97034">
        <w:rPr>
          <w:rFonts w:ascii="Times New Roman" w:hAnsi="Times New Roman"/>
          <w:b/>
          <w:sz w:val="24"/>
          <w:szCs w:val="24"/>
          <w:lang w:val="en-US"/>
        </w:rPr>
        <w:t>ALT</w:t>
      </w:r>
      <w:r w:rsidRPr="00F97034">
        <w:rPr>
          <w:rFonts w:ascii="Times New Roman" w:hAnsi="Times New Roman"/>
          <w:b/>
          <w:sz w:val="24"/>
          <w:szCs w:val="24"/>
        </w:rPr>
        <w:t xml:space="preserve">. </w:t>
      </w:r>
      <w:r w:rsidRPr="00F97034">
        <w:rPr>
          <w:rFonts w:ascii="Times New Roman" w:hAnsi="Times New Roman"/>
          <w:sz w:val="24"/>
          <w:szCs w:val="24"/>
        </w:rPr>
        <w:t>В документе появиться соответствующий символ.</w:t>
      </w:r>
    </w:p>
    <w:p w:rsidR="00075904" w:rsidRPr="00F97034" w:rsidRDefault="00075904" w:rsidP="00075904">
      <w:pPr>
        <w:shd w:val="clear" w:color="auto" w:fill="FFFFFF"/>
        <w:spacing w:after="0" w:line="240" w:lineRule="auto"/>
        <w:jc w:val="both"/>
        <w:rPr>
          <w:rFonts w:ascii="Times New Roman" w:hAnsi="Times New Roman"/>
          <w:b/>
          <w:sz w:val="24"/>
          <w:szCs w:val="24"/>
        </w:rPr>
      </w:pPr>
      <w:r w:rsidRPr="008C7A34">
        <w:rPr>
          <w:rFonts w:ascii="Verdana" w:eastAsia="Times New Roman" w:hAnsi="Verdana" w:cs="Times New Roman"/>
          <w:noProof/>
          <w:color w:val="333333"/>
          <w:sz w:val="20"/>
          <w:szCs w:val="20"/>
        </w:rPr>
        <w:drawing>
          <wp:inline distT="0" distB="0" distL="0" distR="0">
            <wp:extent cx="4477140" cy="3295650"/>
            <wp:effectExtent l="19050" t="0" r="0" b="0"/>
            <wp:docPr id="1" name="Рисунок 1" descr="http://ikt.rtk-ros.ru/images/clip_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kt.rtk-ros.ru/images/clip_image002.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82416" cy="3299534"/>
                    </a:xfrm>
                    <a:prstGeom prst="rect">
                      <a:avLst/>
                    </a:prstGeom>
                    <a:noFill/>
                    <a:ln>
                      <a:noFill/>
                    </a:ln>
                  </pic:spPr>
                </pic:pic>
              </a:graphicData>
            </a:graphic>
          </wp:inline>
        </w:drawing>
      </w:r>
    </w:p>
    <w:p w:rsidR="00075904" w:rsidRPr="00F97034" w:rsidRDefault="00075904" w:rsidP="00075904">
      <w:pPr>
        <w:shd w:val="clear" w:color="auto" w:fill="FFFFFF"/>
        <w:spacing w:after="0" w:line="240" w:lineRule="auto"/>
        <w:jc w:val="both"/>
        <w:rPr>
          <w:rFonts w:ascii="Times New Roman" w:hAnsi="Times New Roman"/>
          <w:sz w:val="24"/>
          <w:szCs w:val="24"/>
        </w:rPr>
      </w:pPr>
      <w:r w:rsidRPr="00F97034">
        <w:rPr>
          <w:rFonts w:ascii="Times New Roman" w:hAnsi="Times New Roman"/>
          <w:b/>
          <w:sz w:val="24"/>
          <w:szCs w:val="24"/>
        </w:rPr>
        <w:t xml:space="preserve">Задание №3. </w:t>
      </w:r>
      <w:r w:rsidRPr="00F97034">
        <w:rPr>
          <w:rFonts w:ascii="Times New Roman" w:hAnsi="Times New Roman"/>
          <w:sz w:val="24"/>
          <w:szCs w:val="24"/>
        </w:rPr>
        <w:t>Заполнить пропуски числами:</w:t>
      </w:r>
    </w:p>
    <w:p w:rsidR="00075904" w:rsidRPr="00F97034" w:rsidRDefault="00075904" w:rsidP="00AE52BC">
      <w:pPr>
        <w:numPr>
          <w:ilvl w:val="0"/>
          <w:numId w:val="11"/>
        </w:numPr>
        <w:shd w:val="clear" w:color="auto" w:fill="FFFFFF"/>
        <w:spacing w:after="0" w:line="240" w:lineRule="auto"/>
        <w:jc w:val="both"/>
        <w:rPr>
          <w:rFonts w:ascii="Times New Roman" w:hAnsi="Times New Roman"/>
          <w:sz w:val="24"/>
          <w:szCs w:val="24"/>
        </w:rPr>
      </w:pPr>
    </w:p>
    <w:tbl>
      <w:tblPr>
        <w:tblW w:w="563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6"/>
        <w:gridCol w:w="1082"/>
        <w:gridCol w:w="1056"/>
        <w:gridCol w:w="895"/>
        <w:gridCol w:w="1196"/>
        <w:gridCol w:w="771"/>
      </w:tblGrid>
      <w:tr w:rsidR="00075904" w:rsidRPr="00F97034" w:rsidTr="00075904">
        <w:trPr>
          <w:trHeight w:val="375"/>
        </w:trPr>
        <w:tc>
          <w:tcPr>
            <w:tcW w:w="636" w:type="dxa"/>
            <w:noWrap/>
            <w:vAlign w:val="bottom"/>
          </w:tcPr>
          <w:p w:rsidR="00075904" w:rsidRPr="00F97034" w:rsidRDefault="00075904" w:rsidP="00075904">
            <w:pPr>
              <w:spacing w:after="0" w:line="240" w:lineRule="auto"/>
              <w:jc w:val="center"/>
              <w:rPr>
                <w:rFonts w:ascii="Times New Roman" w:hAnsi="Times New Roman"/>
                <w:b/>
                <w:sz w:val="24"/>
                <w:szCs w:val="24"/>
              </w:rPr>
            </w:pPr>
          </w:p>
        </w:tc>
        <w:tc>
          <w:tcPr>
            <w:tcW w:w="1082"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Кбайт</w:t>
            </w:r>
          </w:p>
        </w:tc>
        <w:tc>
          <w:tcPr>
            <w:tcW w:w="1056"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w:t>
            </w:r>
          </w:p>
        </w:tc>
        <w:tc>
          <w:tcPr>
            <w:tcW w:w="895"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байт</w:t>
            </w:r>
          </w:p>
        </w:tc>
        <w:tc>
          <w:tcPr>
            <w:tcW w:w="1196"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w:t>
            </w:r>
          </w:p>
        </w:tc>
        <w:tc>
          <w:tcPr>
            <w:tcW w:w="771"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бит</w:t>
            </w:r>
          </w:p>
        </w:tc>
      </w:tr>
    </w:tbl>
    <w:p w:rsidR="00075904" w:rsidRPr="00F97034" w:rsidRDefault="00075904" w:rsidP="00AE52BC">
      <w:pPr>
        <w:numPr>
          <w:ilvl w:val="0"/>
          <w:numId w:val="11"/>
        </w:numPr>
        <w:shd w:val="clear" w:color="auto" w:fill="FFFFFF"/>
        <w:spacing w:after="0" w:line="240" w:lineRule="auto"/>
        <w:jc w:val="both"/>
        <w:rPr>
          <w:rFonts w:ascii="Times New Roman" w:hAnsi="Times New Roman"/>
          <w:sz w:val="24"/>
          <w:szCs w:val="24"/>
        </w:rPr>
      </w:pPr>
    </w:p>
    <w:tbl>
      <w:tblPr>
        <w:tblW w:w="563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6"/>
        <w:gridCol w:w="1082"/>
        <w:gridCol w:w="1056"/>
        <w:gridCol w:w="895"/>
        <w:gridCol w:w="1196"/>
        <w:gridCol w:w="771"/>
      </w:tblGrid>
      <w:tr w:rsidR="00075904" w:rsidRPr="00F97034" w:rsidTr="00075904">
        <w:trPr>
          <w:trHeight w:val="375"/>
        </w:trPr>
        <w:tc>
          <w:tcPr>
            <w:tcW w:w="636" w:type="dxa"/>
            <w:noWrap/>
            <w:vAlign w:val="bottom"/>
          </w:tcPr>
          <w:p w:rsidR="00075904" w:rsidRPr="00F97034" w:rsidRDefault="00075904" w:rsidP="00075904">
            <w:pPr>
              <w:spacing w:after="0" w:line="240" w:lineRule="auto"/>
              <w:jc w:val="right"/>
              <w:rPr>
                <w:rFonts w:ascii="Times New Roman" w:hAnsi="Times New Roman"/>
                <w:sz w:val="24"/>
                <w:szCs w:val="24"/>
              </w:rPr>
            </w:pPr>
          </w:p>
        </w:tc>
        <w:tc>
          <w:tcPr>
            <w:tcW w:w="1082"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Кбайт</w:t>
            </w:r>
          </w:p>
        </w:tc>
        <w:tc>
          <w:tcPr>
            <w:tcW w:w="1056" w:type="dxa"/>
            <w:noWrap/>
            <w:vAlign w:val="bottom"/>
          </w:tcPr>
          <w:p w:rsidR="00075904" w:rsidRPr="00F97034" w:rsidRDefault="00075904" w:rsidP="00075904">
            <w:pPr>
              <w:spacing w:after="0" w:line="240" w:lineRule="auto"/>
              <w:rPr>
                <w:rFonts w:ascii="Times New Roman" w:hAnsi="Times New Roman"/>
                <w:b/>
                <w:sz w:val="24"/>
                <w:szCs w:val="24"/>
              </w:rPr>
            </w:pPr>
            <w:r w:rsidRPr="00F97034">
              <w:rPr>
                <w:rFonts w:ascii="Times New Roman" w:hAnsi="Times New Roman"/>
                <w:sz w:val="24"/>
                <w:szCs w:val="24"/>
              </w:rPr>
              <w:t xml:space="preserve">= </w:t>
            </w:r>
          </w:p>
        </w:tc>
        <w:tc>
          <w:tcPr>
            <w:tcW w:w="895"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байт</w:t>
            </w:r>
          </w:p>
        </w:tc>
        <w:tc>
          <w:tcPr>
            <w:tcW w:w="1196"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w:t>
            </w:r>
          </w:p>
        </w:tc>
        <w:tc>
          <w:tcPr>
            <w:tcW w:w="771"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бит</w:t>
            </w:r>
          </w:p>
        </w:tc>
      </w:tr>
    </w:tbl>
    <w:p w:rsidR="00075904" w:rsidRPr="00F97034" w:rsidRDefault="00075904" w:rsidP="00AE52BC">
      <w:pPr>
        <w:numPr>
          <w:ilvl w:val="0"/>
          <w:numId w:val="11"/>
        </w:numPr>
        <w:shd w:val="clear" w:color="auto" w:fill="FFFFFF"/>
        <w:spacing w:after="0" w:line="240" w:lineRule="auto"/>
        <w:jc w:val="both"/>
        <w:rPr>
          <w:rFonts w:ascii="Times New Roman" w:hAnsi="Times New Roman"/>
          <w:bCs/>
          <w:sz w:val="24"/>
          <w:szCs w:val="24"/>
        </w:rPr>
      </w:pPr>
    </w:p>
    <w:tbl>
      <w:tblPr>
        <w:tblW w:w="563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6"/>
        <w:gridCol w:w="1082"/>
        <w:gridCol w:w="1056"/>
        <w:gridCol w:w="895"/>
        <w:gridCol w:w="1196"/>
        <w:gridCol w:w="771"/>
      </w:tblGrid>
      <w:tr w:rsidR="00075904" w:rsidRPr="00F97034" w:rsidTr="00075904">
        <w:trPr>
          <w:trHeight w:val="375"/>
        </w:trPr>
        <w:tc>
          <w:tcPr>
            <w:tcW w:w="636" w:type="dxa"/>
            <w:noWrap/>
            <w:vAlign w:val="bottom"/>
          </w:tcPr>
          <w:p w:rsidR="00075904" w:rsidRPr="00F97034" w:rsidRDefault="00075904" w:rsidP="00075904">
            <w:pPr>
              <w:spacing w:after="0" w:line="240" w:lineRule="auto"/>
              <w:jc w:val="right"/>
              <w:rPr>
                <w:rFonts w:ascii="Times New Roman" w:hAnsi="Times New Roman"/>
                <w:sz w:val="24"/>
                <w:szCs w:val="24"/>
              </w:rPr>
            </w:pPr>
          </w:p>
        </w:tc>
        <w:tc>
          <w:tcPr>
            <w:tcW w:w="1082"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Кбайт</w:t>
            </w:r>
          </w:p>
        </w:tc>
        <w:tc>
          <w:tcPr>
            <w:tcW w:w="1056"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w:t>
            </w:r>
          </w:p>
        </w:tc>
        <w:tc>
          <w:tcPr>
            <w:tcW w:w="895"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байт</w:t>
            </w:r>
          </w:p>
        </w:tc>
        <w:tc>
          <w:tcPr>
            <w:tcW w:w="1196" w:type="dxa"/>
            <w:noWrap/>
            <w:vAlign w:val="bottom"/>
          </w:tcPr>
          <w:p w:rsidR="00075904" w:rsidRPr="00F97034" w:rsidRDefault="00075904" w:rsidP="00075904">
            <w:pPr>
              <w:spacing w:after="0" w:line="240" w:lineRule="auto"/>
              <w:rPr>
                <w:rFonts w:ascii="Times New Roman" w:hAnsi="Times New Roman"/>
                <w:b/>
                <w:sz w:val="24"/>
                <w:szCs w:val="24"/>
              </w:rPr>
            </w:pPr>
            <w:r w:rsidRPr="00F97034">
              <w:rPr>
                <w:rFonts w:ascii="Times New Roman" w:hAnsi="Times New Roman"/>
                <w:sz w:val="24"/>
                <w:szCs w:val="24"/>
              </w:rPr>
              <w:t xml:space="preserve">= </w:t>
            </w:r>
          </w:p>
        </w:tc>
        <w:tc>
          <w:tcPr>
            <w:tcW w:w="771"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бит</w:t>
            </w:r>
          </w:p>
        </w:tc>
      </w:tr>
    </w:tbl>
    <w:p w:rsidR="00075904" w:rsidRPr="00F97034" w:rsidRDefault="00075904" w:rsidP="00075904">
      <w:pPr>
        <w:shd w:val="clear" w:color="auto" w:fill="FFFFFF"/>
        <w:spacing w:after="0" w:line="240" w:lineRule="auto"/>
        <w:jc w:val="both"/>
        <w:rPr>
          <w:rFonts w:ascii="Times New Roman" w:hAnsi="Times New Roman"/>
          <w:bCs/>
          <w:sz w:val="24"/>
          <w:szCs w:val="24"/>
        </w:rPr>
      </w:pPr>
    </w:p>
    <w:p w:rsidR="00075904" w:rsidRPr="00F97034" w:rsidRDefault="00075904" w:rsidP="00075904">
      <w:pPr>
        <w:spacing w:after="0" w:line="240" w:lineRule="auto"/>
        <w:jc w:val="both"/>
        <w:rPr>
          <w:rFonts w:ascii="Times New Roman" w:hAnsi="Times New Roman"/>
          <w:sz w:val="24"/>
          <w:szCs w:val="24"/>
        </w:rPr>
      </w:pPr>
      <w:r w:rsidRPr="00F97034">
        <w:rPr>
          <w:rFonts w:ascii="Times New Roman" w:hAnsi="Times New Roman"/>
          <w:b/>
          <w:sz w:val="24"/>
          <w:szCs w:val="24"/>
        </w:rPr>
        <w:t>Задание №</w:t>
      </w:r>
      <w:r>
        <w:rPr>
          <w:rFonts w:ascii="Times New Roman" w:hAnsi="Times New Roman"/>
          <w:b/>
          <w:sz w:val="24"/>
          <w:szCs w:val="24"/>
        </w:rPr>
        <w:t>4</w:t>
      </w:r>
      <w:r w:rsidRPr="00F97034">
        <w:rPr>
          <w:rFonts w:ascii="Times New Roman" w:hAnsi="Times New Roman"/>
          <w:b/>
          <w:sz w:val="24"/>
          <w:szCs w:val="24"/>
        </w:rPr>
        <w:t>. Ответить на вопросы: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5"/>
      </w:tblGrid>
      <w:tr w:rsidR="00075904" w:rsidRPr="00F97034" w:rsidTr="00075904">
        <w:trPr>
          <w:trHeight w:val="325"/>
        </w:trPr>
        <w:tc>
          <w:tcPr>
            <w:tcW w:w="4785" w:type="dxa"/>
            <w:vAlign w:val="center"/>
          </w:tcPr>
          <w:p w:rsidR="00075904" w:rsidRPr="00F97034" w:rsidRDefault="00075904" w:rsidP="00AE52BC">
            <w:pPr>
              <w:pStyle w:val="42"/>
              <w:numPr>
                <w:ilvl w:val="0"/>
                <w:numId w:val="12"/>
              </w:numPr>
              <w:spacing w:after="0" w:line="240" w:lineRule="auto"/>
              <w:ind w:left="284" w:hanging="284"/>
              <w:rPr>
                <w:rFonts w:ascii="Times New Roman" w:hAnsi="Times New Roman"/>
                <w:sz w:val="24"/>
                <w:szCs w:val="24"/>
              </w:rPr>
            </w:pPr>
            <w:r w:rsidRPr="00F97034">
              <w:rPr>
                <w:rFonts w:ascii="Times New Roman" w:hAnsi="Times New Roman"/>
                <w:sz w:val="24"/>
                <w:szCs w:val="24"/>
              </w:rPr>
              <w:t>Что такое информация?</w:t>
            </w:r>
          </w:p>
        </w:tc>
        <w:tc>
          <w:tcPr>
            <w:tcW w:w="4786" w:type="dxa"/>
          </w:tcPr>
          <w:p w:rsidR="00075904" w:rsidRPr="00F97034" w:rsidRDefault="00075904" w:rsidP="00075904">
            <w:pPr>
              <w:spacing w:after="0" w:line="240" w:lineRule="auto"/>
              <w:rPr>
                <w:rFonts w:ascii="Times New Roman" w:hAnsi="Times New Roman"/>
                <w:sz w:val="24"/>
                <w:szCs w:val="24"/>
              </w:rPr>
            </w:pPr>
          </w:p>
        </w:tc>
      </w:tr>
      <w:tr w:rsidR="00075904" w:rsidRPr="00F97034" w:rsidTr="00075904">
        <w:trPr>
          <w:trHeight w:val="347"/>
        </w:trPr>
        <w:tc>
          <w:tcPr>
            <w:tcW w:w="4785" w:type="dxa"/>
            <w:vAlign w:val="center"/>
          </w:tcPr>
          <w:p w:rsidR="00075904" w:rsidRPr="00F97034" w:rsidRDefault="00075904" w:rsidP="00AE52BC">
            <w:pPr>
              <w:pStyle w:val="42"/>
              <w:numPr>
                <w:ilvl w:val="0"/>
                <w:numId w:val="12"/>
              </w:numPr>
              <w:spacing w:after="0" w:line="240" w:lineRule="auto"/>
              <w:ind w:left="284" w:hanging="284"/>
              <w:rPr>
                <w:rFonts w:ascii="Times New Roman" w:hAnsi="Times New Roman"/>
                <w:sz w:val="24"/>
                <w:szCs w:val="24"/>
              </w:rPr>
            </w:pPr>
            <w:r w:rsidRPr="00F97034">
              <w:rPr>
                <w:rFonts w:ascii="Times New Roman" w:hAnsi="Times New Roman"/>
                <w:sz w:val="24"/>
                <w:szCs w:val="24"/>
              </w:rPr>
              <w:t>Перечислить свойства информации.</w:t>
            </w:r>
          </w:p>
        </w:tc>
        <w:tc>
          <w:tcPr>
            <w:tcW w:w="4786" w:type="dxa"/>
          </w:tcPr>
          <w:p w:rsidR="00075904" w:rsidRPr="00F97034" w:rsidRDefault="00075904" w:rsidP="00075904">
            <w:pPr>
              <w:spacing w:after="0" w:line="240" w:lineRule="auto"/>
              <w:rPr>
                <w:rFonts w:ascii="Times New Roman" w:hAnsi="Times New Roman"/>
                <w:sz w:val="24"/>
                <w:szCs w:val="24"/>
              </w:rPr>
            </w:pPr>
          </w:p>
        </w:tc>
      </w:tr>
      <w:tr w:rsidR="00075904" w:rsidRPr="00F97034" w:rsidTr="00075904">
        <w:trPr>
          <w:trHeight w:val="360"/>
        </w:trPr>
        <w:tc>
          <w:tcPr>
            <w:tcW w:w="4785" w:type="dxa"/>
            <w:vAlign w:val="center"/>
          </w:tcPr>
          <w:p w:rsidR="00075904" w:rsidRPr="00F97034" w:rsidRDefault="00075904" w:rsidP="00AE52BC">
            <w:pPr>
              <w:pStyle w:val="42"/>
              <w:numPr>
                <w:ilvl w:val="0"/>
                <w:numId w:val="12"/>
              </w:numPr>
              <w:spacing w:after="0" w:line="240" w:lineRule="auto"/>
              <w:ind w:left="284" w:hanging="284"/>
              <w:rPr>
                <w:rFonts w:ascii="Times New Roman" w:hAnsi="Times New Roman"/>
                <w:sz w:val="24"/>
                <w:szCs w:val="24"/>
              </w:rPr>
            </w:pPr>
            <w:r w:rsidRPr="00F97034">
              <w:rPr>
                <w:rFonts w:ascii="Times New Roman" w:hAnsi="Times New Roman"/>
                <w:sz w:val="24"/>
                <w:szCs w:val="24"/>
              </w:rPr>
              <w:t>Какие виды информации Вы знаете?</w:t>
            </w:r>
          </w:p>
        </w:tc>
        <w:tc>
          <w:tcPr>
            <w:tcW w:w="4786" w:type="dxa"/>
          </w:tcPr>
          <w:p w:rsidR="00075904" w:rsidRPr="00F97034" w:rsidRDefault="00075904" w:rsidP="00075904">
            <w:pPr>
              <w:spacing w:after="0" w:line="240" w:lineRule="auto"/>
              <w:rPr>
                <w:rFonts w:ascii="Times New Roman" w:hAnsi="Times New Roman"/>
                <w:sz w:val="24"/>
                <w:szCs w:val="24"/>
              </w:rPr>
            </w:pPr>
          </w:p>
        </w:tc>
      </w:tr>
      <w:tr w:rsidR="00075904" w:rsidRPr="00F97034" w:rsidTr="00075904">
        <w:trPr>
          <w:trHeight w:val="880"/>
        </w:trPr>
        <w:tc>
          <w:tcPr>
            <w:tcW w:w="4785" w:type="dxa"/>
            <w:vAlign w:val="center"/>
          </w:tcPr>
          <w:p w:rsidR="00075904" w:rsidRPr="00F97034" w:rsidRDefault="00075904" w:rsidP="00AE52BC">
            <w:pPr>
              <w:pStyle w:val="42"/>
              <w:numPr>
                <w:ilvl w:val="0"/>
                <w:numId w:val="12"/>
              </w:numPr>
              <w:spacing w:after="0" w:line="240" w:lineRule="auto"/>
              <w:ind w:left="284" w:hanging="284"/>
              <w:rPr>
                <w:rFonts w:ascii="Times New Roman" w:hAnsi="Times New Roman"/>
                <w:sz w:val="24"/>
                <w:szCs w:val="24"/>
              </w:rPr>
            </w:pPr>
            <w:r w:rsidRPr="00F97034">
              <w:rPr>
                <w:rFonts w:ascii="Times New Roman" w:hAnsi="Times New Roman"/>
                <w:sz w:val="24"/>
                <w:szCs w:val="24"/>
              </w:rPr>
              <w:t>Приведите примеры аналогового представления графической информации.</w:t>
            </w:r>
          </w:p>
        </w:tc>
        <w:tc>
          <w:tcPr>
            <w:tcW w:w="4786" w:type="dxa"/>
          </w:tcPr>
          <w:p w:rsidR="00075904" w:rsidRPr="00F97034" w:rsidRDefault="00075904" w:rsidP="00075904">
            <w:pPr>
              <w:spacing w:after="0" w:line="240" w:lineRule="auto"/>
              <w:rPr>
                <w:rFonts w:ascii="Times New Roman" w:hAnsi="Times New Roman"/>
                <w:sz w:val="24"/>
                <w:szCs w:val="24"/>
              </w:rPr>
            </w:pPr>
          </w:p>
        </w:tc>
      </w:tr>
      <w:tr w:rsidR="00075904" w:rsidRPr="00F97034" w:rsidTr="00075904">
        <w:trPr>
          <w:trHeight w:val="360"/>
        </w:trPr>
        <w:tc>
          <w:tcPr>
            <w:tcW w:w="4785" w:type="dxa"/>
            <w:vAlign w:val="center"/>
          </w:tcPr>
          <w:p w:rsidR="00075904" w:rsidRPr="00F97034" w:rsidRDefault="00075904" w:rsidP="00AE52BC">
            <w:pPr>
              <w:pStyle w:val="42"/>
              <w:numPr>
                <w:ilvl w:val="0"/>
                <w:numId w:val="12"/>
              </w:numPr>
              <w:spacing w:after="0" w:line="240" w:lineRule="auto"/>
              <w:ind w:left="284" w:hanging="284"/>
              <w:rPr>
                <w:rFonts w:ascii="Times New Roman" w:hAnsi="Times New Roman"/>
                <w:sz w:val="24"/>
                <w:szCs w:val="24"/>
              </w:rPr>
            </w:pPr>
            <w:r w:rsidRPr="00F97034">
              <w:rPr>
                <w:rFonts w:ascii="Times New Roman" w:hAnsi="Times New Roman"/>
                <w:sz w:val="24"/>
                <w:szCs w:val="24"/>
              </w:rPr>
              <w:t>Что такое пиксель?</w:t>
            </w:r>
          </w:p>
        </w:tc>
        <w:tc>
          <w:tcPr>
            <w:tcW w:w="4786" w:type="dxa"/>
          </w:tcPr>
          <w:p w:rsidR="00075904" w:rsidRPr="00F97034" w:rsidRDefault="00075904" w:rsidP="00075904">
            <w:pPr>
              <w:spacing w:after="0" w:line="240" w:lineRule="auto"/>
              <w:rPr>
                <w:rFonts w:ascii="Times New Roman" w:hAnsi="Times New Roman"/>
                <w:sz w:val="24"/>
                <w:szCs w:val="24"/>
              </w:rPr>
            </w:pPr>
          </w:p>
        </w:tc>
      </w:tr>
      <w:tr w:rsidR="00075904" w:rsidRPr="00F97034" w:rsidTr="00075904">
        <w:trPr>
          <w:trHeight w:val="360"/>
        </w:trPr>
        <w:tc>
          <w:tcPr>
            <w:tcW w:w="4785" w:type="dxa"/>
            <w:vAlign w:val="center"/>
          </w:tcPr>
          <w:p w:rsidR="00075904" w:rsidRPr="00F97034" w:rsidRDefault="00075904" w:rsidP="00AE52BC">
            <w:pPr>
              <w:pStyle w:val="42"/>
              <w:numPr>
                <w:ilvl w:val="0"/>
                <w:numId w:val="12"/>
              </w:numPr>
              <w:spacing w:after="0" w:line="240" w:lineRule="auto"/>
              <w:ind w:left="284" w:hanging="284"/>
              <w:rPr>
                <w:rFonts w:ascii="Times New Roman" w:hAnsi="Times New Roman"/>
                <w:sz w:val="24"/>
                <w:szCs w:val="24"/>
              </w:rPr>
            </w:pPr>
            <w:r w:rsidRPr="00F97034">
              <w:rPr>
                <w:rFonts w:ascii="Times New Roman" w:hAnsi="Times New Roman"/>
                <w:sz w:val="24"/>
                <w:szCs w:val="24"/>
              </w:rPr>
              <w:t>Перечислите единицы измерения информации.</w:t>
            </w:r>
          </w:p>
        </w:tc>
        <w:tc>
          <w:tcPr>
            <w:tcW w:w="4786" w:type="dxa"/>
          </w:tcPr>
          <w:p w:rsidR="00075904" w:rsidRPr="00F97034" w:rsidRDefault="00075904" w:rsidP="00075904">
            <w:pPr>
              <w:spacing w:after="0" w:line="240" w:lineRule="auto"/>
              <w:rPr>
                <w:rFonts w:ascii="Times New Roman" w:hAnsi="Times New Roman"/>
                <w:sz w:val="24"/>
                <w:szCs w:val="24"/>
              </w:rPr>
            </w:pPr>
          </w:p>
        </w:tc>
      </w:tr>
    </w:tbl>
    <w:p w:rsidR="00075904" w:rsidRPr="00F97034" w:rsidRDefault="00075904" w:rsidP="00075904">
      <w:pPr>
        <w:spacing w:after="0" w:line="240" w:lineRule="auto"/>
        <w:jc w:val="both"/>
        <w:rPr>
          <w:rFonts w:ascii="Times New Roman" w:hAnsi="Times New Roman"/>
          <w:sz w:val="24"/>
          <w:szCs w:val="24"/>
        </w:rPr>
      </w:pPr>
    </w:p>
    <w:p w:rsidR="00075904" w:rsidRPr="00F97034" w:rsidRDefault="00075904" w:rsidP="00075904">
      <w:pPr>
        <w:spacing w:after="0" w:line="240" w:lineRule="auto"/>
        <w:outlineLvl w:val="0"/>
        <w:rPr>
          <w:rFonts w:ascii="Times New Roman" w:hAnsi="Times New Roman"/>
          <w:b/>
          <w:sz w:val="24"/>
          <w:szCs w:val="24"/>
        </w:rPr>
      </w:pPr>
      <w:r w:rsidRPr="00F97034">
        <w:rPr>
          <w:rFonts w:ascii="Times New Roman" w:hAnsi="Times New Roman"/>
          <w:b/>
          <w:sz w:val="24"/>
          <w:szCs w:val="24"/>
        </w:rPr>
        <w:t>Задание №</w:t>
      </w:r>
      <w:r>
        <w:rPr>
          <w:rFonts w:ascii="Times New Roman" w:hAnsi="Times New Roman"/>
          <w:b/>
          <w:sz w:val="24"/>
          <w:szCs w:val="24"/>
        </w:rPr>
        <w:t>5</w:t>
      </w:r>
      <w:r w:rsidRPr="00F97034">
        <w:rPr>
          <w:rFonts w:ascii="Times New Roman" w:hAnsi="Times New Roman"/>
          <w:b/>
          <w:sz w:val="24"/>
          <w:szCs w:val="24"/>
        </w:rPr>
        <w:t xml:space="preserve">. Сделать вывод о проделанной </w:t>
      </w:r>
      <w:r w:rsidR="00EB2BDC">
        <w:rPr>
          <w:rFonts w:ascii="Times New Roman" w:hAnsi="Times New Roman"/>
          <w:b/>
          <w:sz w:val="24"/>
          <w:szCs w:val="24"/>
        </w:rPr>
        <w:t>р</w:t>
      </w:r>
      <w:r w:rsidRPr="00F97034">
        <w:rPr>
          <w:rFonts w:ascii="Times New Roman" w:hAnsi="Times New Roman"/>
          <w:b/>
          <w:sz w:val="24"/>
          <w:szCs w:val="24"/>
        </w:rPr>
        <w:t>аботе:</w:t>
      </w:r>
    </w:p>
    <w:p w:rsidR="00075904" w:rsidRPr="00F97034" w:rsidRDefault="00075904" w:rsidP="00075904">
      <w:pPr>
        <w:spacing w:after="0" w:line="240" w:lineRule="auto"/>
        <w:jc w:val="both"/>
        <w:rPr>
          <w:rFonts w:ascii="Times New Roman" w:hAnsi="Times New Roman"/>
          <w:sz w:val="24"/>
          <w:szCs w:val="24"/>
        </w:rPr>
      </w:pPr>
      <w:r w:rsidRPr="00F97034">
        <w:rPr>
          <w:rFonts w:ascii="Times New Roman" w:hAnsi="Times New Roman"/>
          <w:sz w:val="24"/>
          <w:szCs w:val="24"/>
        </w:rPr>
        <w:t>__________________________________________________________________________________________________________________________________________________________</w:t>
      </w:r>
    </w:p>
    <w:p w:rsidR="008C7A34" w:rsidRPr="001156B4" w:rsidRDefault="00075904" w:rsidP="008C7A34">
      <w:pPr>
        <w:spacing w:after="150" w:line="240" w:lineRule="auto"/>
        <w:rPr>
          <w:rFonts w:ascii="Times New Roman" w:eastAsia="Times New Roman" w:hAnsi="Times New Roman" w:cs="Times New Roman"/>
          <w:sz w:val="24"/>
          <w:szCs w:val="24"/>
        </w:rPr>
      </w:pPr>
      <w:r w:rsidRPr="00F97034">
        <w:rPr>
          <w:rFonts w:ascii="Times New Roman" w:hAnsi="Times New Roman"/>
          <w:b/>
          <w:sz w:val="24"/>
          <w:szCs w:val="24"/>
        </w:rPr>
        <w:t>Задание №</w:t>
      </w:r>
      <w:r w:rsidRPr="00075904">
        <w:rPr>
          <w:rFonts w:ascii="Times New Roman" w:hAnsi="Times New Roman" w:cs="Times New Roman"/>
          <w:b/>
          <w:sz w:val="24"/>
          <w:szCs w:val="24"/>
        </w:rPr>
        <w:t>6</w:t>
      </w:r>
      <w:r w:rsidR="00A472C5">
        <w:rPr>
          <w:rFonts w:ascii="Times New Roman" w:hAnsi="Times New Roman" w:cs="Times New Roman"/>
          <w:b/>
          <w:sz w:val="24"/>
          <w:szCs w:val="24"/>
        </w:rPr>
        <w:t xml:space="preserve">. </w:t>
      </w:r>
      <w:r w:rsidR="008C7A34" w:rsidRPr="001156B4">
        <w:rPr>
          <w:rFonts w:ascii="Times New Roman" w:eastAsia="Times New Roman" w:hAnsi="Times New Roman" w:cs="Times New Roman"/>
          <w:sz w:val="24"/>
          <w:szCs w:val="24"/>
        </w:rPr>
        <w:t xml:space="preserve">Используя стандартную программу БЛОКНОТ, определить, какая фраза в кодировке </w:t>
      </w:r>
      <w:r w:rsidR="008C7A34" w:rsidRPr="001156B4">
        <w:rPr>
          <w:rFonts w:ascii="Times New Roman" w:eastAsia="Times New Roman" w:hAnsi="Times New Roman" w:cs="Times New Roman"/>
          <w:sz w:val="24"/>
          <w:szCs w:val="24"/>
          <w:lang w:val="en-US"/>
        </w:rPr>
        <w:t>Windows</w:t>
      </w:r>
      <w:r w:rsidR="008C7A34" w:rsidRPr="001156B4">
        <w:rPr>
          <w:rFonts w:ascii="Times New Roman" w:eastAsia="Times New Roman" w:hAnsi="Times New Roman" w:cs="Times New Roman"/>
          <w:sz w:val="24"/>
          <w:szCs w:val="24"/>
        </w:rPr>
        <w:t xml:space="preserve"> задана последовательностью числовых кодов и </w:t>
      </w:r>
      <w:proofErr w:type="gramStart"/>
      <w:r w:rsidR="008C7A34" w:rsidRPr="001156B4">
        <w:rPr>
          <w:rFonts w:ascii="Times New Roman" w:eastAsia="Times New Roman" w:hAnsi="Times New Roman" w:cs="Times New Roman"/>
          <w:sz w:val="24"/>
          <w:szCs w:val="24"/>
        </w:rPr>
        <w:t>продолжить</w:t>
      </w:r>
      <w:proofErr w:type="gramEnd"/>
      <w:r w:rsidR="008C7A34" w:rsidRPr="001156B4">
        <w:rPr>
          <w:rFonts w:ascii="Times New Roman" w:eastAsia="Times New Roman" w:hAnsi="Times New Roman" w:cs="Times New Roman"/>
          <w:sz w:val="24"/>
          <w:szCs w:val="24"/>
        </w:rPr>
        <w:t xml:space="preserve"> код. Запустить БЛОКНОТ. С помощью дополнительной цифровой клавиатуры при нажатой клавише </w:t>
      </w:r>
      <w:r w:rsidR="008C7A34" w:rsidRPr="001156B4">
        <w:rPr>
          <w:rFonts w:ascii="Times New Roman" w:eastAsia="Times New Roman" w:hAnsi="Times New Roman" w:cs="Times New Roman"/>
          <w:sz w:val="24"/>
          <w:szCs w:val="24"/>
          <w:lang w:val="en-US"/>
        </w:rPr>
        <w:t>ALT</w:t>
      </w:r>
      <w:r w:rsidR="008C7A34" w:rsidRPr="001156B4">
        <w:rPr>
          <w:rFonts w:ascii="Times New Roman" w:eastAsia="Times New Roman" w:hAnsi="Times New Roman" w:cs="Times New Roman"/>
          <w:sz w:val="24"/>
          <w:szCs w:val="24"/>
        </w:rPr>
        <w:t xml:space="preserve"> ввести код, отпустить клавишу </w:t>
      </w:r>
      <w:r w:rsidR="008C7A34" w:rsidRPr="001156B4">
        <w:rPr>
          <w:rFonts w:ascii="Times New Roman" w:eastAsia="Times New Roman" w:hAnsi="Times New Roman" w:cs="Times New Roman"/>
          <w:sz w:val="24"/>
          <w:szCs w:val="24"/>
          <w:lang w:val="en-US"/>
        </w:rPr>
        <w:t>ALT</w:t>
      </w:r>
      <w:r w:rsidR="008C7A34" w:rsidRPr="001156B4">
        <w:rPr>
          <w:rFonts w:ascii="Times New Roman" w:eastAsia="Times New Roman" w:hAnsi="Times New Roman" w:cs="Times New Roman"/>
          <w:sz w:val="24"/>
          <w:szCs w:val="24"/>
        </w:rPr>
        <w:t>. В документе появиться соответствующий символ.</w:t>
      </w:r>
    </w:p>
    <w:tbl>
      <w:tblPr>
        <w:tblW w:w="0" w:type="auto"/>
        <w:tblCellSpacing w:w="0" w:type="dxa"/>
        <w:tblBorders>
          <w:top w:val="outset" w:sz="6" w:space="0" w:color="DFDFDF"/>
          <w:left w:val="outset" w:sz="6" w:space="0" w:color="DFDFDF"/>
          <w:bottom w:val="outset" w:sz="6" w:space="0" w:color="DFDFDF"/>
          <w:right w:val="outset" w:sz="6" w:space="0" w:color="DFDFDF"/>
        </w:tblBorders>
        <w:tblCellMar>
          <w:left w:w="0" w:type="dxa"/>
          <w:right w:w="0" w:type="dxa"/>
        </w:tblCellMar>
        <w:tblLook w:val="04A0"/>
      </w:tblPr>
      <w:tblGrid>
        <w:gridCol w:w="510"/>
        <w:gridCol w:w="63"/>
        <w:gridCol w:w="447"/>
        <w:gridCol w:w="255"/>
        <w:gridCol w:w="255"/>
        <w:gridCol w:w="255"/>
        <w:gridCol w:w="255"/>
        <w:gridCol w:w="255"/>
        <w:gridCol w:w="255"/>
        <w:gridCol w:w="255"/>
        <w:gridCol w:w="255"/>
        <w:gridCol w:w="255"/>
        <w:gridCol w:w="36"/>
        <w:gridCol w:w="255"/>
        <w:gridCol w:w="255"/>
        <w:gridCol w:w="36"/>
        <w:gridCol w:w="255"/>
        <w:gridCol w:w="255"/>
        <w:gridCol w:w="255"/>
        <w:gridCol w:w="255"/>
        <w:gridCol w:w="255"/>
        <w:gridCol w:w="447"/>
        <w:gridCol w:w="63"/>
        <w:gridCol w:w="510"/>
        <w:gridCol w:w="510"/>
      </w:tblGrid>
      <w:tr w:rsidR="008C7A34" w:rsidRPr="001156B4" w:rsidTr="008C7A34">
        <w:trPr>
          <w:tblCellSpacing w:w="0" w:type="dxa"/>
        </w:trPr>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r>
      <w:tr w:rsidR="008C7A34" w:rsidRPr="001156B4" w:rsidTr="008C7A34">
        <w:trPr>
          <w:tblCellSpacing w:w="0" w:type="dxa"/>
        </w:trPr>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0255</w:t>
            </w: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0243</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0247</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0243</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0241</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0252</w:t>
            </w: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0226</w:t>
            </w: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0208</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0232</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0234</w:t>
            </w: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0239</w:t>
            </w: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0238</w:t>
            </w:r>
          </w:p>
        </w:tc>
      </w:tr>
      <w:tr w:rsidR="008C7A34" w:rsidRPr="001156B4" w:rsidTr="008C7A34">
        <w:trPr>
          <w:tblCellSpacing w:w="0" w:type="dxa"/>
        </w:trPr>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3"/>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3"/>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r>
      <w:tr w:rsidR="008C7A34" w:rsidRPr="001156B4" w:rsidTr="008C7A34">
        <w:trPr>
          <w:tblCellSpacing w:w="0" w:type="dxa"/>
        </w:trPr>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0241</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0239</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0229</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0246</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0232</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0224</w:t>
            </w:r>
          </w:p>
        </w:tc>
        <w:tc>
          <w:tcPr>
            <w:tcW w:w="0" w:type="auto"/>
            <w:gridSpan w:val="3"/>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0235</w:t>
            </w:r>
          </w:p>
        </w:tc>
        <w:tc>
          <w:tcPr>
            <w:tcW w:w="0" w:type="auto"/>
            <w:gridSpan w:val="3"/>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0252</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0237</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0238</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0241</w:t>
            </w: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0242</w:t>
            </w: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0232</w:t>
            </w:r>
          </w:p>
        </w:tc>
      </w:tr>
    </w:tbl>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 xml:space="preserve">2) В кодировке </w:t>
      </w:r>
      <w:proofErr w:type="spellStart"/>
      <w:r w:rsidRPr="001156B4">
        <w:rPr>
          <w:rFonts w:ascii="Times New Roman" w:eastAsia="Times New Roman" w:hAnsi="Times New Roman" w:cs="Times New Roman"/>
          <w:sz w:val="24"/>
          <w:szCs w:val="24"/>
          <w:lang w:val="en-US"/>
        </w:rPr>
        <w:t>Unicod</w:t>
      </w:r>
      <w:proofErr w:type="spellEnd"/>
      <w:r w:rsidRPr="001156B4">
        <w:rPr>
          <w:rFonts w:ascii="Times New Roman" w:eastAsia="Times New Roman" w:hAnsi="Times New Roman" w:cs="Times New Roman"/>
          <w:sz w:val="24"/>
          <w:szCs w:val="24"/>
        </w:rPr>
        <w:t xml:space="preserve"> запишите название своей специальности.</w:t>
      </w:r>
    </w:p>
    <w:p w:rsidR="008C7A34" w:rsidRPr="001156B4" w:rsidRDefault="001156B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b/>
          <w:bCs/>
          <w:i/>
          <w:iCs/>
          <w:sz w:val="24"/>
          <w:szCs w:val="24"/>
        </w:rPr>
        <w:t>7</w:t>
      </w:r>
      <w:r w:rsidR="008C7A34" w:rsidRPr="001156B4">
        <w:rPr>
          <w:rFonts w:ascii="Times New Roman" w:eastAsia="Times New Roman" w:hAnsi="Times New Roman" w:cs="Times New Roman"/>
          <w:b/>
          <w:bCs/>
          <w:i/>
          <w:iCs/>
          <w:sz w:val="24"/>
          <w:szCs w:val="24"/>
        </w:rPr>
        <w:t>. Контрольные вопросы</w:t>
      </w:r>
    </w:p>
    <w:p w:rsidR="008C7A34" w:rsidRPr="001156B4" w:rsidRDefault="008C7A34" w:rsidP="00DB1FC4">
      <w:pPr>
        <w:numPr>
          <w:ilvl w:val="1"/>
          <w:numId w:val="17"/>
        </w:numPr>
        <w:spacing w:after="0" w:line="240" w:lineRule="auto"/>
        <w:ind w:left="900"/>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 xml:space="preserve">Чем отличается непрерывный сигнал от </w:t>
      </w:r>
      <w:proofErr w:type="gramStart"/>
      <w:r w:rsidRPr="001156B4">
        <w:rPr>
          <w:rFonts w:ascii="Times New Roman" w:eastAsia="Times New Roman" w:hAnsi="Times New Roman" w:cs="Times New Roman"/>
          <w:sz w:val="24"/>
          <w:szCs w:val="24"/>
        </w:rPr>
        <w:t>дискретного</w:t>
      </w:r>
      <w:proofErr w:type="gramEnd"/>
      <w:r w:rsidRPr="001156B4">
        <w:rPr>
          <w:rFonts w:ascii="Times New Roman" w:eastAsia="Times New Roman" w:hAnsi="Times New Roman" w:cs="Times New Roman"/>
          <w:sz w:val="24"/>
          <w:szCs w:val="24"/>
        </w:rPr>
        <w:t>?</w:t>
      </w:r>
    </w:p>
    <w:p w:rsidR="008C7A34" w:rsidRPr="001156B4" w:rsidRDefault="008C7A34" w:rsidP="00DB1FC4">
      <w:pPr>
        <w:numPr>
          <w:ilvl w:val="1"/>
          <w:numId w:val="17"/>
        </w:numPr>
        <w:spacing w:after="0" w:line="240" w:lineRule="auto"/>
        <w:ind w:left="900"/>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Что такое частота дискретизации и на что она влияет?</w:t>
      </w:r>
    </w:p>
    <w:p w:rsidR="008C7A34" w:rsidRPr="001156B4" w:rsidRDefault="008C7A34" w:rsidP="00DB1FC4">
      <w:pPr>
        <w:numPr>
          <w:ilvl w:val="1"/>
          <w:numId w:val="17"/>
        </w:numPr>
        <w:spacing w:after="0" w:line="240" w:lineRule="auto"/>
        <w:ind w:left="900"/>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В чем суть FM-метода кодирования звука?</w:t>
      </w:r>
    </w:p>
    <w:p w:rsidR="008C7A34" w:rsidRPr="001156B4" w:rsidRDefault="008C7A34" w:rsidP="00DB1FC4">
      <w:pPr>
        <w:numPr>
          <w:ilvl w:val="1"/>
          <w:numId w:val="17"/>
        </w:numPr>
        <w:spacing w:after="0" w:line="240" w:lineRule="auto"/>
        <w:ind w:left="900"/>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В чем суть Wave-Table-метода кодирования звука?</w:t>
      </w:r>
    </w:p>
    <w:p w:rsidR="008C7A34" w:rsidRPr="001156B4" w:rsidRDefault="008C7A34" w:rsidP="00DB1FC4">
      <w:pPr>
        <w:numPr>
          <w:ilvl w:val="1"/>
          <w:numId w:val="17"/>
        </w:numPr>
        <w:spacing w:after="0" w:line="240" w:lineRule="auto"/>
        <w:ind w:left="900"/>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Какие звуковые форматы вы знаете?</w:t>
      </w:r>
    </w:p>
    <w:p w:rsidR="008C7A34" w:rsidRDefault="008C7A34" w:rsidP="00DB1FC4">
      <w:pPr>
        <w:numPr>
          <w:ilvl w:val="1"/>
          <w:numId w:val="17"/>
        </w:numPr>
        <w:spacing w:after="0" w:line="240" w:lineRule="auto"/>
        <w:ind w:left="900"/>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Какие этапы кодирования видеоинформации вам известны?</w:t>
      </w:r>
    </w:p>
    <w:p w:rsidR="008C7A34" w:rsidRPr="001156B4" w:rsidRDefault="008C7A34" w:rsidP="00DB1FC4">
      <w:pPr>
        <w:numPr>
          <w:ilvl w:val="1"/>
          <w:numId w:val="17"/>
        </w:numPr>
        <w:spacing w:after="0" w:line="240" w:lineRule="auto"/>
        <w:ind w:left="900"/>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Какие форматы видео файлов вы знаете?</w:t>
      </w:r>
    </w:p>
    <w:p w:rsidR="00C81D76" w:rsidRDefault="00C81D76" w:rsidP="00C350C9">
      <w:pPr>
        <w:keepNext/>
        <w:keepLines/>
        <w:suppressLineNumbers/>
        <w:suppressAutoHyphens/>
        <w:spacing w:after="0" w:line="240" w:lineRule="auto"/>
        <w:jc w:val="both"/>
        <w:rPr>
          <w:rFonts w:ascii="Times New Roman" w:hAnsi="Times New Roman"/>
          <w:b/>
          <w:sz w:val="24"/>
          <w:szCs w:val="24"/>
        </w:rPr>
      </w:pPr>
    </w:p>
    <w:p w:rsidR="00C81D76" w:rsidRPr="00634184" w:rsidRDefault="00C81D76" w:rsidP="00C81D76">
      <w:pPr>
        <w:keepNext/>
        <w:keepLines/>
        <w:suppressLineNumbers/>
        <w:suppressAutoHyphens/>
        <w:spacing w:after="0" w:line="240" w:lineRule="auto"/>
        <w:jc w:val="both"/>
        <w:rPr>
          <w:rFonts w:ascii="Times New Roman" w:hAnsi="Times New Roman"/>
          <w:sz w:val="24"/>
          <w:szCs w:val="24"/>
        </w:rPr>
      </w:pPr>
      <w:r w:rsidRPr="00634184">
        <w:rPr>
          <w:rFonts w:ascii="Times New Roman" w:hAnsi="Times New Roman"/>
          <w:sz w:val="24"/>
          <w:szCs w:val="24"/>
        </w:rPr>
        <w:t xml:space="preserve">Время на подготовку и выполнение: </w:t>
      </w:r>
      <w:r w:rsidRPr="00A472C5">
        <w:rPr>
          <w:rFonts w:ascii="Times New Roman" w:hAnsi="Times New Roman"/>
          <w:sz w:val="24"/>
          <w:szCs w:val="24"/>
        </w:rPr>
        <w:t>90 мин</w:t>
      </w:r>
    </w:p>
    <w:p w:rsidR="00C81D76" w:rsidRPr="00AD0395" w:rsidRDefault="00C81D76" w:rsidP="00C81D76">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proofErr w:type="gramStart"/>
      <w:r w:rsidR="00A472C5">
        <w:rPr>
          <w:rFonts w:ascii="Times New Roman" w:hAnsi="Times New Roman"/>
          <w:sz w:val="24"/>
          <w:szCs w:val="24"/>
        </w:rPr>
        <w:t>:</w:t>
      </w:r>
      <w:r w:rsidRPr="003B19DF">
        <w:rPr>
          <w:rFonts w:ascii="Times New Roman" w:eastAsiaTheme="majorEastAsia" w:hAnsi="Times New Roman" w:cs="Times New Roman"/>
          <w:color w:val="000000" w:themeColor="text1"/>
          <w:sz w:val="24"/>
          <w:szCs w:val="24"/>
        </w:rPr>
        <w:t>У</w:t>
      </w:r>
      <w:proofErr w:type="gramEnd"/>
      <w:r w:rsidRPr="003B19DF">
        <w:rPr>
          <w:rFonts w:ascii="Times New Roman" w:eastAsiaTheme="majorEastAsia" w:hAnsi="Times New Roman" w:cs="Times New Roman"/>
          <w:color w:val="000000" w:themeColor="text1"/>
          <w:sz w:val="24"/>
          <w:szCs w:val="24"/>
        </w:rPr>
        <w:t>2У3З1</w:t>
      </w:r>
      <w:r w:rsidRPr="003B19DF">
        <w:rPr>
          <w:rFonts w:ascii="Times New Roman" w:hAnsi="Times New Roman" w:cs="Times New Roman"/>
          <w:color w:val="000000" w:themeColor="text1"/>
          <w:sz w:val="24"/>
          <w:szCs w:val="24"/>
        </w:rPr>
        <w:t>З5З6</w:t>
      </w:r>
    </w:p>
    <w:p w:rsidR="00C81D76" w:rsidRDefault="00C81D76" w:rsidP="00C81D76">
      <w:pPr>
        <w:keepNext/>
        <w:keepLines/>
        <w:suppressLineNumbers/>
        <w:suppressAutoHyphens/>
        <w:spacing w:after="0" w:line="240" w:lineRule="auto"/>
        <w:jc w:val="both"/>
        <w:rPr>
          <w:rFonts w:ascii="Times New Roman" w:hAnsi="Times New Roman"/>
          <w:b/>
          <w:sz w:val="24"/>
          <w:szCs w:val="24"/>
        </w:rPr>
      </w:pPr>
      <w:r w:rsidRPr="00F97034">
        <w:rPr>
          <w:rFonts w:ascii="Times New Roman" w:hAnsi="Times New Roman"/>
          <w:sz w:val="24"/>
          <w:szCs w:val="24"/>
        </w:rPr>
        <w:t>Оценка</w:t>
      </w:r>
      <w:r w:rsidR="00A472C5">
        <w:rPr>
          <w:rFonts w:ascii="Times New Roman" w:hAnsi="Times New Roman"/>
          <w:sz w:val="24"/>
          <w:szCs w:val="24"/>
        </w:rPr>
        <w:t>-</w:t>
      </w:r>
      <w:r>
        <w:rPr>
          <w:rFonts w:ascii="Times New Roman" w:hAnsi="Times New Roman"/>
          <w:sz w:val="24"/>
          <w:szCs w:val="24"/>
        </w:rPr>
        <w:t>15</w:t>
      </w:r>
      <w:r>
        <w:rPr>
          <w:rFonts w:ascii="Times New Roman" w:hAnsi="Times New Roman"/>
          <w:i/>
          <w:sz w:val="24"/>
          <w:szCs w:val="24"/>
        </w:rPr>
        <w:t xml:space="preserve"> баллов</w:t>
      </w:r>
    </w:p>
    <w:p w:rsidR="00236E79" w:rsidRDefault="00236E79" w:rsidP="00236E79">
      <w:pPr>
        <w:keepLines/>
        <w:widowControl w:val="0"/>
        <w:suppressLineNumbers/>
        <w:suppressAutoHyphens/>
        <w:spacing w:after="0" w:line="240" w:lineRule="auto"/>
        <w:jc w:val="both"/>
        <w:rPr>
          <w:rFonts w:ascii="Times New Roman" w:hAnsi="Times New Roman"/>
          <w:sz w:val="24"/>
          <w:szCs w:val="24"/>
        </w:rPr>
      </w:pPr>
    </w:p>
    <w:p w:rsidR="00A472C5" w:rsidRPr="00E008EC" w:rsidRDefault="00A472C5" w:rsidP="00A472C5">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spacing w:after="0" w:line="240" w:lineRule="auto"/>
        <w:jc w:val="both"/>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6.2.3</w:t>
      </w:r>
      <w:r w:rsidR="0042492B">
        <w:rPr>
          <w:rFonts w:ascii="Times New Roman" w:eastAsia="Times New Roman" w:hAnsi="Times New Roman" w:cs="Times New Roman"/>
          <w:b/>
          <w:bCs/>
          <w:iCs/>
          <w:sz w:val="24"/>
          <w:szCs w:val="24"/>
        </w:rPr>
        <w:t>.</w:t>
      </w:r>
      <w:r>
        <w:rPr>
          <w:rFonts w:ascii="Times New Roman" w:eastAsia="Times New Roman" w:hAnsi="Times New Roman" w:cs="Times New Roman"/>
          <w:b/>
          <w:bCs/>
          <w:iCs/>
          <w:sz w:val="24"/>
          <w:szCs w:val="24"/>
        </w:rPr>
        <w:t xml:space="preserve"> </w:t>
      </w:r>
      <w:r w:rsidRPr="00E008EC">
        <w:rPr>
          <w:rFonts w:ascii="Times New Roman" w:eastAsia="Times New Roman" w:hAnsi="Times New Roman" w:cs="Times New Roman"/>
          <w:b/>
          <w:bCs/>
          <w:iCs/>
          <w:sz w:val="24"/>
          <w:szCs w:val="24"/>
        </w:rPr>
        <w:t>Устный опрос</w:t>
      </w:r>
      <w:r>
        <w:rPr>
          <w:rFonts w:ascii="Times New Roman" w:eastAsia="Times New Roman" w:hAnsi="Times New Roman" w:cs="Times New Roman"/>
          <w:b/>
          <w:bCs/>
          <w:iCs/>
          <w:sz w:val="24"/>
          <w:szCs w:val="24"/>
        </w:rPr>
        <w:t xml:space="preserve"> по </w:t>
      </w:r>
      <w:r w:rsidRPr="00C81D76">
        <w:rPr>
          <w:rFonts w:ascii="Times New Roman" w:eastAsia="Times New Roman" w:hAnsi="Times New Roman" w:cs="Times New Roman"/>
          <w:b/>
          <w:bCs/>
          <w:sz w:val="24"/>
          <w:szCs w:val="24"/>
        </w:rPr>
        <w:t>Тем</w:t>
      </w:r>
      <w:r>
        <w:rPr>
          <w:rFonts w:ascii="Times New Roman" w:eastAsia="Times New Roman" w:hAnsi="Times New Roman" w:cs="Times New Roman"/>
          <w:b/>
          <w:bCs/>
          <w:sz w:val="24"/>
          <w:szCs w:val="24"/>
        </w:rPr>
        <w:t>е</w:t>
      </w:r>
      <w:r w:rsidRPr="00C81D76">
        <w:rPr>
          <w:rFonts w:ascii="Times New Roman" w:eastAsia="Times New Roman" w:hAnsi="Times New Roman" w:cs="Times New Roman"/>
          <w:b/>
          <w:bCs/>
          <w:sz w:val="24"/>
          <w:szCs w:val="24"/>
        </w:rPr>
        <w:t xml:space="preserve"> 2.2</w:t>
      </w:r>
      <w:r w:rsidR="0042492B">
        <w:rPr>
          <w:rFonts w:ascii="Times New Roman" w:eastAsia="Times New Roman" w:hAnsi="Times New Roman" w:cs="Times New Roman"/>
          <w:b/>
          <w:bCs/>
          <w:sz w:val="24"/>
          <w:szCs w:val="24"/>
        </w:rPr>
        <w:t>.</w:t>
      </w:r>
      <w:r w:rsidRPr="00C81D76">
        <w:rPr>
          <w:rFonts w:ascii="Times New Roman" w:eastAsia="Times New Roman" w:hAnsi="Times New Roman" w:cs="Times New Roman"/>
          <w:b/>
          <w:bCs/>
          <w:sz w:val="24"/>
          <w:szCs w:val="24"/>
        </w:rPr>
        <w:t xml:space="preserve"> Обработка информации</w:t>
      </w:r>
    </w:p>
    <w:p w:rsidR="00A472C5" w:rsidRPr="00E008EC" w:rsidRDefault="00A472C5" w:rsidP="009C3E4F">
      <w:pPr>
        <w:pStyle w:val="a9"/>
        <w:numPr>
          <w:ilvl w:val="0"/>
          <w:numId w:val="83"/>
        </w:numPr>
        <w:spacing w:after="150"/>
      </w:pPr>
      <w:r w:rsidRPr="00E008EC">
        <w:t xml:space="preserve">Чем отличается непрерывный сигнал от </w:t>
      </w:r>
      <w:proofErr w:type="gramStart"/>
      <w:r w:rsidRPr="00E008EC">
        <w:t>дискретного</w:t>
      </w:r>
      <w:proofErr w:type="gramEnd"/>
      <w:r w:rsidRPr="00E008EC">
        <w:t>?</w:t>
      </w:r>
    </w:p>
    <w:p w:rsidR="00A472C5" w:rsidRPr="00E008EC" w:rsidRDefault="00A472C5" w:rsidP="009C3E4F">
      <w:pPr>
        <w:pStyle w:val="a9"/>
        <w:numPr>
          <w:ilvl w:val="0"/>
          <w:numId w:val="83"/>
        </w:numPr>
      </w:pPr>
      <w:r w:rsidRPr="00E008EC">
        <w:t>Что такое частота дискретизации и на что она влияет?</w:t>
      </w:r>
    </w:p>
    <w:p w:rsidR="00A472C5" w:rsidRPr="00E008EC" w:rsidRDefault="00A472C5" w:rsidP="009C3E4F">
      <w:pPr>
        <w:pStyle w:val="a9"/>
        <w:numPr>
          <w:ilvl w:val="0"/>
          <w:numId w:val="83"/>
        </w:numPr>
      </w:pPr>
      <w:r w:rsidRPr="00E008EC">
        <w:t>В чем суть FM-метода кодирования звука?</w:t>
      </w:r>
    </w:p>
    <w:p w:rsidR="00A472C5" w:rsidRPr="00E008EC" w:rsidRDefault="00A472C5" w:rsidP="009C3E4F">
      <w:pPr>
        <w:pStyle w:val="a9"/>
        <w:numPr>
          <w:ilvl w:val="0"/>
          <w:numId w:val="83"/>
        </w:numPr>
      </w:pPr>
      <w:r w:rsidRPr="00E008EC">
        <w:t>В чем суть Wave-Table-метода кодирования звука?</w:t>
      </w:r>
    </w:p>
    <w:p w:rsidR="00A472C5" w:rsidRPr="00E008EC" w:rsidRDefault="00A472C5" w:rsidP="009C3E4F">
      <w:pPr>
        <w:pStyle w:val="a9"/>
        <w:numPr>
          <w:ilvl w:val="0"/>
          <w:numId w:val="83"/>
        </w:numPr>
      </w:pPr>
      <w:r w:rsidRPr="00E008EC">
        <w:lastRenderedPageBreak/>
        <w:t>Какие звуковые форматы вы знаете?</w:t>
      </w:r>
    </w:p>
    <w:p w:rsidR="00A472C5" w:rsidRPr="00E008EC" w:rsidRDefault="00A472C5" w:rsidP="009C3E4F">
      <w:pPr>
        <w:pStyle w:val="a9"/>
        <w:numPr>
          <w:ilvl w:val="0"/>
          <w:numId w:val="83"/>
        </w:numPr>
      </w:pPr>
      <w:r w:rsidRPr="00E008EC">
        <w:t>Какие этапы кодирования видеоинформации вам известны?</w:t>
      </w:r>
    </w:p>
    <w:p w:rsidR="00A472C5" w:rsidRDefault="00A472C5" w:rsidP="009C3E4F">
      <w:pPr>
        <w:pStyle w:val="a9"/>
        <w:numPr>
          <w:ilvl w:val="0"/>
          <w:numId w:val="83"/>
        </w:numPr>
      </w:pPr>
      <w:r w:rsidRPr="00E008EC">
        <w:t>Какие форматы видео файлов вы знаете?</w:t>
      </w:r>
    </w:p>
    <w:p w:rsidR="00A472C5" w:rsidRDefault="00A472C5" w:rsidP="009C3E4F">
      <w:pPr>
        <w:pStyle w:val="a9"/>
        <w:numPr>
          <w:ilvl w:val="0"/>
          <w:numId w:val="83"/>
        </w:numPr>
      </w:pPr>
      <w:r w:rsidRPr="00F97034">
        <w:t>Что такое информация?</w:t>
      </w:r>
    </w:p>
    <w:p w:rsidR="00A472C5" w:rsidRDefault="00A472C5" w:rsidP="009C3E4F">
      <w:pPr>
        <w:pStyle w:val="a9"/>
        <w:numPr>
          <w:ilvl w:val="0"/>
          <w:numId w:val="83"/>
        </w:numPr>
      </w:pPr>
      <w:r w:rsidRPr="00F97034">
        <w:t>Перечислить свойства информации.</w:t>
      </w:r>
    </w:p>
    <w:p w:rsidR="00A472C5" w:rsidRDefault="00A472C5" w:rsidP="009C3E4F">
      <w:pPr>
        <w:pStyle w:val="a9"/>
        <w:numPr>
          <w:ilvl w:val="0"/>
          <w:numId w:val="83"/>
        </w:numPr>
      </w:pPr>
      <w:r w:rsidRPr="00F97034">
        <w:t>Какие виды информации Вы знаете?</w:t>
      </w:r>
    </w:p>
    <w:p w:rsidR="00A472C5" w:rsidRDefault="00A472C5" w:rsidP="009C3E4F">
      <w:pPr>
        <w:pStyle w:val="a9"/>
        <w:numPr>
          <w:ilvl w:val="0"/>
          <w:numId w:val="83"/>
        </w:numPr>
      </w:pPr>
      <w:r w:rsidRPr="00F97034">
        <w:t>Приведите примеры аналогового представления графической информации.</w:t>
      </w:r>
    </w:p>
    <w:p w:rsidR="00A472C5" w:rsidRDefault="00A472C5" w:rsidP="009C3E4F">
      <w:pPr>
        <w:pStyle w:val="a9"/>
        <w:numPr>
          <w:ilvl w:val="0"/>
          <w:numId w:val="83"/>
        </w:numPr>
      </w:pPr>
      <w:r w:rsidRPr="00F97034">
        <w:t>Что такое пиксель?</w:t>
      </w:r>
    </w:p>
    <w:p w:rsidR="00A472C5" w:rsidRPr="00E008EC" w:rsidRDefault="00A472C5" w:rsidP="009C3E4F">
      <w:pPr>
        <w:pStyle w:val="a9"/>
        <w:numPr>
          <w:ilvl w:val="0"/>
          <w:numId w:val="83"/>
        </w:numPr>
      </w:pPr>
      <w:r w:rsidRPr="00F97034">
        <w:t>Перечислите единицы измерения информации.</w:t>
      </w:r>
    </w:p>
    <w:p w:rsidR="00D57BA9" w:rsidRDefault="00D57BA9" w:rsidP="00A472C5">
      <w:pPr>
        <w:keepNext/>
        <w:keepLines/>
        <w:suppressLineNumbers/>
        <w:suppressAutoHyphens/>
        <w:spacing w:after="0" w:line="240" w:lineRule="auto"/>
        <w:jc w:val="both"/>
        <w:rPr>
          <w:rFonts w:ascii="Times New Roman" w:hAnsi="Times New Roman"/>
          <w:sz w:val="24"/>
          <w:szCs w:val="24"/>
        </w:rPr>
      </w:pPr>
    </w:p>
    <w:p w:rsidR="00A472C5" w:rsidRPr="00A472C5" w:rsidRDefault="00A472C5" w:rsidP="00A472C5">
      <w:pPr>
        <w:keepNext/>
        <w:keepLines/>
        <w:suppressLineNumbers/>
        <w:suppressAutoHyphens/>
        <w:spacing w:after="0" w:line="240" w:lineRule="auto"/>
        <w:jc w:val="both"/>
        <w:rPr>
          <w:rFonts w:ascii="Times New Roman" w:hAnsi="Times New Roman"/>
          <w:sz w:val="24"/>
          <w:szCs w:val="24"/>
        </w:rPr>
      </w:pPr>
      <w:r w:rsidRPr="00A472C5">
        <w:rPr>
          <w:rFonts w:ascii="Times New Roman" w:hAnsi="Times New Roman"/>
          <w:sz w:val="24"/>
          <w:szCs w:val="24"/>
        </w:rPr>
        <w:t>Время на подготовку и выполнение: 20 мин</w:t>
      </w:r>
    </w:p>
    <w:p w:rsidR="00A472C5" w:rsidRDefault="00A472C5" w:rsidP="00A472C5">
      <w:pPr>
        <w:keepNext/>
        <w:keepLines/>
        <w:spacing w:after="0" w:line="240" w:lineRule="auto"/>
        <w:outlineLvl w:val="1"/>
        <w:rPr>
          <w:rFonts w:ascii="Times New Roman" w:eastAsiaTheme="majorEastAsia" w:hAnsi="Times New Roman" w:cs="Times New Roman"/>
          <w:color w:val="000000" w:themeColor="text1"/>
          <w:sz w:val="24"/>
          <w:szCs w:val="24"/>
        </w:rPr>
      </w:pPr>
      <w:r w:rsidRPr="00A472C5">
        <w:rPr>
          <w:rFonts w:ascii="Times New Roman" w:hAnsi="Times New Roman"/>
          <w:sz w:val="24"/>
          <w:szCs w:val="24"/>
        </w:rPr>
        <w:t>Наименование объектов контроля и оценки</w:t>
      </w:r>
      <w:proofErr w:type="gramStart"/>
      <w:r>
        <w:rPr>
          <w:rFonts w:ascii="Times New Roman" w:hAnsi="Times New Roman"/>
          <w:sz w:val="24"/>
          <w:szCs w:val="24"/>
        </w:rPr>
        <w:t>:</w:t>
      </w:r>
      <w:r w:rsidRPr="00A472C5">
        <w:rPr>
          <w:rFonts w:ascii="Times New Roman" w:eastAsiaTheme="majorEastAsia" w:hAnsi="Times New Roman" w:cs="Times New Roman"/>
          <w:color w:val="000000" w:themeColor="text1"/>
          <w:sz w:val="24"/>
          <w:szCs w:val="24"/>
        </w:rPr>
        <w:t>З</w:t>
      </w:r>
      <w:proofErr w:type="gramEnd"/>
      <w:r w:rsidRPr="00A472C5">
        <w:rPr>
          <w:rFonts w:ascii="Times New Roman" w:eastAsiaTheme="majorEastAsia" w:hAnsi="Times New Roman" w:cs="Times New Roman"/>
          <w:color w:val="000000" w:themeColor="text1"/>
          <w:sz w:val="24"/>
          <w:szCs w:val="24"/>
        </w:rPr>
        <w:t>1</w:t>
      </w:r>
      <w:r w:rsidRPr="00A472C5">
        <w:rPr>
          <w:rFonts w:ascii="Times New Roman" w:hAnsi="Times New Roman" w:cs="Times New Roman"/>
          <w:color w:val="000000" w:themeColor="text1"/>
          <w:sz w:val="24"/>
          <w:szCs w:val="24"/>
        </w:rPr>
        <w:t>З5З6</w:t>
      </w:r>
    </w:p>
    <w:p w:rsidR="00A472C5" w:rsidRDefault="00A472C5" w:rsidP="00A472C5">
      <w:pPr>
        <w:keepNext/>
        <w:keepLines/>
        <w:spacing w:after="0" w:line="240" w:lineRule="auto"/>
        <w:outlineLvl w:val="1"/>
        <w:rPr>
          <w:rFonts w:ascii="Times New Roman" w:hAnsi="Times New Roman"/>
          <w:sz w:val="24"/>
          <w:szCs w:val="24"/>
        </w:rPr>
      </w:pPr>
      <w:r w:rsidRPr="00F97034">
        <w:rPr>
          <w:rFonts w:ascii="Times New Roman" w:hAnsi="Times New Roman"/>
          <w:sz w:val="24"/>
          <w:szCs w:val="24"/>
        </w:rPr>
        <w:t>Оценка</w:t>
      </w:r>
      <w:r>
        <w:rPr>
          <w:rFonts w:ascii="Times New Roman" w:hAnsi="Times New Roman"/>
          <w:sz w:val="24"/>
          <w:szCs w:val="24"/>
        </w:rPr>
        <w:t>-13</w:t>
      </w:r>
      <w:r w:rsidRPr="00695D98">
        <w:rPr>
          <w:rFonts w:ascii="Times New Roman" w:hAnsi="Times New Roman"/>
          <w:sz w:val="24"/>
          <w:szCs w:val="24"/>
        </w:rPr>
        <w:t xml:space="preserve"> баллов</w:t>
      </w:r>
    </w:p>
    <w:p w:rsidR="00A472C5" w:rsidRPr="00F97034" w:rsidRDefault="00A472C5" w:rsidP="00236E79">
      <w:pPr>
        <w:keepLines/>
        <w:widowControl w:val="0"/>
        <w:suppressLineNumbers/>
        <w:suppressAutoHyphens/>
        <w:spacing w:after="0" w:line="240" w:lineRule="auto"/>
        <w:jc w:val="both"/>
        <w:rPr>
          <w:rFonts w:ascii="Times New Roman" w:hAnsi="Times New Roman"/>
          <w:sz w:val="24"/>
          <w:szCs w:val="24"/>
        </w:rPr>
      </w:pPr>
    </w:p>
    <w:p w:rsidR="0042492B" w:rsidRPr="00592418" w:rsidRDefault="0042492B" w:rsidP="0042492B">
      <w:pPr>
        <w:autoSpaceDE w:val="0"/>
        <w:autoSpaceDN w:val="0"/>
        <w:adjustRightInd w:val="0"/>
        <w:spacing w:after="0" w:line="360" w:lineRule="auto"/>
        <w:rPr>
          <w:rFonts w:ascii="Times New Roman" w:hAnsi="Times New Roman" w:cs="Times New Roman"/>
          <w:b/>
          <w:sz w:val="24"/>
          <w:szCs w:val="24"/>
        </w:rPr>
      </w:pPr>
      <w:r>
        <w:rPr>
          <w:rFonts w:ascii="Times New Roman" w:hAnsi="Times New Roman" w:cs="Times New Roman"/>
          <w:b/>
          <w:sz w:val="24"/>
          <w:szCs w:val="24"/>
        </w:rPr>
        <w:t xml:space="preserve">6.2.4. </w:t>
      </w:r>
      <w:r w:rsidRPr="00592418">
        <w:rPr>
          <w:rFonts w:ascii="Times New Roman" w:hAnsi="Times New Roman" w:cs="Times New Roman"/>
          <w:b/>
          <w:sz w:val="24"/>
          <w:szCs w:val="24"/>
        </w:rPr>
        <w:t>Контрольная работа</w:t>
      </w:r>
      <w:r>
        <w:rPr>
          <w:rFonts w:ascii="Times New Roman" w:hAnsi="Times New Roman" w:cs="Times New Roman"/>
          <w:b/>
          <w:sz w:val="24"/>
          <w:szCs w:val="24"/>
        </w:rPr>
        <w:t xml:space="preserve"> </w:t>
      </w:r>
      <w:r w:rsidRPr="00592418">
        <w:rPr>
          <w:rFonts w:ascii="Times New Roman" w:hAnsi="Times New Roman" w:cs="Times New Roman"/>
          <w:b/>
          <w:sz w:val="24"/>
          <w:szCs w:val="24"/>
        </w:rPr>
        <w:t>№1</w:t>
      </w:r>
      <w:r>
        <w:rPr>
          <w:rFonts w:ascii="Times New Roman" w:hAnsi="Times New Roman" w:cs="Times New Roman"/>
          <w:b/>
          <w:sz w:val="24"/>
          <w:szCs w:val="24"/>
        </w:rPr>
        <w:t xml:space="preserve">. по Теме 2.2. </w:t>
      </w:r>
      <w:r w:rsidRPr="00C81D76">
        <w:rPr>
          <w:rFonts w:ascii="Times New Roman" w:eastAsia="Times New Roman" w:hAnsi="Times New Roman" w:cs="Times New Roman"/>
          <w:b/>
          <w:bCs/>
          <w:sz w:val="24"/>
          <w:szCs w:val="24"/>
        </w:rPr>
        <w:t>Обработка информации</w:t>
      </w:r>
    </w:p>
    <w:p w:rsidR="0042492B" w:rsidRDefault="0042492B" w:rsidP="0042492B">
      <w:pPr>
        <w:autoSpaceDE w:val="0"/>
        <w:autoSpaceDN w:val="0"/>
        <w:adjustRightInd w:val="0"/>
        <w:spacing w:after="0" w:line="240" w:lineRule="auto"/>
        <w:jc w:val="both"/>
        <w:rPr>
          <w:rFonts w:ascii="Times New Roman" w:hAnsi="Times New Roman" w:cs="Times New Roman"/>
          <w:sz w:val="24"/>
          <w:szCs w:val="24"/>
        </w:rPr>
      </w:pPr>
      <w:r w:rsidRPr="00AE2141">
        <w:rPr>
          <w:rFonts w:ascii="Times New Roman" w:hAnsi="Times New Roman" w:cs="Times New Roman"/>
          <w:sz w:val="24"/>
          <w:szCs w:val="24"/>
        </w:rPr>
        <w:t>1.Составить вспомогательную таблицу представления чисел от 0 до 16 в двоичной, восьмеричной, десятеричной и шестнадцатеричной системах счисления.</w:t>
      </w:r>
      <w:r w:rsidRPr="00AE2141">
        <w:rPr>
          <w:rFonts w:ascii="Times New Roman" w:hAnsi="Times New Roman" w:cs="Times New Roman"/>
          <w:sz w:val="24"/>
          <w:szCs w:val="24"/>
        </w:rPr>
        <w:br/>
        <w:t>2.  Записать в логической и графической форме алгоритм перевода целых и дробных чисел из десятеричной системы счисления в двоичную, восьмеричну</w:t>
      </w:r>
      <w:r>
        <w:rPr>
          <w:rFonts w:ascii="Times New Roman" w:hAnsi="Times New Roman" w:cs="Times New Roman"/>
          <w:sz w:val="24"/>
          <w:szCs w:val="24"/>
        </w:rPr>
        <w:t>ю и шестнадцатеричную системы.</w:t>
      </w:r>
      <w:r>
        <w:rPr>
          <w:rFonts w:ascii="Times New Roman" w:hAnsi="Times New Roman" w:cs="Times New Roman"/>
          <w:sz w:val="24"/>
          <w:szCs w:val="24"/>
        </w:rPr>
        <w:br/>
        <w:t>3</w:t>
      </w:r>
      <w:r w:rsidRPr="00AE2141">
        <w:rPr>
          <w:rFonts w:ascii="Times New Roman" w:hAnsi="Times New Roman" w:cs="Times New Roman"/>
          <w:sz w:val="24"/>
          <w:szCs w:val="24"/>
        </w:rPr>
        <w:t xml:space="preserve">. Перевести из десятеричной системы </w:t>
      </w:r>
      <w:proofErr w:type="gramStart"/>
      <w:r w:rsidRPr="00AE2141">
        <w:rPr>
          <w:rFonts w:ascii="Times New Roman" w:hAnsi="Times New Roman" w:cs="Times New Roman"/>
          <w:sz w:val="24"/>
          <w:szCs w:val="24"/>
        </w:rPr>
        <w:t>счисления</w:t>
      </w:r>
      <w:proofErr w:type="gramEnd"/>
      <w:r w:rsidRPr="00AE2141">
        <w:rPr>
          <w:rFonts w:ascii="Times New Roman" w:hAnsi="Times New Roman" w:cs="Times New Roman"/>
          <w:sz w:val="24"/>
          <w:szCs w:val="24"/>
        </w:rPr>
        <w:t xml:space="preserve"> следующие числа:</w:t>
      </w:r>
      <w:r w:rsidRPr="00AE2141">
        <w:rPr>
          <w:rFonts w:ascii="Times New Roman" w:hAnsi="Times New Roman" w:cs="Times New Roman"/>
          <w:sz w:val="24"/>
          <w:szCs w:val="24"/>
        </w:rPr>
        <w:br/>
        <w:t>327 в двоичную; 100,625 в восьмеричную; 3060 в шестнадцатеричную.</w:t>
      </w:r>
      <w:r w:rsidRPr="00AE2141">
        <w:rPr>
          <w:rFonts w:ascii="Times New Roman" w:hAnsi="Times New Roman" w:cs="Times New Roman"/>
          <w:sz w:val="24"/>
          <w:szCs w:val="24"/>
        </w:rPr>
        <w:br/>
        <w:t xml:space="preserve">Правильность перевода проверить в любой вычислительной системе. </w:t>
      </w:r>
    </w:p>
    <w:p w:rsidR="0042492B" w:rsidRDefault="0042492B" w:rsidP="004249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AE2141">
        <w:rPr>
          <w:rFonts w:ascii="Times New Roman" w:hAnsi="Times New Roman" w:cs="Times New Roman"/>
          <w:sz w:val="24"/>
          <w:szCs w:val="24"/>
        </w:rPr>
        <w:t xml:space="preserve">. Записать в </w:t>
      </w:r>
      <w:proofErr w:type="gramStart"/>
      <w:r w:rsidRPr="00AE2141">
        <w:rPr>
          <w:rFonts w:ascii="Times New Roman" w:hAnsi="Times New Roman" w:cs="Times New Roman"/>
          <w:sz w:val="24"/>
          <w:szCs w:val="24"/>
        </w:rPr>
        <w:t>логической</w:t>
      </w:r>
      <w:proofErr w:type="gramEnd"/>
      <w:r w:rsidRPr="00AE2141">
        <w:rPr>
          <w:rFonts w:ascii="Times New Roman" w:hAnsi="Times New Roman" w:cs="Times New Roman"/>
          <w:sz w:val="24"/>
          <w:szCs w:val="24"/>
        </w:rPr>
        <w:t xml:space="preserve"> и графической формах алгоритм перевода целых и дробных чисел из двоичной, восьмеричной и шестнадцатеричной систем счисления в десятеричной систему.</w:t>
      </w:r>
      <w:r w:rsidRPr="00AE2141">
        <w:rPr>
          <w:rFonts w:ascii="Times New Roman" w:hAnsi="Times New Roman" w:cs="Times New Roman"/>
          <w:sz w:val="24"/>
          <w:szCs w:val="24"/>
        </w:rPr>
        <w:br/>
      </w:r>
      <w:r>
        <w:rPr>
          <w:rFonts w:ascii="Times New Roman" w:hAnsi="Times New Roman" w:cs="Times New Roman"/>
          <w:sz w:val="24"/>
          <w:szCs w:val="24"/>
        </w:rPr>
        <w:t>5</w:t>
      </w:r>
      <w:r w:rsidRPr="00AE2141">
        <w:rPr>
          <w:rFonts w:ascii="Times New Roman" w:hAnsi="Times New Roman" w:cs="Times New Roman"/>
          <w:sz w:val="24"/>
          <w:szCs w:val="24"/>
        </w:rPr>
        <w:t xml:space="preserve">. Перевести в десятеричную систему счисления следующие числа: </w:t>
      </w:r>
      <w:r w:rsidRPr="00AE2141">
        <w:rPr>
          <w:rFonts w:ascii="Times New Roman" w:hAnsi="Times New Roman" w:cs="Times New Roman"/>
          <w:sz w:val="24"/>
          <w:szCs w:val="24"/>
        </w:rPr>
        <w:br/>
        <w:t xml:space="preserve">(64, A)|16, (144,5)|8, (1100100,101)|2 </w:t>
      </w:r>
    </w:p>
    <w:p w:rsidR="0042492B" w:rsidRDefault="0042492B" w:rsidP="0042492B">
      <w:pPr>
        <w:autoSpaceDE w:val="0"/>
        <w:autoSpaceDN w:val="0"/>
        <w:adjustRightInd w:val="0"/>
        <w:spacing w:after="0" w:line="240" w:lineRule="auto"/>
        <w:jc w:val="both"/>
        <w:rPr>
          <w:rFonts w:ascii="Times New Roman" w:hAnsi="Times New Roman" w:cs="Times New Roman"/>
          <w:sz w:val="24"/>
          <w:szCs w:val="24"/>
        </w:rPr>
      </w:pPr>
      <w:r w:rsidRPr="00AE2141">
        <w:rPr>
          <w:rFonts w:ascii="Times New Roman" w:hAnsi="Times New Roman" w:cs="Times New Roman"/>
          <w:sz w:val="24"/>
          <w:szCs w:val="24"/>
        </w:rPr>
        <w:t>Здесь и далее символ | отделяет основание системы счисления.</w:t>
      </w:r>
    </w:p>
    <w:p w:rsidR="0042492B" w:rsidRDefault="0042492B" w:rsidP="004249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Pr="00AE2141">
        <w:rPr>
          <w:rFonts w:ascii="Times New Roman" w:hAnsi="Times New Roman" w:cs="Times New Roman"/>
          <w:sz w:val="24"/>
          <w:szCs w:val="24"/>
        </w:rPr>
        <w:t>. Решить задачу: Два текста содержат одинаковое число символов. Первый текст составлен в алфавите мощностью 32 символа, второй – 64 символа. Во сколько раз отличается количество информации в этих текстах?</w:t>
      </w:r>
    </w:p>
    <w:p w:rsidR="0042492B" w:rsidRPr="00AE2141" w:rsidRDefault="0042492B" w:rsidP="0042492B">
      <w:pPr>
        <w:spacing w:after="0" w:line="240" w:lineRule="auto"/>
        <w:ind w:right="147"/>
        <w:jc w:val="both"/>
      </w:pPr>
      <w:r>
        <w:rPr>
          <w:rFonts w:ascii="Times New Roman" w:eastAsia="Times New Roman" w:hAnsi="Times New Roman" w:cs="Times New Roman"/>
          <w:sz w:val="24"/>
          <w:szCs w:val="24"/>
        </w:rPr>
        <w:t>7</w:t>
      </w:r>
      <w:r w:rsidRPr="00AE214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AE2141">
        <w:rPr>
          <w:rFonts w:ascii="Times New Roman" w:eastAsia="Times New Roman" w:hAnsi="Times New Roman" w:cs="Times New Roman"/>
          <w:sz w:val="24"/>
          <w:szCs w:val="24"/>
        </w:rPr>
        <w:t>Декодируйте с помощью кодировочной таблицы ASCII следующий текст, заданный шестнадцатеричным кодом:</w:t>
      </w:r>
      <w:r>
        <w:rPr>
          <w:rFonts w:ascii="Times New Roman" w:eastAsia="Times New Roman" w:hAnsi="Times New Roman" w:cs="Times New Roman"/>
          <w:sz w:val="24"/>
          <w:szCs w:val="24"/>
        </w:rPr>
        <w:t xml:space="preserve"> </w:t>
      </w:r>
      <w:r w:rsidRPr="00AE2141">
        <w:t>1 43 4B 53 50 41 43 45</w:t>
      </w:r>
    </w:p>
    <w:p w:rsidR="0042492B" w:rsidRPr="0042492B" w:rsidRDefault="0042492B" w:rsidP="0042492B">
      <w:pPr>
        <w:spacing w:after="0" w:line="240" w:lineRule="auto"/>
        <w:ind w:right="1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42492B">
        <w:rPr>
          <w:rFonts w:ascii="Times New Roman" w:eastAsia="Times New Roman" w:hAnsi="Times New Roman" w:cs="Times New Roman"/>
          <w:sz w:val="24"/>
          <w:szCs w:val="24"/>
        </w:rPr>
        <w:t xml:space="preserve">. Представьте в форме шестнадцатеричного кода слово «Класс» во всех пяти кодировках. Воспользуйтесь кодировочными таблицами: КОИ8-Р, CP1251, CP866, </w:t>
      </w:r>
      <w:proofErr w:type="spellStart"/>
      <w:r w:rsidRPr="0042492B">
        <w:rPr>
          <w:rFonts w:ascii="Times New Roman" w:eastAsia="Times New Roman" w:hAnsi="Times New Roman" w:cs="Times New Roman"/>
          <w:sz w:val="24"/>
          <w:szCs w:val="24"/>
        </w:rPr>
        <w:t>Mac</w:t>
      </w:r>
      <w:proofErr w:type="spellEnd"/>
      <w:r w:rsidRPr="0042492B">
        <w:rPr>
          <w:rFonts w:ascii="Times New Roman" w:eastAsia="Times New Roman" w:hAnsi="Times New Roman" w:cs="Times New Roman"/>
          <w:sz w:val="24"/>
          <w:szCs w:val="24"/>
        </w:rPr>
        <w:t>, ISO.</w:t>
      </w:r>
    </w:p>
    <w:p w:rsidR="0042492B" w:rsidRPr="0042492B" w:rsidRDefault="0042492B" w:rsidP="0042492B">
      <w:pPr>
        <w:spacing w:after="0" w:line="240" w:lineRule="auto"/>
        <w:ind w:right="150"/>
        <w:jc w:val="both"/>
        <w:rPr>
          <w:rFonts w:ascii="Times New Roman" w:eastAsia="Times New Roman" w:hAnsi="Times New Roman" w:cs="Times New Roman"/>
          <w:sz w:val="24"/>
          <w:szCs w:val="24"/>
        </w:rPr>
      </w:pPr>
      <w:r w:rsidRPr="0042492B">
        <w:rPr>
          <w:rFonts w:ascii="Times New Roman" w:eastAsia="Times New Roman" w:hAnsi="Times New Roman" w:cs="Times New Roman"/>
          <w:sz w:val="24"/>
          <w:szCs w:val="24"/>
        </w:rPr>
        <w:t xml:space="preserve">9. </w:t>
      </w:r>
      <w:r w:rsidRPr="0042492B">
        <w:rPr>
          <w:rFonts w:ascii="Times New Roman" w:hAnsi="Times New Roman" w:cs="Times New Roman"/>
          <w:sz w:val="24"/>
          <w:szCs w:val="24"/>
        </w:rPr>
        <w:t xml:space="preserve">Достаточно ли видеопамяти объемом 256 Кбайт для работы монитора в режиме 640 </w:t>
      </w:r>
      <w:proofErr w:type="spellStart"/>
      <w:r w:rsidRPr="0042492B">
        <w:rPr>
          <w:rFonts w:ascii="Times New Roman" w:hAnsi="Times New Roman" w:cs="Times New Roman"/>
          <w:sz w:val="24"/>
          <w:szCs w:val="24"/>
        </w:rPr>
        <w:t>x</w:t>
      </w:r>
      <w:proofErr w:type="spellEnd"/>
      <w:r w:rsidRPr="0042492B">
        <w:rPr>
          <w:rFonts w:ascii="Times New Roman" w:hAnsi="Times New Roman" w:cs="Times New Roman"/>
          <w:sz w:val="24"/>
          <w:szCs w:val="24"/>
        </w:rPr>
        <w:t xml:space="preserve"> 350 и палитрой из 16 цветов?</w:t>
      </w:r>
    </w:p>
    <w:p w:rsidR="0042492B" w:rsidRPr="0042492B" w:rsidRDefault="0042492B" w:rsidP="009C3E4F">
      <w:pPr>
        <w:pStyle w:val="a9"/>
        <w:numPr>
          <w:ilvl w:val="0"/>
          <w:numId w:val="57"/>
        </w:numPr>
        <w:ind w:right="150"/>
        <w:jc w:val="both"/>
      </w:pPr>
      <w:r w:rsidRPr="0042492B">
        <w:t xml:space="preserve">Сканируется цветное изображение формата A5(14,8 ´21см). Разрешающая способность сканера 1200 </w:t>
      </w:r>
      <w:proofErr w:type="spellStart"/>
      <w:r w:rsidRPr="0042492B">
        <w:t>dpi</w:t>
      </w:r>
      <w:proofErr w:type="spellEnd"/>
      <w:r w:rsidRPr="0042492B">
        <w:t xml:space="preserve"> и глубина цвета 16 бит. Какой информационный объем будет иметь полученный графический файл.</w:t>
      </w:r>
    </w:p>
    <w:p w:rsidR="0042492B" w:rsidRPr="0042492B" w:rsidRDefault="0042492B" w:rsidP="009C3E4F">
      <w:pPr>
        <w:pStyle w:val="a9"/>
        <w:numPr>
          <w:ilvl w:val="0"/>
          <w:numId w:val="57"/>
        </w:numPr>
        <w:ind w:right="150"/>
        <w:jc w:val="both"/>
      </w:pPr>
      <w:r w:rsidRPr="0042492B">
        <w:t xml:space="preserve">Рассчитайте время звучания </w:t>
      </w:r>
      <w:proofErr w:type="spellStart"/>
      <w:r w:rsidRPr="0042492B">
        <w:t>моноаудиофайла</w:t>
      </w:r>
      <w:proofErr w:type="spellEnd"/>
      <w:r w:rsidRPr="0042492B">
        <w:t>, если при 16-битном кодировании и частоте дискретизации 24 кГц его объем равен 850 Кбайт.</w:t>
      </w:r>
    </w:p>
    <w:p w:rsidR="0042492B" w:rsidRPr="0042492B" w:rsidRDefault="0042492B" w:rsidP="009C3E4F">
      <w:pPr>
        <w:pStyle w:val="a9"/>
        <w:numPr>
          <w:ilvl w:val="0"/>
          <w:numId w:val="57"/>
        </w:numPr>
        <w:jc w:val="both"/>
      </w:pPr>
      <w:r w:rsidRPr="0042492B">
        <w:t xml:space="preserve">Сколько Мбайт информации содержит сообщение объемом 2 в 28 степени бит? </w:t>
      </w:r>
    </w:p>
    <w:p w:rsidR="0042492B" w:rsidRPr="00AE2141" w:rsidRDefault="0042492B" w:rsidP="0042492B">
      <w:pPr>
        <w:spacing w:after="0" w:line="240" w:lineRule="auto"/>
        <w:rPr>
          <w:rFonts w:ascii="Times New Roman" w:eastAsia="Times New Roman" w:hAnsi="Times New Roman" w:cs="Times New Roman"/>
          <w:sz w:val="24"/>
          <w:szCs w:val="24"/>
        </w:rPr>
      </w:pPr>
      <w:r w:rsidRPr="0042492B">
        <w:rPr>
          <w:rFonts w:ascii="Times New Roman" w:eastAsia="Times New Roman" w:hAnsi="Times New Roman" w:cs="Times New Roman"/>
          <w:sz w:val="24"/>
          <w:szCs w:val="24"/>
        </w:rPr>
        <w:t>(Ответ – одним числом</w:t>
      </w:r>
      <w:r w:rsidRPr="00AE2141">
        <w:rPr>
          <w:rFonts w:ascii="Times New Roman" w:eastAsia="Times New Roman" w:hAnsi="Times New Roman" w:cs="Times New Roman"/>
          <w:sz w:val="24"/>
          <w:szCs w:val="24"/>
        </w:rPr>
        <w:t>).</w:t>
      </w:r>
    </w:p>
    <w:p w:rsidR="0042492B" w:rsidRPr="00AE2141" w:rsidRDefault="0042492B" w:rsidP="0042492B">
      <w:pPr>
        <w:spacing w:after="0" w:line="240" w:lineRule="auto"/>
        <w:rPr>
          <w:rFonts w:ascii="Times New Roman" w:eastAsia="Times New Roman" w:hAnsi="Times New Roman" w:cs="Times New Roman"/>
          <w:sz w:val="24"/>
          <w:szCs w:val="24"/>
        </w:rPr>
      </w:pPr>
      <w:r w:rsidRPr="00AE2141">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E2141">
        <w:rPr>
          <w:rFonts w:ascii="Times New Roman" w:eastAsia="Times New Roman" w:hAnsi="Times New Roman" w:cs="Times New Roman"/>
          <w:sz w:val="24"/>
          <w:szCs w:val="24"/>
        </w:rPr>
        <w:t xml:space="preserve">. Сколько бит информации содержит сообщение объемом 16 Кб? </w:t>
      </w:r>
    </w:p>
    <w:p w:rsidR="0042492B" w:rsidRPr="00AE2141" w:rsidRDefault="0042492B" w:rsidP="0042492B">
      <w:pPr>
        <w:spacing w:after="0" w:line="240" w:lineRule="auto"/>
        <w:rPr>
          <w:rFonts w:ascii="Times New Roman" w:eastAsia="Times New Roman" w:hAnsi="Times New Roman" w:cs="Times New Roman"/>
          <w:sz w:val="24"/>
          <w:szCs w:val="24"/>
        </w:rPr>
      </w:pPr>
      <w:r w:rsidRPr="00AE2141">
        <w:rPr>
          <w:rFonts w:ascii="Times New Roman" w:eastAsia="Times New Roman" w:hAnsi="Times New Roman" w:cs="Times New Roman"/>
          <w:sz w:val="24"/>
          <w:szCs w:val="24"/>
        </w:rPr>
        <w:t>(Ответ – степень 2).</w:t>
      </w:r>
    </w:p>
    <w:p w:rsidR="0042492B" w:rsidRPr="00AE2141" w:rsidRDefault="0042492B" w:rsidP="0042492B">
      <w:pPr>
        <w:spacing w:after="0" w:line="240" w:lineRule="auto"/>
        <w:rPr>
          <w:rFonts w:ascii="Times New Roman" w:eastAsia="Times New Roman" w:hAnsi="Times New Roman" w:cs="Times New Roman"/>
          <w:sz w:val="24"/>
          <w:szCs w:val="24"/>
        </w:rPr>
      </w:pPr>
      <w:r w:rsidRPr="00AE2141">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E2141">
        <w:rPr>
          <w:rFonts w:ascii="Times New Roman" w:eastAsia="Times New Roman" w:hAnsi="Times New Roman" w:cs="Times New Roman"/>
          <w:sz w:val="24"/>
          <w:szCs w:val="24"/>
        </w:rPr>
        <w:t xml:space="preserve">. Сколько Кбит информации содержит сообщение объемом 2 в 23 степени байт? </w:t>
      </w:r>
    </w:p>
    <w:p w:rsidR="0042492B" w:rsidRPr="00AE2141" w:rsidRDefault="0042492B" w:rsidP="0042492B">
      <w:pPr>
        <w:spacing w:after="0" w:line="240" w:lineRule="auto"/>
        <w:rPr>
          <w:rFonts w:ascii="Times New Roman" w:eastAsia="Times New Roman" w:hAnsi="Times New Roman" w:cs="Times New Roman"/>
          <w:sz w:val="24"/>
          <w:szCs w:val="24"/>
        </w:rPr>
      </w:pPr>
      <w:r w:rsidRPr="00AE2141">
        <w:rPr>
          <w:rFonts w:ascii="Times New Roman" w:eastAsia="Times New Roman" w:hAnsi="Times New Roman" w:cs="Times New Roman"/>
          <w:sz w:val="24"/>
          <w:szCs w:val="24"/>
        </w:rPr>
        <w:t>(Ответ – степень 2).</w:t>
      </w:r>
    </w:p>
    <w:p w:rsidR="0042492B" w:rsidRDefault="0042492B" w:rsidP="0042492B">
      <w:pPr>
        <w:keepNext/>
        <w:keepLines/>
        <w:suppressLineNumbers/>
        <w:suppressAutoHyphens/>
        <w:spacing w:after="0" w:line="240" w:lineRule="auto"/>
        <w:rPr>
          <w:rFonts w:ascii="Times New Roman" w:hAnsi="Times New Roman" w:cs="Times New Roman"/>
          <w:sz w:val="24"/>
          <w:szCs w:val="24"/>
        </w:rPr>
      </w:pPr>
    </w:p>
    <w:p w:rsidR="0042492B" w:rsidRPr="00AE2141" w:rsidRDefault="0042492B" w:rsidP="0042492B">
      <w:pPr>
        <w:keepNext/>
        <w:keepLines/>
        <w:suppressLineNumbers/>
        <w:suppressAutoHyphens/>
        <w:spacing w:after="0" w:line="240" w:lineRule="auto"/>
        <w:rPr>
          <w:rFonts w:ascii="Times New Roman" w:hAnsi="Times New Roman" w:cs="Times New Roman"/>
          <w:sz w:val="24"/>
          <w:szCs w:val="24"/>
        </w:rPr>
      </w:pPr>
      <w:r w:rsidRPr="00AE2141">
        <w:rPr>
          <w:rFonts w:ascii="Times New Roman" w:hAnsi="Times New Roman" w:cs="Times New Roman"/>
          <w:sz w:val="24"/>
          <w:szCs w:val="24"/>
        </w:rPr>
        <w:t>Время на подготовку и выполнение: 90 мин</w:t>
      </w:r>
    </w:p>
    <w:p w:rsidR="0042492B" w:rsidRPr="00AE2141" w:rsidRDefault="0042492B" w:rsidP="0042492B">
      <w:pPr>
        <w:keepNext/>
        <w:keepLines/>
        <w:spacing w:after="0" w:line="240" w:lineRule="auto"/>
        <w:outlineLvl w:val="1"/>
        <w:rPr>
          <w:rFonts w:ascii="Times New Roman" w:eastAsiaTheme="majorEastAsia" w:hAnsi="Times New Roman" w:cs="Times New Roman"/>
          <w:color w:val="000000" w:themeColor="text1"/>
          <w:sz w:val="24"/>
          <w:szCs w:val="24"/>
        </w:rPr>
      </w:pPr>
      <w:r w:rsidRPr="00AE2141">
        <w:rPr>
          <w:rFonts w:ascii="Times New Roman" w:hAnsi="Times New Roman" w:cs="Times New Roman"/>
          <w:sz w:val="24"/>
          <w:szCs w:val="24"/>
        </w:rPr>
        <w:t>Наименование объектов контроля и оценки:</w:t>
      </w:r>
      <w:r>
        <w:rPr>
          <w:rFonts w:ascii="Times New Roman" w:hAnsi="Times New Roman" w:cs="Times New Roman"/>
          <w:sz w:val="24"/>
          <w:szCs w:val="24"/>
        </w:rPr>
        <w:t xml:space="preserve"> </w:t>
      </w:r>
      <w:r w:rsidRPr="00AE2141">
        <w:rPr>
          <w:rFonts w:ascii="Times New Roman" w:hAnsi="Times New Roman" w:cs="Times New Roman"/>
          <w:sz w:val="24"/>
          <w:szCs w:val="24"/>
        </w:rPr>
        <w:t>У1</w:t>
      </w:r>
      <w:r w:rsidRPr="00AE2141">
        <w:rPr>
          <w:rFonts w:ascii="Times New Roman" w:eastAsiaTheme="majorEastAsia" w:hAnsi="Times New Roman" w:cs="Times New Roman"/>
          <w:color w:val="000000" w:themeColor="text1"/>
          <w:sz w:val="24"/>
          <w:szCs w:val="24"/>
        </w:rPr>
        <w:t>У2У3З1</w:t>
      </w:r>
      <w:r w:rsidRPr="00AE2141">
        <w:rPr>
          <w:rFonts w:ascii="Times New Roman" w:hAnsi="Times New Roman" w:cs="Times New Roman"/>
          <w:color w:val="000000" w:themeColor="text1"/>
          <w:sz w:val="24"/>
          <w:szCs w:val="24"/>
        </w:rPr>
        <w:t>З6</w:t>
      </w:r>
    </w:p>
    <w:p w:rsidR="0042492B" w:rsidRPr="001E7CEF" w:rsidRDefault="0042492B" w:rsidP="0042492B">
      <w:pPr>
        <w:jc w:val="both"/>
        <w:rPr>
          <w:rFonts w:ascii="Times New Roman" w:hAnsi="Times New Roman" w:cs="Times New Roman"/>
          <w:b/>
          <w:sz w:val="24"/>
          <w:szCs w:val="24"/>
        </w:rPr>
      </w:pPr>
      <w:r w:rsidRPr="00AE2141">
        <w:rPr>
          <w:rFonts w:ascii="Times New Roman" w:hAnsi="Times New Roman" w:cs="Times New Roman"/>
          <w:sz w:val="24"/>
          <w:szCs w:val="24"/>
        </w:rPr>
        <w:t>Оценка-1</w:t>
      </w:r>
      <w:r>
        <w:rPr>
          <w:rFonts w:ascii="Times New Roman" w:hAnsi="Times New Roman" w:cs="Times New Roman"/>
          <w:sz w:val="24"/>
          <w:szCs w:val="24"/>
        </w:rPr>
        <w:t>4</w:t>
      </w:r>
      <w:r w:rsidRPr="00AE2141">
        <w:rPr>
          <w:rFonts w:ascii="Times New Roman" w:hAnsi="Times New Roman" w:cs="Times New Roman"/>
          <w:i/>
          <w:sz w:val="24"/>
          <w:szCs w:val="24"/>
        </w:rPr>
        <w:t xml:space="preserve"> баллов</w:t>
      </w:r>
    </w:p>
    <w:p w:rsidR="00C350C9" w:rsidRPr="00EB2BDC" w:rsidRDefault="005211EF" w:rsidP="00C81D76">
      <w:pPr>
        <w:jc w:val="both"/>
        <w:rPr>
          <w:rFonts w:ascii="Times New Roman" w:hAnsi="Times New Roman" w:cs="Times New Roman"/>
          <w:b/>
          <w:sz w:val="24"/>
          <w:szCs w:val="24"/>
        </w:rPr>
      </w:pPr>
      <w:r>
        <w:rPr>
          <w:rFonts w:ascii="Times New Roman" w:hAnsi="Times New Roman" w:cs="Times New Roman"/>
          <w:b/>
          <w:sz w:val="24"/>
          <w:szCs w:val="24"/>
        </w:rPr>
        <w:t>6.2.5</w:t>
      </w:r>
      <w:r w:rsidR="00A472C5">
        <w:rPr>
          <w:rFonts w:ascii="Times New Roman" w:hAnsi="Times New Roman" w:cs="Times New Roman"/>
          <w:b/>
          <w:sz w:val="24"/>
          <w:szCs w:val="24"/>
        </w:rPr>
        <w:t>.</w:t>
      </w:r>
      <w:r w:rsidR="00C81D76" w:rsidRPr="00EB2BDC">
        <w:rPr>
          <w:rFonts w:ascii="Times New Roman" w:hAnsi="Times New Roman" w:cs="Times New Roman"/>
          <w:b/>
          <w:sz w:val="24"/>
          <w:szCs w:val="24"/>
        </w:rPr>
        <w:t xml:space="preserve"> </w:t>
      </w:r>
      <w:r w:rsidR="00C350C9" w:rsidRPr="00EB2BDC">
        <w:rPr>
          <w:rFonts w:ascii="Times New Roman" w:hAnsi="Times New Roman" w:cs="Times New Roman"/>
          <w:b/>
          <w:sz w:val="24"/>
          <w:szCs w:val="24"/>
        </w:rPr>
        <w:t>Практическая работа</w:t>
      </w:r>
      <w:r w:rsidR="00A472C5">
        <w:rPr>
          <w:rFonts w:ascii="Times New Roman" w:hAnsi="Times New Roman" w:cs="Times New Roman"/>
          <w:b/>
          <w:sz w:val="24"/>
          <w:szCs w:val="24"/>
        </w:rPr>
        <w:t xml:space="preserve"> №5.</w:t>
      </w:r>
      <w:r w:rsidR="00C350C9" w:rsidRPr="00EB2BDC">
        <w:rPr>
          <w:rFonts w:ascii="Times New Roman" w:hAnsi="Times New Roman" w:cs="Times New Roman"/>
          <w:b/>
          <w:sz w:val="24"/>
          <w:szCs w:val="24"/>
        </w:rPr>
        <w:t xml:space="preserve"> Создание архива данных. Извлечение данных из архива. Запись информации на компакт-диски различных видов.</w:t>
      </w:r>
    </w:p>
    <w:p w:rsidR="004E7E69" w:rsidRPr="001929EE" w:rsidRDefault="004E7E69" w:rsidP="004E7E69">
      <w:pPr>
        <w:spacing w:after="0" w:line="240" w:lineRule="auto"/>
        <w:jc w:val="both"/>
        <w:rPr>
          <w:rFonts w:ascii="Times New Roman" w:hAnsi="Times New Roman"/>
          <w:sz w:val="24"/>
          <w:szCs w:val="24"/>
        </w:rPr>
      </w:pPr>
      <w:r w:rsidRPr="001929EE">
        <w:rPr>
          <w:rFonts w:ascii="Times New Roman" w:hAnsi="Times New Roman"/>
          <w:b/>
          <w:bCs/>
          <w:sz w:val="24"/>
          <w:szCs w:val="24"/>
        </w:rPr>
        <w:t xml:space="preserve">Цель: </w:t>
      </w:r>
      <w:r w:rsidRPr="001929EE">
        <w:rPr>
          <w:rFonts w:ascii="Times New Roman" w:hAnsi="Times New Roman"/>
          <w:sz w:val="24"/>
          <w:szCs w:val="24"/>
        </w:rPr>
        <w:t xml:space="preserve">изучение принципов архивации файлов, функций и режимов работы наиболее распространенных архиваторов, приобретение практических навыков работы по созданию </w:t>
      </w:r>
      <w:r w:rsidRPr="00695D98">
        <w:rPr>
          <w:rFonts w:ascii="Times New Roman" w:hAnsi="Times New Roman"/>
          <w:sz w:val="24"/>
          <w:szCs w:val="24"/>
        </w:rPr>
        <w:t xml:space="preserve">архивных файлов и извлечению файлов из архивов, приобретение навыков записи </w:t>
      </w:r>
      <w:r>
        <w:rPr>
          <w:rFonts w:ascii="Times New Roman" w:hAnsi="Times New Roman"/>
          <w:sz w:val="24"/>
          <w:szCs w:val="24"/>
        </w:rPr>
        <w:t xml:space="preserve">информации на </w:t>
      </w:r>
      <w:r w:rsidRPr="001929EE">
        <w:rPr>
          <w:rFonts w:ascii="Times New Roman" w:hAnsi="Times New Roman"/>
          <w:sz w:val="24"/>
          <w:szCs w:val="24"/>
        </w:rPr>
        <w:t>компакт-диск.</w:t>
      </w:r>
    </w:p>
    <w:p w:rsidR="004E7E69" w:rsidRPr="00F97034" w:rsidRDefault="004E7E69" w:rsidP="004E7E69">
      <w:pPr>
        <w:spacing w:after="0" w:line="240" w:lineRule="auto"/>
        <w:jc w:val="center"/>
        <w:rPr>
          <w:rFonts w:ascii="Times New Roman" w:hAnsi="Times New Roman"/>
          <w:sz w:val="24"/>
          <w:szCs w:val="24"/>
        </w:rPr>
      </w:pPr>
      <w:r w:rsidRPr="00F97034">
        <w:rPr>
          <w:rFonts w:ascii="Times New Roman" w:hAnsi="Times New Roman"/>
          <w:b/>
          <w:color w:val="000000"/>
          <w:sz w:val="24"/>
          <w:szCs w:val="24"/>
        </w:rPr>
        <w:t>Содержание работы:</w:t>
      </w:r>
    </w:p>
    <w:p w:rsidR="004E7E69" w:rsidRPr="001156B4" w:rsidRDefault="004E7E69" w:rsidP="004E7E69">
      <w:pPr>
        <w:pStyle w:val="2"/>
        <w:spacing w:before="0"/>
        <w:rPr>
          <w:rFonts w:ascii="Times New Roman" w:hAnsi="Times New Roman" w:cs="Times New Roman"/>
          <w:color w:val="000000" w:themeColor="text1"/>
          <w:sz w:val="24"/>
          <w:szCs w:val="24"/>
        </w:rPr>
      </w:pPr>
      <w:r w:rsidRPr="001156B4">
        <w:rPr>
          <w:rFonts w:ascii="Times New Roman" w:hAnsi="Times New Roman" w:cs="Times New Roman"/>
          <w:color w:val="000000" w:themeColor="text1"/>
          <w:sz w:val="24"/>
          <w:szCs w:val="24"/>
        </w:rPr>
        <w:t>Задание №1.</w:t>
      </w:r>
    </w:p>
    <w:p w:rsidR="004E7E69" w:rsidRPr="00F97034" w:rsidRDefault="004E7E69" w:rsidP="00AE52BC">
      <w:pPr>
        <w:numPr>
          <w:ilvl w:val="0"/>
          <w:numId w:val="15"/>
        </w:numPr>
        <w:tabs>
          <w:tab w:val="clear" w:pos="720"/>
        </w:tabs>
        <w:spacing w:after="0" w:line="240" w:lineRule="auto"/>
        <w:ind w:left="284" w:hanging="426"/>
        <w:jc w:val="both"/>
        <w:rPr>
          <w:rFonts w:ascii="Times New Roman" w:hAnsi="Times New Roman"/>
          <w:sz w:val="24"/>
          <w:szCs w:val="24"/>
        </w:rPr>
      </w:pPr>
      <w:r w:rsidRPr="00F97034">
        <w:rPr>
          <w:rFonts w:ascii="Times New Roman" w:hAnsi="Times New Roman"/>
          <w:sz w:val="24"/>
          <w:szCs w:val="24"/>
        </w:rPr>
        <w:t xml:space="preserve">В </w:t>
      </w:r>
      <w:r>
        <w:rPr>
          <w:rFonts w:ascii="Times New Roman" w:hAnsi="Times New Roman"/>
          <w:sz w:val="24"/>
          <w:szCs w:val="24"/>
        </w:rPr>
        <w:t>своей папке</w:t>
      </w:r>
      <w:r w:rsidRPr="00F97034">
        <w:rPr>
          <w:rFonts w:ascii="Times New Roman" w:hAnsi="Times New Roman"/>
          <w:sz w:val="24"/>
          <w:szCs w:val="24"/>
        </w:rPr>
        <w:t xml:space="preserve"> создайте папку </w:t>
      </w:r>
      <w:proofErr w:type="spellStart"/>
      <w:r w:rsidRPr="00F97034">
        <w:rPr>
          <w:rFonts w:ascii="Times New Roman" w:hAnsi="Times New Roman"/>
          <w:b/>
          <w:bCs/>
          <w:sz w:val="24"/>
          <w:szCs w:val="24"/>
        </w:rPr>
        <w:t>Archives</w:t>
      </w:r>
      <w:proofErr w:type="spellEnd"/>
      <w:r w:rsidRPr="00F97034">
        <w:rPr>
          <w:rFonts w:ascii="Times New Roman" w:hAnsi="Times New Roman"/>
          <w:sz w:val="24"/>
          <w:szCs w:val="24"/>
        </w:rPr>
        <w:t xml:space="preserve">. </w:t>
      </w:r>
      <w:r>
        <w:rPr>
          <w:rFonts w:ascii="Times New Roman" w:hAnsi="Times New Roman"/>
          <w:sz w:val="24"/>
          <w:szCs w:val="24"/>
        </w:rPr>
        <w:t>В ней с</w:t>
      </w:r>
      <w:r w:rsidRPr="00F97034">
        <w:rPr>
          <w:rFonts w:ascii="Times New Roman" w:hAnsi="Times New Roman"/>
          <w:sz w:val="24"/>
          <w:szCs w:val="24"/>
        </w:rPr>
        <w:t xml:space="preserve">оздайте папки </w:t>
      </w:r>
      <w:proofErr w:type="spellStart"/>
      <w:r w:rsidRPr="00F97034">
        <w:rPr>
          <w:rFonts w:ascii="Times New Roman" w:hAnsi="Times New Roman"/>
          <w:b/>
          <w:bCs/>
          <w:sz w:val="24"/>
          <w:szCs w:val="24"/>
        </w:rPr>
        <w:t>Pictures</w:t>
      </w:r>
      <w:proofErr w:type="spellEnd"/>
      <w:r w:rsidRPr="00F97034">
        <w:rPr>
          <w:rFonts w:ascii="Times New Roman" w:hAnsi="Times New Roman"/>
          <w:sz w:val="24"/>
          <w:szCs w:val="24"/>
        </w:rPr>
        <w:t xml:space="preserve"> и </w:t>
      </w:r>
      <w:proofErr w:type="spellStart"/>
      <w:r w:rsidRPr="00F97034">
        <w:rPr>
          <w:rFonts w:ascii="Times New Roman" w:hAnsi="Times New Roman"/>
          <w:b/>
          <w:bCs/>
          <w:sz w:val="24"/>
          <w:szCs w:val="24"/>
        </w:rPr>
        <w:t>Documents</w:t>
      </w:r>
      <w:proofErr w:type="spellEnd"/>
      <w:r>
        <w:rPr>
          <w:rFonts w:ascii="Times New Roman" w:hAnsi="Times New Roman"/>
          <w:sz w:val="24"/>
          <w:szCs w:val="24"/>
        </w:rPr>
        <w:t>.</w:t>
      </w:r>
    </w:p>
    <w:p w:rsidR="004E7E69" w:rsidRPr="00F97034" w:rsidRDefault="004E7E69" w:rsidP="00AE52BC">
      <w:pPr>
        <w:numPr>
          <w:ilvl w:val="0"/>
          <w:numId w:val="15"/>
        </w:numPr>
        <w:tabs>
          <w:tab w:val="clear" w:pos="720"/>
        </w:tabs>
        <w:spacing w:after="0" w:line="240" w:lineRule="auto"/>
        <w:ind w:left="284" w:hanging="426"/>
        <w:jc w:val="both"/>
        <w:rPr>
          <w:rFonts w:ascii="Times New Roman" w:hAnsi="Times New Roman"/>
          <w:sz w:val="24"/>
          <w:szCs w:val="24"/>
        </w:rPr>
      </w:pPr>
      <w:r w:rsidRPr="00F97034">
        <w:rPr>
          <w:rFonts w:ascii="Times New Roman" w:hAnsi="Times New Roman"/>
          <w:sz w:val="24"/>
          <w:szCs w:val="24"/>
        </w:rPr>
        <w:t xml:space="preserve">Найдите и скопируйте в папку </w:t>
      </w:r>
      <w:proofErr w:type="spellStart"/>
      <w:r w:rsidRPr="00F97034">
        <w:rPr>
          <w:rFonts w:ascii="Times New Roman" w:hAnsi="Times New Roman"/>
          <w:b/>
          <w:bCs/>
          <w:sz w:val="24"/>
          <w:szCs w:val="24"/>
        </w:rPr>
        <w:t>Pictures</w:t>
      </w:r>
      <w:proofErr w:type="spellEnd"/>
      <w:r w:rsidRPr="00F97034">
        <w:rPr>
          <w:rFonts w:ascii="Times New Roman" w:hAnsi="Times New Roman"/>
          <w:b/>
          <w:bCs/>
          <w:sz w:val="24"/>
          <w:szCs w:val="24"/>
        </w:rPr>
        <w:t xml:space="preserve"> </w:t>
      </w:r>
      <w:r w:rsidRPr="00F97034">
        <w:rPr>
          <w:rFonts w:ascii="Times New Roman" w:hAnsi="Times New Roman"/>
          <w:bCs/>
          <w:sz w:val="24"/>
          <w:szCs w:val="24"/>
        </w:rPr>
        <w:t>по два рисунка с расширением *</w:t>
      </w:r>
      <w:r w:rsidRPr="00F97034">
        <w:rPr>
          <w:rFonts w:ascii="Times New Roman" w:hAnsi="Times New Roman"/>
          <w:b/>
          <w:bCs/>
          <w:i/>
          <w:iCs/>
          <w:sz w:val="24"/>
          <w:szCs w:val="24"/>
        </w:rPr>
        <w:t>.</w:t>
      </w:r>
      <w:proofErr w:type="spellStart"/>
      <w:r w:rsidRPr="00F97034">
        <w:rPr>
          <w:rFonts w:ascii="Times New Roman" w:hAnsi="Times New Roman"/>
          <w:b/>
          <w:bCs/>
          <w:i/>
          <w:iCs/>
          <w:sz w:val="24"/>
          <w:szCs w:val="24"/>
        </w:rPr>
        <w:t>jpg</w:t>
      </w:r>
      <w:proofErr w:type="spellEnd"/>
      <w:r w:rsidRPr="00F97034">
        <w:rPr>
          <w:rFonts w:ascii="Times New Roman" w:hAnsi="Times New Roman"/>
          <w:b/>
          <w:bCs/>
          <w:i/>
          <w:iCs/>
          <w:sz w:val="24"/>
          <w:szCs w:val="24"/>
        </w:rPr>
        <w:t xml:space="preserve"> </w:t>
      </w:r>
      <w:r w:rsidRPr="00F97034">
        <w:rPr>
          <w:rFonts w:ascii="Times New Roman" w:hAnsi="Times New Roman"/>
          <w:bCs/>
          <w:iCs/>
          <w:sz w:val="24"/>
          <w:szCs w:val="24"/>
        </w:rPr>
        <w:t>и *</w:t>
      </w:r>
      <w:r w:rsidRPr="00F97034">
        <w:rPr>
          <w:rFonts w:ascii="Times New Roman" w:hAnsi="Times New Roman"/>
          <w:b/>
          <w:bCs/>
          <w:i/>
          <w:iCs/>
          <w:sz w:val="24"/>
          <w:szCs w:val="24"/>
        </w:rPr>
        <w:t>.</w:t>
      </w:r>
      <w:proofErr w:type="spellStart"/>
      <w:r w:rsidRPr="00F97034">
        <w:rPr>
          <w:rFonts w:ascii="Times New Roman" w:hAnsi="Times New Roman"/>
          <w:b/>
          <w:bCs/>
          <w:i/>
          <w:iCs/>
          <w:sz w:val="24"/>
          <w:szCs w:val="24"/>
        </w:rPr>
        <w:t>bmp</w:t>
      </w:r>
      <w:proofErr w:type="spellEnd"/>
      <w:r w:rsidRPr="00F97034">
        <w:rPr>
          <w:rFonts w:ascii="Times New Roman" w:hAnsi="Times New Roman"/>
          <w:sz w:val="24"/>
          <w:szCs w:val="24"/>
        </w:rPr>
        <w:t>.</w:t>
      </w:r>
    </w:p>
    <w:p w:rsidR="004E7E69" w:rsidRPr="00F97034" w:rsidRDefault="004E7E69" w:rsidP="00AE52BC">
      <w:pPr>
        <w:numPr>
          <w:ilvl w:val="0"/>
          <w:numId w:val="15"/>
        </w:numPr>
        <w:tabs>
          <w:tab w:val="clear" w:pos="720"/>
        </w:tabs>
        <w:spacing w:after="0" w:line="240" w:lineRule="auto"/>
        <w:ind w:left="284" w:hanging="426"/>
        <w:jc w:val="both"/>
        <w:rPr>
          <w:rFonts w:ascii="Times New Roman" w:hAnsi="Times New Roman"/>
          <w:sz w:val="24"/>
          <w:szCs w:val="24"/>
        </w:rPr>
      </w:pPr>
      <w:r w:rsidRPr="00F97034">
        <w:rPr>
          <w:rFonts w:ascii="Times New Roman" w:hAnsi="Times New Roman"/>
          <w:sz w:val="24"/>
          <w:szCs w:val="24"/>
        </w:rPr>
        <w:t xml:space="preserve">Сравните размеры файлов </w:t>
      </w:r>
      <w:r w:rsidRPr="00F97034">
        <w:rPr>
          <w:rFonts w:ascii="Times New Roman" w:hAnsi="Times New Roman"/>
          <w:b/>
          <w:bCs/>
          <w:i/>
          <w:iCs/>
          <w:sz w:val="24"/>
          <w:szCs w:val="24"/>
        </w:rPr>
        <w:t>*.</w:t>
      </w:r>
      <w:proofErr w:type="spellStart"/>
      <w:r w:rsidRPr="00F97034">
        <w:rPr>
          <w:rFonts w:ascii="Times New Roman" w:hAnsi="Times New Roman"/>
          <w:b/>
          <w:bCs/>
          <w:i/>
          <w:iCs/>
          <w:sz w:val="24"/>
          <w:szCs w:val="24"/>
        </w:rPr>
        <w:t>bmp</w:t>
      </w:r>
      <w:proofErr w:type="spellEnd"/>
      <w:r w:rsidRPr="00F97034">
        <w:rPr>
          <w:rFonts w:ascii="Times New Roman" w:hAnsi="Times New Roman"/>
          <w:sz w:val="24"/>
          <w:szCs w:val="24"/>
        </w:rPr>
        <w:t xml:space="preserve"> и </w:t>
      </w:r>
      <w:r w:rsidRPr="00F97034">
        <w:rPr>
          <w:rFonts w:ascii="Times New Roman" w:hAnsi="Times New Roman"/>
          <w:b/>
          <w:bCs/>
          <w:i/>
          <w:iCs/>
          <w:sz w:val="24"/>
          <w:szCs w:val="24"/>
        </w:rPr>
        <w:t>*.</w:t>
      </w:r>
      <w:proofErr w:type="spellStart"/>
      <w:r w:rsidRPr="00F97034">
        <w:rPr>
          <w:rFonts w:ascii="Times New Roman" w:hAnsi="Times New Roman"/>
          <w:b/>
          <w:bCs/>
          <w:i/>
          <w:iCs/>
          <w:sz w:val="24"/>
          <w:szCs w:val="24"/>
        </w:rPr>
        <w:t>jpg</w:t>
      </w:r>
      <w:proofErr w:type="spellEnd"/>
      <w:r w:rsidRPr="00F97034">
        <w:rPr>
          <w:rFonts w:ascii="Times New Roman" w:hAnsi="Times New Roman"/>
          <w:sz w:val="24"/>
          <w:szCs w:val="24"/>
        </w:rPr>
        <w:t>. и запишите данные в таблицу 1.</w:t>
      </w:r>
    </w:p>
    <w:p w:rsidR="004E7E69" w:rsidRPr="00F97034" w:rsidRDefault="004E7E69" w:rsidP="00AE52BC">
      <w:pPr>
        <w:numPr>
          <w:ilvl w:val="0"/>
          <w:numId w:val="15"/>
        </w:numPr>
        <w:tabs>
          <w:tab w:val="clear" w:pos="720"/>
        </w:tabs>
        <w:spacing w:after="0" w:line="240" w:lineRule="auto"/>
        <w:ind w:left="284" w:hanging="426"/>
        <w:jc w:val="both"/>
        <w:rPr>
          <w:rFonts w:ascii="Times New Roman" w:hAnsi="Times New Roman"/>
          <w:sz w:val="24"/>
          <w:szCs w:val="24"/>
        </w:rPr>
      </w:pPr>
      <w:r w:rsidRPr="00F97034">
        <w:rPr>
          <w:rFonts w:ascii="Times New Roman" w:hAnsi="Times New Roman"/>
          <w:sz w:val="24"/>
          <w:szCs w:val="24"/>
        </w:rPr>
        <w:t xml:space="preserve">В папку </w:t>
      </w:r>
      <w:proofErr w:type="spellStart"/>
      <w:r w:rsidRPr="00F97034">
        <w:rPr>
          <w:rFonts w:ascii="Times New Roman" w:hAnsi="Times New Roman"/>
          <w:b/>
          <w:bCs/>
          <w:sz w:val="24"/>
          <w:szCs w:val="24"/>
        </w:rPr>
        <w:t>Documents</w:t>
      </w:r>
      <w:proofErr w:type="spellEnd"/>
      <w:r w:rsidRPr="00F97034">
        <w:rPr>
          <w:rFonts w:ascii="Times New Roman" w:hAnsi="Times New Roman"/>
          <w:sz w:val="24"/>
          <w:szCs w:val="24"/>
        </w:rPr>
        <w:t xml:space="preserve"> поместите файлы </w:t>
      </w:r>
      <w:r w:rsidRPr="00F97034">
        <w:rPr>
          <w:rFonts w:ascii="Times New Roman" w:hAnsi="Times New Roman"/>
          <w:b/>
          <w:bCs/>
          <w:i/>
          <w:iCs/>
          <w:sz w:val="24"/>
          <w:szCs w:val="24"/>
        </w:rPr>
        <w:t>*.</w:t>
      </w:r>
      <w:proofErr w:type="spellStart"/>
      <w:r w:rsidRPr="00F97034">
        <w:rPr>
          <w:rFonts w:ascii="Times New Roman" w:hAnsi="Times New Roman"/>
          <w:b/>
          <w:bCs/>
          <w:i/>
          <w:iCs/>
          <w:sz w:val="24"/>
          <w:szCs w:val="24"/>
        </w:rPr>
        <w:t>doc</w:t>
      </w:r>
      <w:proofErr w:type="spellEnd"/>
      <w:r w:rsidRPr="00F97034">
        <w:rPr>
          <w:rFonts w:ascii="Times New Roman" w:hAnsi="Times New Roman"/>
          <w:bCs/>
          <w:iCs/>
          <w:sz w:val="24"/>
          <w:szCs w:val="24"/>
        </w:rPr>
        <w:t>(не менее 3) и запишите их исходные размеры в таблицу 1.</w:t>
      </w:r>
    </w:p>
    <w:p w:rsidR="004E7E69" w:rsidRPr="00695D98" w:rsidRDefault="004E7E69" w:rsidP="004E7E69">
      <w:pPr>
        <w:pStyle w:val="2"/>
        <w:spacing w:before="0"/>
        <w:rPr>
          <w:rFonts w:ascii="Times New Roman" w:hAnsi="Times New Roman" w:cs="Times New Roman"/>
          <w:color w:val="000000" w:themeColor="text1"/>
          <w:sz w:val="24"/>
          <w:szCs w:val="24"/>
        </w:rPr>
      </w:pPr>
      <w:r w:rsidRPr="00695D98">
        <w:rPr>
          <w:rFonts w:ascii="Times New Roman" w:hAnsi="Times New Roman" w:cs="Times New Roman"/>
          <w:color w:val="000000" w:themeColor="text1"/>
          <w:sz w:val="24"/>
          <w:szCs w:val="24"/>
        </w:rPr>
        <w:t xml:space="preserve">Задание №2. Архивация файлов </w:t>
      </w:r>
      <w:proofErr w:type="spellStart"/>
      <w:r w:rsidRPr="00695D98">
        <w:rPr>
          <w:rFonts w:ascii="Times New Roman" w:hAnsi="Times New Roman" w:cs="Times New Roman"/>
          <w:color w:val="000000" w:themeColor="text1"/>
          <w:sz w:val="24"/>
          <w:szCs w:val="24"/>
        </w:rPr>
        <w:t>WinZip</w:t>
      </w:r>
      <w:proofErr w:type="spellEnd"/>
    </w:p>
    <w:p w:rsidR="004E7E69" w:rsidRPr="00F97034" w:rsidRDefault="004E7E69" w:rsidP="00AE52BC">
      <w:pPr>
        <w:numPr>
          <w:ilvl w:val="0"/>
          <w:numId w:val="13"/>
        </w:numPr>
        <w:tabs>
          <w:tab w:val="clear" w:pos="720"/>
        </w:tabs>
        <w:spacing w:after="0" w:line="240" w:lineRule="auto"/>
        <w:ind w:left="426" w:hanging="426"/>
        <w:jc w:val="both"/>
        <w:rPr>
          <w:rFonts w:ascii="Times New Roman" w:hAnsi="Times New Roman"/>
          <w:sz w:val="24"/>
          <w:szCs w:val="24"/>
        </w:rPr>
      </w:pPr>
      <w:r w:rsidRPr="00F97034">
        <w:rPr>
          <w:rFonts w:ascii="Times New Roman" w:hAnsi="Times New Roman"/>
          <w:sz w:val="24"/>
          <w:szCs w:val="24"/>
        </w:rPr>
        <w:t xml:space="preserve">Заархивируйте  графический файл </w:t>
      </w:r>
      <w:r w:rsidRPr="00F97034">
        <w:rPr>
          <w:rFonts w:ascii="Times New Roman" w:hAnsi="Times New Roman"/>
          <w:b/>
          <w:sz w:val="24"/>
          <w:szCs w:val="24"/>
        </w:rPr>
        <w:t>Зима.</w:t>
      </w:r>
      <w:r w:rsidRPr="00F97034">
        <w:rPr>
          <w:rFonts w:ascii="Times New Roman" w:hAnsi="Times New Roman"/>
          <w:b/>
          <w:sz w:val="24"/>
          <w:szCs w:val="24"/>
          <w:lang w:val="en-US"/>
        </w:rPr>
        <w:t>jpg</w:t>
      </w:r>
      <w:r w:rsidRPr="00F97034">
        <w:rPr>
          <w:rFonts w:ascii="Times New Roman" w:hAnsi="Times New Roman"/>
          <w:sz w:val="24"/>
          <w:szCs w:val="24"/>
        </w:rPr>
        <w:t xml:space="preserve"> с нормальным уровнем сжатия.</w:t>
      </w:r>
    </w:p>
    <w:p w:rsidR="004E7E69" w:rsidRPr="00F97034" w:rsidRDefault="004E7E69" w:rsidP="00AE52BC">
      <w:pPr>
        <w:numPr>
          <w:ilvl w:val="0"/>
          <w:numId w:val="13"/>
        </w:numPr>
        <w:tabs>
          <w:tab w:val="clear" w:pos="720"/>
        </w:tabs>
        <w:spacing w:after="0" w:line="240" w:lineRule="auto"/>
        <w:ind w:left="426" w:hanging="426"/>
        <w:jc w:val="both"/>
        <w:rPr>
          <w:rFonts w:ascii="Times New Roman" w:hAnsi="Times New Roman"/>
          <w:sz w:val="24"/>
          <w:szCs w:val="24"/>
        </w:rPr>
      </w:pPr>
      <w:r w:rsidRPr="00F97034">
        <w:rPr>
          <w:rFonts w:ascii="Times New Roman" w:hAnsi="Times New Roman"/>
          <w:sz w:val="24"/>
          <w:szCs w:val="24"/>
        </w:rPr>
        <w:t xml:space="preserve">Сравните размер исходного файла с размером архивного файла. Данные запишите в таблицу 1. </w:t>
      </w:r>
    </w:p>
    <w:p w:rsidR="004E7E69" w:rsidRPr="00F97034" w:rsidRDefault="004E7E69" w:rsidP="00AE52BC">
      <w:pPr>
        <w:numPr>
          <w:ilvl w:val="0"/>
          <w:numId w:val="13"/>
        </w:numPr>
        <w:tabs>
          <w:tab w:val="clear" w:pos="720"/>
        </w:tabs>
        <w:spacing w:after="0" w:line="240" w:lineRule="auto"/>
        <w:ind w:left="426" w:hanging="426"/>
        <w:jc w:val="both"/>
        <w:rPr>
          <w:rFonts w:ascii="Times New Roman" w:hAnsi="Times New Roman"/>
          <w:sz w:val="24"/>
          <w:szCs w:val="24"/>
        </w:rPr>
      </w:pPr>
      <w:r w:rsidRPr="00F97034">
        <w:rPr>
          <w:rFonts w:ascii="Times New Roman" w:hAnsi="Times New Roman"/>
          <w:sz w:val="24"/>
          <w:szCs w:val="24"/>
        </w:rPr>
        <w:t xml:space="preserve">Создайте архив </w:t>
      </w:r>
      <w:r w:rsidRPr="00F97034">
        <w:rPr>
          <w:rFonts w:ascii="Times New Roman" w:hAnsi="Times New Roman"/>
          <w:b/>
          <w:sz w:val="24"/>
          <w:szCs w:val="24"/>
        </w:rPr>
        <w:t>Зима</w:t>
      </w:r>
      <w:proofErr w:type="gramStart"/>
      <w:r w:rsidRPr="00F97034">
        <w:rPr>
          <w:rFonts w:ascii="Times New Roman" w:hAnsi="Times New Roman"/>
          <w:b/>
          <w:sz w:val="24"/>
          <w:szCs w:val="24"/>
        </w:rPr>
        <w:t>1</w:t>
      </w:r>
      <w:proofErr w:type="gramEnd"/>
      <w:r w:rsidRPr="00F97034">
        <w:rPr>
          <w:rFonts w:ascii="Times New Roman" w:hAnsi="Times New Roman"/>
          <w:b/>
          <w:sz w:val="24"/>
          <w:szCs w:val="24"/>
        </w:rPr>
        <w:t>.</w:t>
      </w:r>
      <w:r w:rsidRPr="00F97034">
        <w:rPr>
          <w:rFonts w:ascii="Times New Roman" w:hAnsi="Times New Roman"/>
          <w:b/>
          <w:sz w:val="24"/>
          <w:szCs w:val="24"/>
          <w:lang w:val="en-US"/>
        </w:rPr>
        <w:t>zip</w:t>
      </w:r>
      <w:r w:rsidRPr="00F97034">
        <w:rPr>
          <w:rFonts w:ascii="Times New Roman" w:hAnsi="Times New Roman"/>
          <w:sz w:val="24"/>
          <w:szCs w:val="24"/>
        </w:rPr>
        <w:t xml:space="preserve">, защищенный паролем. </w:t>
      </w:r>
    </w:p>
    <w:p w:rsidR="004E7E69" w:rsidRPr="00F97034" w:rsidRDefault="004E7E69" w:rsidP="00AE52BC">
      <w:pPr>
        <w:numPr>
          <w:ilvl w:val="0"/>
          <w:numId w:val="13"/>
        </w:numPr>
        <w:tabs>
          <w:tab w:val="clear" w:pos="720"/>
        </w:tabs>
        <w:spacing w:after="0" w:line="240" w:lineRule="auto"/>
        <w:ind w:left="426" w:hanging="426"/>
        <w:rPr>
          <w:rFonts w:ascii="Times New Roman" w:hAnsi="Times New Roman"/>
          <w:sz w:val="24"/>
          <w:szCs w:val="24"/>
        </w:rPr>
      </w:pPr>
      <w:r w:rsidRPr="00F97034">
        <w:rPr>
          <w:rFonts w:ascii="Times New Roman" w:hAnsi="Times New Roman"/>
          <w:sz w:val="24"/>
          <w:szCs w:val="24"/>
        </w:rPr>
        <w:t xml:space="preserve">Извлеките архив </w:t>
      </w:r>
      <w:r w:rsidRPr="00F97034">
        <w:rPr>
          <w:rFonts w:ascii="Times New Roman" w:hAnsi="Times New Roman"/>
          <w:b/>
          <w:sz w:val="24"/>
          <w:szCs w:val="24"/>
        </w:rPr>
        <w:t>Зима1.</w:t>
      </w:r>
      <w:r w:rsidRPr="00F97034">
        <w:rPr>
          <w:rFonts w:ascii="Times New Roman" w:hAnsi="Times New Roman"/>
          <w:b/>
          <w:sz w:val="24"/>
          <w:szCs w:val="24"/>
          <w:lang w:val="en-US"/>
        </w:rPr>
        <w:t>zip</w:t>
      </w:r>
      <w:r w:rsidRPr="00F97034">
        <w:rPr>
          <w:rFonts w:ascii="Times New Roman" w:hAnsi="Times New Roman"/>
          <w:sz w:val="24"/>
          <w:szCs w:val="24"/>
        </w:rPr>
        <w:t xml:space="preserve"> в папку</w:t>
      </w:r>
      <w:proofErr w:type="gramStart"/>
      <w:r w:rsidRPr="00F97034">
        <w:rPr>
          <w:rFonts w:ascii="Times New Roman" w:hAnsi="Times New Roman"/>
          <w:sz w:val="24"/>
          <w:szCs w:val="24"/>
        </w:rPr>
        <w:t xml:space="preserve"> </w:t>
      </w:r>
      <w:r w:rsidRPr="00F97034">
        <w:rPr>
          <w:rFonts w:ascii="Times New Roman" w:hAnsi="Times New Roman"/>
          <w:b/>
          <w:bCs/>
          <w:sz w:val="24"/>
          <w:szCs w:val="24"/>
        </w:rPr>
        <w:t>С</w:t>
      </w:r>
      <w:proofErr w:type="gramEnd"/>
      <w:r w:rsidRPr="00F97034">
        <w:rPr>
          <w:rFonts w:ascii="Times New Roman" w:hAnsi="Times New Roman"/>
          <w:b/>
          <w:bCs/>
          <w:sz w:val="24"/>
          <w:szCs w:val="24"/>
        </w:rPr>
        <w:t xml:space="preserve">:\ТЕМР\Archives\Pictures\Зима1\ </w:t>
      </w:r>
      <w:r w:rsidRPr="00F97034">
        <w:rPr>
          <w:rFonts w:ascii="Times New Roman" w:hAnsi="Times New Roman"/>
          <w:bCs/>
          <w:sz w:val="24"/>
          <w:szCs w:val="24"/>
        </w:rPr>
        <w:t>и у</w:t>
      </w:r>
      <w:r w:rsidRPr="00F97034">
        <w:rPr>
          <w:rFonts w:ascii="Times New Roman" w:hAnsi="Times New Roman"/>
          <w:sz w:val="24"/>
          <w:szCs w:val="24"/>
        </w:rPr>
        <w:t xml:space="preserve">бедитесь в том, что ввод правильного пароля действительно запускает процесс. </w:t>
      </w:r>
    </w:p>
    <w:p w:rsidR="004E7E69" w:rsidRPr="00F97034" w:rsidRDefault="004E7E69" w:rsidP="00AE52BC">
      <w:pPr>
        <w:numPr>
          <w:ilvl w:val="0"/>
          <w:numId w:val="13"/>
        </w:numPr>
        <w:tabs>
          <w:tab w:val="clear" w:pos="720"/>
        </w:tabs>
        <w:spacing w:after="0" w:line="240" w:lineRule="auto"/>
        <w:ind w:left="426" w:hanging="426"/>
        <w:jc w:val="both"/>
        <w:rPr>
          <w:rFonts w:ascii="Times New Roman" w:hAnsi="Times New Roman"/>
          <w:sz w:val="24"/>
          <w:szCs w:val="24"/>
        </w:rPr>
      </w:pPr>
      <w:r w:rsidRPr="00F97034">
        <w:rPr>
          <w:rFonts w:ascii="Times New Roman" w:hAnsi="Times New Roman"/>
          <w:sz w:val="24"/>
          <w:szCs w:val="24"/>
        </w:rPr>
        <w:t xml:space="preserve">Удалите созданный вами защищенный архив и извлеченные файлы. </w:t>
      </w:r>
    </w:p>
    <w:p w:rsidR="004E7E69" w:rsidRPr="00F97034" w:rsidRDefault="004E7E69" w:rsidP="00AE52BC">
      <w:pPr>
        <w:numPr>
          <w:ilvl w:val="0"/>
          <w:numId w:val="13"/>
        </w:numPr>
        <w:tabs>
          <w:tab w:val="clear" w:pos="720"/>
        </w:tabs>
        <w:spacing w:after="0" w:line="240" w:lineRule="auto"/>
        <w:ind w:left="426" w:hanging="426"/>
        <w:jc w:val="both"/>
        <w:rPr>
          <w:rFonts w:ascii="Times New Roman" w:hAnsi="Times New Roman"/>
          <w:sz w:val="24"/>
          <w:szCs w:val="24"/>
        </w:rPr>
      </w:pPr>
      <w:r w:rsidRPr="00F97034">
        <w:rPr>
          <w:rFonts w:ascii="Times New Roman" w:hAnsi="Times New Roman"/>
          <w:sz w:val="24"/>
          <w:szCs w:val="24"/>
        </w:rPr>
        <w:t>Создайте самораспаковывающийся ZIP-архив с нормальным уровнем сжатия.</w:t>
      </w:r>
    </w:p>
    <w:p w:rsidR="004E7E69" w:rsidRPr="00F97034" w:rsidRDefault="004E7E69" w:rsidP="00AE52BC">
      <w:pPr>
        <w:numPr>
          <w:ilvl w:val="0"/>
          <w:numId w:val="13"/>
        </w:numPr>
        <w:tabs>
          <w:tab w:val="clear" w:pos="720"/>
        </w:tabs>
        <w:spacing w:after="0" w:line="240" w:lineRule="auto"/>
        <w:ind w:left="426" w:hanging="426"/>
        <w:jc w:val="both"/>
        <w:rPr>
          <w:rFonts w:ascii="Times New Roman" w:hAnsi="Times New Roman"/>
          <w:sz w:val="24"/>
          <w:szCs w:val="24"/>
        </w:rPr>
      </w:pPr>
      <w:r w:rsidRPr="00F97034">
        <w:rPr>
          <w:rFonts w:ascii="Times New Roman" w:hAnsi="Times New Roman"/>
          <w:sz w:val="24"/>
          <w:szCs w:val="24"/>
        </w:rPr>
        <w:t>Аналогичным образом создайте архивы для файлов Рябина.</w:t>
      </w:r>
      <w:r w:rsidRPr="00F97034">
        <w:rPr>
          <w:rFonts w:ascii="Times New Roman" w:hAnsi="Times New Roman"/>
          <w:sz w:val="24"/>
          <w:szCs w:val="24"/>
          <w:lang w:val="en-US"/>
        </w:rPr>
        <w:t>bmp</w:t>
      </w:r>
      <w:r w:rsidRPr="00F97034">
        <w:rPr>
          <w:rFonts w:ascii="Times New Roman" w:hAnsi="Times New Roman"/>
          <w:sz w:val="24"/>
          <w:szCs w:val="24"/>
        </w:rPr>
        <w:t>, Документ</w:t>
      </w:r>
      <w:proofErr w:type="gramStart"/>
      <w:r w:rsidRPr="00F97034">
        <w:rPr>
          <w:rFonts w:ascii="Times New Roman" w:hAnsi="Times New Roman"/>
          <w:sz w:val="24"/>
          <w:szCs w:val="24"/>
        </w:rPr>
        <w:t>1</w:t>
      </w:r>
      <w:proofErr w:type="gramEnd"/>
      <w:r w:rsidRPr="00F97034">
        <w:rPr>
          <w:rFonts w:ascii="Times New Roman" w:hAnsi="Times New Roman"/>
          <w:sz w:val="24"/>
          <w:szCs w:val="24"/>
        </w:rPr>
        <w:t>.</w:t>
      </w:r>
      <w:r w:rsidRPr="00F97034">
        <w:rPr>
          <w:rFonts w:ascii="Times New Roman" w:hAnsi="Times New Roman"/>
          <w:sz w:val="24"/>
          <w:szCs w:val="24"/>
          <w:lang w:val="en-US"/>
        </w:rPr>
        <w:t>doc</w:t>
      </w:r>
      <w:r w:rsidRPr="00F97034">
        <w:rPr>
          <w:rFonts w:ascii="Times New Roman" w:hAnsi="Times New Roman"/>
          <w:sz w:val="24"/>
          <w:szCs w:val="24"/>
        </w:rPr>
        <w:t>, Документ2.</w:t>
      </w:r>
      <w:r w:rsidRPr="00F97034">
        <w:rPr>
          <w:rFonts w:ascii="Times New Roman" w:hAnsi="Times New Roman"/>
          <w:sz w:val="24"/>
          <w:szCs w:val="24"/>
          <w:lang w:val="en-US"/>
        </w:rPr>
        <w:t>doc</w:t>
      </w:r>
      <w:r w:rsidRPr="00F97034">
        <w:rPr>
          <w:rFonts w:ascii="Times New Roman" w:hAnsi="Times New Roman"/>
          <w:sz w:val="24"/>
          <w:szCs w:val="24"/>
        </w:rPr>
        <w:t>, Документ3.</w:t>
      </w:r>
      <w:r w:rsidRPr="00F97034">
        <w:rPr>
          <w:rFonts w:ascii="Times New Roman" w:hAnsi="Times New Roman"/>
          <w:sz w:val="24"/>
          <w:szCs w:val="24"/>
          <w:lang w:val="en-US"/>
        </w:rPr>
        <w:t>doc</w:t>
      </w:r>
      <w:r w:rsidRPr="00F97034">
        <w:rPr>
          <w:rFonts w:ascii="Times New Roman" w:hAnsi="Times New Roman"/>
          <w:sz w:val="24"/>
          <w:szCs w:val="24"/>
        </w:rPr>
        <w:t>. Сравнительные характеристики исходных файлов и их архивов занести в таблицу 1.</w:t>
      </w:r>
    </w:p>
    <w:p w:rsidR="004E7E69" w:rsidRPr="00695D98" w:rsidRDefault="004E7E69" w:rsidP="004E7E69">
      <w:pPr>
        <w:pStyle w:val="2"/>
        <w:spacing w:before="0"/>
        <w:rPr>
          <w:rFonts w:ascii="Times New Roman" w:hAnsi="Times New Roman" w:cs="Times New Roman"/>
          <w:color w:val="auto"/>
          <w:sz w:val="24"/>
          <w:szCs w:val="24"/>
        </w:rPr>
      </w:pPr>
      <w:r w:rsidRPr="00695D98">
        <w:rPr>
          <w:rFonts w:ascii="Times New Roman" w:hAnsi="Times New Roman" w:cs="Times New Roman"/>
          <w:color w:val="auto"/>
          <w:sz w:val="24"/>
          <w:szCs w:val="24"/>
        </w:rPr>
        <w:t xml:space="preserve">Задание №3. Архивация файлов </w:t>
      </w:r>
      <w:proofErr w:type="spellStart"/>
      <w:r w:rsidRPr="00695D98">
        <w:rPr>
          <w:rFonts w:ascii="Times New Roman" w:hAnsi="Times New Roman" w:cs="Times New Roman"/>
          <w:color w:val="auto"/>
          <w:sz w:val="24"/>
          <w:szCs w:val="24"/>
        </w:rPr>
        <w:t>WinRar</w:t>
      </w:r>
      <w:proofErr w:type="spellEnd"/>
    </w:p>
    <w:p w:rsidR="004E7E69" w:rsidRPr="00F97034" w:rsidRDefault="004E7E69" w:rsidP="00AE52BC">
      <w:pPr>
        <w:numPr>
          <w:ilvl w:val="0"/>
          <w:numId w:val="14"/>
        </w:numPr>
        <w:tabs>
          <w:tab w:val="clear" w:pos="720"/>
        </w:tabs>
        <w:spacing w:after="0" w:line="240" w:lineRule="auto"/>
        <w:ind w:left="426" w:hanging="426"/>
        <w:jc w:val="both"/>
        <w:rPr>
          <w:rFonts w:ascii="Times New Roman" w:hAnsi="Times New Roman"/>
          <w:sz w:val="24"/>
          <w:szCs w:val="24"/>
        </w:rPr>
      </w:pPr>
      <w:r w:rsidRPr="00F97034">
        <w:rPr>
          <w:rFonts w:ascii="Times New Roman" w:hAnsi="Times New Roman"/>
          <w:sz w:val="24"/>
          <w:szCs w:val="24"/>
        </w:rPr>
        <w:t xml:space="preserve">Заархивируйте файл </w:t>
      </w:r>
      <w:r w:rsidRPr="00F97034">
        <w:rPr>
          <w:rFonts w:ascii="Times New Roman" w:hAnsi="Times New Roman"/>
          <w:b/>
          <w:sz w:val="24"/>
          <w:szCs w:val="24"/>
        </w:rPr>
        <w:t>Зима.</w:t>
      </w:r>
      <w:r w:rsidRPr="00F97034">
        <w:rPr>
          <w:rFonts w:ascii="Times New Roman" w:hAnsi="Times New Roman"/>
          <w:b/>
          <w:sz w:val="24"/>
          <w:szCs w:val="24"/>
          <w:lang w:val="en-US"/>
        </w:rPr>
        <w:t>jpg</w:t>
      </w:r>
      <w:r w:rsidRPr="00F97034">
        <w:rPr>
          <w:rFonts w:ascii="Times New Roman" w:hAnsi="Times New Roman"/>
          <w:sz w:val="24"/>
          <w:szCs w:val="24"/>
        </w:rPr>
        <w:t xml:space="preserve"> в папку</w:t>
      </w:r>
      <w:proofErr w:type="gramStart"/>
      <w:r w:rsidRPr="00F97034">
        <w:rPr>
          <w:rFonts w:ascii="Times New Roman" w:hAnsi="Times New Roman"/>
          <w:sz w:val="24"/>
          <w:szCs w:val="24"/>
        </w:rPr>
        <w:t xml:space="preserve"> </w:t>
      </w:r>
      <w:r w:rsidRPr="00F97034">
        <w:rPr>
          <w:rFonts w:ascii="Times New Roman" w:hAnsi="Times New Roman"/>
          <w:b/>
          <w:bCs/>
          <w:sz w:val="24"/>
          <w:szCs w:val="24"/>
        </w:rPr>
        <w:t>С</w:t>
      </w:r>
      <w:proofErr w:type="gramEnd"/>
      <w:r w:rsidRPr="00F97034">
        <w:rPr>
          <w:rFonts w:ascii="Times New Roman" w:hAnsi="Times New Roman"/>
          <w:b/>
          <w:bCs/>
          <w:sz w:val="24"/>
          <w:szCs w:val="24"/>
        </w:rPr>
        <w:t xml:space="preserve">:\ТЕМР\Archives\Pictures, </w:t>
      </w:r>
      <w:r w:rsidRPr="00F97034">
        <w:rPr>
          <w:rFonts w:ascii="Times New Roman" w:hAnsi="Times New Roman"/>
          <w:bCs/>
          <w:sz w:val="24"/>
          <w:szCs w:val="24"/>
        </w:rPr>
        <w:t>метод сжатия – обычный.</w:t>
      </w:r>
    </w:p>
    <w:p w:rsidR="004E7E69" w:rsidRPr="00F97034" w:rsidRDefault="004E7E69" w:rsidP="00AE52BC">
      <w:pPr>
        <w:numPr>
          <w:ilvl w:val="0"/>
          <w:numId w:val="14"/>
        </w:numPr>
        <w:tabs>
          <w:tab w:val="clear" w:pos="720"/>
        </w:tabs>
        <w:spacing w:after="0" w:line="240" w:lineRule="auto"/>
        <w:ind w:left="426" w:hanging="426"/>
        <w:jc w:val="both"/>
        <w:rPr>
          <w:rFonts w:ascii="Times New Roman" w:hAnsi="Times New Roman"/>
          <w:sz w:val="24"/>
          <w:szCs w:val="24"/>
        </w:rPr>
      </w:pPr>
      <w:r w:rsidRPr="00F97034">
        <w:rPr>
          <w:rFonts w:ascii="Times New Roman" w:hAnsi="Times New Roman"/>
          <w:sz w:val="24"/>
          <w:szCs w:val="24"/>
        </w:rPr>
        <w:t>Аналогичным образом создайте архивы для файлов Рябина.</w:t>
      </w:r>
      <w:r w:rsidRPr="00F97034">
        <w:rPr>
          <w:rFonts w:ascii="Times New Roman" w:hAnsi="Times New Roman"/>
          <w:sz w:val="24"/>
          <w:szCs w:val="24"/>
          <w:lang w:val="en-US"/>
        </w:rPr>
        <w:t>bmp</w:t>
      </w:r>
      <w:r w:rsidRPr="00F97034">
        <w:rPr>
          <w:rFonts w:ascii="Times New Roman" w:hAnsi="Times New Roman"/>
          <w:sz w:val="24"/>
          <w:szCs w:val="24"/>
        </w:rPr>
        <w:t>, Документ</w:t>
      </w:r>
      <w:proofErr w:type="gramStart"/>
      <w:r w:rsidRPr="00F97034">
        <w:rPr>
          <w:rFonts w:ascii="Times New Roman" w:hAnsi="Times New Roman"/>
          <w:sz w:val="24"/>
          <w:szCs w:val="24"/>
        </w:rPr>
        <w:t>1</w:t>
      </w:r>
      <w:proofErr w:type="gramEnd"/>
      <w:r w:rsidRPr="00F97034">
        <w:rPr>
          <w:rFonts w:ascii="Times New Roman" w:hAnsi="Times New Roman"/>
          <w:sz w:val="24"/>
          <w:szCs w:val="24"/>
        </w:rPr>
        <w:t>.</w:t>
      </w:r>
      <w:r w:rsidRPr="00F97034">
        <w:rPr>
          <w:rFonts w:ascii="Times New Roman" w:hAnsi="Times New Roman"/>
          <w:sz w:val="24"/>
          <w:szCs w:val="24"/>
          <w:lang w:val="en-US"/>
        </w:rPr>
        <w:t>doc</w:t>
      </w:r>
      <w:r w:rsidRPr="00F97034">
        <w:rPr>
          <w:rFonts w:ascii="Times New Roman" w:hAnsi="Times New Roman"/>
          <w:sz w:val="24"/>
          <w:szCs w:val="24"/>
        </w:rPr>
        <w:t>, Документ2.</w:t>
      </w:r>
      <w:r w:rsidRPr="00F97034">
        <w:rPr>
          <w:rFonts w:ascii="Times New Roman" w:hAnsi="Times New Roman"/>
          <w:sz w:val="24"/>
          <w:szCs w:val="24"/>
          <w:lang w:val="en-US"/>
        </w:rPr>
        <w:t>doc</w:t>
      </w:r>
      <w:r w:rsidRPr="00F97034">
        <w:rPr>
          <w:rFonts w:ascii="Times New Roman" w:hAnsi="Times New Roman"/>
          <w:sz w:val="24"/>
          <w:szCs w:val="24"/>
        </w:rPr>
        <w:t>, Документ3.</w:t>
      </w:r>
      <w:r w:rsidRPr="00F97034">
        <w:rPr>
          <w:rFonts w:ascii="Times New Roman" w:hAnsi="Times New Roman"/>
          <w:sz w:val="24"/>
          <w:szCs w:val="24"/>
          <w:lang w:val="en-US"/>
        </w:rPr>
        <w:t>doc</w:t>
      </w:r>
      <w:r w:rsidRPr="00F97034">
        <w:rPr>
          <w:rFonts w:ascii="Times New Roman" w:hAnsi="Times New Roman"/>
          <w:sz w:val="24"/>
          <w:szCs w:val="24"/>
        </w:rPr>
        <w:t>. Сравнительные характеристики исходных файлов и их архивов занести в таблицу 1.</w:t>
      </w:r>
    </w:p>
    <w:p w:rsidR="004E7E69" w:rsidRPr="00F97034" w:rsidRDefault="004E7E69" w:rsidP="00AE52BC">
      <w:pPr>
        <w:numPr>
          <w:ilvl w:val="0"/>
          <w:numId w:val="14"/>
        </w:numPr>
        <w:tabs>
          <w:tab w:val="clear" w:pos="720"/>
        </w:tabs>
        <w:spacing w:after="0" w:line="240" w:lineRule="auto"/>
        <w:ind w:left="426" w:hanging="426"/>
        <w:jc w:val="both"/>
        <w:rPr>
          <w:rFonts w:ascii="Times New Roman" w:hAnsi="Times New Roman"/>
          <w:sz w:val="24"/>
          <w:szCs w:val="24"/>
        </w:rPr>
      </w:pPr>
      <w:r w:rsidRPr="00F97034">
        <w:rPr>
          <w:rFonts w:ascii="Times New Roman" w:hAnsi="Times New Roman"/>
          <w:sz w:val="24"/>
          <w:szCs w:val="24"/>
        </w:rPr>
        <w:t xml:space="preserve">Создайте самораспаковывающийся </w:t>
      </w:r>
      <w:r w:rsidRPr="00F97034">
        <w:rPr>
          <w:rFonts w:ascii="Times New Roman" w:hAnsi="Times New Roman"/>
          <w:sz w:val="24"/>
          <w:szCs w:val="24"/>
          <w:lang w:val="en-US"/>
        </w:rPr>
        <w:t>RAR</w:t>
      </w:r>
      <w:r w:rsidRPr="00F97034">
        <w:rPr>
          <w:rFonts w:ascii="Times New Roman" w:hAnsi="Times New Roman"/>
          <w:sz w:val="24"/>
          <w:szCs w:val="24"/>
        </w:rPr>
        <w:t>-архив, включающий в себя текстовые и графические файлы.</w:t>
      </w:r>
    </w:p>
    <w:p w:rsidR="004E7E69" w:rsidRPr="00F97034" w:rsidRDefault="004E7E69" w:rsidP="00AE52BC">
      <w:pPr>
        <w:numPr>
          <w:ilvl w:val="0"/>
          <w:numId w:val="14"/>
        </w:numPr>
        <w:tabs>
          <w:tab w:val="clear" w:pos="720"/>
        </w:tabs>
        <w:spacing w:after="0" w:line="240" w:lineRule="auto"/>
        <w:ind w:left="426" w:hanging="426"/>
        <w:jc w:val="both"/>
        <w:rPr>
          <w:rFonts w:ascii="Times New Roman" w:hAnsi="Times New Roman"/>
          <w:sz w:val="24"/>
          <w:szCs w:val="24"/>
        </w:rPr>
      </w:pPr>
      <w:r w:rsidRPr="00F97034">
        <w:rPr>
          <w:rFonts w:ascii="Times New Roman" w:hAnsi="Times New Roman"/>
          <w:sz w:val="24"/>
          <w:szCs w:val="24"/>
        </w:rPr>
        <w:t xml:space="preserve">Определите процент сжатия файлов и заполните таблицу 1. Процент сжатия определяется по формуле </w:t>
      </w:r>
      <w:r w:rsidRPr="00F97034">
        <w:rPr>
          <w:rFonts w:ascii="Times New Roman" w:hAnsi="Times New Roman"/>
          <w:position w:val="-30"/>
          <w:sz w:val="24"/>
          <w:szCs w:val="24"/>
        </w:rPr>
        <w:object w:dxaOrig="1500" w:dyaOrig="680">
          <v:shape id="_x0000_i1036" type="#_x0000_t75" style="width:75.75pt;height:33pt" o:ole="">
            <v:imagedata r:id="rId11" o:title=""/>
          </v:shape>
          <o:OLEObject Type="Embed" ProgID="Equation.3" ShapeID="_x0000_i1036" DrawAspect="Content" ObjectID="_1700638758" r:id="rId12"/>
        </w:object>
      </w:r>
      <w:r w:rsidRPr="00F97034">
        <w:rPr>
          <w:rFonts w:ascii="Times New Roman" w:hAnsi="Times New Roman"/>
          <w:sz w:val="24"/>
          <w:szCs w:val="24"/>
        </w:rPr>
        <w:t xml:space="preserve">, где S– размер архивных файлов, </w:t>
      </w:r>
      <w:proofErr w:type="spellStart"/>
      <w:r w:rsidRPr="00F97034">
        <w:rPr>
          <w:rFonts w:ascii="Times New Roman" w:hAnsi="Times New Roman"/>
          <w:sz w:val="24"/>
          <w:szCs w:val="24"/>
        </w:rPr>
        <w:t>S</w:t>
      </w:r>
      <w:r w:rsidRPr="00F97034">
        <w:rPr>
          <w:rFonts w:ascii="Times New Roman" w:hAnsi="Times New Roman"/>
          <w:sz w:val="24"/>
          <w:szCs w:val="24"/>
          <w:vertAlign w:val="subscript"/>
        </w:rPr>
        <w:t>o</w:t>
      </w:r>
      <w:proofErr w:type="spellEnd"/>
      <w:r w:rsidRPr="00F97034">
        <w:rPr>
          <w:rFonts w:ascii="Times New Roman" w:hAnsi="Times New Roman"/>
          <w:sz w:val="24"/>
          <w:szCs w:val="24"/>
        </w:rPr>
        <w:t>– размер исходных файлов.</w:t>
      </w:r>
    </w:p>
    <w:p w:rsidR="004E7E69" w:rsidRPr="00695D98" w:rsidRDefault="004E7E69" w:rsidP="004E7E69">
      <w:pPr>
        <w:pStyle w:val="2"/>
        <w:spacing w:before="0"/>
        <w:jc w:val="right"/>
        <w:rPr>
          <w:rFonts w:ascii="Times New Roman" w:hAnsi="Times New Roman" w:cs="Times New Roman"/>
          <w:color w:val="auto"/>
          <w:sz w:val="24"/>
          <w:szCs w:val="24"/>
        </w:rPr>
      </w:pPr>
      <w:r w:rsidRPr="00695D98">
        <w:rPr>
          <w:rFonts w:ascii="Times New Roman" w:hAnsi="Times New Roman" w:cs="Times New Roman"/>
          <w:color w:val="auto"/>
          <w:sz w:val="24"/>
          <w:szCs w:val="24"/>
        </w:rPr>
        <w:t>Таблица 1</w:t>
      </w:r>
    </w:p>
    <w:tbl>
      <w:tblPr>
        <w:tblW w:w="497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3231"/>
        <w:gridCol w:w="1339"/>
        <w:gridCol w:w="1394"/>
        <w:gridCol w:w="3560"/>
      </w:tblGrid>
      <w:tr w:rsidR="004E7E69" w:rsidRPr="00F97034" w:rsidTr="00EB5F1A">
        <w:trPr>
          <w:trHeight w:val="317"/>
        </w:trPr>
        <w:tc>
          <w:tcPr>
            <w:tcW w:w="1696" w:type="pct"/>
            <w:vMerge w:val="restart"/>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c>
          <w:tcPr>
            <w:tcW w:w="1435" w:type="pct"/>
            <w:gridSpan w:val="2"/>
            <w:vAlign w:val="center"/>
          </w:tcPr>
          <w:p w:rsidR="004E7E69" w:rsidRPr="00F97034" w:rsidRDefault="004E7E69" w:rsidP="00EB5F1A">
            <w:pPr>
              <w:spacing w:after="0" w:line="240" w:lineRule="auto"/>
              <w:jc w:val="center"/>
              <w:rPr>
                <w:rFonts w:ascii="Times New Roman" w:hAnsi="Times New Roman"/>
                <w:b/>
                <w:sz w:val="24"/>
                <w:szCs w:val="24"/>
              </w:rPr>
            </w:pPr>
            <w:r w:rsidRPr="00F97034">
              <w:rPr>
                <w:rFonts w:ascii="Times New Roman" w:hAnsi="Times New Roman"/>
                <w:b/>
                <w:sz w:val="24"/>
                <w:szCs w:val="24"/>
              </w:rPr>
              <w:t>Архиваторы</w:t>
            </w:r>
          </w:p>
        </w:tc>
        <w:tc>
          <w:tcPr>
            <w:tcW w:w="1869" w:type="pct"/>
            <w:vMerge w:val="restart"/>
            <w:vAlign w:val="center"/>
          </w:tcPr>
          <w:p w:rsidR="004E7E69" w:rsidRPr="00F97034" w:rsidRDefault="004E7E69" w:rsidP="00EB5F1A">
            <w:pPr>
              <w:spacing w:after="0" w:line="240" w:lineRule="auto"/>
              <w:jc w:val="center"/>
              <w:rPr>
                <w:rFonts w:ascii="Times New Roman" w:hAnsi="Times New Roman"/>
                <w:b/>
                <w:sz w:val="24"/>
                <w:szCs w:val="24"/>
              </w:rPr>
            </w:pPr>
            <w:r w:rsidRPr="00F97034">
              <w:rPr>
                <w:rFonts w:ascii="Times New Roman" w:hAnsi="Times New Roman"/>
                <w:b/>
                <w:sz w:val="24"/>
                <w:szCs w:val="24"/>
              </w:rPr>
              <w:t>Размер исходных файлов</w:t>
            </w:r>
          </w:p>
        </w:tc>
      </w:tr>
      <w:tr w:rsidR="004E7E69" w:rsidRPr="00F97034" w:rsidTr="00EB5F1A">
        <w:trPr>
          <w:trHeight w:val="142"/>
        </w:trPr>
        <w:tc>
          <w:tcPr>
            <w:tcW w:w="1696" w:type="pct"/>
            <w:vMerge/>
          </w:tcPr>
          <w:p w:rsidR="004E7E69" w:rsidRPr="00F97034" w:rsidRDefault="004E7E69" w:rsidP="00EB5F1A">
            <w:pPr>
              <w:spacing w:after="0" w:line="240" w:lineRule="auto"/>
              <w:rPr>
                <w:rFonts w:ascii="Times New Roman" w:hAnsi="Times New Roman"/>
                <w:sz w:val="24"/>
                <w:szCs w:val="24"/>
              </w:rPr>
            </w:pPr>
          </w:p>
        </w:tc>
        <w:tc>
          <w:tcPr>
            <w:tcW w:w="703" w:type="pct"/>
          </w:tcPr>
          <w:p w:rsidR="004E7E69" w:rsidRPr="00F97034" w:rsidRDefault="004E7E69" w:rsidP="00EB5F1A">
            <w:pPr>
              <w:spacing w:after="0" w:line="240" w:lineRule="auto"/>
              <w:jc w:val="center"/>
              <w:rPr>
                <w:rFonts w:ascii="Times New Roman" w:hAnsi="Times New Roman"/>
                <w:b/>
                <w:sz w:val="24"/>
                <w:szCs w:val="24"/>
              </w:rPr>
            </w:pPr>
            <w:proofErr w:type="spellStart"/>
            <w:r w:rsidRPr="00F97034">
              <w:rPr>
                <w:rFonts w:ascii="Times New Roman" w:hAnsi="Times New Roman"/>
                <w:b/>
                <w:sz w:val="24"/>
                <w:szCs w:val="24"/>
              </w:rPr>
              <w:t>WinZip</w:t>
            </w:r>
            <w:proofErr w:type="spellEnd"/>
          </w:p>
        </w:tc>
        <w:tc>
          <w:tcPr>
            <w:tcW w:w="731" w:type="pct"/>
          </w:tcPr>
          <w:p w:rsidR="004E7E69" w:rsidRPr="00F97034" w:rsidRDefault="004E7E69" w:rsidP="00EB5F1A">
            <w:pPr>
              <w:spacing w:after="0" w:line="240" w:lineRule="auto"/>
              <w:jc w:val="center"/>
              <w:rPr>
                <w:rFonts w:ascii="Times New Roman" w:hAnsi="Times New Roman"/>
                <w:b/>
                <w:sz w:val="24"/>
                <w:szCs w:val="24"/>
              </w:rPr>
            </w:pPr>
            <w:proofErr w:type="spellStart"/>
            <w:r w:rsidRPr="00F97034">
              <w:rPr>
                <w:rFonts w:ascii="Times New Roman" w:hAnsi="Times New Roman"/>
                <w:b/>
                <w:sz w:val="24"/>
                <w:szCs w:val="24"/>
              </w:rPr>
              <w:t>WinRar</w:t>
            </w:r>
            <w:proofErr w:type="spellEnd"/>
          </w:p>
        </w:tc>
        <w:tc>
          <w:tcPr>
            <w:tcW w:w="1869" w:type="pct"/>
            <w:vMerge/>
          </w:tcPr>
          <w:p w:rsidR="004E7E69" w:rsidRPr="00F97034" w:rsidRDefault="004E7E69" w:rsidP="00EB5F1A">
            <w:pPr>
              <w:spacing w:after="0" w:line="240" w:lineRule="auto"/>
              <w:rPr>
                <w:rFonts w:ascii="Times New Roman" w:hAnsi="Times New Roman"/>
                <w:sz w:val="24"/>
                <w:szCs w:val="24"/>
              </w:rPr>
            </w:pPr>
          </w:p>
        </w:tc>
      </w:tr>
      <w:tr w:rsidR="004E7E69" w:rsidRPr="00F97034" w:rsidTr="00EB5F1A">
        <w:trPr>
          <w:trHeight w:val="500"/>
        </w:trPr>
        <w:tc>
          <w:tcPr>
            <w:tcW w:w="1696" w:type="pct"/>
            <w:tcBorders>
              <w:bottom w:val="single" w:sz="4" w:space="0" w:color="auto"/>
            </w:tcBorders>
          </w:tcPr>
          <w:p w:rsidR="004E7E69" w:rsidRPr="00F97034" w:rsidRDefault="004E7E69" w:rsidP="00EB5F1A">
            <w:pPr>
              <w:spacing w:after="0" w:line="240" w:lineRule="auto"/>
              <w:rPr>
                <w:rFonts w:ascii="Times New Roman" w:hAnsi="Times New Roman"/>
                <w:b/>
                <w:i/>
                <w:sz w:val="24"/>
                <w:szCs w:val="24"/>
              </w:rPr>
            </w:pPr>
            <w:r w:rsidRPr="00F97034">
              <w:rPr>
                <w:rFonts w:ascii="Times New Roman" w:hAnsi="Times New Roman"/>
                <w:b/>
                <w:i/>
                <w:sz w:val="24"/>
                <w:szCs w:val="24"/>
              </w:rPr>
              <w:t>Текстовые файлы:</w:t>
            </w:r>
          </w:p>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1. Документ</w:t>
            </w:r>
            <w:proofErr w:type="gramStart"/>
            <w:r w:rsidRPr="00F97034">
              <w:rPr>
                <w:rFonts w:ascii="Times New Roman" w:hAnsi="Times New Roman"/>
                <w:sz w:val="24"/>
                <w:szCs w:val="24"/>
              </w:rPr>
              <w:t>1</w:t>
            </w:r>
            <w:proofErr w:type="gramEnd"/>
            <w:r w:rsidRPr="00F97034">
              <w:rPr>
                <w:rFonts w:ascii="Times New Roman" w:hAnsi="Times New Roman"/>
                <w:sz w:val="24"/>
                <w:szCs w:val="24"/>
              </w:rPr>
              <w:t>.</w:t>
            </w:r>
            <w:r w:rsidRPr="00F97034">
              <w:rPr>
                <w:rFonts w:ascii="Times New Roman" w:hAnsi="Times New Roman"/>
                <w:sz w:val="24"/>
                <w:szCs w:val="24"/>
                <w:lang w:val="en-US"/>
              </w:rPr>
              <w:t>doc</w:t>
            </w:r>
          </w:p>
        </w:tc>
        <w:tc>
          <w:tcPr>
            <w:tcW w:w="703" w:type="pct"/>
            <w:tcBorders>
              <w:bottom w:val="single" w:sz="4" w:space="0" w:color="auto"/>
            </w:tcBorders>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c>
          <w:tcPr>
            <w:tcW w:w="731" w:type="pct"/>
            <w:tcBorders>
              <w:bottom w:val="single" w:sz="4" w:space="0" w:color="auto"/>
            </w:tcBorders>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c>
          <w:tcPr>
            <w:tcW w:w="1869" w:type="pct"/>
            <w:tcBorders>
              <w:bottom w:val="single" w:sz="4" w:space="0" w:color="auto"/>
            </w:tcBorders>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r>
      <w:tr w:rsidR="004E7E69" w:rsidRPr="00F97034" w:rsidTr="00EB5F1A">
        <w:trPr>
          <w:trHeight w:val="313"/>
        </w:trPr>
        <w:tc>
          <w:tcPr>
            <w:tcW w:w="1696" w:type="pct"/>
            <w:tcBorders>
              <w:top w:val="single" w:sz="4" w:space="0" w:color="auto"/>
              <w:bottom w:val="single" w:sz="4" w:space="0" w:color="auto"/>
            </w:tcBorders>
          </w:tcPr>
          <w:p w:rsidR="004E7E69" w:rsidRPr="00F97034" w:rsidRDefault="004E7E69" w:rsidP="00EB5F1A">
            <w:pPr>
              <w:spacing w:after="0" w:line="240" w:lineRule="auto"/>
              <w:rPr>
                <w:rFonts w:ascii="Times New Roman" w:hAnsi="Times New Roman"/>
                <w:b/>
                <w:i/>
                <w:sz w:val="24"/>
                <w:szCs w:val="24"/>
              </w:rPr>
            </w:pPr>
            <w:r w:rsidRPr="00F97034">
              <w:rPr>
                <w:rFonts w:ascii="Times New Roman" w:hAnsi="Times New Roman"/>
                <w:sz w:val="24"/>
                <w:szCs w:val="24"/>
              </w:rPr>
              <w:t>2. Документ</w:t>
            </w:r>
            <w:proofErr w:type="gramStart"/>
            <w:r w:rsidRPr="00F97034">
              <w:rPr>
                <w:rFonts w:ascii="Times New Roman" w:hAnsi="Times New Roman"/>
                <w:sz w:val="24"/>
                <w:szCs w:val="24"/>
              </w:rPr>
              <w:t>2</w:t>
            </w:r>
            <w:proofErr w:type="gramEnd"/>
            <w:r w:rsidRPr="00F97034">
              <w:rPr>
                <w:rFonts w:ascii="Times New Roman" w:hAnsi="Times New Roman"/>
                <w:sz w:val="24"/>
                <w:szCs w:val="24"/>
              </w:rPr>
              <w:t>.</w:t>
            </w:r>
            <w:r w:rsidRPr="00F97034">
              <w:rPr>
                <w:rFonts w:ascii="Times New Roman" w:hAnsi="Times New Roman"/>
                <w:sz w:val="24"/>
                <w:szCs w:val="24"/>
                <w:lang w:val="en-US"/>
              </w:rPr>
              <w:t>doc</w:t>
            </w:r>
          </w:p>
        </w:tc>
        <w:tc>
          <w:tcPr>
            <w:tcW w:w="703" w:type="pct"/>
            <w:tcBorders>
              <w:top w:val="single" w:sz="4" w:space="0" w:color="auto"/>
              <w:bottom w:val="single" w:sz="4" w:space="0" w:color="auto"/>
            </w:tcBorders>
          </w:tcPr>
          <w:p w:rsidR="004E7E69" w:rsidRPr="00F97034" w:rsidRDefault="004E7E69" w:rsidP="00EB5F1A">
            <w:pPr>
              <w:spacing w:after="0" w:line="240" w:lineRule="auto"/>
              <w:rPr>
                <w:rFonts w:ascii="Times New Roman" w:hAnsi="Times New Roman"/>
                <w:sz w:val="24"/>
                <w:szCs w:val="24"/>
              </w:rPr>
            </w:pPr>
          </w:p>
        </w:tc>
        <w:tc>
          <w:tcPr>
            <w:tcW w:w="731" w:type="pct"/>
            <w:tcBorders>
              <w:top w:val="single" w:sz="4" w:space="0" w:color="auto"/>
              <w:bottom w:val="single" w:sz="4" w:space="0" w:color="auto"/>
            </w:tcBorders>
          </w:tcPr>
          <w:p w:rsidR="004E7E69" w:rsidRPr="00F97034" w:rsidRDefault="004E7E69" w:rsidP="00EB5F1A">
            <w:pPr>
              <w:spacing w:after="0" w:line="240" w:lineRule="auto"/>
              <w:rPr>
                <w:rFonts w:ascii="Times New Roman" w:hAnsi="Times New Roman"/>
                <w:sz w:val="24"/>
                <w:szCs w:val="24"/>
              </w:rPr>
            </w:pPr>
          </w:p>
        </w:tc>
        <w:tc>
          <w:tcPr>
            <w:tcW w:w="1869" w:type="pct"/>
            <w:tcBorders>
              <w:top w:val="single" w:sz="4" w:space="0" w:color="auto"/>
              <w:bottom w:val="single" w:sz="4" w:space="0" w:color="auto"/>
            </w:tcBorders>
          </w:tcPr>
          <w:p w:rsidR="004E7E69" w:rsidRPr="00F97034" w:rsidRDefault="004E7E69" w:rsidP="00EB5F1A">
            <w:pPr>
              <w:spacing w:after="0" w:line="240" w:lineRule="auto"/>
              <w:rPr>
                <w:rFonts w:ascii="Times New Roman" w:hAnsi="Times New Roman"/>
                <w:sz w:val="24"/>
                <w:szCs w:val="24"/>
              </w:rPr>
            </w:pPr>
          </w:p>
        </w:tc>
      </w:tr>
      <w:tr w:rsidR="004E7E69" w:rsidRPr="00F97034" w:rsidTr="00EB5F1A">
        <w:trPr>
          <w:trHeight w:val="263"/>
        </w:trPr>
        <w:tc>
          <w:tcPr>
            <w:tcW w:w="1696" w:type="pct"/>
            <w:tcBorders>
              <w:top w:val="single" w:sz="4" w:space="0" w:color="auto"/>
            </w:tcBorders>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3. Документ3.</w:t>
            </w:r>
            <w:r w:rsidRPr="00F97034">
              <w:rPr>
                <w:rFonts w:ascii="Times New Roman" w:hAnsi="Times New Roman"/>
                <w:sz w:val="24"/>
                <w:szCs w:val="24"/>
                <w:lang w:val="en-US"/>
              </w:rPr>
              <w:t>doc</w:t>
            </w:r>
          </w:p>
        </w:tc>
        <w:tc>
          <w:tcPr>
            <w:tcW w:w="703" w:type="pct"/>
            <w:tcBorders>
              <w:top w:val="single" w:sz="4" w:space="0" w:color="auto"/>
            </w:tcBorders>
          </w:tcPr>
          <w:p w:rsidR="004E7E69" w:rsidRPr="00F97034" w:rsidRDefault="004E7E69" w:rsidP="00EB5F1A">
            <w:pPr>
              <w:spacing w:after="0" w:line="240" w:lineRule="auto"/>
              <w:rPr>
                <w:rFonts w:ascii="Times New Roman" w:hAnsi="Times New Roman"/>
                <w:sz w:val="24"/>
                <w:szCs w:val="24"/>
              </w:rPr>
            </w:pPr>
          </w:p>
        </w:tc>
        <w:tc>
          <w:tcPr>
            <w:tcW w:w="731" w:type="pct"/>
            <w:tcBorders>
              <w:top w:val="single" w:sz="4" w:space="0" w:color="auto"/>
            </w:tcBorders>
          </w:tcPr>
          <w:p w:rsidR="004E7E69" w:rsidRPr="00F97034" w:rsidRDefault="004E7E69" w:rsidP="00EB5F1A">
            <w:pPr>
              <w:spacing w:after="0" w:line="240" w:lineRule="auto"/>
              <w:rPr>
                <w:rFonts w:ascii="Times New Roman" w:hAnsi="Times New Roman"/>
                <w:sz w:val="24"/>
                <w:szCs w:val="24"/>
              </w:rPr>
            </w:pPr>
          </w:p>
        </w:tc>
        <w:tc>
          <w:tcPr>
            <w:tcW w:w="1869" w:type="pct"/>
            <w:tcBorders>
              <w:top w:val="single" w:sz="4" w:space="0" w:color="auto"/>
            </w:tcBorders>
          </w:tcPr>
          <w:p w:rsidR="004E7E69" w:rsidRPr="00F97034" w:rsidRDefault="004E7E69" w:rsidP="00EB5F1A">
            <w:pPr>
              <w:spacing w:after="0" w:line="240" w:lineRule="auto"/>
              <w:rPr>
                <w:rFonts w:ascii="Times New Roman" w:hAnsi="Times New Roman"/>
                <w:sz w:val="24"/>
                <w:szCs w:val="24"/>
              </w:rPr>
            </w:pPr>
          </w:p>
        </w:tc>
      </w:tr>
      <w:tr w:rsidR="004E7E69" w:rsidRPr="00F97034" w:rsidTr="00EB5F1A">
        <w:trPr>
          <w:trHeight w:val="588"/>
        </w:trPr>
        <w:tc>
          <w:tcPr>
            <w:tcW w:w="1696" w:type="pct"/>
            <w:tcBorders>
              <w:bottom w:val="single" w:sz="4" w:space="0" w:color="auto"/>
            </w:tcBorders>
          </w:tcPr>
          <w:p w:rsidR="004E7E69" w:rsidRPr="00F97034" w:rsidRDefault="004E7E69" w:rsidP="00EB5F1A">
            <w:pPr>
              <w:spacing w:after="0" w:line="240" w:lineRule="auto"/>
              <w:rPr>
                <w:rFonts w:ascii="Times New Roman" w:hAnsi="Times New Roman"/>
                <w:b/>
                <w:i/>
                <w:sz w:val="24"/>
                <w:szCs w:val="24"/>
              </w:rPr>
            </w:pPr>
            <w:r w:rsidRPr="00F97034">
              <w:rPr>
                <w:rFonts w:ascii="Times New Roman" w:hAnsi="Times New Roman"/>
                <w:b/>
                <w:i/>
                <w:sz w:val="24"/>
                <w:szCs w:val="24"/>
              </w:rPr>
              <w:lastRenderedPageBreak/>
              <w:t>Графические файлы:</w:t>
            </w:r>
          </w:p>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1. Зима.</w:t>
            </w:r>
            <w:r w:rsidRPr="00F97034">
              <w:rPr>
                <w:rFonts w:ascii="Times New Roman" w:hAnsi="Times New Roman"/>
                <w:sz w:val="24"/>
                <w:szCs w:val="24"/>
                <w:lang w:val="en-US"/>
              </w:rPr>
              <w:t>jpg</w:t>
            </w:r>
          </w:p>
        </w:tc>
        <w:tc>
          <w:tcPr>
            <w:tcW w:w="703" w:type="pct"/>
            <w:tcBorders>
              <w:bottom w:val="single" w:sz="4" w:space="0" w:color="auto"/>
            </w:tcBorders>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c>
          <w:tcPr>
            <w:tcW w:w="731" w:type="pct"/>
            <w:tcBorders>
              <w:bottom w:val="single" w:sz="4" w:space="0" w:color="auto"/>
            </w:tcBorders>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c>
          <w:tcPr>
            <w:tcW w:w="1869" w:type="pct"/>
            <w:tcBorders>
              <w:bottom w:val="single" w:sz="4" w:space="0" w:color="auto"/>
            </w:tcBorders>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r>
      <w:tr w:rsidR="004E7E69" w:rsidRPr="00F97034" w:rsidTr="00EB5F1A">
        <w:trPr>
          <w:trHeight w:val="225"/>
        </w:trPr>
        <w:tc>
          <w:tcPr>
            <w:tcW w:w="1696" w:type="pct"/>
            <w:tcBorders>
              <w:top w:val="single" w:sz="4" w:space="0" w:color="auto"/>
            </w:tcBorders>
          </w:tcPr>
          <w:p w:rsidR="004E7E69" w:rsidRPr="00F97034" w:rsidRDefault="004E7E69" w:rsidP="00EB5F1A">
            <w:pPr>
              <w:spacing w:after="0" w:line="240" w:lineRule="auto"/>
              <w:rPr>
                <w:rFonts w:ascii="Times New Roman" w:hAnsi="Times New Roman"/>
                <w:b/>
                <w:i/>
                <w:sz w:val="24"/>
                <w:szCs w:val="24"/>
              </w:rPr>
            </w:pPr>
            <w:r w:rsidRPr="00F97034">
              <w:rPr>
                <w:rFonts w:ascii="Times New Roman" w:hAnsi="Times New Roman"/>
                <w:sz w:val="24"/>
                <w:szCs w:val="24"/>
              </w:rPr>
              <w:t>2.Рябина.</w:t>
            </w:r>
            <w:r w:rsidRPr="00F97034">
              <w:rPr>
                <w:rFonts w:ascii="Times New Roman" w:hAnsi="Times New Roman"/>
                <w:sz w:val="24"/>
                <w:szCs w:val="24"/>
                <w:lang w:val="en-US"/>
              </w:rPr>
              <w:t>bmp</w:t>
            </w:r>
          </w:p>
        </w:tc>
        <w:tc>
          <w:tcPr>
            <w:tcW w:w="703" w:type="pct"/>
            <w:tcBorders>
              <w:top w:val="single" w:sz="4" w:space="0" w:color="auto"/>
            </w:tcBorders>
          </w:tcPr>
          <w:p w:rsidR="004E7E69" w:rsidRPr="00F97034" w:rsidRDefault="004E7E69" w:rsidP="00EB5F1A">
            <w:pPr>
              <w:spacing w:after="0" w:line="240" w:lineRule="auto"/>
              <w:rPr>
                <w:rFonts w:ascii="Times New Roman" w:hAnsi="Times New Roman"/>
                <w:sz w:val="24"/>
                <w:szCs w:val="24"/>
              </w:rPr>
            </w:pPr>
          </w:p>
        </w:tc>
        <w:tc>
          <w:tcPr>
            <w:tcW w:w="731" w:type="pct"/>
            <w:tcBorders>
              <w:top w:val="single" w:sz="4" w:space="0" w:color="auto"/>
            </w:tcBorders>
          </w:tcPr>
          <w:p w:rsidR="004E7E69" w:rsidRPr="00F97034" w:rsidRDefault="004E7E69" w:rsidP="00EB5F1A">
            <w:pPr>
              <w:spacing w:after="0" w:line="240" w:lineRule="auto"/>
              <w:rPr>
                <w:rFonts w:ascii="Times New Roman" w:hAnsi="Times New Roman"/>
                <w:sz w:val="24"/>
                <w:szCs w:val="24"/>
              </w:rPr>
            </w:pPr>
          </w:p>
        </w:tc>
        <w:tc>
          <w:tcPr>
            <w:tcW w:w="1869" w:type="pct"/>
            <w:tcBorders>
              <w:top w:val="single" w:sz="4" w:space="0" w:color="auto"/>
            </w:tcBorders>
          </w:tcPr>
          <w:p w:rsidR="004E7E69" w:rsidRPr="00F97034" w:rsidRDefault="004E7E69" w:rsidP="00EB5F1A">
            <w:pPr>
              <w:spacing w:after="0" w:line="240" w:lineRule="auto"/>
              <w:rPr>
                <w:rFonts w:ascii="Times New Roman" w:hAnsi="Times New Roman"/>
                <w:sz w:val="24"/>
                <w:szCs w:val="24"/>
              </w:rPr>
            </w:pPr>
          </w:p>
        </w:tc>
      </w:tr>
      <w:tr w:rsidR="004E7E69" w:rsidRPr="00F97034" w:rsidTr="00EB5F1A">
        <w:trPr>
          <w:trHeight w:val="270"/>
        </w:trPr>
        <w:tc>
          <w:tcPr>
            <w:tcW w:w="1696" w:type="pct"/>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xml:space="preserve">Процент сжатия </w:t>
            </w:r>
            <w:r w:rsidRPr="00F97034">
              <w:rPr>
                <w:rFonts w:ascii="Times New Roman" w:hAnsi="Times New Roman"/>
                <w:b/>
                <w:i/>
                <w:sz w:val="24"/>
                <w:szCs w:val="24"/>
              </w:rPr>
              <w:t xml:space="preserve">текстовой </w:t>
            </w:r>
            <w:r w:rsidRPr="00F97034">
              <w:rPr>
                <w:rFonts w:ascii="Times New Roman" w:hAnsi="Times New Roman"/>
                <w:sz w:val="24"/>
                <w:szCs w:val="24"/>
              </w:rPr>
              <w:t>информации (для всех файлов)</w:t>
            </w:r>
          </w:p>
        </w:tc>
        <w:tc>
          <w:tcPr>
            <w:tcW w:w="703" w:type="pct"/>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c>
          <w:tcPr>
            <w:tcW w:w="731" w:type="pct"/>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c>
          <w:tcPr>
            <w:tcW w:w="1869" w:type="pct"/>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r>
      <w:tr w:rsidR="004E7E69" w:rsidRPr="00F97034" w:rsidTr="00EB5F1A">
        <w:trPr>
          <w:trHeight w:val="542"/>
        </w:trPr>
        <w:tc>
          <w:tcPr>
            <w:tcW w:w="1696" w:type="pct"/>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xml:space="preserve">Процент сжатия </w:t>
            </w:r>
            <w:r w:rsidRPr="00F97034">
              <w:rPr>
                <w:rFonts w:ascii="Times New Roman" w:hAnsi="Times New Roman"/>
                <w:b/>
                <w:i/>
                <w:sz w:val="24"/>
                <w:szCs w:val="24"/>
              </w:rPr>
              <w:t xml:space="preserve">графической </w:t>
            </w:r>
            <w:r w:rsidRPr="00F97034">
              <w:rPr>
                <w:rFonts w:ascii="Times New Roman" w:hAnsi="Times New Roman"/>
                <w:sz w:val="24"/>
                <w:szCs w:val="24"/>
              </w:rPr>
              <w:t>информации (для всех файлов)</w:t>
            </w:r>
          </w:p>
        </w:tc>
        <w:tc>
          <w:tcPr>
            <w:tcW w:w="703" w:type="pct"/>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c>
          <w:tcPr>
            <w:tcW w:w="731" w:type="pct"/>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c>
          <w:tcPr>
            <w:tcW w:w="1869" w:type="pct"/>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r>
    </w:tbl>
    <w:p w:rsidR="004E7E69" w:rsidRPr="00F97034" w:rsidRDefault="004E7E69" w:rsidP="004E7E69">
      <w:pPr>
        <w:spacing w:after="0" w:line="240" w:lineRule="auto"/>
        <w:jc w:val="both"/>
        <w:rPr>
          <w:rFonts w:ascii="Times New Roman" w:hAnsi="Times New Roman"/>
          <w:b/>
          <w:sz w:val="24"/>
          <w:szCs w:val="24"/>
        </w:rPr>
      </w:pPr>
    </w:p>
    <w:p w:rsidR="004E7E69" w:rsidRPr="004F76CF" w:rsidRDefault="004E7E69" w:rsidP="004E7E69">
      <w:pPr>
        <w:spacing w:after="0" w:line="240" w:lineRule="auto"/>
        <w:jc w:val="both"/>
        <w:rPr>
          <w:rFonts w:ascii="Times New Roman" w:hAnsi="Times New Roman"/>
          <w:sz w:val="24"/>
          <w:szCs w:val="24"/>
        </w:rPr>
      </w:pPr>
      <w:r w:rsidRPr="00F97034">
        <w:rPr>
          <w:rFonts w:ascii="Times New Roman" w:hAnsi="Times New Roman"/>
          <w:b/>
          <w:sz w:val="24"/>
          <w:szCs w:val="24"/>
        </w:rPr>
        <w:t>Задание №4.</w:t>
      </w:r>
    </w:p>
    <w:p w:rsidR="004E7E69" w:rsidRDefault="004E7E69" w:rsidP="004E7E69">
      <w:pPr>
        <w:spacing w:after="0" w:line="240" w:lineRule="auto"/>
        <w:jc w:val="both"/>
        <w:rPr>
          <w:rFonts w:ascii="Times New Roman" w:hAnsi="Times New Roman"/>
          <w:sz w:val="24"/>
          <w:szCs w:val="24"/>
        </w:rPr>
      </w:pPr>
      <w:r w:rsidRPr="004F76CF">
        <w:rPr>
          <w:rFonts w:ascii="Times New Roman" w:hAnsi="Times New Roman"/>
          <w:sz w:val="24"/>
          <w:szCs w:val="24"/>
        </w:rPr>
        <w:t>Осуществить  запись файлов на компакт-ди</w:t>
      </w:r>
      <w:proofErr w:type="gramStart"/>
      <w:r w:rsidRPr="004F76CF">
        <w:rPr>
          <w:rFonts w:ascii="Times New Roman" w:hAnsi="Times New Roman"/>
          <w:sz w:val="24"/>
          <w:szCs w:val="24"/>
        </w:rPr>
        <w:t>ск встр</w:t>
      </w:r>
      <w:proofErr w:type="gramEnd"/>
      <w:r w:rsidRPr="004F76CF">
        <w:rPr>
          <w:rFonts w:ascii="Times New Roman" w:hAnsi="Times New Roman"/>
          <w:sz w:val="24"/>
          <w:szCs w:val="24"/>
        </w:rPr>
        <w:t xml:space="preserve">оенными средствами операционной системы </w:t>
      </w:r>
      <w:proofErr w:type="spellStart"/>
      <w:r w:rsidRPr="004F76CF">
        <w:rPr>
          <w:rFonts w:ascii="Times New Roman" w:hAnsi="Times New Roman"/>
          <w:sz w:val="24"/>
          <w:szCs w:val="24"/>
        </w:rPr>
        <w:t>Microsoft</w:t>
      </w:r>
      <w:proofErr w:type="spellEnd"/>
      <w:r w:rsidRPr="004F76CF">
        <w:rPr>
          <w:rFonts w:ascii="Times New Roman" w:hAnsi="Times New Roman"/>
          <w:sz w:val="24"/>
          <w:szCs w:val="24"/>
        </w:rPr>
        <w:t xml:space="preserve"> </w:t>
      </w:r>
      <w:proofErr w:type="spellStart"/>
      <w:r w:rsidRPr="004F76CF">
        <w:rPr>
          <w:rFonts w:ascii="Times New Roman" w:hAnsi="Times New Roman"/>
          <w:sz w:val="24"/>
          <w:szCs w:val="24"/>
        </w:rPr>
        <w:t>Windows</w:t>
      </w:r>
      <w:proofErr w:type="spellEnd"/>
    </w:p>
    <w:p w:rsidR="004E7E69" w:rsidRPr="004F76CF" w:rsidRDefault="004E7E69" w:rsidP="004E7E69">
      <w:pPr>
        <w:spacing w:after="0" w:line="240" w:lineRule="auto"/>
        <w:jc w:val="both"/>
        <w:rPr>
          <w:rFonts w:ascii="Times New Roman" w:hAnsi="Times New Roman"/>
          <w:b/>
          <w:sz w:val="24"/>
          <w:szCs w:val="24"/>
        </w:rPr>
      </w:pPr>
    </w:p>
    <w:p w:rsidR="004E7E69" w:rsidRPr="00F97034" w:rsidRDefault="004E7E69" w:rsidP="004E7E69">
      <w:pPr>
        <w:spacing w:after="0" w:line="240" w:lineRule="auto"/>
        <w:jc w:val="both"/>
        <w:rPr>
          <w:rFonts w:ascii="Times New Roman" w:hAnsi="Times New Roman"/>
          <w:b/>
          <w:sz w:val="24"/>
          <w:szCs w:val="24"/>
          <w:lang w:val="en-US"/>
        </w:rPr>
      </w:pPr>
      <w:r w:rsidRPr="00F97034">
        <w:rPr>
          <w:rFonts w:ascii="Times New Roman" w:hAnsi="Times New Roman"/>
          <w:b/>
          <w:sz w:val="24"/>
          <w:szCs w:val="24"/>
        </w:rPr>
        <w:t>Задание №</w:t>
      </w:r>
      <w:r>
        <w:rPr>
          <w:rFonts w:ascii="Times New Roman" w:hAnsi="Times New Roman"/>
          <w:b/>
          <w:sz w:val="24"/>
          <w:szCs w:val="24"/>
        </w:rPr>
        <w:t>5</w:t>
      </w:r>
      <w:r w:rsidRPr="00F97034">
        <w:rPr>
          <w:rFonts w:ascii="Times New Roman" w:hAnsi="Times New Roman"/>
          <w:b/>
          <w:sz w:val="24"/>
          <w:szCs w:val="24"/>
        </w:rPr>
        <w:t>. Ответить на вопросы: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0"/>
        <w:gridCol w:w="4500"/>
      </w:tblGrid>
      <w:tr w:rsidR="004E7E69" w:rsidRPr="00F97034" w:rsidTr="00EB5F1A">
        <w:trPr>
          <w:trHeight w:val="482"/>
        </w:trPr>
        <w:tc>
          <w:tcPr>
            <w:tcW w:w="5040" w:type="dxa"/>
            <w:vAlign w:val="center"/>
          </w:tcPr>
          <w:p w:rsidR="004E7E69" w:rsidRPr="00F97034" w:rsidRDefault="004E7E69" w:rsidP="00AE52BC">
            <w:pPr>
              <w:numPr>
                <w:ilvl w:val="0"/>
                <w:numId w:val="16"/>
              </w:numPr>
              <w:shd w:val="clear" w:color="auto" w:fill="FFFFFF"/>
              <w:tabs>
                <w:tab w:val="clear" w:pos="720"/>
              </w:tabs>
              <w:spacing w:after="0" w:line="240" w:lineRule="auto"/>
              <w:ind w:left="498" w:hanging="426"/>
              <w:rPr>
                <w:rFonts w:ascii="Times New Roman" w:hAnsi="Times New Roman"/>
                <w:color w:val="000000"/>
                <w:spacing w:val="-51"/>
                <w:sz w:val="24"/>
                <w:szCs w:val="24"/>
              </w:rPr>
            </w:pPr>
            <w:r w:rsidRPr="00F97034">
              <w:rPr>
                <w:rFonts w:ascii="Times New Roman" w:hAnsi="Times New Roman"/>
                <w:color w:val="000000"/>
                <w:spacing w:val="6"/>
                <w:sz w:val="24"/>
                <w:szCs w:val="24"/>
              </w:rPr>
              <w:t>Что называется архивацией?</w:t>
            </w:r>
          </w:p>
        </w:tc>
        <w:tc>
          <w:tcPr>
            <w:tcW w:w="4500" w:type="dxa"/>
            <w:vAlign w:val="center"/>
          </w:tcPr>
          <w:p w:rsidR="004E7E69" w:rsidRPr="00D50C7F" w:rsidRDefault="004E7E69" w:rsidP="00EB5F1A">
            <w:pPr>
              <w:pStyle w:val="af2"/>
              <w:spacing w:line="240" w:lineRule="auto"/>
              <w:rPr>
                <w:rFonts w:ascii="Times New Roman" w:hAnsi="Times New Roman"/>
                <w:sz w:val="24"/>
                <w:szCs w:val="24"/>
              </w:rPr>
            </w:pPr>
          </w:p>
        </w:tc>
      </w:tr>
      <w:tr w:rsidR="004E7E69" w:rsidRPr="00F97034" w:rsidTr="00EB5F1A">
        <w:trPr>
          <w:trHeight w:val="531"/>
        </w:trPr>
        <w:tc>
          <w:tcPr>
            <w:tcW w:w="5040" w:type="dxa"/>
            <w:vAlign w:val="center"/>
          </w:tcPr>
          <w:p w:rsidR="004E7E69" w:rsidRPr="00F97034" w:rsidRDefault="004E7E69" w:rsidP="00AE52BC">
            <w:pPr>
              <w:numPr>
                <w:ilvl w:val="0"/>
                <w:numId w:val="16"/>
              </w:numPr>
              <w:shd w:val="clear" w:color="auto" w:fill="FFFFFF"/>
              <w:tabs>
                <w:tab w:val="clear" w:pos="720"/>
              </w:tabs>
              <w:spacing w:after="0" w:line="240" w:lineRule="auto"/>
              <w:ind w:left="498" w:hanging="426"/>
              <w:rPr>
                <w:rFonts w:ascii="Times New Roman" w:hAnsi="Times New Roman"/>
                <w:color w:val="000000"/>
                <w:spacing w:val="7"/>
                <w:sz w:val="24"/>
                <w:szCs w:val="24"/>
              </w:rPr>
            </w:pPr>
            <w:r w:rsidRPr="00F97034">
              <w:rPr>
                <w:rFonts w:ascii="Times New Roman" w:hAnsi="Times New Roman"/>
                <w:color w:val="000000"/>
                <w:spacing w:val="4"/>
                <w:sz w:val="24"/>
                <w:szCs w:val="24"/>
              </w:rPr>
              <w:t>Для чего предназначена архивация</w:t>
            </w:r>
            <w:r w:rsidRPr="00F97034">
              <w:rPr>
                <w:rFonts w:ascii="Times New Roman" w:hAnsi="Times New Roman"/>
                <w:color w:val="000000"/>
                <w:spacing w:val="7"/>
                <w:sz w:val="24"/>
                <w:szCs w:val="24"/>
              </w:rPr>
              <w:t>?</w:t>
            </w:r>
          </w:p>
        </w:tc>
        <w:tc>
          <w:tcPr>
            <w:tcW w:w="4500" w:type="dxa"/>
            <w:vAlign w:val="center"/>
          </w:tcPr>
          <w:p w:rsidR="004E7E69" w:rsidRPr="00D50C7F" w:rsidRDefault="004E7E69" w:rsidP="00EB5F1A">
            <w:pPr>
              <w:pStyle w:val="af2"/>
              <w:spacing w:line="240" w:lineRule="auto"/>
              <w:rPr>
                <w:rFonts w:ascii="Times New Roman" w:hAnsi="Times New Roman"/>
                <w:sz w:val="24"/>
                <w:szCs w:val="24"/>
              </w:rPr>
            </w:pPr>
          </w:p>
        </w:tc>
      </w:tr>
      <w:tr w:rsidR="004E7E69" w:rsidRPr="00F97034" w:rsidTr="00EB5F1A">
        <w:trPr>
          <w:trHeight w:val="540"/>
        </w:trPr>
        <w:tc>
          <w:tcPr>
            <w:tcW w:w="5040" w:type="dxa"/>
            <w:vAlign w:val="center"/>
          </w:tcPr>
          <w:p w:rsidR="004E7E69" w:rsidRPr="00F97034" w:rsidRDefault="004E7E69" w:rsidP="00AE52BC">
            <w:pPr>
              <w:numPr>
                <w:ilvl w:val="0"/>
                <w:numId w:val="16"/>
              </w:numPr>
              <w:shd w:val="clear" w:color="auto" w:fill="FFFFFF"/>
              <w:tabs>
                <w:tab w:val="clear" w:pos="720"/>
              </w:tabs>
              <w:spacing w:after="0" w:line="240" w:lineRule="auto"/>
              <w:ind w:left="498" w:hanging="426"/>
              <w:rPr>
                <w:rFonts w:ascii="Times New Roman" w:hAnsi="Times New Roman"/>
                <w:sz w:val="24"/>
                <w:szCs w:val="24"/>
              </w:rPr>
            </w:pPr>
            <w:r w:rsidRPr="00F97034">
              <w:rPr>
                <w:rFonts w:ascii="Times New Roman" w:hAnsi="Times New Roman"/>
                <w:color w:val="000000"/>
                <w:spacing w:val="3"/>
                <w:sz w:val="24"/>
                <w:szCs w:val="24"/>
              </w:rPr>
              <w:t>Какой файл называется архивным?</w:t>
            </w:r>
          </w:p>
        </w:tc>
        <w:tc>
          <w:tcPr>
            <w:tcW w:w="4500" w:type="dxa"/>
            <w:vAlign w:val="center"/>
          </w:tcPr>
          <w:p w:rsidR="004E7E69" w:rsidRPr="00D50C7F" w:rsidRDefault="004E7E69" w:rsidP="00EB5F1A">
            <w:pPr>
              <w:pStyle w:val="af2"/>
              <w:spacing w:line="240" w:lineRule="auto"/>
              <w:rPr>
                <w:rFonts w:ascii="Times New Roman" w:hAnsi="Times New Roman"/>
                <w:sz w:val="24"/>
                <w:szCs w:val="24"/>
              </w:rPr>
            </w:pPr>
          </w:p>
        </w:tc>
      </w:tr>
      <w:tr w:rsidR="004E7E69" w:rsidRPr="00F97034" w:rsidTr="00EB5F1A">
        <w:trPr>
          <w:trHeight w:val="534"/>
        </w:trPr>
        <w:tc>
          <w:tcPr>
            <w:tcW w:w="5040" w:type="dxa"/>
            <w:vAlign w:val="center"/>
          </w:tcPr>
          <w:p w:rsidR="004E7E69" w:rsidRPr="00F97034" w:rsidRDefault="004E7E69" w:rsidP="00AE52BC">
            <w:pPr>
              <w:numPr>
                <w:ilvl w:val="0"/>
                <w:numId w:val="16"/>
              </w:numPr>
              <w:shd w:val="clear" w:color="auto" w:fill="FFFFFF"/>
              <w:tabs>
                <w:tab w:val="clear" w:pos="720"/>
              </w:tabs>
              <w:spacing w:after="0" w:line="240" w:lineRule="auto"/>
              <w:ind w:left="498" w:hanging="426"/>
              <w:rPr>
                <w:rFonts w:ascii="Times New Roman" w:hAnsi="Times New Roman"/>
                <w:color w:val="000000"/>
                <w:spacing w:val="-21"/>
                <w:sz w:val="24"/>
                <w:szCs w:val="24"/>
              </w:rPr>
            </w:pPr>
            <w:r w:rsidRPr="00F97034">
              <w:rPr>
                <w:rFonts w:ascii="Times New Roman" w:hAnsi="Times New Roman"/>
                <w:color w:val="000000"/>
                <w:spacing w:val="6"/>
                <w:sz w:val="24"/>
                <w:szCs w:val="24"/>
              </w:rPr>
              <w:t>Что называется разархивацией</w:t>
            </w:r>
            <w:r w:rsidRPr="00F97034">
              <w:rPr>
                <w:rFonts w:ascii="Times New Roman" w:hAnsi="Times New Roman"/>
                <w:color w:val="000000"/>
                <w:spacing w:val="-6"/>
                <w:sz w:val="24"/>
                <w:szCs w:val="24"/>
              </w:rPr>
              <w:t>?</w:t>
            </w:r>
          </w:p>
        </w:tc>
        <w:tc>
          <w:tcPr>
            <w:tcW w:w="4500" w:type="dxa"/>
            <w:vAlign w:val="center"/>
          </w:tcPr>
          <w:p w:rsidR="004E7E69" w:rsidRPr="00D50C7F" w:rsidRDefault="004E7E69" w:rsidP="00EB5F1A">
            <w:pPr>
              <w:pStyle w:val="af2"/>
              <w:spacing w:line="240" w:lineRule="auto"/>
              <w:rPr>
                <w:rFonts w:ascii="Times New Roman" w:hAnsi="Times New Roman"/>
                <w:sz w:val="24"/>
                <w:szCs w:val="24"/>
              </w:rPr>
            </w:pPr>
          </w:p>
        </w:tc>
      </w:tr>
      <w:tr w:rsidR="004E7E69" w:rsidRPr="00F97034" w:rsidTr="00EB5F1A">
        <w:trPr>
          <w:trHeight w:val="527"/>
        </w:trPr>
        <w:tc>
          <w:tcPr>
            <w:tcW w:w="5040" w:type="dxa"/>
            <w:vAlign w:val="center"/>
          </w:tcPr>
          <w:p w:rsidR="004E7E69" w:rsidRPr="00F97034" w:rsidRDefault="004E7E69" w:rsidP="00AE52BC">
            <w:pPr>
              <w:numPr>
                <w:ilvl w:val="0"/>
                <w:numId w:val="16"/>
              </w:numPr>
              <w:shd w:val="clear" w:color="auto" w:fill="FFFFFF"/>
              <w:tabs>
                <w:tab w:val="clear" w:pos="720"/>
              </w:tabs>
              <w:spacing w:after="0" w:line="240" w:lineRule="auto"/>
              <w:ind w:left="498" w:hanging="426"/>
              <w:rPr>
                <w:rFonts w:ascii="Times New Roman" w:hAnsi="Times New Roman"/>
                <w:color w:val="000000"/>
                <w:spacing w:val="-37"/>
                <w:sz w:val="24"/>
                <w:szCs w:val="24"/>
              </w:rPr>
            </w:pPr>
            <w:proofErr w:type="gramStart"/>
            <w:r w:rsidRPr="00F97034">
              <w:rPr>
                <w:rFonts w:ascii="Times New Roman" w:hAnsi="Times New Roman"/>
                <w:color w:val="000000"/>
                <w:spacing w:val="-5"/>
                <w:sz w:val="24"/>
                <w:szCs w:val="24"/>
              </w:rPr>
              <w:t>Какая</w:t>
            </w:r>
            <w:proofErr w:type="gramEnd"/>
            <w:r w:rsidRPr="00F97034">
              <w:rPr>
                <w:rFonts w:ascii="Times New Roman" w:hAnsi="Times New Roman"/>
                <w:color w:val="000000"/>
                <w:spacing w:val="-5"/>
                <w:sz w:val="24"/>
                <w:szCs w:val="24"/>
              </w:rPr>
              <w:t xml:space="preserve"> информации хранится в оглавлении архивного файла?</w:t>
            </w:r>
          </w:p>
        </w:tc>
        <w:tc>
          <w:tcPr>
            <w:tcW w:w="4500" w:type="dxa"/>
            <w:vAlign w:val="center"/>
          </w:tcPr>
          <w:p w:rsidR="004E7E69" w:rsidRPr="00D50C7F" w:rsidRDefault="004E7E69" w:rsidP="00EB5F1A">
            <w:pPr>
              <w:pStyle w:val="af2"/>
              <w:spacing w:line="240" w:lineRule="auto"/>
              <w:rPr>
                <w:rFonts w:ascii="Times New Roman" w:hAnsi="Times New Roman"/>
                <w:sz w:val="24"/>
                <w:szCs w:val="24"/>
              </w:rPr>
            </w:pPr>
          </w:p>
        </w:tc>
      </w:tr>
      <w:tr w:rsidR="004E7E69" w:rsidRPr="00F97034" w:rsidTr="00EB5F1A">
        <w:trPr>
          <w:trHeight w:val="466"/>
        </w:trPr>
        <w:tc>
          <w:tcPr>
            <w:tcW w:w="5040" w:type="dxa"/>
            <w:vAlign w:val="center"/>
          </w:tcPr>
          <w:p w:rsidR="004E7E69" w:rsidRPr="00F97034" w:rsidRDefault="004E7E69" w:rsidP="00AE52BC">
            <w:pPr>
              <w:widowControl w:val="0"/>
              <w:numPr>
                <w:ilvl w:val="0"/>
                <w:numId w:val="16"/>
              </w:numPr>
              <w:tabs>
                <w:tab w:val="clear" w:pos="720"/>
              </w:tabs>
              <w:autoSpaceDE w:val="0"/>
              <w:autoSpaceDN w:val="0"/>
              <w:adjustRightInd w:val="0"/>
              <w:spacing w:after="0" w:line="240" w:lineRule="auto"/>
              <w:ind w:left="498" w:hanging="426"/>
              <w:rPr>
                <w:rFonts w:ascii="Times New Roman" w:hAnsi="Times New Roman"/>
                <w:sz w:val="24"/>
                <w:szCs w:val="24"/>
              </w:rPr>
            </w:pPr>
            <w:r w:rsidRPr="00F97034">
              <w:rPr>
                <w:rFonts w:ascii="Times New Roman" w:hAnsi="Times New Roman"/>
                <w:color w:val="000000"/>
                <w:spacing w:val="-6"/>
                <w:sz w:val="24"/>
                <w:szCs w:val="24"/>
              </w:rPr>
              <w:t>Какие функциональные возможности имеют архиваторы?</w:t>
            </w:r>
          </w:p>
        </w:tc>
        <w:tc>
          <w:tcPr>
            <w:tcW w:w="4500" w:type="dxa"/>
            <w:vAlign w:val="center"/>
          </w:tcPr>
          <w:p w:rsidR="004E7E69" w:rsidRPr="00D50C7F" w:rsidRDefault="004E7E69" w:rsidP="00EB5F1A">
            <w:pPr>
              <w:pStyle w:val="af2"/>
              <w:spacing w:line="240" w:lineRule="auto"/>
              <w:rPr>
                <w:rFonts w:ascii="Times New Roman" w:hAnsi="Times New Roman"/>
                <w:sz w:val="24"/>
                <w:szCs w:val="24"/>
              </w:rPr>
            </w:pPr>
          </w:p>
        </w:tc>
      </w:tr>
    </w:tbl>
    <w:p w:rsidR="004E7E69" w:rsidRPr="00F97034" w:rsidRDefault="004E7E69" w:rsidP="004E7E69">
      <w:pPr>
        <w:spacing w:after="0" w:line="240" w:lineRule="auto"/>
        <w:jc w:val="both"/>
        <w:rPr>
          <w:rFonts w:ascii="Times New Roman" w:hAnsi="Times New Roman"/>
          <w:b/>
          <w:sz w:val="24"/>
          <w:szCs w:val="24"/>
        </w:rPr>
      </w:pPr>
    </w:p>
    <w:p w:rsidR="004E7E69" w:rsidRPr="00F97034" w:rsidRDefault="004E7E69" w:rsidP="004E7E69">
      <w:pPr>
        <w:spacing w:after="0" w:line="240" w:lineRule="auto"/>
        <w:outlineLvl w:val="0"/>
        <w:rPr>
          <w:rFonts w:ascii="Times New Roman" w:hAnsi="Times New Roman"/>
          <w:b/>
          <w:sz w:val="24"/>
          <w:szCs w:val="24"/>
        </w:rPr>
      </w:pPr>
      <w:r w:rsidRPr="00F97034">
        <w:rPr>
          <w:rFonts w:ascii="Times New Roman" w:hAnsi="Times New Roman"/>
          <w:b/>
          <w:sz w:val="24"/>
          <w:szCs w:val="24"/>
        </w:rPr>
        <w:t>Задание №</w:t>
      </w:r>
      <w:r>
        <w:rPr>
          <w:rFonts w:ascii="Times New Roman" w:hAnsi="Times New Roman"/>
          <w:b/>
          <w:sz w:val="24"/>
          <w:szCs w:val="24"/>
        </w:rPr>
        <w:t>6</w:t>
      </w:r>
      <w:r w:rsidRPr="00F97034">
        <w:rPr>
          <w:rFonts w:ascii="Times New Roman" w:hAnsi="Times New Roman"/>
          <w:b/>
          <w:sz w:val="24"/>
          <w:szCs w:val="24"/>
        </w:rPr>
        <w:t>. Сделать вывод о проделанной работе:</w:t>
      </w:r>
    </w:p>
    <w:tbl>
      <w:tblPr>
        <w:tblW w:w="9648" w:type="dxa"/>
        <w:tblBorders>
          <w:bottom w:val="single" w:sz="4" w:space="0" w:color="auto"/>
          <w:insideH w:val="single" w:sz="4" w:space="0" w:color="auto"/>
          <w:insideV w:val="single" w:sz="4" w:space="0" w:color="auto"/>
        </w:tblBorders>
        <w:tblLook w:val="01E0"/>
      </w:tblPr>
      <w:tblGrid>
        <w:gridCol w:w="9648"/>
      </w:tblGrid>
      <w:tr w:rsidR="004E7E69" w:rsidRPr="00F97034" w:rsidTr="00EB5F1A">
        <w:tc>
          <w:tcPr>
            <w:tcW w:w="9648" w:type="dxa"/>
          </w:tcPr>
          <w:p w:rsidR="004E7E69" w:rsidRPr="00F97034" w:rsidRDefault="004E7E69" w:rsidP="00EB5F1A">
            <w:pPr>
              <w:spacing w:after="0" w:line="240" w:lineRule="auto"/>
              <w:jc w:val="center"/>
              <w:rPr>
                <w:rFonts w:ascii="Times New Roman" w:hAnsi="Times New Roman"/>
                <w:sz w:val="24"/>
                <w:szCs w:val="24"/>
              </w:rPr>
            </w:pPr>
          </w:p>
        </w:tc>
      </w:tr>
      <w:tr w:rsidR="004E7E69" w:rsidRPr="00F97034" w:rsidTr="00EB5F1A">
        <w:tc>
          <w:tcPr>
            <w:tcW w:w="9648" w:type="dxa"/>
          </w:tcPr>
          <w:p w:rsidR="004E7E69" w:rsidRPr="00F97034" w:rsidRDefault="004E7E69" w:rsidP="00EB5F1A">
            <w:pPr>
              <w:spacing w:after="0" w:line="240" w:lineRule="auto"/>
              <w:rPr>
                <w:rFonts w:ascii="Times New Roman" w:hAnsi="Times New Roman"/>
                <w:sz w:val="24"/>
                <w:szCs w:val="24"/>
              </w:rPr>
            </w:pPr>
          </w:p>
        </w:tc>
      </w:tr>
      <w:tr w:rsidR="004E7E69" w:rsidRPr="00F97034" w:rsidTr="00EB5F1A">
        <w:tc>
          <w:tcPr>
            <w:tcW w:w="9648" w:type="dxa"/>
          </w:tcPr>
          <w:p w:rsidR="004E7E69" w:rsidRPr="00F97034" w:rsidRDefault="004E7E69" w:rsidP="00EB5F1A">
            <w:pPr>
              <w:spacing w:after="0" w:line="240" w:lineRule="auto"/>
              <w:rPr>
                <w:rFonts w:ascii="Times New Roman" w:hAnsi="Times New Roman"/>
                <w:sz w:val="24"/>
                <w:szCs w:val="24"/>
              </w:rPr>
            </w:pPr>
          </w:p>
        </w:tc>
      </w:tr>
    </w:tbl>
    <w:p w:rsidR="004E7E69" w:rsidRDefault="004E7E69" w:rsidP="004E7E69">
      <w:pPr>
        <w:keepNext/>
        <w:keepLines/>
        <w:suppressLineNumbers/>
        <w:suppressAutoHyphens/>
        <w:spacing w:after="0" w:line="240" w:lineRule="auto"/>
        <w:jc w:val="both"/>
        <w:rPr>
          <w:rFonts w:ascii="Times New Roman" w:hAnsi="Times New Roman"/>
          <w:b/>
          <w:sz w:val="24"/>
          <w:szCs w:val="24"/>
        </w:rPr>
      </w:pPr>
    </w:p>
    <w:p w:rsidR="00C81D76" w:rsidRPr="00634184" w:rsidRDefault="00C81D76" w:rsidP="00C81D76">
      <w:pPr>
        <w:keepNext/>
        <w:keepLines/>
        <w:suppressLineNumbers/>
        <w:suppressAutoHyphens/>
        <w:spacing w:after="0" w:line="240" w:lineRule="auto"/>
        <w:jc w:val="both"/>
        <w:rPr>
          <w:rFonts w:ascii="Times New Roman" w:hAnsi="Times New Roman"/>
          <w:sz w:val="24"/>
          <w:szCs w:val="24"/>
        </w:rPr>
      </w:pPr>
      <w:r w:rsidRPr="00634184">
        <w:rPr>
          <w:rFonts w:ascii="Times New Roman" w:hAnsi="Times New Roman"/>
          <w:sz w:val="24"/>
          <w:szCs w:val="24"/>
        </w:rPr>
        <w:t xml:space="preserve">Время на подготовку и выполнение: </w:t>
      </w:r>
      <w:r w:rsidRPr="00A472C5">
        <w:rPr>
          <w:rFonts w:ascii="Times New Roman" w:hAnsi="Times New Roman"/>
          <w:sz w:val="24"/>
          <w:szCs w:val="24"/>
        </w:rPr>
        <w:t>90 мин</w:t>
      </w:r>
    </w:p>
    <w:p w:rsidR="00C81D76" w:rsidRPr="00AD0395" w:rsidRDefault="00C81D76" w:rsidP="00C81D76">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proofErr w:type="gramStart"/>
      <w:r w:rsidR="00A472C5">
        <w:rPr>
          <w:rFonts w:ascii="Times New Roman" w:hAnsi="Times New Roman"/>
          <w:sz w:val="24"/>
          <w:szCs w:val="24"/>
        </w:rPr>
        <w:t>:</w:t>
      </w:r>
      <w:r>
        <w:rPr>
          <w:rFonts w:ascii="Times New Roman" w:hAnsi="Times New Roman"/>
          <w:sz w:val="24"/>
          <w:szCs w:val="24"/>
        </w:rPr>
        <w:t>У</w:t>
      </w:r>
      <w:proofErr w:type="gramEnd"/>
      <w:r>
        <w:rPr>
          <w:rFonts w:ascii="Times New Roman" w:hAnsi="Times New Roman"/>
          <w:sz w:val="24"/>
          <w:szCs w:val="24"/>
        </w:rPr>
        <w:t>1</w:t>
      </w:r>
      <w:r w:rsidRPr="003B19DF">
        <w:rPr>
          <w:rFonts w:ascii="Times New Roman" w:eastAsiaTheme="majorEastAsia" w:hAnsi="Times New Roman" w:cs="Times New Roman"/>
          <w:color w:val="000000" w:themeColor="text1"/>
          <w:sz w:val="24"/>
          <w:szCs w:val="24"/>
        </w:rPr>
        <w:t>У2У3З1</w:t>
      </w:r>
      <w:r w:rsidRPr="003B19DF">
        <w:rPr>
          <w:rFonts w:ascii="Times New Roman" w:hAnsi="Times New Roman" w:cs="Times New Roman"/>
          <w:color w:val="000000" w:themeColor="text1"/>
          <w:sz w:val="24"/>
          <w:szCs w:val="24"/>
        </w:rPr>
        <w:t>З6</w:t>
      </w:r>
    </w:p>
    <w:p w:rsidR="00C81D76" w:rsidRDefault="00C81D76" w:rsidP="00C81D76">
      <w:pPr>
        <w:keepNext/>
        <w:keepLines/>
        <w:suppressLineNumbers/>
        <w:suppressAutoHyphens/>
        <w:spacing w:after="0" w:line="240" w:lineRule="auto"/>
        <w:jc w:val="both"/>
        <w:rPr>
          <w:rFonts w:ascii="Times New Roman" w:hAnsi="Times New Roman"/>
          <w:b/>
          <w:sz w:val="24"/>
          <w:szCs w:val="24"/>
        </w:rPr>
      </w:pPr>
      <w:r w:rsidRPr="00F97034">
        <w:rPr>
          <w:rFonts w:ascii="Times New Roman" w:hAnsi="Times New Roman"/>
          <w:sz w:val="24"/>
          <w:szCs w:val="24"/>
        </w:rPr>
        <w:t>Оценка</w:t>
      </w:r>
      <w:r w:rsidR="00EB2BDC">
        <w:rPr>
          <w:rFonts w:ascii="Times New Roman" w:hAnsi="Times New Roman"/>
          <w:sz w:val="24"/>
          <w:szCs w:val="24"/>
        </w:rPr>
        <w:t>-</w:t>
      </w:r>
      <w:r>
        <w:rPr>
          <w:rFonts w:ascii="Times New Roman" w:hAnsi="Times New Roman"/>
          <w:sz w:val="24"/>
          <w:szCs w:val="24"/>
        </w:rPr>
        <w:t>20</w:t>
      </w:r>
      <w:r>
        <w:rPr>
          <w:rFonts w:ascii="Times New Roman" w:hAnsi="Times New Roman"/>
          <w:i/>
          <w:sz w:val="24"/>
          <w:szCs w:val="24"/>
        </w:rPr>
        <w:t xml:space="preserve"> баллов</w:t>
      </w:r>
    </w:p>
    <w:p w:rsidR="004E7E69" w:rsidRDefault="004E7E69" w:rsidP="004E7E69">
      <w:pPr>
        <w:keepLines/>
        <w:widowControl w:val="0"/>
        <w:suppressLineNumbers/>
        <w:suppressAutoHyphens/>
        <w:spacing w:after="0" w:line="240" w:lineRule="auto"/>
        <w:ind w:firstLine="709"/>
        <w:jc w:val="both"/>
        <w:rPr>
          <w:rFonts w:ascii="Times New Roman" w:hAnsi="Times New Roman"/>
          <w:sz w:val="24"/>
          <w:szCs w:val="24"/>
        </w:rPr>
      </w:pPr>
    </w:p>
    <w:p w:rsidR="004E7E69" w:rsidRPr="00EB2BDC" w:rsidRDefault="00EB2BDC" w:rsidP="00EB2BDC">
      <w:pPr>
        <w:spacing w:after="0"/>
        <w:jc w:val="both"/>
        <w:rPr>
          <w:rFonts w:ascii="Times New Roman" w:hAnsi="Times New Roman" w:cs="Times New Roman"/>
          <w:b/>
          <w:sz w:val="24"/>
          <w:szCs w:val="24"/>
        </w:rPr>
      </w:pPr>
      <w:r w:rsidRPr="00EB2BDC">
        <w:rPr>
          <w:rFonts w:ascii="Times New Roman" w:hAnsi="Times New Roman" w:cs="Times New Roman"/>
          <w:b/>
          <w:sz w:val="24"/>
          <w:szCs w:val="24"/>
        </w:rPr>
        <w:t>6.2.</w:t>
      </w:r>
      <w:r w:rsidR="005211EF">
        <w:rPr>
          <w:rFonts w:ascii="Times New Roman" w:hAnsi="Times New Roman" w:cs="Times New Roman"/>
          <w:b/>
          <w:sz w:val="24"/>
          <w:szCs w:val="24"/>
        </w:rPr>
        <w:t>6</w:t>
      </w:r>
      <w:r w:rsidRPr="00EB2BDC">
        <w:rPr>
          <w:rFonts w:ascii="Times New Roman" w:hAnsi="Times New Roman" w:cs="Times New Roman"/>
          <w:b/>
          <w:sz w:val="24"/>
          <w:szCs w:val="24"/>
        </w:rPr>
        <w:t>.</w:t>
      </w:r>
      <w:r w:rsidR="008A4554">
        <w:rPr>
          <w:rFonts w:ascii="Times New Roman" w:hAnsi="Times New Roman" w:cs="Times New Roman"/>
          <w:b/>
          <w:sz w:val="24"/>
          <w:szCs w:val="24"/>
        </w:rPr>
        <w:t xml:space="preserve"> </w:t>
      </w:r>
      <w:r w:rsidR="004E7E69" w:rsidRPr="00EB2BDC">
        <w:rPr>
          <w:rFonts w:ascii="Times New Roman" w:hAnsi="Times New Roman" w:cs="Times New Roman"/>
          <w:b/>
          <w:sz w:val="24"/>
          <w:szCs w:val="24"/>
        </w:rPr>
        <w:t>Практическая работа</w:t>
      </w:r>
      <w:r w:rsidR="008A4554">
        <w:rPr>
          <w:rFonts w:ascii="Times New Roman" w:hAnsi="Times New Roman" w:cs="Times New Roman"/>
          <w:b/>
          <w:sz w:val="24"/>
          <w:szCs w:val="24"/>
        </w:rPr>
        <w:t xml:space="preserve"> №6.</w:t>
      </w:r>
      <w:r w:rsidR="004E7E69" w:rsidRPr="00EB2BDC">
        <w:rPr>
          <w:rFonts w:ascii="Times New Roman" w:hAnsi="Times New Roman" w:cs="Times New Roman"/>
          <w:b/>
          <w:sz w:val="24"/>
          <w:szCs w:val="24"/>
        </w:rPr>
        <w:t xml:space="preserve"> Алгебра логики. Построение таблиц </w:t>
      </w:r>
      <w:r w:rsidRPr="00EB2BDC">
        <w:rPr>
          <w:rFonts w:ascii="Times New Roman" w:hAnsi="Times New Roman" w:cs="Times New Roman"/>
          <w:b/>
          <w:sz w:val="24"/>
          <w:szCs w:val="24"/>
        </w:rPr>
        <w:t>истинности сложных высказываний</w:t>
      </w:r>
    </w:p>
    <w:p w:rsidR="00EB2BDC" w:rsidRPr="00EB2BDC" w:rsidRDefault="00EB2BDC" w:rsidP="00EB2BDC">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spacing w:after="0"/>
        <w:jc w:val="both"/>
        <w:rPr>
          <w:rFonts w:ascii="Times New Roman" w:hAnsi="Times New Roman" w:cs="Times New Roman"/>
          <w:b/>
          <w:sz w:val="24"/>
          <w:szCs w:val="24"/>
        </w:rPr>
      </w:pPr>
      <w:r w:rsidRPr="00EB2BDC">
        <w:rPr>
          <w:rFonts w:ascii="Times New Roman" w:hAnsi="Times New Roman" w:cs="Times New Roman"/>
          <w:b/>
          <w:bCs/>
          <w:sz w:val="24"/>
          <w:szCs w:val="24"/>
        </w:rPr>
        <w:t>Тема 2.3</w:t>
      </w:r>
      <w:r w:rsidRPr="00EB2BDC">
        <w:rPr>
          <w:rFonts w:ascii="Times New Roman" w:hAnsi="Times New Roman" w:cs="Times New Roman"/>
          <w:b/>
          <w:sz w:val="24"/>
          <w:szCs w:val="24"/>
        </w:rPr>
        <w:t>Арифметические основы работы компьютера</w:t>
      </w:r>
    </w:p>
    <w:p w:rsidR="00A66148" w:rsidRPr="00A66148" w:rsidRDefault="00A66148" w:rsidP="00A66148">
      <w:pPr>
        <w:pStyle w:val="2"/>
        <w:spacing w:line="240" w:lineRule="auto"/>
        <w:rPr>
          <w:rFonts w:ascii="Times New Roman" w:hAnsi="Times New Roman" w:cs="Times New Roman"/>
          <w:color w:val="auto"/>
          <w:sz w:val="24"/>
          <w:szCs w:val="24"/>
        </w:rPr>
      </w:pPr>
      <w:r w:rsidRPr="00A66148">
        <w:rPr>
          <w:rFonts w:ascii="Times New Roman" w:hAnsi="Times New Roman" w:cs="Times New Roman"/>
          <w:color w:val="auto"/>
          <w:sz w:val="24"/>
          <w:szCs w:val="24"/>
        </w:rPr>
        <w:t>Цель работы</w:t>
      </w:r>
      <w:r w:rsidR="008A4554">
        <w:rPr>
          <w:rFonts w:ascii="Times New Roman" w:hAnsi="Times New Roman" w:cs="Times New Roman"/>
          <w:color w:val="auto"/>
          <w:sz w:val="24"/>
          <w:szCs w:val="24"/>
        </w:rPr>
        <w:t>:</w:t>
      </w:r>
    </w:p>
    <w:p w:rsidR="00A66148" w:rsidRPr="00A66148" w:rsidRDefault="00A66148" w:rsidP="00A66148">
      <w:pPr>
        <w:pStyle w:val="afb"/>
        <w:tabs>
          <w:tab w:val="clear" w:pos="4677"/>
          <w:tab w:val="clear" w:pos="9355"/>
        </w:tabs>
        <w:ind w:left="1134" w:hanging="414"/>
        <w:jc w:val="both"/>
        <w:rPr>
          <w:sz w:val="24"/>
          <w:szCs w:val="24"/>
        </w:rPr>
      </w:pPr>
      <w:r w:rsidRPr="00A66148">
        <w:rPr>
          <w:sz w:val="24"/>
          <w:szCs w:val="24"/>
        </w:rPr>
        <w:t>1.1</w:t>
      </w:r>
      <w:proofErr w:type="gramStart"/>
      <w:r w:rsidRPr="00A66148">
        <w:rPr>
          <w:sz w:val="24"/>
          <w:szCs w:val="24"/>
        </w:rPr>
        <w:t> З</w:t>
      </w:r>
      <w:proofErr w:type="gramEnd"/>
      <w:r w:rsidRPr="00A66148">
        <w:rPr>
          <w:sz w:val="24"/>
          <w:szCs w:val="24"/>
        </w:rPr>
        <w:t>акрепить теоретические знания о логических операциях;</w:t>
      </w:r>
    </w:p>
    <w:p w:rsidR="00A66148" w:rsidRPr="00A66148" w:rsidRDefault="00A66148" w:rsidP="00A66148">
      <w:pPr>
        <w:pStyle w:val="afb"/>
        <w:tabs>
          <w:tab w:val="clear" w:pos="4677"/>
          <w:tab w:val="clear" w:pos="9355"/>
        </w:tabs>
        <w:jc w:val="both"/>
        <w:rPr>
          <w:sz w:val="24"/>
          <w:szCs w:val="24"/>
        </w:rPr>
      </w:pPr>
      <w:r w:rsidRPr="00A66148">
        <w:rPr>
          <w:sz w:val="24"/>
          <w:szCs w:val="24"/>
        </w:rPr>
        <w:tab/>
        <w:t>1.2</w:t>
      </w:r>
      <w:proofErr w:type="gramStart"/>
      <w:r w:rsidRPr="00A66148">
        <w:rPr>
          <w:sz w:val="24"/>
          <w:szCs w:val="24"/>
        </w:rPr>
        <w:t> О</w:t>
      </w:r>
      <w:proofErr w:type="gramEnd"/>
      <w:r w:rsidRPr="00A66148">
        <w:rPr>
          <w:sz w:val="24"/>
          <w:szCs w:val="24"/>
        </w:rPr>
        <w:t>тработать приемы составления таблиц истинности.</w:t>
      </w:r>
    </w:p>
    <w:p w:rsidR="00320122" w:rsidRPr="00A66148" w:rsidRDefault="00777467" w:rsidP="00A6614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320122" w:rsidRPr="00A66148">
        <w:rPr>
          <w:rFonts w:ascii="Times New Roman" w:eastAsia="Times New Roman" w:hAnsi="Times New Roman" w:cs="Times New Roman"/>
          <w:sz w:val="24"/>
          <w:szCs w:val="24"/>
        </w:rPr>
        <w:t>Составить таблицу истинности для формулы И–НЕ, которую можно записать так:</w:t>
      </w:r>
      <w:r w:rsidR="00320122" w:rsidRPr="00A66148">
        <w:rPr>
          <w:rFonts w:ascii="Times New Roman" w:eastAsia="Times New Roman" w:hAnsi="Times New Roman" w:cs="Times New Roman"/>
          <w:noProof/>
          <w:sz w:val="24"/>
          <w:szCs w:val="24"/>
        </w:rPr>
        <w:drawing>
          <wp:inline distT="0" distB="0" distL="0" distR="0">
            <wp:extent cx="641350" cy="118745"/>
            <wp:effectExtent l="0" t="0" r="6350" b="0"/>
            <wp:docPr id="3" name="Рисунок 3" descr="http://informatics.ssga.ru/_/rsrc/1320808713407/practics/lab-2/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formatics.ssga.ru/_/rsrc/1320808713407/practics/lab-2/15.pn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1350" cy="118745"/>
                    </a:xfrm>
                    <a:prstGeom prst="rect">
                      <a:avLst/>
                    </a:prstGeom>
                    <a:noFill/>
                    <a:ln>
                      <a:noFill/>
                    </a:ln>
                  </pic:spPr>
                </pic:pic>
              </a:graphicData>
            </a:graphic>
          </wp:inline>
        </w:drawing>
      </w:r>
      <w:r w:rsidR="00320122" w:rsidRPr="00A66148">
        <w:rPr>
          <w:rFonts w:ascii="Times New Roman" w:eastAsia="Times New Roman" w:hAnsi="Times New Roman" w:cs="Times New Roman"/>
          <w:sz w:val="24"/>
          <w:szCs w:val="24"/>
        </w:rPr>
        <w:t>.</w:t>
      </w:r>
    </w:p>
    <w:p w:rsidR="00320122" w:rsidRPr="00A66148" w:rsidRDefault="00320122" w:rsidP="00A66148">
      <w:pPr>
        <w:spacing w:after="0" w:line="240" w:lineRule="auto"/>
        <w:rPr>
          <w:rFonts w:ascii="Times New Roman" w:eastAsia="Times New Roman" w:hAnsi="Times New Roman" w:cs="Times New Roman"/>
          <w:sz w:val="24"/>
          <w:szCs w:val="24"/>
        </w:rPr>
      </w:pPr>
      <w:bookmarkStart w:id="0" w:name="a31"/>
      <w:r w:rsidRPr="00A66148">
        <w:rPr>
          <w:rFonts w:ascii="Times New Roman" w:eastAsia="Times New Roman" w:hAnsi="Times New Roman" w:cs="Times New Roman"/>
          <w:bCs/>
          <w:iCs/>
          <w:sz w:val="24"/>
          <w:szCs w:val="24"/>
        </w:rPr>
        <w:t xml:space="preserve">Пример </w:t>
      </w:r>
      <w:bookmarkEnd w:id="0"/>
      <w:r w:rsidR="00A66148">
        <w:rPr>
          <w:rFonts w:ascii="Times New Roman" w:eastAsia="Times New Roman" w:hAnsi="Times New Roman" w:cs="Times New Roman"/>
          <w:sz w:val="24"/>
          <w:szCs w:val="24"/>
        </w:rPr>
        <w:t>1</w:t>
      </w:r>
      <w:proofErr w:type="gramStart"/>
      <w:r w:rsidR="00A66148">
        <w:rPr>
          <w:rFonts w:ascii="Times New Roman" w:eastAsia="Times New Roman" w:hAnsi="Times New Roman" w:cs="Times New Roman"/>
          <w:sz w:val="24"/>
          <w:szCs w:val="24"/>
        </w:rPr>
        <w:t xml:space="preserve"> </w:t>
      </w:r>
      <w:r w:rsidRPr="00A66148">
        <w:rPr>
          <w:rFonts w:ascii="Times New Roman" w:eastAsia="Times New Roman" w:hAnsi="Times New Roman" w:cs="Times New Roman"/>
          <w:sz w:val="24"/>
          <w:szCs w:val="24"/>
        </w:rPr>
        <w:t>С</w:t>
      </w:r>
      <w:proofErr w:type="gramEnd"/>
      <w:r w:rsidRPr="00A66148">
        <w:rPr>
          <w:rFonts w:ascii="Times New Roman" w:eastAsia="Times New Roman" w:hAnsi="Times New Roman" w:cs="Times New Roman"/>
          <w:sz w:val="24"/>
          <w:szCs w:val="24"/>
        </w:rPr>
        <w:t xml:space="preserve">оставить таблицу истинности логического выражения </w:t>
      </w:r>
      <w:r w:rsidRPr="00A66148">
        <w:rPr>
          <w:rFonts w:ascii="Times New Roman" w:eastAsia="Times New Roman" w:hAnsi="Times New Roman" w:cs="Times New Roman"/>
          <w:noProof/>
          <w:sz w:val="24"/>
          <w:szCs w:val="24"/>
        </w:rPr>
        <w:drawing>
          <wp:inline distT="0" distB="0" distL="0" distR="0">
            <wp:extent cx="1401445" cy="118745"/>
            <wp:effectExtent l="0" t="0" r="8255" b="0"/>
            <wp:docPr id="9" name="Рисунок 9" descr="http://informatics.ssga.ru/_/rsrc/1320808834384/practics/lab-2/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nformatics.ssga.ru/_/rsrc/1320808834384/practics/lab-2/17.pn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1445" cy="118745"/>
                    </a:xfrm>
                    <a:prstGeom prst="rect">
                      <a:avLst/>
                    </a:prstGeom>
                    <a:noFill/>
                    <a:ln>
                      <a:noFill/>
                    </a:ln>
                  </pic:spPr>
                </pic:pic>
              </a:graphicData>
            </a:graphic>
          </wp:inline>
        </w:drawing>
      </w:r>
      <w:r w:rsidRPr="00A66148">
        <w:rPr>
          <w:rFonts w:ascii="Times New Roman" w:eastAsia="Times New Roman" w:hAnsi="Times New Roman" w:cs="Times New Roman"/>
          <w:sz w:val="24"/>
          <w:szCs w:val="24"/>
        </w:rPr>
        <w:t>.</w:t>
      </w:r>
    </w:p>
    <w:p w:rsidR="008632EE" w:rsidRPr="00A66148" w:rsidRDefault="008632EE" w:rsidP="00A66148">
      <w:pPr>
        <w:pStyle w:val="2"/>
        <w:spacing w:line="240" w:lineRule="auto"/>
        <w:rPr>
          <w:rFonts w:ascii="Times New Roman" w:hAnsi="Times New Roman" w:cs="Times New Roman"/>
          <w:color w:val="auto"/>
          <w:sz w:val="24"/>
          <w:szCs w:val="24"/>
        </w:rPr>
      </w:pPr>
      <w:r w:rsidRPr="00A66148">
        <w:rPr>
          <w:rFonts w:ascii="Times New Roman" w:hAnsi="Times New Roman" w:cs="Times New Roman"/>
          <w:color w:val="auto"/>
          <w:sz w:val="24"/>
          <w:szCs w:val="24"/>
        </w:rPr>
        <w:t>   </w:t>
      </w:r>
      <w:r w:rsidR="00A66148">
        <w:rPr>
          <w:rFonts w:ascii="Times New Roman" w:hAnsi="Times New Roman" w:cs="Times New Roman"/>
          <w:color w:val="auto"/>
          <w:sz w:val="24"/>
          <w:szCs w:val="24"/>
        </w:rPr>
        <w:t>2</w:t>
      </w:r>
      <w:proofErr w:type="gramStart"/>
      <w:r w:rsidR="00A66148">
        <w:rPr>
          <w:rFonts w:ascii="Times New Roman" w:hAnsi="Times New Roman" w:cs="Times New Roman"/>
          <w:color w:val="auto"/>
          <w:sz w:val="24"/>
          <w:szCs w:val="24"/>
        </w:rPr>
        <w:t xml:space="preserve"> </w:t>
      </w:r>
      <w:r w:rsidRPr="00A66148">
        <w:rPr>
          <w:rFonts w:ascii="Times New Roman" w:hAnsi="Times New Roman" w:cs="Times New Roman"/>
          <w:color w:val="auto"/>
          <w:sz w:val="24"/>
          <w:szCs w:val="24"/>
        </w:rPr>
        <w:t>С</w:t>
      </w:r>
      <w:proofErr w:type="gramEnd"/>
      <w:r w:rsidRPr="00A66148">
        <w:rPr>
          <w:rFonts w:ascii="Times New Roman" w:hAnsi="Times New Roman" w:cs="Times New Roman"/>
          <w:color w:val="auto"/>
          <w:sz w:val="24"/>
          <w:szCs w:val="24"/>
        </w:rPr>
        <w:t>оставить таблицы истинности для  следующих выражений:</w:t>
      </w:r>
    </w:p>
    <w:p w:rsidR="008632EE" w:rsidRPr="00A66148" w:rsidRDefault="008632EE" w:rsidP="00A66148">
      <w:pPr>
        <w:spacing w:line="240" w:lineRule="auto"/>
        <w:ind w:firstLine="720"/>
        <w:jc w:val="both"/>
        <w:rPr>
          <w:rFonts w:ascii="Times New Roman" w:hAnsi="Times New Roman" w:cs="Times New Roman"/>
          <w:sz w:val="24"/>
          <w:szCs w:val="24"/>
        </w:rPr>
      </w:pPr>
      <w:r w:rsidRPr="00A66148">
        <w:rPr>
          <w:rFonts w:ascii="Times New Roman" w:hAnsi="Times New Roman" w:cs="Times New Roman"/>
          <w:position w:val="-6"/>
          <w:sz w:val="24"/>
          <w:szCs w:val="24"/>
        </w:rPr>
        <w:object w:dxaOrig="1320" w:dyaOrig="400">
          <v:shape id="_x0000_i1037" type="#_x0000_t75" style="width:70.5pt;height:21pt" o:ole="">
            <v:imagedata r:id="rId15" o:title=""/>
          </v:shape>
          <o:OLEObject Type="Embed" ProgID="Equation.3" ShapeID="_x0000_i1037" DrawAspect="Content" ObjectID="_1700638759" r:id="rId16"/>
        </w:object>
      </w:r>
      <w:r w:rsidRPr="00A66148">
        <w:rPr>
          <w:rFonts w:ascii="Times New Roman" w:hAnsi="Times New Roman" w:cs="Times New Roman"/>
          <w:sz w:val="24"/>
          <w:szCs w:val="24"/>
        </w:rPr>
        <w:t>,</w:t>
      </w:r>
    </w:p>
    <w:p w:rsidR="008632EE" w:rsidRPr="00A66148" w:rsidRDefault="008632EE" w:rsidP="00A66148">
      <w:pPr>
        <w:spacing w:line="240" w:lineRule="auto"/>
        <w:ind w:firstLine="720"/>
        <w:jc w:val="both"/>
        <w:rPr>
          <w:rFonts w:ascii="Times New Roman" w:hAnsi="Times New Roman" w:cs="Times New Roman"/>
          <w:sz w:val="24"/>
          <w:szCs w:val="24"/>
        </w:rPr>
      </w:pPr>
      <w:r w:rsidRPr="00A66148">
        <w:rPr>
          <w:rFonts w:ascii="Times New Roman" w:hAnsi="Times New Roman" w:cs="Times New Roman"/>
          <w:position w:val="-12"/>
          <w:sz w:val="24"/>
          <w:szCs w:val="24"/>
        </w:rPr>
        <w:object w:dxaOrig="180" w:dyaOrig="360">
          <v:shape id="_x0000_i1038" type="#_x0000_t75" style="width:9.75pt;height:18pt" o:ole="">
            <v:imagedata r:id="rId17" o:title=""/>
          </v:shape>
          <o:OLEObject Type="Embed" ProgID="Equation.3" ShapeID="_x0000_i1038" DrawAspect="Content" ObjectID="_1700638760" r:id="rId18"/>
        </w:object>
      </w:r>
      <w:r w:rsidRPr="00A66148">
        <w:rPr>
          <w:rFonts w:ascii="Times New Roman" w:hAnsi="Times New Roman" w:cs="Times New Roman"/>
          <w:position w:val="-10"/>
          <w:sz w:val="24"/>
          <w:szCs w:val="24"/>
        </w:rPr>
        <w:object w:dxaOrig="2560" w:dyaOrig="380">
          <v:shape id="_x0000_i1039" type="#_x0000_t75" style="width:129pt;height:18.75pt" o:ole="">
            <v:imagedata r:id="rId19" o:title=""/>
          </v:shape>
          <o:OLEObject Type="Embed" ProgID="Equation.3" ShapeID="_x0000_i1039" DrawAspect="Content" ObjectID="_1700638761" r:id="rId20"/>
        </w:object>
      </w:r>
      <w:r w:rsidRPr="00A66148">
        <w:rPr>
          <w:rFonts w:ascii="Times New Roman" w:hAnsi="Times New Roman" w:cs="Times New Roman"/>
          <w:sz w:val="24"/>
          <w:szCs w:val="24"/>
        </w:rPr>
        <w:t>,</w:t>
      </w:r>
    </w:p>
    <w:p w:rsidR="008632EE" w:rsidRDefault="008632EE" w:rsidP="00A66148">
      <w:pPr>
        <w:spacing w:line="240" w:lineRule="auto"/>
        <w:ind w:firstLine="720"/>
        <w:jc w:val="both"/>
        <w:rPr>
          <w:sz w:val="24"/>
        </w:rPr>
      </w:pPr>
      <w:r w:rsidRPr="00C9228F">
        <w:rPr>
          <w:position w:val="-10"/>
          <w:sz w:val="24"/>
        </w:rPr>
        <w:object w:dxaOrig="1760" w:dyaOrig="420">
          <v:shape id="_x0000_i1040" type="#_x0000_t75" style="width:87.75pt;height:20.25pt" o:ole="">
            <v:imagedata r:id="rId21" o:title=""/>
          </v:shape>
          <o:OLEObject Type="Embed" ProgID="Equation.3" ShapeID="_x0000_i1040" DrawAspect="Content" ObjectID="_1700638762" r:id="rId22"/>
        </w:object>
      </w:r>
      <w:r>
        <w:rPr>
          <w:sz w:val="24"/>
        </w:rPr>
        <w:t>;</w:t>
      </w:r>
    </w:p>
    <w:p w:rsidR="00777467" w:rsidRPr="00236E79" w:rsidRDefault="00777467" w:rsidP="00777467">
      <w:pPr>
        <w:ind w:left="360"/>
        <w:jc w:val="both"/>
        <w:rPr>
          <w:rFonts w:ascii="Times New Roman" w:hAnsi="Times New Roman" w:cs="Times New Roman"/>
          <w:sz w:val="24"/>
          <w:szCs w:val="24"/>
        </w:rPr>
      </w:pPr>
      <w:r w:rsidRPr="00236E79">
        <w:rPr>
          <w:rStyle w:val="submenu-table"/>
          <w:rFonts w:ascii="Times New Roman" w:hAnsi="Times New Roman" w:cs="Times New Roman"/>
          <w:iCs/>
          <w:sz w:val="24"/>
          <w:szCs w:val="24"/>
        </w:rPr>
        <w:t>3Найдем значение истинности формул, известного примера «Неверно, что число 500 делится на 3 или на 13»;</w:t>
      </w:r>
    </w:p>
    <w:p w:rsidR="00777467" w:rsidRPr="00236E79" w:rsidRDefault="00777467" w:rsidP="00777467">
      <w:pPr>
        <w:ind w:left="360"/>
        <w:rPr>
          <w:rFonts w:ascii="Times New Roman" w:hAnsi="Times New Roman" w:cs="Times New Roman"/>
          <w:sz w:val="24"/>
          <w:szCs w:val="24"/>
        </w:rPr>
      </w:pPr>
      <w:r w:rsidRPr="00236E79">
        <w:rPr>
          <w:rFonts w:ascii="Times New Roman" w:hAnsi="Times New Roman" w:cs="Times New Roman"/>
          <w:sz w:val="24"/>
          <w:szCs w:val="24"/>
        </w:rPr>
        <w:t>4Составить таблицы истинности логических выражений:</w:t>
      </w:r>
    </w:p>
    <w:p w:rsidR="00777467" w:rsidRPr="00236E79" w:rsidRDefault="00E5412F" w:rsidP="00777467">
      <w:pPr>
        <w:rPr>
          <w:rFonts w:ascii="Times New Roman" w:hAnsi="Times New Roman" w:cs="Times New Roman"/>
          <w:sz w:val="24"/>
          <w:szCs w:val="24"/>
        </w:rPr>
      </w:pPr>
      <w:r>
        <w:rPr>
          <w:rFonts w:ascii="Times New Roman" w:hAnsi="Times New Roman" w:cs="Times New Roman"/>
          <w:noProof/>
          <w:sz w:val="24"/>
          <w:szCs w:val="24"/>
        </w:rPr>
        <w:pict>
          <v:line id="Прямая соединительная линия 52"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pt,.15pt" to="20.9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"/>
        </w:pict>
      </w:r>
      <w:r>
        <w:rPr>
          <w:rFonts w:ascii="Times New Roman" w:hAnsi="Times New Roman" w:cs="Times New Roman"/>
          <w:noProof/>
          <w:sz w:val="24"/>
          <w:szCs w:val="24"/>
        </w:rPr>
        <w:pict>
          <v:line id="Прямая соединительная линия 51" o:spid="_x0000_s1247" style="position:absolute;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1.75pt,-.6pt" to="150.7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"/>
        </w:pict>
      </w:r>
      <w:r w:rsidR="00777467" w:rsidRPr="00236E79">
        <w:rPr>
          <w:rFonts w:ascii="Times New Roman" w:hAnsi="Times New Roman" w:cs="Times New Roman"/>
          <w:sz w:val="24"/>
          <w:szCs w:val="24"/>
        </w:rPr>
        <w:t xml:space="preserve">а) </w:t>
      </w:r>
      <w:r w:rsidR="00777467" w:rsidRPr="00236E79">
        <w:rPr>
          <w:rFonts w:ascii="Times New Roman" w:hAnsi="Times New Roman" w:cs="Times New Roman"/>
          <w:sz w:val="24"/>
          <w:szCs w:val="24"/>
          <w:lang w:val="en-US"/>
        </w:rPr>
        <w:t>A</w:t>
      </w:r>
      <w:r w:rsidR="00777467" w:rsidRPr="00236E79">
        <w:rPr>
          <w:rFonts w:ascii="Times New Roman" w:hAnsi="Times New Roman" w:cs="Times New Roman"/>
          <w:sz w:val="24"/>
          <w:szCs w:val="24"/>
        </w:rPr>
        <w:t xml:space="preserve"> ^ </w:t>
      </w:r>
      <w:r w:rsidR="00777467" w:rsidRPr="00236E79">
        <w:rPr>
          <w:rFonts w:ascii="Times New Roman" w:hAnsi="Times New Roman" w:cs="Times New Roman"/>
          <w:sz w:val="24"/>
          <w:szCs w:val="24"/>
          <w:lang w:val="en-US"/>
        </w:rPr>
        <w:t>B</w:t>
      </w:r>
      <w:r w:rsidR="00777467" w:rsidRPr="00236E79">
        <w:rPr>
          <w:rFonts w:ascii="Times New Roman" w:hAnsi="Times New Roman" w:cs="Times New Roman"/>
          <w:sz w:val="24"/>
          <w:szCs w:val="24"/>
        </w:rPr>
        <w:t>;</w:t>
      </w:r>
      <w:r w:rsidR="00777467" w:rsidRPr="00236E79">
        <w:rPr>
          <w:rFonts w:ascii="Times New Roman" w:hAnsi="Times New Roman" w:cs="Times New Roman"/>
          <w:sz w:val="24"/>
          <w:szCs w:val="24"/>
        </w:rPr>
        <w:tab/>
      </w:r>
      <w:r w:rsidR="00777467" w:rsidRPr="00236E79">
        <w:rPr>
          <w:rFonts w:ascii="Times New Roman" w:hAnsi="Times New Roman" w:cs="Times New Roman"/>
          <w:sz w:val="24"/>
          <w:szCs w:val="24"/>
        </w:rPr>
        <w:tab/>
        <w:t>б) (</w:t>
      </w:r>
      <w:proofErr w:type="spellStart"/>
      <w:r w:rsidR="00777467" w:rsidRPr="00236E79">
        <w:rPr>
          <w:rFonts w:ascii="Times New Roman" w:hAnsi="Times New Roman" w:cs="Times New Roman"/>
          <w:sz w:val="24"/>
          <w:szCs w:val="24"/>
          <w:lang w:val="en-US"/>
        </w:rPr>
        <w:t>AvB</w:t>
      </w:r>
      <w:proofErr w:type="spellEnd"/>
      <w:r w:rsidR="00777467" w:rsidRPr="00236E79">
        <w:rPr>
          <w:rFonts w:ascii="Times New Roman" w:hAnsi="Times New Roman" w:cs="Times New Roman"/>
          <w:sz w:val="24"/>
          <w:szCs w:val="24"/>
        </w:rPr>
        <w:t xml:space="preserve">) ^ </w:t>
      </w:r>
      <w:r w:rsidR="00777467" w:rsidRPr="00236E79">
        <w:rPr>
          <w:rFonts w:ascii="Times New Roman" w:hAnsi="Times New Roman" w:cs="Times New Roman"/>
          <w:sz w:val="24"/>
          <w:szCs w:val="24"/>
          <w:lang w:val="en-US"/>
        </w:rPr>
        <w:t>C</w:t>
      </w:r>
      <w:r w:rsidR="00777467" w:rsidRPr="00236E79">
        <w:rPr>
          <w:rFonts w:ascii="Times New Roman" w:hAnsi="Times New Roman" w:cs="Times New Roman"/>
          <w:sz w:val="24"/>
          <w:szCs w:val="24"/>
        </w:rPr>
        <w:br/>
        <w:t>5. Записать логическую функцию, описывающую состояние логической схемы:</w:t>
      </w:r>
    </w:p>
    <w:p w:rsidR="00777467" w:rsidRPr="009D21B3" w:rsidRDefault="00E5412F" w:rsidP="00777467">
      <w:r w:rsidRPr="00E5412F">
        <w:rPr>
          <w:rFonts w:ascii="Times New Roman" w:hAnsi="Times New Roman" w:cs="Times New Roman"/>
          <w:noProof/>
          <w:sz w:val="24"/>
          <w:szCs w:val="24"/>
        </w:rPr>
      </w:r>
      <w:r w:rsidRPr="00E5412F">
        <w:rPr>
          <w:rFonts w:ascii="Times New Roman" w:hAnsi="Times New Roman" w:cs="Times New Roman"/>
          <w:noProof/>
          <w:sz w:val="24"/>
          <w:szCs w:val="24"/>
        </w:rPr>
        <w:pict>
          <v:group id="Полотно 50" o:spid="_x0000_s1246" editas="canvas" style="width:306pt;height:99pt;mso-position-horizontal-relative:char;mso-position-vertical-relative:line" coordsize="38862,12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">
            <v:shape id="_x0000_s1027" type="#_x0000_t75" style="position:absolute;width:38862;height:12573;visibility:visible;mso-wrap-style:square">
              <v:fill o:detectmouseclick="t"/>
              <v:path o:connecttype="none"/>
            </v:shape>
            <v:line id="Line 188" o:spid="_x0000_s1028" style="position:absolute;visibility:visible;mso-wrap-style:square" from="24257,3784" to="27686,3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189" o:spid="_x0000_s1029" style="position:absolute;visibility:visible;mso-wrap-style:square" from="10541,9652" to="24257,9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190" o:spid="_x0000_s1030" style="position:absolute;visibility:visible;mso-wrap-style:square" from="10541,2336" to="17399,23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rect id="Rectangle 191" o:spid="_x0000_s1031" style="position:absolute;left:5715;top:1143;width:457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R/r8A&#10;AADbAAAADwAAAGRycy9kb3ducmV2LnhtbERPTa/BQBTdS/yHyZXYMUUi75UhQghL2s3bXZ2rLZ07&#10;TWdQfr1ZSN7y5HzPl62pxIMaV1pWMBpGIIgzq0vOFaTJdvADwnlkjZVlUvAiB8tFtzPHWNsnH+lx&#10;8rkIIexiVFB4X8dSuqwgg25oa+LAXWxj0AfY5FI3+AzhppLjKJpKgyWHhgJrWheU3U53o+BcjlN8&#10;H5NdZH63E39ok+v9b6NUv9euZiA8tf5f/HXvtYJJWB++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GhH+vwAAANsAAAAPAAAAAAAAAAAAAAAAAJgCAABkcnMvZG93bnJl&#10;di54bWxQSwUGAAAAAAQABAD1AAAAhAMAAAAA&#10;"/>
            <v:line id="Line 192" o:spid="_x0000_s1032" style="position:absolute;visibility:visible;mso-wrap-style:square" from="2286,2286" to="5715,2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rect id="Rectangle 193" o:spid="_x0000_s1033" style="position:absolute;left:27432;top:1143;width:457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v:rect id="Rectangle 194" o:spid="_x0000_s1034" style="position:absolute;left:17145;top:1143;width:457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rect id="Rectangle 195" o:spid="_x0000_s1035" style="position:absolute;left:5715;top:8001;width:457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line id="Line 196" o:spid="_x0000_s1036" style="position:absolute;visibility:visible;mso-wrap-style:square" from="2286,5886" to="13716,5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197" o:spid="_x0000_s1037" style="position:absolute;visibility:visible;mso-wrap-style:square" from="2286,9601" to="5715,96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198" o:spid="_x0000_s1038" style="position:absolute;visibility:visible;mso-wrap-style:square" from="13716,3581" to="13722,5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199" o:spid="_x0000_s1039" style="position:absolute;visibility:visible;mso-wrap-style:square" from="13716,3556" to="17145,3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200" o:spid="_x0000_s1040" style="position:absolute;visibility:visible;mso-wrap-style:square" from="21717,2387" to="27432,2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shapetype id="_x0000_t202" coordsize="21600,21600" o:spt="202" path="m,l,21600r21600,l21600,xe">
              <v:stroke joinstyle="miter"/>
              <v:path gradientshapeok="t" o:connecttype="rect"/>
            </v:shapetype>
            <v:shape id="Text Box 201" o:spid="_x0000_s1041" type="#_x0000_t202" style="position:absolute;left:2286;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0B6EC5" w:rsidRDefault="000B6EC5" w:rsidP="00777467">
                    <w:r>
                      <w:t>А</w:t>
                    </w:r>
                  </w:p>
                </w:txbxContent>
              </v:textbox>
            </v:shape>
            <v:shape id="Text Box 202" o:spid="_x0000_s1042" type="#_x0000_t202" style="position:absolute;left:2286;top:342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0B6EC5" w:rsidRDefault="000B6EC5" w:rsidP="00777467">
                    <w:r>
                      <w:t>В</w:t>
                    </w:r>
                  </w:p>
                </w:txbxContent>
              </v:textbox>
            </v:shape>
            <v:shape id="Text Box 203" o:spid="_x0000_s1043" type="#_x0000_t202" style="position:absolute;left:2286;top:723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0B6EC5" w:rsidRDefault="000B6EC5" w:rsidP="00777467">
                    <w:r>
                      <w:t>С</w:t>
                    </w:r>
                  </w:p>
                </w:txbxContent>
              </v:textbox>
            </v:shape>
            <v:line id="Line 204" o:spid="_x0000_s1044" style="position:absolute;visibility:visible;mso-wrap-style:square" from="24257,3886" to="24263,9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shape id="Text Box 205" o:spid="_x0000_s1045" type="#_x0000_t202" style="position:absolute;left:19335;top:774;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RZfMMA&#10;AADbAAAADwAAAGRycy9kb3ducmV2LnhtbESPQWvCQBSE74L/YXmCN7NrMVLTrFJaCp5atK3Q2yP7&#10;TILZtyG7TdJ/3xUEj8PMfMPku9E2oqfO1441LBMFgrhwpuZSw9fn2+IRhA/IBhvHpOGPPOy200mO&#10;mXEDH6g/hlJECPsMNVQhtJmUvqjIok9cSxy9s+sshii7UpoOhwi3jXxQai0t1hwXKmzppaLicvy1&#10;Gr7fzz+nlfooX23aDm5Uku1Gaj2fjc9PIAKN4R6+tfdGwyqF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0RZfMMAAADbAAAADwAAAAAAAAAAAAAAAACYAgAAZHJzL2Rv&#10;d25yZXYueG1sUEsFBgAAAAAEAAQA9QAAAIgDAAAAAA==&#10;" filled="f" stroked="f">
              <v:textbox>
                <w:txbxContent>
                  <w:p w:rsidR="000B6EC5" w:rsidRPr="00467F68" w:rsidRDefault="000B6EC5" w:rsidP="00777467">
                    <w:pPr>
                      <w:rPr>
                        <w:lang w:val="en-US"/>
                      </w:rPr>
                    </w:pPr>
                    <w:r>
                      <w:rPr>
                        <w:lang w:val="en-US"/>
                      </w:rPr>
                      <w:t>&amp;</w:t>
                    </w:r>
                  </w:p>
                </w:txbxContent>
              </v:textbox>
            </v:shape>
            <v:shape id="Text Box 206" o:spid="_x0000_s1046" type="#_x0000_t202" style="position:absolute;left:29921;top:787;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0B6EC5" w:rsidRPr="00467F68" w:rsidRDefault="000B6EC5" w:rsidP="00777467">
                    <w:pPr>
                      <w:rPr>
                        <w:lang w:val="en-US"/>
                      </w:rPr>
                    </w:pPr>
                    <w:r>
                      <w:rPr>
                        <w:lang w:val="en-US"/>
                      </w:rPr>
                      <w:t>1</w:t>
                    </w:r>
                  </w:p>
                </w:txbxContent>
              </v:textbox>
            </v:shape>
            <v:line id="Line 207" o:spid="_x0000_s1047" style="position:absolute;visibility:visible;mso-wrap-style:square" from="32004,2857" to="35433,2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shape id="Text Box 208" o:spid="_x0000_s1048" type="#_x0000_t202" style="position:absolute;left:8940;top:1092;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X24r4A&#10;AADbAAAADwAAAGRycy9kb3ducmV2LnhtbERPy4rCMBTdC/5DuII7TRxUtBpFRoRZOfgEd5fm2hab&#10;m9JE2/n7yUJweTjv5bq1pXhR7QvHGkZDBYI4dabgTMP5tBvMQPiAbLB0TBr+yMN61e0sMTGu4QO9&#10;jiETMYR9ghryEKpESp/mZNEPXUUcuburLYYI60yaGpsYbkv5pdRUWiw4NuRY0XdO6eP4tBou+/vt&#10;Ola/2dZOqsa1SrKdS637vXazABGoDR/x2/1jNIzj2P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F9uK+AAAA2wAAAA8AAAAAAAAAAAAAAAAAmAIAAGRycy9kb3ducmV2&#10;LnhtbFBLBQYAAAAABAAEAPUAAACDAwAAAAA=&#10;" filled="f" stroked="f">
              <v:textbox>
                <w:txbxContent>
                  <w:p w:rsidR="000B6EC5" w:rsidRPr="009B170E" w:rsidRDefault="000B6EC5" w:rsidP="00777467">
                    <w:pPr>
                      <w:rPr>
                        <w:sz w:val="36"/>
                        <w:szCs w:val="36"/>
                      </w:rPr>
                    </w:pPr>
                    <w:r w:rsidRPr="009B170E">
                      <w:rPr>
                        <w:sz w:val="36"/>
                        <w:szCs w:val="36"/>
                      </w:rPr>
                      <w:t>°</w:t>
                    </w:r>
                  </w:p>
                </w:txbxContent>
              </v:textbox>
            </v:shape>
            <v:shape id="Text Box 209" o:spid="_x0000_s1049" type="#_x0000_t202" style="position:absolute;left:8940;top:8382;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lTecMA&#10;AADbAAAADwAAAGRycy9kb3ducmV2LnhtbESPzWrDMBCE74W8g9hAbrWUkpbYiWxCS6CnluYPclus&#10;jW1irYylxu7bV4VCjsPMfMOsi9G24ka9bxxrmCcKBHHpTMOVhsN++7gE4QOywdYxafghD0U+eVhj&#10;ZtzAX3TbhUpECPsMNdQhdJmUvqzJok9cRxy9i+sthij7Spoehwi3rXxS6kVabDgu1NjRa03ldfdt&#10;NRw/LufTQn1Wb/a5G9yoJNtUaj2bjpsViEBjuIf/2+9GwyK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glTecMAAADbAAAADwAAAAAAAAAAAAAAAACYAgAAZHJzL2Rv&#10;d25yZXYueG1sUEsFBgAAAAAEAAQA9QAAAIgDAAAAAA==&#10;" filled="f" stroked="f">
              <v:textbox>
                <w:txbxContent>
                  <w:p w:rsidR="000B6EC5" w:rsidRPr="009B170E" w:rsidRDefault="000B6EC5" w:rsidP="00777467">
                    <w:pPr>
                      <w:rPr>
                        <w:sz w:val="36"/>
                        <w:szCs w:val="36"/>
                      </w:rPr>
                    </w:pPr>
                    <w:r w:rsidRPr="009B170E">
                      <w:rPr>
                        <w:sz w:val="36"/>
                        <w:szCs w:val="36"/>
                      </w:rPr>
                      <w:t>°</w:t>
                    </w:r>
                  </w:p>
                </w:txbxContent>
              </v:textbox>
            </v:shape>
            <w10:wrap type="none"/>
            <w10:anchorlock/>
          </v:group>
        </w:pict>
      </w:r>
    </w:p>
    <w:p w:rsidR="008A4554" w:rsidRDefault="008A4554" w:rsidP="00A66148">
      <w:pPr>
        <w:keepNext/>
        <w:keepLines/>
        <w:spacing w:after="0" w:line="240" w:lineRule="auto"/>
        <w:outlineLvl w:val="1"/>
        <w:rPr>
          <w:rFonts w:ascii="Times New Roman" w:hAnsi="Times New Roman"/>
          <w:sz w:val="24"/>
          <w:szCs w:val="24"/>
        </w:rPr>
      </w:pPr>
      <w:r w:rsidRPr="00634184">
        <w:rPr>
          <w:rFonts w:ascii="Times New Roman" w:hAnsi="Times New Roman"/>
          <w:sz w:val="24"/>
          <w:szCs w:val="24"/>
        </w:rPr>
        <w:t xml:space="preserve">Время на подготовку и выполнение: </w:t>
      </w:r>
      <w:r w:rsidRPr="00A472C5">
        <w:rPr>
          <w:rFonts w:ascii="Times New Roman" w:hAnsi="Times New Roman"/>
          <w:sz w:val="24"/>
          <w:szCs w:val="24"/>
        </w:rPr>
        <w:t>90 мин</w:t>
      </w:r>
      <w:r w:rsidRPr="00F97034">
        <w:rPr>
          <w:rFonts w:ascii="Times New Roman" w:hAnsi="Times New Roman"/>
          <w:sz w:val="24"/>
          <w:szCs w:val="24"/>
        </w:rPr>
        <w:t xml:space="preserve"> </w:t>
      </w:r>
    </w:p>
    <w:p w:rsidR="00A66148" w:rsidRDefault="00A66148" w:rsidP="00A66148">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r w:rsidR="008A4554">
        <w:rPr>
          <w:rFonts w:ascii="Times New Roman" w:hAnsi="Times New Roman"/>
          <w:sz w:val="24"/>
          <w:szCs w:val="24"/>
        </w:rPr>
        <w:t>:</w:t>
      </w:r>
      <w:r>
        <w:rPr>
          <w:rFonts w:ascii="Times New Roman" w:hAnsi="Times New Roman"/>
          <w:sz w:val="24"/>
          <w:szCs w:val="24"/>
        </w:rPr>
        <w:t xml:space="preserve"> У</w:t>
      </w:r>
      <w:proofErr w:type="gramStart"/>
      <w:r>
        <w:rPr>
          <w:rFonts w:ascii="Times New Roman" w:hAnsi="Times New Roman"/>
          <w:sz w:val="24"/>
          <w:szCs w:val="24"/>
        </w:rPr>
        <w:t>1</w:t>
      </w:r>
      <w:proofErr w:type="gramEnd"/>
      <w:r>
        <w:rPr>
          <w:rFonts w:ascii="Times New Roman" w:hAnsi="Times New Roman"/>
          <w:sz w:val="24"/>
          <w:szCs w:val="24"/>
        </w:rPr>
        <w:t xml:space="preserve"> </w:t>
      </w:r>
      <w:r w:rsidRPr="003B19DF">
        <w:rPr>
          <w:rFonts w:ascii="Times New Roman" w:eastAsiaTheme="majorEastAsia" w:hAnsi="Times New Roman" w:cs="Times New Roman"/>
          <w:color w:val="000000" w:themeColor="text1"/>
          <w:sz w:val="24"/>
          <w:szCs w:val="24"/>
        </w:rPr>
        <w:t>У2У3З1</w:t>
      </w:r>
      <w:r>
        <w:rPr>
          <w:rFonts w:ascii="Times New Roman" w:eastAsiaTheme="majorEastAsia" w:hAnsi="Times New Roman" w:cs="Times New Roman"/>
          <w:color w:val="000000" w:themeColor="text1"/>
          <w:sz w:val="24"/>
          <w:szCs w:val="24"/>
        </w:rPr>
        <w:t xml:space="preserve"> З3 </w:t>
      </w:r>
      <w:r w:rsidRPr="003B19DF">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4</w:t>
      </w:r>
    </w:p>
    <w:p w:rsidR="00A66148" w:rsidRPr="00695D98" w:rsidRDefault="00A66148" w:rsidP="00A66148">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Оценка</w:t>
      </w:r>
      <w:r w:rsidR="008A4554">
        <w:rPr>
          <w:rFonts w:ascii="Times New Roman" w:hAnsi="Times New Roman"/>
          <w:sz w:val="24"/>
          <w:szCs w:val="24"/>
        </w:rPr>
        <w:t>-</w:t>
      </w:r>
      <w:r w:rsidR="00777467">
        <w:rPr>
          <w:rFonts w:ascii="Times New Roman" w:hAnsi="Times New Roman"/>
          <w:sz w:val="24"/>
          <w:szCs w:val="24"/>
        </w:rPr>
        <w:t>1</w:t>
      </w:r>
      <w:r>
        <w:rPr>
          <w:rFonts w:ascii="Times New Roman" w:hAnsi="Times New Roman"/>
          <w:sz w:val="24"/>
          <w:szCs w:val="24"/>
        </w:rPr>
        <w:t>0</w:t>
      </w:r>
      <w:r w:rsidRPr="00695D98">
        <w:rPr>
          <w:rFonts w:ascii="Times New Roman" w:hAnsi="Times New Roman"/>
          <w:sz w:val="24"/>
          <w:szCs w:val="24"/>
        </w:rPr>
        <w:t xml:space="preserve"> баллов</w:t>
      </w:r>
    </w:p>
    <w:p w:rsidR="00A66148" w:rsidRDefault="00A66148" w:rsidP="00236E79">
      <w:pPr>
        <w:keepLines/>
        <w:widowControl w:val="0"/>
        <w:suppressLineNumbers/>
        <w:suppressAutoHyphens/>
        <w:spacing w:after="0" w:line="240" w:lineRule="auto"/>
        <w:jc w:val="both"/>
        <w:rPr>
          <w:rFonts w:ascii="Times New Roman" w:hAnsi="Times New Roman"/>
          <w:sz w:val="24"/>
          <w:szCs w:val="24"/>
        </w:rPr>
      </w:pPr>
    </w:p>
    <w:p w:rsidR="00EB2BDC" w:rsidRPr="00EB2BDC" w:rsidRDefault="00EB2BDC" w:rsidP="00EB2BDC">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spacing w:after="0"/>
        <w:jc w:val="both"/>
        <w:rPr>
          <w:rFonts w:ascii="Times New Roman" w:hAnsi="Times New Roman" w:cs="Times New Roman"/>
          <w:b/>
          <w:bCs/>
          <w:sz w:val="24"/>
          <w:szCs w:val="24"/>
        </w:rPr>
      </w:pPr>
      <w:r w:rsidRPr="00EB2BDC">
        <w:rPr>
          <w:rFonts w:ascii="Times New Roman" w:hAnsi="Times New Roman" w:cs="Times New Roman"/>
          <w:b/>
          <w:sz w:val="24"/>
          <w:szCs w:val="24"/>
        </w:rPr>
        <w:t>6.2.</w:t>
      </w:r>
      <w:r w:rsidR="005211EF">
        <w:rPr>
          <w:rFonts w:ascii="Times New Roman" w:hAnsi="Times New Roman" w:cs="Times New Roman"/>
          <w:b/>
          <w:sz w:val="24"/>
          <w:szCs w:val="24"/>
        </w:rPr>
        <w:t>7</w:t>
      </w:r>
      <w:r w:rsidR="008A4554">
        <w:rPr>
          <w:rFonts w:ascii="Times New Roman" w:hAnsi="Times New Roman" w:cs="Times New Roman"/>
          <w:b/>
          <w:sz w:val="24"/>
          <w:szCs w:val="24"/>
        </w:rPr>
        <w:t>.</w:t>
      </w:r>
      <w:r w:rsidRPr="00EB2BDC">
        <w:rPr>
          <w:rFonts w:ascii="Times New Roman" w:hAnsi="Times New Roman" w:cs="Times New Roman"/>
          <w:b/>
          <w:sz w:val="24"/>
          <w:szCs w:val="24"/>
        </w:rPr>
        <w:t xml:space="preserve"> </w:t>
      </w:r>
      <w:r w:rsidR="007F0C04" w:rsidRPr="00EB2BDC">
        <w:rPr>
          <w:rFonts w:ascii="Times New Roman" w:hAnsi="Times New Roman" w:cs="Times New Roman"/>
          <w:b/>
          <w:sz w:val="24"/>
          <w:szCs w:val="24"/>
        </w:rPr>
        <w:t>Практическая работа</w:t>
      </w:r>
      <w:r w:rsidR="008A4554">
        <w:rPr>
          <w:rFonts w:ascii="Times New Roman" w:hAnsi="Times New Roman" w:cs="Times New Roman"/>
          <w:b/>
          <w:sz w:val="24"/>
          <w:szCs w:val="24"/>
        </w:rPr>
        <w:t xml:space="preserve"> №7.</w:t>
      </w:r>
      <w:r>
        <w:rPr>
          <w:rFonts w:ascii="Times New Roman" w:hAnsi="Times New Roman" w:cs="Times New Roman"/>
          <w:b/>
          <w:sz w:val="24"/>
          <w:szCs w:val="24"/>
        </w:rPr>
        <w:t xml:space="preserve"> </w:t>
      </w:r>
      <w:r w:rsidR="008C7A34" w:rsidRPr="00EB2BDC">
        <w:rPr>
          <w:rFonts w:ascii="Times New Roman" w:eastAsia="Times New Roman" w:hAnsi="Times New Roman" w:cs="Times New Roman"/>
          <w:b/>
          <w:sz w:val="24"/>
          <w:szCs w:val="24"/>
        </w:rPr>
        <w:t>Логические основы ЭВМ. Функциональные схемы логических устройств</w:t>
      </w:r>
    </w:p>
    <w:p w:rsidR="00EB2BDC" w:rsidRPr="00EB2BDC" w:rsidRDefault="00EB2BDC" w:rsidP="00EB2BDC">
      <w:pPr>
        <w:spacing w:after="0"/>
        <w:rPr>
          <w:rFonts w:ascii="Times New Roman" w:hAnsi="Times New Roman" w:cs="Times New Roman"/>
          <w:b/>
          <w:sz w:val="24"/>
          <w:szCs w:val="24"/>
        </w:rPr>
      </w:pPr>
      <w:r w:rsidRPr="00EB2BDC">
        <w:rPr>
          <w:rFonts w:ascii="Times New Roman" w:hAnsi="Times New Roman" w:cs="Times New Roman"/>
          <w:b/>
          <w:bCs/>
          <w:sz w:val="24"/>
          <w:szCs w:val="24"/>
        </w:rPr>
        <w:t>Тема 2.3</w:t>
      </w:r>
      <w:r w:rsidRPr="00EB2BDC">
        <w:rPr>
          <w:rFonts w:ascii="Times New Roman" w:hAnsi="Times New Roman" w:cs="Times New Roman"/>
          <w:b/>
          <w:sz w:val="24"/>
          <w:szCs w:val="24"/>
        </w:rPr>
        <w:t>Арифметические основы работы компьютера</w:t>
      </w:r>
    </w:p>
    <w:p w:rsidR="008632EE" w:rsidRPr="008632EE" w:rsidRDefault="008632EE" w:rsidP="00DB1FC4">
      <w:pPr>
        <w:pStyle w:val="a9"/>
        <w:numPr>
          <w:ilvl w:val="0"/>
          <w:numId w:val="48"/>
        </w:numPr>
        <w:jc w:val="both"/>
      </w:pPr>
      <w:r w:rsidRPr="008632EE">
        <w:t xml:space="preserve">По заданной логической функции </w:t>
      </w:r>
      <w:r w:rsidRPr="009269D4">
        <w:rPr>
          <w:noProof/>
        </w:rPr>
        <w:drawing>
          <wp:inline distT="0" distB="0" distL="0" distR="0">
            <wp:extent cx="1793240" cy="118745"/>
            <wp:effectExtent l="0" t="0" r="0" b="0"/>
            <wp:docPr id="5" name="Рисунок 5" descr="http://informatics.ssga.ru/_/rsrc/1320808906276/practics/lab-2/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informatics.ssga.ru/_/rsrc/1320808906276/practics/lab-2/22.png"/>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93240" cy="118745"/>
                    </a:xfrm>
                    <a:prstGeom prst="rect">
                      <a:avLst/>
                    </a:prstGeom>
                    <a:noFill/>
                    <a:ln>
                      <a:noFill/>
                    </a:ln>
                  </pic:spPr>
                </pic:pic>
              </a:graphicData>
            </a:graphic>
          </wp:inline>
        </w:drawing>
      </w:r>
      <w:r w:rsidR="00EB2BDC">
        <w:t>п</w:t>
      </w:r>
      <w:r w:rsidRPr="008632EE">
        <w:t>остроить логическую схему.</w:t>
      </w:r>
    </w:p>
    <w:p w:rsidR="008632EE" w:rsidRPr="00320122" w:rsidRDefault="008632EE" w:rsidP="00EB2BDC">
      <w:pPr>
        <w:rPr>
          <w:rFonts w:ascii="Arial" w:eastAsia="Times New Roman" w:hAnsi="Arial" w:cs="Arial"/>
          <w:sz w:val="20"/>
          <w:szCs w:val="20"/>
        </w:rPr>
      </w:pPr>
      <w:r w:rsidRPr="00320122">
        <w:rPr>
          <w:rFonts w:ascii="Arial" w:eastAsia="Times New Roman" w:hAnsi="Arial" w:cs="Arial"/>
          <w:noProof/>
          <w:sz w:val="20"/>
          <w:szCs w:val="20"/>
        </w:rPr>
        <w:drawing>
          <wp:inline distT="0" distB="0" distL="0" distR="0">
            <wp:extent cx="4097020" cy="2232660"/>
            <wp:effectExtent l="0" t="0" r="0" b="0"/>
            <wp:docPr id="6" name="Рисунок 6" descr="http://informatics.ssga.ru/_/rsrc/1320415310945/practics/lab-2/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informatics.ssga.ru/_/rsrc/1320415310945/practics/lab-2/23.png"/>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97020" cy="2232660"/>
                    </a:xfrm>
                    <a:prstGeom prst="rect">
                      <a:avLst/>
                    </a:prstGeom>
                    <a:noFill/>
                    <a:ln>
                      <a:noFill/>
                    </a:ln>
                  </pic:spPr>
                </pic:pic>
              </a:graphicData>
            </a:graphic>
          </wp:inline>
        </w:drawing>
      </w:r>
    </w:p>
    <w:p w:rsidR="008632EE" w:rsidRPr="009269D4" w:rsidRDefault="00EB2BDC" w:rsidP="008632EE">
      <w:pPr>
        <w:spacing w:after="0" w:line="240" w:lineRule="auto"/>
        <w:rPr>
          <w:rFonts w:ascii="Times New Roman" w:eastAsia="Times New Roman" w:hAnsi="Times New Roman" w:cs="Times New Roman"/>
          <w:sz w:val="24"/>
          <w:szCs w:val="24"/>
        </w:rPr>
      </w:pPr>
      <w:bookmarkStart w:id="1" w:name="TOC--5"/>
      <w:bookmarkEnd w:id="1"/>
      <w:r>
        <w:rPr>
          <w:rFonts w:ascii="Times New Roman" w:eastAsia="Times New Roman" w:hAnsi="Times New Roman" w:cs="Times New Roman"/>
          <w:sz w:val="24"/>
          <w:szCs w:val="24"/>
        </w:rPr>
        <w:t>2</w:t>
      </w:r>
      <w:r w:rsidR="00777467">
        <w:rPr>
          <w:rFonts w:ascii="Times New Roman" w:eastAsia="Times New Roman" w:hAnsi="Times New Roman" w:cs="Times New Roman"/>
          <w:sz w:val="24"/>
          <w:szCs w:val="24"/>
        </w:rPr>
        <w:t xml:space="preserve">. </w:t>
      </w:r>
      <w:r w:rsidR="008632EE" w:rsidRPr="009269D4">
        <w:rPr>
          <w:rFonts w:ascii="Times New Roman" w:eastAsia="Times New Roman" w:hAnsi="Times New Roman" w:cs="Times New Roman"/>
          <w:sz w:val="24"/>
          <w:szCs w:val="24"/>
        </w:rPr>
        <w:t xml:space="preserve">Упростить логическое выражение </w:t>
      </w:r>
      <w:r w:rsidR="008632EE" w:rsidRPr="009269D4">
        <w:rPr>
          <w:rFonts w:ascii="Times New Roman" w:eastAsia="Times New Roman" w:hAnsi="Times New Roman" w:cs="Times New Roman"/>
          <w:noProof/>
          <w:sz w:val="24"/>
          <w:szCs w:val="24"/>
        </w:rPr>
        <w:drawing>
          <wp:inline distT="0" distB="0" distL="0" distR="0">
            <wp:extent cx="1258570" cy="118745"/>
            <wp:effectExtent l="0" t="0" r="0" b="0"/>
            <wp:docPr id="7" name="Рисунок 7" descr="http://informatics.ssga.ru/_/rsrc/1320809842909/practics/lab-2/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informatics.ssga.ru/_/rsrc/1320809842909/practics/lab-2/43.png"/>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58570" cy="118745"/>
                    </a:xfrm>
                    <a:prstGeom prst="rect">
                      <a:avLst/>
                    </a:prstGeom>
                    <a:noFill/>
                    <a:ln>
                      <a:noFill/>
                    </a:ln>
                  </pic:spPr>
                </pic:pic>
              </a:graphicData>
            </a:graphic>
          </wp:inline>
        </w:drawing>
      </w:r>
      <w:r w:rsidR="008632EE" w:rsidRPr="009269D4">
        <w:rPr>
          <w:rFonts w:ascii="Times New Roman" w:eastAsia="Times New Roman" w:hAnsi="Times New Roman" w:cs="Times New Roman"/>
          <w:sz w:val="24"/>
          <w:szCs w:val="24"/>
        </w:rPr>
        <w:t>.</w:t>
      </w:r>
    </w:p>
    <w:tbl>
      <w:tblPr>
        <w:tblW w:w="5000" w:type="pct"/>
        <w:tblCellSpacing w:w="15" w:type="dxa"/>
        <w:tblCellMar>
          <w:top w:w="15" w:type="dxa"/>
          <w:left w:w="15" w:type="dxa"/>
          <w:bottom w:w="15" w:type="dxa"/>
          <w:right w:w="15" w:type="dxa"/>
        </w:tblCellMar>
        <w:tblLook w:val="04A0"/>
      </w:tblPr>
      <w:tblGrid>
        <w:gridCol w:w="9444"/>
      </w:tblGrid>
      <w:tr w:rsidR="008632EE" w:rsidRPr="009269D4" w:rsidTr="00D57BA9">
        <w:trPr>
          <w:trHeight w:val="1088"/>
          <w:tblCellSpacing w:w="15" w:type="dxa"/>
        </w:trPr>
        <w:tc>
          <w:tcPr>
            <w:tcW w:w="4968" w:type="pct"/>
            <w:vAlign w:val="center"/>
            <w:hideMark/>
          </w:tcPr>
          <w:p w:rsidR="008632EE" w:rsidRPr="00236E79" w:rsidRDefault="00EB2BDC" w:rsidP="00777467">
            <w:pPr>
              <w:spacing w:after="0" w:line="240" w:lineRule="auto"/>
              <w:rPr>
                <w:rFonts w:ascii="Times New Roman" w:eastAsia="Times New Roman" w:hAnsi="Times New Roman" w:cs="Times New Roman"/>
                <w:sz w:val="24"/>
                <w:szCs w:val="24"/>
              </w:rPr>
            </w:pPr>
            <w:r>
              <w:rPr>
                <w:rFonts w:eastAsia="Times New Roman"/>
              </w:rPr>
              <w:t>3</w:t>
            </w:r>
            <w:r w:rsidR="00777467">
              <w:rPr>
                <w:rFonts w:eastAsia="Times New Roman"/>
              </w:rPr>
              <w:t xml:space="preserve">.  </w:t>
            </w:r>
            <w:r w:rsidR="008632EE" w:rsidRPr="00236E79">
              <w:rPr>
                <w:rFonts w:ascii="Times New Roman" w:eastAsia="Times New Roman" w:hAnsi="Times New Roman" w:cs="Times New Roman"/>
                <w:sz w:val="24"/>
                <w:szCs w:val="24"/>
              </w:rPr>
              <w:t>Составьте и заполните сводную таблицу истинности для всех логических функций в виде:</w:t>
            </w:r>
          </w:p>
          <w:tbl>
            <w:tblPr>
              <w:tblW w:w="35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45"/>
              <w:gridCol w:w="930"/>
              <w:gridCol w:w="930"/>
              <w:gridCol w:w="930"/>
              <w:gridCol w:w="929"/>
              <w:gridCol w:w="929"/>
              <w:gridCol w:w="944"/>
            </w:tblGrid>
            <w:tr w:rsidR="008632EE" w:rsidRPr="00236E79" w:rsidTr="008632EE">
              <w:trPr>
                <w:tblCellSpacing w:w="15" w:type="dxa"/>
                <w:jc w:val="center"/>
              </w:trPr>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236E79" w:rsidRDefault="008632EE" w:rsidP="008632EE">
                  <w:pPr>
                    <w:spacing w:after="0" w:line="240" w:lineRule="auto"/>
                    <w:jc w:val="center"/>
                    <w:rPr>
                      <w:rFonts w:ascii="Times New Roman" w:eastAsia="Times New Roman" w:hAnsi="Times New Roman" w:cs="Times New Roman"/>
                      <w:sz w:val="24"/>
                      <w:szCs w:val="24"/>
                    </w:rPr>
                  </w:pPr>
                  <w:r w:rsidRPr="00236E79">
                    <w:rPr>
                      <w:rFonts w:ascii="Times New Roman" w:eastAsia="Times New Roman" w:hAnsi="Times New Roman" w:cs="Times New Roman"/>
                      <w:bCs/>
                      <w:sz w:val="24"/>
                      <w:szCs w:val="24"/>
                    </w:rPr>
                    <w:t>A</w:t>
                  </w: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236E79" w:rsidRDefault="008632EE" w:rsidP="008632EE">
                  <w:pPr>
                    <w:spacing w:after="0" w:line="240" w:lineRule="auto"/>
                    <w:jc w:val="center"/>
                    <w:rPr>
                      <w:rFonts w:ascii="Times New Roman" w:eastAsia="Times New Roman" w:hAnsi="Times New Roman" w:cs="Times New Roman"/>
                      <w:sz w:val="24"/>
                      <w:szCs w:val="24"/>
                    </w:rPr>
                  </w:pPr>
                  <w:r w:rsidRPr="00236E79">
                    <w:rPr>
                      <w:rFonts w:ascii="Times New Roman" w:eastAsia="Times New Roman" w:hAnsi="Times New Roman" w:cs="Times New Roman"/>
                      <w:bCs/>
                      <w:sz w:val="24"/>
                      <w:szCs w:val="24"/>
                    </w:rPr>
                    <w:t>B</w:t>
                  </w: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236E79" w:rsidRDefault="008632EE" w:rsidP="008632EE">
                  <w:pPr>
                    <w:spacing w:after="0" w:line="240" w:lineRule="auto"/>
                    <w:jc w:val="center"/>
                    <w:rPr>
                      <w:rFonts w:ascii="Times New Roman" w:eastAsia="Times New Roman" w:hAnsi="Times New Roman" w:cs="Times New Roman"/>
                      <w:sz w:val="24"/>
                      <w:szCs w:val="24"/>
                    </w:rPr>
                  </w:pPr>
                  <w:r w:rsidRPr="00236E79">
                    <w:rPr>
                      <w:rFonts w:ascii="Times New Roman" w:eastAsia="Times New Roman" w:hAnsi="Times New Roman" w:cs="Times New Roman"/>
                      <w:bCs/>
                      <w:sz w:val="24"/>
                      <w:szCs w:val="24"/>
                    </w:rPr>
                    <w:t>Ā</w:t>
                  </w: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236E79" w:rsidRDefault="008632EE" w:rsidP="008632EE">
                  <w:pPr>
                    <w:spacing w:after="0" w:line="240" w:lineRule="auto"/>
                    <w:jc w:val="center"/>
                    <w:rPr>
                      <w:rFonts w:ascii="Times New Roman" w:eastAsia="Times New Roman" w:hAnsi="Times New Roman" w:cs="Times New Roman"/>
                      <w:sz w:val="24"/>
                      <w:szCs w:val="24"/>
                    </w:rPr>
                  </w:pPr>
                  <w:r w:rsidRPr="00236E79">
                    <w:rPr>
                      <w:rFonts w:ascii="Times New Roman" w:eastAsia="Times New Roman" w:hAnsi="Times New Roman" w:cs="Times New Roman"/>
                      <w:bCs/>
                      <w:sz w:val="24"/>
                      <w:szCs w:val="24"/>
                    </w:rPr>
                    <w:t>A &amp; B</w:t>
                  </w: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236E79" w:rsidRDefault="008632EE" w:rsidP="008632EE">
                  <w:pPr>
                    <w:spacing w:after="0" w:line="240" w:lineRule="auto"/>
                    <w:jc w:val="center"/>
                    <w:rPr>
                      <w:rFonts w:ascii="Times New Roman" w:eastAsia="Times New Roman" w:hAnsi="Times New Roman" w:cs="Times New Roman"/>
                      <w:sz w:val="24"/>
                      <w:szCs w:val="24"/>
                    </w:rPr>
                  </w:pPr>
                  <w:r w:rsidRPr="00236E79">
                    <w:rPr>
                      <w:rFonts w:ascii="Times New Roman" w:eastAsia="Times New Roman" w:hAnsi="Times New Roman" w:cs="Times New Roman"/>
                      <w:bCs/>
                      <w:sz w:val="24"/>
                      <w:szCs w:val="24"/>
                    </w:rPr>
                    <w:t>A V B</w:t>
                  </w: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236E79" w:rsidRDefault="008632EE" w:rsidP="008632EE">
                  <w:pPr>
                    <w:spacing w:after="0" w:line="240" w:lineRule="auto"/>
                    <w:jc w:val="center"/>
                    <w:rPr>
                      <w:rFonts w:ascii="Times New Roman" w:eastAsia="Times New Roman" w:hAnsi="Times New Roman" w:cs="Times New Roman"/>
                      <w:sz w:val="24"/>
                      <w:szCs w:val="24"/>
                    </w:rPr>
                  </w:pPr>
                  <w:r w:rsidRPr="00236E79">
                    <w:rPr>
                      <w:rFonts w:ascii="Times New Roman" w:eastAsia="Times New Roman" w:hAnsi="Times New Roman" w:cs="Times New Roman"/>
                      <w:bCs/>
                      <w:sz w:val="24"/>
                      <w:szCs w:val="24"/>
                    </w:rPr>
                    <w:t>A =&gt; B</w:t>
                  </w: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236E79" w:rsidRDefault="008632EE" w:rsidP="008632EE">
                  <w:pPr>
                    <w:spacing w:after="0" w:line="240" w:lineRule="auto"/>
                    <w:jc w:val="center"/>
                    <w:rPr>
                      <w:rFonts w:ascii="Times New Roman" w:eastAsia="Times New Roman" w:hAnsi="Times New Roman" w:cs="Times New Roman"/>
                      <w:sz w:val="24"/>
                      <w:szCs w:val="24"/>
                    </w:rPr>
                  </w:pPr>
                  <w:r w:rsidRPr="00236E79">
                    <w:rPr>
                      <w:rFonts w:ascii="Times New Roman" w:eastAsia="Times New Roman" w:hAnsi="Times New Roman" w:cs="Times New Roman"/>
                      <w:bCs/>
                      <w:sz w:val="24"/>
                      <w:szCs w:val="24"/>
                    </w:rPr>
                    <w:t>A &lt;=&gt; B</w:t>
                  </w:r>
                </w:p>
              </w:tc>
            </w:tr>
            <w:tr w:rsidR="008632EE" w:rsidRPr="009269D4" w:rsidTr="008632EE">
              <w:trPr>
                <w:tblCellSpacing w:w="15" w:type="dxa"/>
                <w:jc w:val="center"/>
              </w:trPr>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9269D4" w:rsidRDefault="008632EE" w:rsidP="008632EE">
                  <w:pPr>
                    <w:spacing w:after="0" w:line="240" w:lineRule="auto"/>
                    <w:jc w:val="center"/>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t>И</w:t>
                  </w:r>
                </w:p>
                <w:p w:rsidR="008632EE" w:rsidRPr="009269D4" w:rsidRDefault="008632EE" w:rsidP="008632EE">
                  <w:pPr>
                    <w:spacing w:before="100" w:beforeAutospacing="1" w:after="100" w:afterAutospacing="1" w:line="240" w:lineRule="auto"/>
                    <w:jc w:val="center"/>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t>И</w:t>
                  </w:r>
                </w:p>
                <w:p w:rsidR="008632EE" w:rsidRPr="009269D4" w:rsidRDefault="008632EE" w:rsidP="008632EE">
                  <w:pPr>
                    <w:spacing w:before="100" w:beforeAutospacing="1" w:after="100" w:afterAutospacing="1" w:line="240" w:lineRule="auto"/>
                    <w:jc w:val="center"/>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lastRenderedPageBreak/>
                    <w:t>Л</w:t>
                  </w:r>
                </w:p>
                <w:p w:rsidR="008632EE" w:rsidRPr="009269D4" w:rsidRDefault="008632EE" w:rsidP="008632EE">
                  <w:pPr>
                    <w:spacing w:before="100" w:beforeAutospacing="1" w:after="100" w:afterAutospacing="1" w:line="240" w:lineRule="auto"/>
                    <w:jc w:val="center"/>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t>Л</w:t>
                  </w: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9269D4" w:rsidRDefault="008632EE" w:rsidP="008632EE">
                  <w:pPr>
                    <w:spacing w:after="0" w:line="240" w:lineRule="auto"/>
                    <w:jc w:val="center"/>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lastRenderedPageBreak/>
                    <w:t>И</w:t>
                  </w:r>
                </w:p>
                <w:p w:rsidR="008632EE" w:rsidRPr="009269D4" w:rsidRDefault="008632EE" w:rsidP="008632EE">
                  <w:pPr>
                    <w:spacing w:before="100" w:beforeAutospacing="1" w:after="100" w:afterAutospacing="1" w:line="240" w:lineRule="auto"/>
                    <w:jc w:val="center"/>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t>Л</w:t>
                  </w:r>
                </w:p>
                <w:p w:rsidR="008632EE" w:rsidRPr="009269D4" w:rsidRDefault="008632EE" w:rsidP="008632EE">
                  <w:pPr>
                    <w:spacing w:before="100" w:beforeAutospacing="1" w:after="100" w:afterAutospacing="1" w:line="240" w:lineRule="auto"/>
                    <w:jc w:val="center"/>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lastRenderedPageBreak/>
                    <w:t>И</w:t>
                  </w:r>
                </w:p>
                <w:p w:rsidR="008632EE" w:rsidRPr="009269D4" w:rsidRDefault="008632EE" w:rsidP="008632EE">
                  <w:pPr>
                    <w:spacing w:before="100" w:beforeAutospacing="1" w:after="100" w:afterAutospacing="1" w:line="240" w:lineRule="auto"/>
                    <w:jc w:val="center"/>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t>Л</w:t>
                  </w: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9269D4" w:rsidRDefault="008632EE" w:rsidP="008632EE">
                  <w:pPr>
                    <w:spacing w:after="0" w:line="240" w:lineRule="auto"/>
                    <w:rPr>
                      <w:rFonts w:ascii="Times New Roman" w:eastAsia="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9269D4" w:rsidRDefault="008632EE" w:rsidP="008632EE">
                  <w:pPr>
                    <w:spacing w:after="0" w:line="240" w:lineRule="auto"/>
                    <w:jc w:val="center"/>
                    <w:rPr>
                      <w:rFonts w:ascii="Times New Roman" w:eastAsia="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9269D4" w:rsidRDefault="008632EE" w:rsidP="008632EE">
                  <w:pPr>
                    <w:spacing w:after="0" w:line="240" w:lineRule="auto"/>
                    <w:jc w:val="center"/>
                    <w:rPr>
                      <w:rFonts w:ascii="Times New Roman" w:eastAsia="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9269D4" w:rsidRDefault="008632EE" w:rsidP="008632EE">
                  <w:pPr>
                    <w:spacing w:after="0" w:line="240" w:lineRule="auto"/>
                    <w:jc w:val="center"/>
                    <w:rPr>
                      <w:rFonts w:ascii="Times New Roman" w:eastAsia="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9269D4" w:rsidRDefault="008632EE" w:rsidP="008632EE">
                  <w:pPr>
                    <w:spacing w:after="0" w:line="240" w:lineRule="auto"/>
                    <w:jc w:val="center"/>
                    <w:rPr>
                      <w:rFonts w:ascii="Times New Roman" w:eastAsia="Times New Roman" w:hAnsi="Times New Roman" w:cs="Times New Roman"/>
                      <w:sz w:val="24"/>
                      <w:szCs w:val="24"/>
                    </w:rPr>
                  </w:pPr>
                </w:p>
              </w:tc>
            </w:tr>
          </w:tbl>
          <w:p w:rsidR="008632EE" w:rsidRPr="008632EE" w:rsidRDefault="00EB2BDC" w:rsidP="00EB2BDC">
            <w:pPr>
              <w:spacing w:before="100" w:beforeAutospacing="1" w:after="100" w:afterAutospacing="1"/>
            </w:pPr>
            <w:r>
              <w:lastRenderedPageBreak/>
              <w:t>4.</w:t>
            </w:r>
            <w:r w:rsidR="008632EE" w:rsidRPr="008632EE">
              <w:t>Составьте таблицы истинности для следующих функций:</w:t>
            </w:r>
          </w:p>
          <w:p w:rsidR="008632EE" w:rsidRPr="009269D4" w:rsidRDefault="008632EE" w:rsidP="00DB1FC4">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t>Ā =&gt; В</w:t>
            </w:r>
          </w:p>
          <w:p w:rsidR="008632EE" w:rsidRPr="009269D4" w:rsidRDefault="008632EE" w:rsidP="00DB1FC4">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t>В &amp; (А V В)</w:t>
            </w:r>
          </w:p>
          <w:p w:rsidR="008632EE" w:rsidRPr="009269D4" w:rsidRDefault="008632EE" w:rsidP="00DB1FC4">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t>В &amp; (Ā V В)</w:t>
            </w:r>
          </w:p>
          <w:p w:rsidR="008632EE" w:rsidRPr="009269D4" w:rsidRDefault="008632EE" w:rsidP="00DB1FC4">
            <w:pPr>
              <w:numPr>
                <w:ilvl w:val="0"/>
                <w:numId w:val="18"/>
              </w:numPr>
              <w:spacing w:before="100" w:beforeAutospacing="1" w:after="100" w:afterAutospacing="1" w:line="240" w:lineRule="auto"/>
              <w:rPr>
                <w:rFonts w:ascii="Times New Roman" w:eastAsia="Times New Roman" w:hAnsi="Times New Roman" w:cs="Times New Roman"/>
                <w:color w:val="000080"/>
                <w:sz w:val="24"/>
                <w:szCs w:val="24"/>
              </w:rPr>
            </w:pPr>
            <w:r w:rsidRPr="009269D4">
              <w:rPr>
                <w:rFonts w:ascii="Times New Roman" w:eastAsia="Times New Roman" w:hAnsi="Times New Roman" w:cs="Times New Roman"/>
                <w:bCs/>
                <w:sz w:val="24"/>
                <w:szCs w:val="24"/>
              </w:rPr>
              <w:t>(Ā =&gt; В) V (А &amp; В)</w:t>
            </w:r>
          </w:p>
        </w:tc>
      </w:tr>
    </w:tbl>
    <w:p w:rsidR="00927BA1" w:rsidRPr="00927BA1" w:rsidRDefault="00927BA1" w:rsidP="00927BA1">
      <w:pPr>
        <w:keepNext/>
        <w:keepLines/>
        <w:suppressLineNumbers/>
        <w:suppressAutoHyphens/>
        <w:spacing w:after="0" w:line="240" w:lineRule="auto"/>
        <w:jc w:val="both"/>
        <w:rPr>
          <w:rFonts w:ascii="Times New Roman" w:hAnsi="Times New Roman"/>
          <w:sz w:val="24"/>
          <w:szCs w:val="24"/>
        </w:rPr>
      </w:pPr>
      <w:r w:rsidRPr="00927BA1">
        <w:rPr>
          <w:rFonts w:ascii="Times New Roman" w:hAnsi="Times New Roman"/>
          <w:sz w:val="24"/>
          <w:szCs w:val="24"/>
        </w:rPr>
        <w:lastRenderedPageBreak/>
        <w:t>Время на подготовку и выполнение: 90 мин</w:t>
      </w:r>
    </w:p>
    <w:p w:rsidR="00A66148" w:rsidRDefault="00A66148" w:rsidP="00A66148">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r w:rsidR="00D57BA9">
        <w:rPr>
          <w:rFonts w:ascii="Times New Roman" w:hAnsi="Times New Roman"/>
          <w:sz w:val="24"/>
          <w:szCs w:val="24"/>
        </w:rPr>
        <w:t>:</w:t>
      </w:r>
      <w:r>
        <w:rPr>
          <w:rFonts w:ascii="Times New Roman" w:hAnsi="Times New Roman"/>
          <w:sz w:val="24"/>
          <w:szCs w:val="24"/>
        </w:rPr>
        <w:t xml:space="preserve"> У</w:t>
      </w:r>
      <w:proofErr w:type="gramStart"/>
      <w:r>
        <w:rPr>
          <w:rFonts w:ascii="Times New Roman" w:hAnsi="Times New Roman"/>
          <w:sz w:val="24"/>
          <w:szCs w:val="24"/>
        </w:rPr>
        <w:t>1</w:t>
      </w:r>
      <w:proofErr w:type="gramEnd"/>
      <w:r>
        <w:rPr>
          <w:rFonts w:ascii="Times New Roman" w:hAnsi="Times New Roman"/>
          <w:sz w:val="24"/>
          <w:szCs w:val="24"/>
        </w:rPr>
        <w:t xml:space="preserve"> </w:t>
      </w:r>
      <w:r w:rsidRPr="003B19DF">
        <w:rPr>
          <w:rFonts w:ascii="Times New Roman" w:eastAsiaTheme="majorEastAsia" w:hAnsi="Times New Roman" w:cs="Times New Roman"/>
          <w:color w:val="000000" w:themeColor="text1"/>
          <w:sz w:val="24"/>
          <w:szCs w:val="24"/>
        </w:rPr>
        <w:t>У2У3З1</w:t>
      </w:r>
      <w:r>
        <w:rPr>
          <w:rFonts w:ascii="Times New Roman" w:eastAsiaTheme="majorEastAsia" w:hAnsi="Times New Roman" w:cs="Times New Roman"/>
          <w:color w:val="000000" w:themeColor="text1"/>
          <w:sz w:val="24"/>
          <w:szCs w:val="24"/>
        </w:rPr>
        <w:t xml:space="preserve"> З3 </w:t>
      </w:r>
      <w:r w:rsidRPr="003B19DF">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4</w:t>
      </w:r>
    </w:p>
    <w:p w:rsidR="00A66148" w:rsidRPr="00695D98" w:rsidRDefault="00A66148" w:rsidP="00A66148">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Оценка</w:t>
      </w:r>
      <w:r w:rsidR="00D57BA9">
        <w:rPr>
          <w:rFonts w:ascii="Times New Roman" w:hAnsi="Times New Roman"/>
          <w:sz w:val="24"/>
          <w:szCs w:val="24"/>
        </w:rPr>
        <w:t xml:space="preserve"> - </w:t>
      </w:r>
      <w:r w:rsidR="00777467">
        <w:rPr>
          <w:rFonts w:ascii="Times New Roman" w:hAnsi="Times New Roman"/>
          <w:sz w:val="24"/>
          <w:szCs w:val="24"/>
        </w:rPr>
        <w:t>1</w:t>
      </w:r>
      <w:r>
        <w:rPr>
          <w:rFonts w:ascii="Times New Roman" w:hAnsi="Times New Roman"/>
          <w:sz w:val="24"/>
          <w:szCs w:val="24"/>
        </w:rPr>
        <w:t>0</w:t>
      </w:r>
      <w:r w:rsidRPr="00695D98">
        <w:rPr>
          <w:rFonts w:ascii="Times New Roman" w:hAnsi="Times New Roman"/>
          <w:sz w:val="24"/>
          <w:szCs w:val="24"/>
        </w:rPr>
        <w:t xml:space="preserve"> баллов</w:t>
      </w:r>
    </w:p>
    <w:p w:rsidR="00A66148" w:rsidRDefault="00A66148" w:rsidP="00A66148">
      <w:pPr>
        <w:keepLines/>
        <w:widowControl w:val="0"/>
        <w:suppressLineNumbers/>
        <w:suppressAutoHyphens/>
        <w:spacing w:after="0" w:line="240" w:lineRule="auto"/>
        <w:ind w:firstLine="709"/>
        <w:jc w:val="both"/>
        <w:rPr>
          <w:rFonts w:ascii="Times New Roman" w:hAnsi="Times New Roman"/>
          <w:sz w:val="24"/>
          <w:szCs w:val="24"/>
        </w:rPr>
      </w:pPr>
    </w:p>
    <w:p w:rsidR="008A4554" w:rsidRPr="00EB2BDC" w:rsidRDefault="008A4554" w:rsidP="008A4554">
      <w:pPr>
        <w:spacing w:after="0"/>
        <w:rPr>
          <w:rFonts w:ascii="Times New Roman" w:hAnsi="Times New Roman" w:cs="Times New Roman"/>
          <w:b/>
          <w:sz w:val="24"/>
          <w:szCs w:val="24"/>
        </w:rPr>
      </w:pPr>
      <w:r>
        <w:rPr>
          <w:rFonts w:ascii="Times New Roman" w:hAnsi="Times New Roman"/>
          <w:b/>
          <w:sz w:val="24"/>
          <w:szCs w:val="24"/>
          <w:lang w:eastAsia="en-US" w:bidi="en-US"/>
        </w:rPr>
        <w:t>6.2.</w:t>
      </w:r>
      <w:r w:rsidR="005211EF">
        <w:rPr>
          <w:rFonts w:ascii="Times New Roman" w:hAnsi="Times New Roman"/>
          <w:b/>
          <w:sz w:val="24"/>
          <w:szCs w:val="24"/>
          <w:lang w:eastAsia="en-US" w:bidi="en-US"/>
        </w:rPr>
        <w:t>8</w:t>
      </w:r>
      <w:r>
        <w:rPr>
          <w:rFonts w:ascii="Times New Roman" w:hAnsi="Times New Roman"/>
          <w:b/>
          <w:sz w:val="24"/>
          <w:szCs w:val="24"/>
          <w:lang w:eastAsia="en-US" w:bidi="en-US"/>
        </w:rPr>
        <w:t xml:space="preserve">. Устный опрос по </w:t>
      </w:r>
      <w:r w:rsidRPr="00EB2BDC">
        <w:rPr>
          <w:rFonts w:ascii="Times New Roman" w:hAnsi="Times New Roman" w:cs="Times New Roman"/>
          <w:b/>
          <w:bCs/>
          <w:sz w:val="24"/>
          <w:szCs w:val="24"/>
        </w:rPr>
        <w:t>Тем</w:t>
      </w:r>
      <w:r>
        <w:rPr>
          <w:rFonts w:ascii="Times New Roman" w:hAnsi="Times New Roman" w:cs="Times New Roman"/>
          <w:b/>
          <w:bCs/>
          <w:sz w:val="24"/>
          <w:szCs w:val="24"/>
        </w:rPr>
        <w:t>е</w:t>
      </w:r>
      <w:r w:rsidRPr="00EB2BDC">
        <w:rPr>
          <w:rFonts w:ascii="Times New Roman" w:hAnsi="Times New Roman" w:cs="Times New Roman"/>
          <w:b/>
          <w:bCs/>
          <w:sz w:val="24"/>
          <w:szCs w:val="24"/>
        </w:rPr>
        <w:t xml:space="preserve"> 2.3</w:t>
      </w:r>
      <w:r>
        <w:rPr>
          <w:rFonts w:ascii="Times New Roman" w:hAnsi="Times New Roman" w:cs="Times New Roman"/>
          <w:b/>
          <w:bCs/>
          <w:sz w:val="24"/>
          <w:szCs w:val="24"/>
        </w:rPr>
        <w:t xml:space="preserve"> </w:t>
      </w:r>
      <w:r w:rsidRPr="00EB2BDC">
        <w:rPr>
          <w:rFonts w:ascii="Times New Roman" w:hAnsi="Times New Roman" w:cs="Times New Roman"/>
          <w:b/>
          <w:sz w:val="24"/>
          <w:szCs w:val="24"/>
        </w:rPr>
        <w:t>Арифметические основы работы компьютера</w:t>
      </w:r>
    </w:p>
    <w:p w:rsidR="008A4554" w:rsidRPr="00237622" w:rsidRDefault="008A4554" w:rsidP="008A4554">
      <w:pPr>
        <w:rPr>
          <w:rFonts w:ascii="Times New Roman" w:hAnsi="Times New Roman" w:cs="Times New Roman"/>
          <w:sz w:val="24"/>
          <w:szCs w:val="24"/>
        </w:rPr>
      </w:pPr>
      <w:r w:rsidRPr="00237622">
        <w:rPr>
          <w:rFonts w:ascii="Times New Roman" w:hAnsi="Times New Roman" w:cs="Times New Roman"/>
          <w:sz w:val="24"/>
          <w:szCs w:val="24"/>
        </w:rPr>
        <w:t>1. Составить таблицы истинности логических выражений:</w:t>
      </w:r>
    </w:p>
    <w:p w:rsidR="008A4554" w:rsidRPr="00237622" w:rsidRDefault="00E5412F" w:rsidP="008A4554">
      <w:pPr>
        <w:rPr>
          <w:rFonts w:ascii="Times New Roman" w:hAnsi="Times New Roman" w:cs="Times New Roman"/>
          <w:sz w:val="24"/>
          <w:szCs w:val="24"/>
        </w:rPr>
      </w:pPr>
      <w:r>
        <w:rPr>
          <w:rFonts w:ascii="Times New Roman" w:hAnsi="Times New Roman" w:cs="Times New Roman"/>
          <w:noProof/>
          <w:sz w:val="24"/>
          <w:szCs w:val="24"/>
        </w:rPr>
        <w:pict>
          <v:line id="Line 277" o:spid="_x0000_s1300"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5pt" to="20.9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599FA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"/>
        </w:pict>
      </w:r>
      <w:r>
        <w:rPr>
          <w:rFonts w:ascii="Times New Roman" w:hAnsi="Times New Roman" w:cs="Times New Roman"/>
          <w:noProof/>
          <w:sz w:val="24"/>
          <w:szCs w:val="24"/>
        </w:rPr>
        <w:pict>
          <v:line id="Line 278" o:spid="_x0000_s1301"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75pt,-.6pt" to="150.7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PgmFQ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"/>
        </w:pict>
      </w:r>
      <w:r w:rsidR="008A4554" w:rsidRPr="00237622">
        <w:rPr>
          <w:rFonts w:ascii="Times New Roman" w:hAnsi="Times New Roman" w:cs="Times New Roman"/>
          <w:sz w:val="24"/>
          <w:szCs w:val="24"/>
        </w:rPr>
        <w:t xml:space="preserve">а) </w:t>
      </w:r>
      <w:r w:rsidR="008A4554" w:rsidRPr="00237622">
        <w:rPr>
          <w:rFonts w:ascii="Times New Roman" w:hAnsi="Times New Roman" w:cs="Times New Roman"/>
          <w:sz w:val="24"/>
          <w:szCs w:val="24"/>
          <w:lang w:val="en-US"/>
        </w:rPr>
        <w:t>A</w:t>
      </w:r>
      <w:r w:rsidR="008A4554" w:rsidRPr="00237622">
        <w:rPr>
          <w:rFonts w:ascii="Times New Roman" w:hAnsi="Times New Roman" w:cs="Times New Roman"/>
          <w:sz w:val="24"/>
          <w:szCs w:val="24"/>
        </w:rPr>
        <w:t xml:space="preserve"> ^ </w:t>
      </w:r>
      <w:r w:rsidR="008A4554" w:rsidRPr="00237622">
        <w:rPr>
          <w:rFonts w:ascii="Times New Roman" w:hAnsi="Times New Roman" w:cs="Times New Roman"/>
          <w:sz w:val="24"/>
          <w:szCs w:val="24"/>
          <w:lang w:val="en-US"/>
        </w:rPr>
        <w:t>B</w:t>
      </w:r>
      <w:r w:rsidR="008A4554" w:rsidRPr="00237622">
        <w:rPr>
          <w:rFonts w:ascii="Times New Roman" w:hAnsi="Times New Roman" w:cs="Times New Roman"/>
          <w:sz w:val="24"/>
          <w:szCs w:val="24"/>
        </w:rPr>
        <w:t>;</w:t>
      </w:r>
      <w:r w:rsidR="008A4554" w:rsidRPr="00237622">
        <w:rPr>
          <w:rFonts w:ascii="Times New Roman" w:hAnsi="Times New Roman" w:cs="Times New Roman"/>
          <w:sz w:val="24"/>
          <w:szCs w:val="24"/>
        </w:rPr>
        <w:tab/>
      </w:r>
      <w:r w:rsidR="008A4554" w:rsidRPr="00237622">
        <w:rPr>
          <w:rFonts w:ascii="Times New Roman" w:hAnsi="Times New Roman" w:cs="Times New Roman"/>
          <w:sz w:val="24"/>
          <w:szCs w:val="24"/>
        </w:rPr>
        <w:tab/>
        <w:t>б) (</w:t>
      </w:r>
      <w:proofErr w:type="spellStart"/>
      <w:r w:rsidR="008A4554" w:rsidRPr="00237622">
        <w:rPr>
          <w:rFonts w:ascii="Times New Roman" w:hAnsi="Times New Roman" w:cs="Times New Roman"/>
          <w:sz w:val="24"/>
          <w:szCs w:val="24"/>
          <w:lang w:val="en-US"/>
        </w:rPr>
        <w:t>AvB</w:t>
      </w:r>
      <w:proofErr w:type="spellEnd"/>
      <w:r w:rsidR="008A4554" w:rsidRPr="00237622">
        <w:rPr>
          <w:rFonts w:ascii="Times New Roman" w:hAnsi="Times New Roman" w:cs="Times New Roman"/>
          <w:sz w:val="24"/>
          <w:szCs w:val="24"/>
        </w:rPr>
        <w:t xml:space="preserve">) ^ </w:t>
      </w:r>
      <w:r w:rsidR="008A4554" w:rsidRPr="00237622">
        <w:rPr>
          <w:rFonts w:ascii="Times New Roman" w:hAnsi="Times New Roman" w:cs="Times New Roman"/>
          <w:sz w:val="24"/>
          <w:szCs w:val="24"/>
          <w:lang w:val="en-US"/>
        </w:rPr>
        <w:t>C</w:t>
      </w:r>
      <w:r w:rsidR="008A4554" w:rsidRPr="00237622">
        <w:rPr>
          <w:rFonts w:ascii="Times New Roman" w:hAnsi="Times New Roman" w:cs="Times New Roman"/>
          <w:sz w:val="24"/>
          <w:szCs w:val="24"/>
        </w:rPr>
        <w:br/>
        <w:t>2. Записать логическую функцию, описывающую состояние логической схемы:</w:t>
      </w:r>
    </w:p>
    <w:p w:rsidR="008A4554" w:rsidRPr="00237622" w:rsidRDefault="00E5412F" w:rsidP="008A4554">
      <w:pPr>
        <w:rPr>
          <w:rFonts w:ascii="Times New Roman" w:hAnsi="Times New Roman" w:cs="Times New Roman"/>
          <w:sz w:val="24"/>
          <w:szCs w:val="24"/>
        </w:rPr>
      </w:pPr>
      <w:r>
        <w:rPr>
          <w:rFonts w:ascii="Times New Roman" w:hAnsi="Times New Roman" w:cs="Times New Roman"/>
          <w:noProof/>
          <w:sz w:val="24"/>
          <w:szCs w:val="24"/>
        </w:rPr>
      </w:r>
      <w:r>
        <w:rPr>
          <w:rFonts w:ascii="Times New Roman" w:hAnsi="Times New Roman" w:cs="Times New Roman"/>
          <w:noProof/>
          <w:sz w:val="24"/>
          <w:szCs w:val="24"/>
        </w:rPr>
        <w:pict>
          <v:group id="Полотно 253" o:spid="_x0000_s1274" editas="canvas" style="width:306pt;height:99pt;mso-position-horizontal-relative:char;mso-position-vertical-relative:line" coordsize="38862,12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">
            <v:shape id="_x0000_s1275" type="#_x0000_t75" style="position:absolute;width:38862;height:12573;visibility:visible;mso-wrap-style:square">
              <v:fill o:detectmouseclick="t"/>
              <v:path o:connecttype="none"/>
            </v:shape>
            <v:line id="Line 255" o:spid="_x0000_s1276" style="position:absolute;visibility:visible;mso-wrap-style:square" from="24257,3784" to="27686,3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256" o:spid="_x0000_s1277" style="position:absolute;visibility:visible;mso-wrap-style:square" from="10541,9652" to="24257,9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257" o:spid="_x0000_s1278" style="position:absolute;visibility:visible;mso-wrap-style:square" from="10541,2336" to="17399,23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rect id="Rectangle 258" o:spid="_x0000_s1279" style="position:absolute;left:5715;top:1143;width:457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line id="Line 259" o:spid="_x0000_s1280" style="position:absolute;visibility:visible;mso-wrap-style:square" from="2286,2286" to="5715,2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rect id="Rectangle 260" o:spid="_x0000_s1281" style="position:absolute;left:27432;top:1143;width:457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rect id="Rectangle 261" o:spid="_x0000_s1282" style="position:absolute;left:17145;top:1143;width:457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rect id="Rectangle 262" o:spid="_x0000_s1283" style="position:absolute;left:5715;top:8001;width:457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fV8QA&#10;AADbAAAADwAAAGRycy9kb3ducmV2LnhtbESPQWvCQBSE7wX/w/IKvTWbpmBrdBVRLPZokktvz+wz&#10;SZt9G7KrSf31bqHgcZiZb5jFajStuFDvGssKXqIYBHFpdcOVgiLfPb+DcB5ZY2uZFPySg9Vy8rDA&#10;VNuBD3TJfCUChF2KCmrvu1RKV9Zk0EW2Iw7eyfYGfZB9JXWPQ4CbViZxPJUGGw4LNXa0qan8yc5G&#10;wbFJCrwe8o/YzHav/nPMv89fW6WeHsf1HISn0d/D/+29VpC8wd+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H1fEAAAA2wAAAA8AAAAAAAAAAAAAAAAAmAIAAGRycy9k&#10;b3ducmV2LnhtbFBLBQYAAAAABAAEAPUAAACJAwAAAAA=&#10;"/>
            <v:line id="Line 263" o:spid="_x0000_s1284" style="position:absolute;visibility:visible;mso-wrap-style:square" from="2286,5886" to="13716,5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264" o:spid="_x0000_s1285" style="position:absolute;visibility:visible;mso-wrap-style:square" from="2286,9601" to="5715,96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265" o:spid="_x0000_s1286" style="position:absolute;visibility:visible;mso-wrap-style:square" from="13716,3581" to="13722,5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266" o:spid="_x0000_s1287" style="position:absolute;visibility:visible;mso-wrap-style:square" from="13716,3556" to="17145,3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267" o:spid="_x0000_s1288" style="position:absolute;visibility:visible;mso-wrap-style:square" from="21717,2387" to="27432,2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shape id="Text Box 268" o:spid="_x0000_s1289" type="#_x0000_t202" style="position:absolute;left:2286;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X7sQA&#10;AADbAAAADwAAAGRycy9kb3ducmV2LnhtbESPQWvCQBSE7wX/w/IEb7qrtkXTbESUQk8tpip4e2Sf&#10;SWj2bchuTfrvuwWhx2FmvmHSzWAbcaPO1441zGcKBHHhTM2lhuPn63QFwgdkg41j0vBDHjbZ6CHF&#10;xLieD3TLQykihH2CGqoQ2kRKX1Rk0c9cSxy9q+sshii7UpoO+wi3jVwo9Swt1hwXKmxpV1HxlX9b&#10;Daf36+X8qD7KvX1qezcoyXYttZ6Mh+0LiEBD+A/f229Gw3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nF+7EAAAA2wAAAA8AAAAAAAAAAAAAAAAAmAIAAGRycy9k&#10;b3ducmV2LnhtbFBLBQYAAAAABAAEAPUAAACJAwAAAAA=&#10;" filled="f" stroked="f">
              <v:textbox>
                <w:txbxContent>
                  <w:p w:rsidR="000B6EC5" w:rsidRDefault="000B6EC5" w:rsidP="008A4554">
                    <w:r>
                      <w:t>А</w:t>
                    </w:r>
                  </w:p>
                </w:txbxContent>
              </v:textbox>
            </v:shape>
            <v:shape id="Text Box 269" o:spid="_x0000_s1290" type="#_x0000_t202" style="position:absolute;left:2286;top:342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6PmsMA&#10;AADbAAAADwAAAGRycy9kb3ducmV2LnhtbESPT2vCQBTE7wW/w/KE3uqu/4qm2YgohZ4UrQreHtln&#10;Epp9G7Jbk377rlDocZiZ3zDpqre1uFPrK8caxiMFgjh3puJCw+nz/WUBwgdkg7Vj0vBDHlbZ4CnF&#10;xLiOD3Q/hkJECPsENZQhNImUPi/Joh+5hjh6N9daDFG2hTQtdhFuazlR6lVarDgulNjQpqT86/ht&#10;NZx3t+tlpvbF1s6bzvVKsl1KrZ+H/foNRKA+/If/2h9Gw3QG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6PmsMAAADbAAAADwAAAAAAAAAAAAAAAACYAgAAZHJzL2Rv&#10;d25yZXYueG1sUEsFBgAAAAAEAAQA9QAAAIgDAAAAAA==&#10;" filled="f" stroked="f">
              <v:textbox>
                <w:txbxContent>
                  <w:p w:rsidR="000B6EC5" w:rsidRDefault="000B6EC5" w:rsidP="008A4554">
                    <w:r>
                      <w:t>В</w:t>
                    </w:r>
                  </w:p>
                </w:txbxContent>
              </v:textbox>
            </v:shape>
            <v:shape id="Text Box 270" o:spid="_x0000_s1291" type="#_x0000_t202" style="position:absolute;left:2286;top:723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rsidR="000B6EC5" w:rsidRDefault="000B6EC5" w:rsidP="008A4554">
                    <w:r>
                      <w:t>С</w:t>
                    </w:r>
                  </w:p>
                </w:txbxContent>
              </v:textbox>
            </v:shape>
            <v:line id="Line 271" o:spid="_x0000_s1292" style="position:absolute;visibility:visible;mso-wrap-style:square" from="24257,3886" to="24263,9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shape id="Text Box 272" o:spid="_x0000_s1293" type="#_x0000_t202" style="position:absolute;left:19335;top:774;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w:txbxContent>
                  <w:p w:rsidR="000B6EC5" w:rsidRPr="00467F68" w:rsidRDefault="000B6EC5" w:rsidP="008A4554">
                    <w:pPr>
                      <w:rPr>
                        <w:lang w:val="en-US"/>
                      </w:rPr>
                    </w:pPr>
                    <w:r>
                      <w:rPr>
                        <w:lang w:val="en-US"/>
                      </w:rPr>
                      <w:t>&amp;</w:t>
                    </w:r>
                  </w:p>
                </w:txbxContent>
              </v:textbox>
            </v:shape>
            <v:shape id="Text Box 273" o:spid="_x0000_s1294" type="#_x0000_t202" style="position:absolute;left:29921;top:787;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rsidR="000B6EC5" w:rsidRPr="00467F68" w:rsidRDefault="000B6EC5" w:rsidP="008A4554">
                    <w:pPr>
                      <w:rPr>
                        <w:lang w:val="en-US"/>
                      </w:rPr>
                    </w:pPr>
                    <w:r>
                      <w:rPr>
                        <w:lang w:val="en-US"/>
                      </w:rPr>
                      <w:t>1</w:t>
                    </w:r>
                  </w:p>
                </w:txbxContent>
              </v:textbox>
            </v:shape>
            <v:line id="Line 274" o:spid="_x0000_s1295" style="position:absolute;visibility:visible;mso-wrap-style:square" from="32004,2857" to="35433,2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shape id="Text Box 275" o:spid="_x0000_s1296" type="#_x0000_t202" style="position:absolute;left:8940;top:1092;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3BCMIA&#10;AADbAAAADwAAAGRycy9kb3ducmV2LnhtbESPT4vCMBTE7wt+h/AEb2uiuItWo4gieFpZ/4G3R/Ns&#10;i81LaaKt394sLHgcZuY3zGzR2lI8qPaFYw2DvgJBnDpTcKbheNh8jkH4gGywdEwanuRhMe98zDAx&#10;ruFfeuxDJiKEfYIa8hCqREqf5mTR911FHL2rqy2GKOtMmhqbCLelHCr1LS0WHBdyrGiVU3rb362G&#10;08/1ch6pXba2X1XjWiXZTqTWvW67nIII1IZ3+L+9NRpGQ/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rcEIwgAAANsAAAAPAAAAAAAAAAAAAAAAAJgCAABkcnMvZG93&#10;bnJldi54bWxQSwUGAAAAAAQABAD1AAAAhwMAAAAA&#10;" filled="f" stroked="f">
              <v:textbox>
                <w:txbxContent>
                  <w:p w:rsidR="000B6EC5" w:rsidRPr="009B170E" w:rsidRDefault="000B6EC5" w:rsidP="008A4554">
                    <w:pPr>
                      <w:rPr>
                        <w:sz w:val="36"/>
                        <w:szCs w:val="36"/>
                      </w:rPr>
                    </w:pPr>
                    <w:r w:rsidRPr="009B170E">
                      <w:rPr>
                        <w:sz w:val="36"/>
                        <w:szCs w:val="36"/>
                      </w:rPr>
                      <w:t>°</w:t>
                    </w:r>
                  </w:p>
                </w:txbxContent>
              </v:textbox>
            </v:shape>
            <v:shape id="Text Box 276" o:spid="_x0000_s1297" type="#_x0000_t202" style="position:absolute;left:8940;top:8382;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kk8MA&#10;AADbAAAADwAAAGRycy9kb3ducmV2LnhtbESPT2vCQBTE7wW/w/KE3uqu/4qm2YgohZ4UrQreHtln&#10;Epp9G7Jbk377rlDocZiZ3zDpqre1uFPrK8caxiMFgjh3puJCw+nz/WUBwgdkg7Vj0vBDHlbZ4CnF&#10;xLiOD3Q/hkJECPsENZQhNImUPi/Joh+5hjh6N9daDFG2hTQtdhFuazlR6lVarDgulNjQpqT86/ht&#10;NZx3t+tlpvbF1s6bzvVKsl1KrZ+H/foNRKA+/If/2h9Gw2wK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kk8MAAADbAAAADwAAAAAAAAAAAAAAAACYAgAAZHJzL2Rv&#10;d25yZXYueG1sUEsFBgAAAAAEAAQA9QAAAIgDAAAAAA==&#10;" filled="f" stroked="f">
              <v:textbox>
                <w:txbxContent>
                  <w:p w:rsidR="000B6EC5" w:rsidRPr="009B170E" w:rsidRDefault="000B6EC5" w:rsidP="008A4554">
                    <w:pPr>
                      <w:rPr>
                        <w:sz w:val="36"/>
                        <w:szCs w:val="36"/>
                      </w:rPr>
                    </w:pPr>
                    <w:r w:rsidRPr="009B170E">
                      <w:rPr>
                        <w:sz w:val="36"/>
                        <w:szCs w:val="36"/>
                      </w:rPr>
                      <w:t>°</w:t>
                    </w:r>
                  </w:p>
                </w:txbxContent>
              </v:textbox>
            </v:shape>
            <w10:wrap type="none"/>
            <w10:anchorlock/>
          </v:group>
        </w:pict>
      </w:r>
    </w:p>
    <w:p w:rsidR="008A4554" w:rsidRPr="00237622" w:rsidRDefault="008A4554" w:rsidP="008A4554">
      <w:pPr>
        <w:rPr>
          <w:rFonts w:ascii="Times New Roman" w:hAnsi="Times New Roman" w:cs="Times New Roman"/>
          <w:sz w:val="24"/>
          <w:szCs w:val="24"/>
        </w:rPr>
      </w:pPr>
      <w:r w:rsidRPr="00237622">
        <w:rPr>
          <w:rFonts w:ascii="Times New Roman" w:hAnsi="Times New Roman" w:cs="Times New Roman"/>
          <w:sz w:val="24"/>
          <w:szCs w:val="24"/>
        </w:rPr>
        <w:t>Составить таблицу истинности.</w:t>
      </w:r>
    </w:p>
    <w:p w:rsidR="008A4554" w:rsidRPr="00237622" w:rsidRDefault="008A4554" w:rsidP="009C3E4F">
      <w:pPr>
        <w:pStyle w:val="a9"/>
        <w:numPr>
          <w:ilvl w:val="0"/>
          <w:numId w:val="85"/>
        </w:numPr>
        <w:rPr>
          <w:lang w:eastAsia="en-US" w:bidi="en-US"/>
        </w:rPr>
      </w:pPr>
      <w:r w:rsidRPr="00237622">
        <w:rPr>
          <w:lang w:eastAsia="en-US" w:bidi="en-US"/>
        </w:rPr>
        <w:t>Вычислить:</w:t>
      </w:r>
    </w:p>
    <w:p w:rsidR="008A4554" w:rsidRPr="00383E14" w:rsidRDefault="008A4554" w:rsidP="008A4554">
      <w:pPr>
        <w:spacing w:after="0"/>
        <w:ind w:left="420"/>
        <w:contextualSpacing/>
        <w:rPr>
          <w:rFonts w:ascii="Times New Roman" w:hAnsi="Times New Roman"/>
          <w:sz w:val="24"/>
          <w:szCs w:val="24"/>
          <w:lang w:eastAsia="en-US" w:bidi="en-US"/>
        </w:rPr>
      </w:pPr>
      <w:r>
        <w:rPr>
          <w:rFonts w:ascii="Times New Roman" w:hAnsi="Times New Roman"/>
          <w:sz w:val="24"/>
          <w:szCs w:val="24"/>
          <w:lang w:eastAsia="en-US" w:bidi="en-US"/>
        </w:rPr>
        <w:t xml:space="preserve">А) </w:t>
      </w:r>
      <w:r w:rsidRPr="00383E14">
        <w:rPr>
          <w:rFonts w:ascii="Times New Roman" w:hAnsi="Times New Roman"/>
          <w:sz w:val="24"/>
          <w:szCs w:val="24"/>
          <w:lang w:eastAsia="en-US" w:bidi="en-US"/>
        </w:rPr>
        <w:t>111001111+101110001</w:t>
      </w:r>
      <w:r>
        <w:rPr>
          <w:rFonts w:ascii="Times New Roman" w:hAnsi="Times New Roman"/>
          <w:sz w:val="24"/>
          <w:szCs w:val="24"/>
          <w:lang w:eastAsia="en-US" w:bidi="en-US"/>
        </w:rPr>
        <w:t xml:space="preserve">; </w:t>
      </w:r>
      <w:r>
        <w:rPr>
          <w:rFonts w:ascii="Times New Roman" w:hAnsi="Times New Roman"/>
          <w:sz w:val="24"/>
          <w:szCs w:val="24"/>
          <w:lang w:eastAsia="en-US" w:bidi="en-US"/>
        </w:rPr>
        <w:tab/>
        <w:t xml:space="preserve">Б) </w:t>
      </w:r>
      <w:r w:rsidRPr="00383E14">
        <w:rPr>
          <w:rFonts w:ascii="Times New Roman" w:hAnsi="Times New Roman"/>
          <w:sz w:val="24"/>
          <w:szCs w:val="24"/>
          <w:lang w:eastAsia="en-US" w:bidi="en-US"/>
        </w:rPr>
        <w:t>10011</w:t>
      </w:r>
      <w:r w:rsidRPr="008A4554">
        <w:rPr>
          <w:rFonts w:ascii="Times New Roman" w:hAnsi="Times New Roman"/>
          <w:sz w:val="24"/>
          <w:szCs w:val="24"/>
          <w:lang w:eastAsia="en-US" w:bidi="en-US"/>
        </w:rPr>
        <w:t>0</w:t>
      </w:r>
      <w:r w:rsidRPr="00383E14">
        <w:rPr>
          <w:rFonts w:ascii="Times New Roman" w:hAnsi="Times New Roman"/>
          <w:sz w:val="24"/>
          <w:szCs w:val="24"/>
          <w:lang w:eastAsia="en-US" w:bidi="en-US"/>
        </w:rPr>
        <w:t>1 – 111001</w:t>
      </w:r>
      <w:r>
        <w:rPr>
          <w:rFonts w:ascii="Times New Roman" w:hAnsi="Times New Roman"/>
          <w:sz w:val="24"/>
          <w:szCs w:val="24"/>
          <w:lang w:eastAsia="en-US" w:bidi="en-US"/>
        </w:rPr>
        <w:t>.</w:t>
      </w:r>
    </w:p>
    <w:p w:rsidR="008A4554" w:rsidRPr="008A4554" w:rsidRDefault="008A4554" w:rsidP="009C3E4F">
      <w:pPr>
        <w:numPr>
          <w:ilvl w:val="0"/>
          <w:numId w:val="85"/>
        </w:numPr>
        <w:spacing w:after="0"/>
        <w:ind w:left="420"/>
        <w:contextualSpacing/>
        <w:rPr>
          <w:rFonts w:ascii="Times New Roman" w:eastAsia="Times New Roman" w:hAnsi="Times New Roman" w:cs="Times New Roman"/>
          <w:sz w:val="24"/>
          <w:szCs w:val="24"/>
          <w:vertAlign w:val="subscript"/>
          <w:lang w:eastAsia="en-US" w:bidi="en-US"/>
        </w:rPr>
      </w:pPr>
      <w:r w:rsidRPr="008A4554">
        <w:rPr>
          <w:rFonts w:ascii="Times New Roman" w:eastAsia="Times New Roman" w:hAnsi="Times New Roman" w:cs="Times New Roman"/>
          <w:sz w:val="24"/>
          <w:szCs w:val="24"/>
          <w:lang w:eastAsia="en-US" w:bidi="en-US"/>
        </w:rPr>
        <w:t xml:space="preserve">Перевести числа из 10-й системы счисления в 2-ю систему счисления: </w:t>
      </w:r>
      <w:r w:rsidRPr="008A4554">
        <w:rPr>
          <w:rFonts w:ascii="Times New Roman" w:hAnsi="Times New Roman"/>
          <w:sz w:val="24"/>
          <w:szCs w:val="24"/>
          <w:lang w:eastAsia="en-US" w:bidi="en-US"/>
        </w:rPr>
        <w:t>110</w:t>
      </w:r>
      <w:r w:rsidRPr="008A4554">
        <w:rPr>
          <w:rFonts w:ascii="Times New Roman" w:eastAsia="Times New Roman" w:hAnsi="Times New Roman" w:cs="Times New Roman"/>
          <w:sz w:val="24"/>
          <w:szCs w:val="24"/>
          <w:lang w:eastAsia="en-US" w:bidi="en-US"/>
        </w:rPr>
        <w:t>,</w:t>
      </w:r>
      <w:r w:rsidRPr="008A4554">
        <w:rPr>
          <w:rFonts w:ascii="Times New Roman" w:hAnsi="Times New Roman"/>
          <w:sz w:val="24"/>
          <w:szCs w:val="24"/>
          <w:lang w:eastAsia="en-US" w:bidi="en-US"/>
        </w:rPr>
        <w:t>5</w:t>
      </w:r>
      <w:r w:rsidRPr="008A4554">
        <w:rPr>
          <w:rFonts w:ascii="Times New Roman" w:eastAsia="Times New Roman" w:hAnsi="Times New Roman" w:cs="Times New Roman"/>
          <w:sz w:val="24"/>
          <w:szCs w:val="24"/>
          <w:lang w:eastAsia="en-US" w:bidi="en-US"/>
        </w:rPr>
        <w:t>5</w:t>
      </w:r>
      <w:r w:rsidRPr="008A4554">
        <w:rPr>
          <w:rFonts w:ascii="Times New Roman" w:eastAsia="Times New Roman" w:hAnsi="Times New Roman" w:cs="Times New Roman"/>
          <w:sz w:val="24"/>
          <w:szCs w:val="24"/>
          <w:vertAlign w:val="subscript"/>
          <w:lang w:eastAsia="en-US" w:bidi="en-US"/>
        </w:rPr>
        <w:t>10</w:t>
      </w:r>
    </w:p>
    <w:p w:rsidR="008A4554" w:rsidRPr="008A4554" w:rsidRDefault="008A4554" w:rsidP="009C3E4F">
      <w:pPr>
        <w:numPr>
          <w:ilvl w:val="0"/>
          <w:numId w:val="85"/>
        </w:numPr>
        <w:spacing w:after="0"/>
        <w:ind w:left="420"/>
        <w:contextualSpacing/>
        <w:rPr>
          <w:rFonts w:ascii="Times New Roman" w:eastAsia="Times New Roman" w:hAnsi="Times New Roman" w:cs="Times New Roman"/>
          <w:sz w:val="24"/>
          <w:szCs w:val="24"/>
          <w:vertAlign w:val="subscript"/>
          <w:lang w:eastAsia="en-US" w:bidi="en-US"/>
        </w:rPr>
      </w:pPr>
      <w:r w:rsidRPr="008A4554">
        <w:rPr>
          <w:rFonts w:ascii="Times New Roman" w:eastAsia="Times New Roman" w:hAnsi="Times New Roman" w:cs="Times New Roman"/>
          <w:sz w:val="24"/>
          <w:szCs w:val="24"/>
          <w:lang w:eastAsia="en-US" w:bidi="en-US"/>
        </w:rPr>
        <w:t xml:space="preserve">Перевести числа из 10-й системы счисления в 16-ю систему счисления: </w:t>
      </w:r>
      <w:r w:rsidRPr="008A4554">
        <w:rPr>
          <w:rFonts w:ascii="Times New Roman" w:hAnsi="Times New Roman"/>
          <w:sz w:val="24"/>
          <w:szCs w:val="24"/>
          <w:lang w:eastAsia="en-US" w:bidi="en-US"/>
        </w:rPr>
        <w:t>213</w:t>
      </w:r>
      <w:r w:rsidRPr="008A4554">
        <w:rPr>
          <w:rFonts w:ascii="Times New Roman" w:eastAsia="Times New Roman" w:hAnsi="Times New Roman" w:cs="Times New Roman"/>
          <w:sz w:val="24"/>
          <w:szCs w:val="24"/>
          <w:lang w:eastAsia="en-US" w:bidi="en-US"/>
        </w:rPr>
        <w:t>,</w:t>
      </w:r>
      <w:r w:rsidRPr="008A4554">
        <w:rPr>
          <w:rFonts w:ascii="Times New Roman" w:hAnsi="Times New Roman"/>
          <w:sz w:val="24"/>
          <w:szCs w:val="24"/>
          <w:lang w:eastAsia="en-US" w:bidi="en-US"/>
        </w:rPr>
        <w:t>4</w:t>
      </w:r>
      <w:r w:rsidRPr="008A4554">
        <w:rPr>
          <w:rFonts w:ascii="Times New Roman" w:eastAsia="Times New Roman" w:hAnsi="Times New Roman" w:cs="Times New Roman"/>
          <w:sz w:val="24"/>
          <w:szCs w:val="24"/>
          <w:lang w:eastAsia="en-US" w:bidi="en-US"/>
        </w:rPr>
        <w:t>5</w:t>
      </w:r>
      <w:r w:rsidRPr="008A4554">
        <w:rPr>
          <w:rFonts w:ascii="Times New Roman" w:eastAsia="Times New Roman" w:hAnsi="Times New Roman" w:cs="Times New Roman"/>
          <w:sz w:val="24"/>
          <w:szCs w:val="24"/>
          <w:vertAlign w:val="subscript"/>
          <w:lang w:eastAsia="en-US" w:bidi="en-US"/>
        </w:rPr>
        <w:t>10</w:t>
      </w:r>
    </w:p>
    <w:p w:rsidR="008A4554" w:rsidRPr="008A4554" w:rsidRDefault="008A4554" w:rsidP="009C3E4F">
      <w:pPr>
        <w:numPr>
          <w:ilvl w:val="0"/>
          <w:numId w:val="85"/>
        </w:numPr>
        <w:spacing w:after="0"/>
        <w:ind w:left="420"/>
        <w:contextualSpacing/>
        <w:rPr>
          <w:rFonts w:ascii="Times New Roman" w:eastAsia="Times New Roman" w:hAnsi="Times New Roman" w:cs="Times New Roman"/>
          <w:sz w:val="24"/>
          <w:szCs w:val="24"/>
          <w:vertAlign w:val="subscript"/>
          <w:lang w:eastAsia="en-US" w:bidi="en-US"/>
        </w:rPr>
      </w:pPr>
      <w:r w:rsidRPr="008A4554">
        <w:rPr>
          <w:rFonts w:ascii="Times New Roman" w:eastAsia="Times New Roman" w:hAnsi="Times New Roman" w:cs="Times New Roman"/>
          <w:sz w:val="24"/>
          <w:szCs w:val="24"/>
          <w:lang w:eastAsia="en-US" w:bidi="en-US"/>
        </w:rPr>
        <w:t>Перевести в 10-ю систему счисления: 11</w:t>
      </w:r>
      <w:r w:rsidRPr="008A4554">
        <w:rPr>
          <w:rFonts w:ascii="Times New Roman" w:hAnsi="Times New Roman"/>
          <w:sz w:val="24"/>
          <w:szCs w:val="24"/>
          <w:lang w:eastAsia="en-US" w:bidi="en-US"/>
        </w:rPr>
        <w:t>01</w:t>
      </w:r>
      <w:r w:rsidRPr="008A4554">
        <w:rPr>
          <w:rFonts w:ascii="Times New Roman" w:eastAsia="Times New Roman" w:hAnsi="Times New Roman" w:cs="Times New Roman"/>
          <w:sz w:val="24"/>
          <w:szCs w:val="24"/>
          <w:lang w:eastAsia="en-US" w:bidi="en-US"/>
        </w:rPr>
        <w:t>001,0</w:t>
      </w:r>
      <w:r w:rsidRPr="008A4554">
        <w:rPr>
          <w:rFonts w:ascii="Times New Roman" w:hAnsi="Times New Roman"/>
          <w:sz w:val="24"/>
          <w:szCs w:val="24"/>
          <w:lang w:eastAsia="en-US" w:bidi="en-US"/>
        </w:rPr>
        <w:t>0</w:t>
      </w:r>
      <w:r w:rsidRPr="008A4554">
        <w:rPr>
          <w:rFonts w:ascii="Times New Roman" w:eastAsia="Times New Roman" w:hAnsi="Times New Roman" w:cs="Times New Roman"/>
          <w:sz w:val="24"/>
          <w:szCs w:val="24"/>
          <w:lang w:eastAsia="en-US" w:bidi="en-US"/>
        </w:rPr>
        <w:t>1</w:t>
      </w:r>
      <w:r w:rsidRPr="008A4554">
        <w:rPr>
          <w:rFonts w:ascii="Times New Roman" w:eastAsia="Times New Roman" w:hAnsi="Times New Roman" w:cs="Times New Roman"/>
          <w:sz w:val="24"/>
          <w:szCs w:val="24"/>
          <w:vertAlign w:val="subscript"/>
          <w:lang w:eastAsia="en-US" w:bidi="en-US"/>
        </w:rPr>
        <w:t>2</w:t>
      </w:r>
    </w:p>
    <w:p w:rsidR="008A4554" w:rsidRPr="00383E14" w:rsidRDefault="008A4554" w:rsidP="009C3E4F">
      <w:pPr>
        <w:numPr>
          <w:ilvl w:val="0"/>
          <w:numId w:val="85"/>
        </w:numPr>
        <w:spacing w:after="0"/>
        <w:contextualSpacing/>
        <w:rPr>
          <w:rFonts w:ascii="Times New Roman" w:hAnsi="Times New Roman"/>
          <w:sz w:val="24"/>
          <w:szCs w:val="24"/>
          <w:lang w:eastAsia="en-US" w:bidi="en-US"/>
        </w:rPr>
      </w:pPr>
      <w:r w:rsidRPr="00383E14">
        <w:rPr>
          <w:rFonts w:ascii="Times New Roman" w:hAnsi="Times New Roman"/>
          <w:sz w:val="24"/>
          <w:szCs w:val="24"/>
          <w:lang w:eastAsia="en-US" w:bidi="en-US"/>
        </w:rPr>
        <w:t>Составить таблицу истинности логической функции  и построить логическую схему:</w:t>
      </w:r>
      <w:r>
        <w:rPr>
          <w:rFonts w:ascii="Times New Roman" w:hAnsi="Times New Roman"/>
          <w:sz w:val="24"/>
          <w:szCs w:val="24"/>
          <w:lang w:eastAsia="en-US" w:bidi="en-US"/>
        </w:rPr>
        <w:t xml:space="preserve"> </w:t>
      </w:r>
    </w:p>
    <w:p w:rsidR="008A4554" w:rsidRPr="00383E14" w:rsidRDefault="00E5412F" w:rsidP="008A4554">
      <w:pPr>
        <w:spacing w:after="0"/>
        <w:ind w:left="420"/>
        <w:contextualSpacing/>
        <w:rPr>
          <w:rFonts w:ascii="Times New Roman" w:eastAsia="Times New Roman" w:hAnsi="Times New Roman" w:cs="Times New Roman"/>
          <w:sz w:val="24"/>
          <w:szCs w:val="24"/>
          <w:lang w:eastAsia="en-US" w:bidi="en-US"/>
        </w:rPr>
      </w:pPr>
      <w:r w:rsidRPr="00E5412F">
        <w:rPr>
          <w:rFonts w:ascii="Times New Roman" w:hAnsi="Times New Roman"/>
          <w:noProof/>
          <w:sz w:val="24"/>
          <w:szCs w:val="24"/>
        </w:rPr>
        <w:pict>
          <v:line id="Line 251" o:spid="_x0000_s1299"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8pt,-.55pt" to="8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LV3FQIAACo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"/>
        </w:pict>
      </w:r>
      <w:r w:rsidRPr="00E5412F">
        <w:rPr>
          <w:rFonts w:ascii="Times New Roman" w:hAnsi="Times New Roman"/>
          <w:noProof/>
          <w:sz w:val="24"/>
          <w:szCs w:val="24"/>
        </w:rPr>
        <w:pict>
          <v:line id="Line 250" o:spid="_x0000_s1298"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pt,.5pt" to="30.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5xVFAIAACo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"/>
        </w:pict>
      </w:r>
      <w:r w:rsidR="008A4554" w:rsidRPr="00383E14">
        <w:rPr>
          <w:rFonts w:ascii="Times New Roman" w:hAnsi="Times New Roman"/>
          <w:sz w:val="24"/>
          <w:szCs w:val="24"/>
          <w:lang w:eastAsia="en-US" w:bidi="en-US"/>
        </w:rPr>
        <w:t xml:space="preserve">A </w:t>
      </w:r>
      <w:r w:rsidR="008A4554" w:rsidRPr="00383E14">
        <w:rPr>
          <w:rFonts w:ascii="Times New Roman" w:eastAsia="Times New Roman" w:hAnsi="Times New Roman" w:cs="Times New Roman"/>
          <w:sz w:val="24"/>
          <w:szCs w:val="24"/>
          <w:lang w:val="en-US" w:eastAsia="en-US" w:bidi="en-US"/>
        </w:rPr>
        <w:t>v</w:t>
      </w:r>
      <w:r w:rsidR="008A4554" w:rsidRPr="00383E14">
        <w:rPr>
          <w:rFonts w:ascii="Times New Roman" w:hAnsi="Times New Roman"/>
          <w:sz w:val="24"/>
          <w:szCs w:val="24"/>
          <w:lang w:eastAsia="en-US" w:bidi="en-US"/>
        </w:rPr>
        <w:t xml:space="preserve"> B ^ </w:t>
      </w:r>
      <w:proofErr w:type="spellStart"/>
      <w:r w:rsidR="008A4554" w:rsidRPr="00383E14">
        <w:rPr>
          <w:rFonts w:ascii="Times New Roman" w:hAnsi="Times New Roman"/>
          <w:sz w:val="24"/>
          <w:szCs w:val="24"/>
          <w:lang w:val="en-US" w:eastAsia="en-US" w:bidi="en-US"/>
        </w:rPr>
        <w:t>C</w:t>
      </w:r>
      <w:r w:rsidR="008A4554" w:rsidRPr="00383E14">
        <w:rPr>
          <w:rFonts w:ascii="Times New Roman" w:eastAsia="Times New Roman" w:hAnsi="Times New Roman" w:cs="Times New Roman"/>
          <w:sz w:val="24"/>
          <w:szCs w:val="24"/>
          <w:lang w:val="en-US" w:eastAsia="en-US" w:bidi="en-US"/>
        </w:rPr>
        <w:t>vC</w:t>
      </w:r>
      <w:proofErr w:type="spellEnd"/>
    </w:p>
    <w:p w:rsidR="008A4554" w:rsidRPr="008A4554" w:rsidRDefault="008A4554" w:rsidP="009C3E4F">
      <w:pPr>
        <w:pStyle w:val="a9"/>
        <w:numPr>
          <w:ilvl w:val="0"/>
          <w:numId w:val="85"/>
        </w:numPr>
      </w:pPr>
      <w:r w:rsidRPr="008A4554">
        <w:t>Вычислить</w:t>
      </w:r>
      <w:r>
        <w:t>:</w:t>
      </w:r>
    </w:p>
    <w:p w:rsidR="008A4554" w:rsidRPr="008A4554" w:rsidRDefault="008A4554" w:rsidP="009C3E4F">
      <w:pPr>
        <w:numPr>
          <w:ilvl w:val="0"/>
          <w:numId w:val="84"/>
        </w:numPr>
        <w:tabs>
          <w:tab w:val="left" w:pos="360"/>
          <w:tab w:val="left" w:pos="540"/>
        </w:tabs>
        <w:spacing w:after="0" w:line="240" w:lineRule="auto"/>
        <w:ind w:left="0" w:firstLine="0"/>
        <w:rPr>
          <w:rFonts w:ascii="Times New Roman" w:hAnsi="Times New Roman" w:cs="Times New Roman"/>
          <w:sz w:val="24"/>
          <w:szCs w:val="24"/>
        </w:rPr>
      </w:pPr>
      <w:r w:rsidRPr="008A4554">
        <w:rPr>
          <w:rFonts w:ascii="Times New Roman" w:hAnsi="Times New Roman" w:cs="Times New Roman"/>
          <w:sz w:val="24"/>
          <w:szCs w:val="24"/>
        </w:rPr>
        <w:t>110011001+111011101</w:t>
      </w:r>
    </w:p>
    <w:p w:rsidR="008A4554" w:rsidRPr="008A4554" w:rsidRDefault="008A4554" w:rsidP="009C3E4F">
      <w:pPr>
        <w:numPr>
          <w:ilvl w:val="0"/>
          <w:numId w:val="84"/>
        </w:numPr>
        <w:tabs>
          <w:tab w:val="left" w:pos="360"/>
          <w:tab w:val="left" w:pos="540"/>
        </w:tabs>
        <w:spacing w:after="0" w:line="240" w:lineRule="auto"/>
        <w:ind w:left="0" w:firstLine="0"/>
        <w:rPr>
          <w:rFonts w:ascii="Times New Roman" w:hAnsi="Times New Roman" w:cs="Times New Roman"/>
          <w:sz w:val="24"/>
          <w:szCs w:val="24"/>
        </w:rPr>
      </w:pPr>
      <w:r w:rsidRPr="008A4554">
        <w:rPr>
          <w:rFonts w:ascii="Times New Roman" w:hAnsi="Times New Roman" w:cs="Times New Roman"/>
          <w:sz w:val="24"/>
          <w:szCs w:val="24"/>
        </w:rPr>
        <w:t>1101110110-111011101</w:t>
      </w:r>
    </w:p>
    <w:p w:rsidR="008A4554" w:rsidRPr="008A4554" w:rsidRDefault="008A4554" w:rsidP="009C3E4F">
      <w:pPr>
        <w:numPr>
          <w:ilvl w:val="0"/>
          <w:numId w:val="84"/>
        </w:numPr>
        <w:tabs>
          <w:tab w:val="left" w:pos="360"/>
          <w:tab w:val="left" w:pos="540"/>
        </w:tabs>
        <w:spacing w:after="0" w:line="240" w:lineRule="auto"/>
        <w:ind w:left="0" w:firstLine="0"/>
        <w:rPr>
          <w:rFonts w:ascii="Times New Roman" w:hAnsi="Times New Roman" w:cs="Times New Roman"/>
          <w:sz w:val="24"/>
          <w:szCs w:val="24"/>
        </w:rPr>
      </w:pPr>
      <w:r w:rsidRPr="008A4554">
        <w:rPr>
          <w:rFonts w:ascii="Times New Roman" w:hAnsi="Times New Roman" w:cs="Times New Roman"/>
          <w:sz w:val="24"/>
          <w:szCs w:val="24"/>
        </w:rPr>
        <w:t>101011*110101</w:t>
      </w:r>
    </w:p>
    <w:p w:rsidR="008A4554" w:rsidRPr="008A4554" w:rsidRDefault="008A4554" w:rsidP="009C3E4F">
      <w:pPr>
        <w:numPr>
          <w:ilvl w:val="0"/>
          <w:numId w:val="84"/>
        </w:numPr>
        <w:tabs>
          <w:tab w:val="left" w:pos="360"/>
          <w:tab w:val="left" w:pos="540"/>
        </w:tabs>
        <w:spacing w:after="0" w:line="240" w:lineRule="auto"/>
        <w:ind w:left="0" w:firstLine="0"/>
        <w:rPr>
          <w:rFonts w:ascii="Times New Roman" w:hAnsi="Times New Roman" w:cs="Times New Roman"/>
          <w:sz w:val="24"/>
          <w:szCs w:val="24"/>
        </w:rPr>
      </w:pPr>
      <w:r w:rsidRPr="008A4554">
        <w:rPr>
          <w:rFonts w:ascii="Times New Roman" w:hAnsi="Times New Roman" w:cs="Times New Roman"/>
          <w:sz w:val="24"/>
          <w:szCs w:val="24"/>
        </w:rPr>
        <w:t>100011001111:110111</w:t>
      </w:r>
    </w:p>
    <w:p w:rsidR="008A4554" w:rsidRDefault="008A4554" w:rsidP="008A4554">
      <w:pPr>
        <w:keepNext/>
        <w:keepLines/>
        <w:spacing w:after="0" w:line="240" w:lineRule="auto"/>
        <w:outlineLvl w:val="1"/>
        <w:rPr>
          <w:rFonts w:ascii="Times New Roman" w:hAnsi="Times New Roman" w:cs="Times New Roman"/>
          <w:sz w:val="24"/>
          <w:szCs w:val="24"/>
        </w:rPr>
      </w:pPr>
    </w:p>
    <w:p w:rsidR="008A4554" w:rsidRDefault="008A4554" w:rsidP="008A4554">
      <w:pPr>
        <w:keepNext/>
        <w:keepLines/>
        <w:spacing w:after="0" w:line="240" w:lineRule="auto"/>
        <w:outlineLvl w:val="1"/>
        <w:rPr>
          <w:rFonts w:ascii="Times New Roman" w:hAnsi="Times New Roman" w:cs="Times New Roman"/>
          <w:sz w:val="24"/>
          <w:szCs w:val="24"/>
        </w:rPr>
      </w:pPr>
      <w:r>
        <w:rPr>
          <w:rFonts w:ascii="Times New Roman" w:hAnsi="Times New Roman" w:cs="Times New Roman"/>
          <w:sz w:val="24"/>
          <w:szCs w:val="24"/>
        </w:rPr>
        <w:t>Количество вариантов-6</w:t>
      </w:r>
    </w:p>
    <w:p w:rsidR="008A4554" w:rsidRPr="00655FC0" w:rsidRDefault="008A4554" w:rsidP="008A4554">
      <w:pPr>
        <w:keepNext/>
        <w:keepLines/>
        <w:spacing w:after="0" w:line="240" w:lineRule="auto"/>
        <w:outlineLvl w:val="1"/>
        <w:rPr>
          <w:rFonts w:ascii="Times New Roman" w:eastAsiaTheme="majorEastAsia" w:hAnsi="Times New Roman" w:cs="Times New Roman"/>
          <w:color w:val="000000" w:themeColor="text1"/>
          <w:sz w:val="24"/>
          <w:szCs w:val="24"/>
        </w:rPr>
      </w:pPr>
      <w:r w:rsidRPr="00655FC0">
        <w:rPr>
          <w:rFonts w:ascii="Times New Roman" w:hAnsi="Times New Roman" w:cs="Times New Roman"/>
          <w:sz w:val="24"/>
          <w:szCs w:val="24"/>
        </w:rPr>
        <w:t>Наименование объектов контроля и оценки</w:t>
      </w:r>
      <w:r>
        <w:rPr>
          <w:rFonts w:ascii="Times New Roman" w:hAnsi="Times New Roman" w:cs="Times New Roman"/>
          <w:sz w:val="24"/>
          <w:szCs w:val="24"/>
        </w:rPr>
        <w:t>:</w:t>
      </w:r>
      <w:r w:rsidRPr="00655FC0">
        <w:rPr>
          <w:rFonts w:ascii="Times New Roman" w:hAnsi="Times New Roman" w:cs="Times New Roman"/>
          <w:sz w:val="24"/>
          <w:szCs w:val="24"/>
        </w:rPr>
        <w:t xml:space="preserve"> </w:t>
      </w:r>
      <w:r w:rsidRPr="00655FC0">
        <w:rPr>
          <w:rFonts w:ascii="Times New Roman" w:eastAsiaTheme="majorEastAsia" w:hAnsi="Times New Roman" w:cs="Times New Roman"/>
          <w:color w:val="000000" w:themeColor="text1"/>
          <w:sz w:val="24"/>
          <w:szCs w:val="24"/>
        </w:rPr>
        <w:t>З</w:t>
      </w:r>
      <w:proofErr w:type="gramStart"/>
      <w:r w:rsidRPr="00655FC0">
        <w:rPr>
          <w:rFonts w:ascii="Times New Roman" w:eastAsiaTheme="majorEastAsia" w:hAnsi="Times New Roman" w:cs="Times New Roman"/>
          <w:color w:val="000000" w:themeColor="text1"/>
          <w:sz w:val="24"/>
          <w:szCs w:val="24"/>
        </w:rPr>
        <w:t>1</w:t>
      </w:r>
      <w:proofErr w:type="gramEnd"/>
      <w:r w:rsidRPr="00655FC0">
        <w:rPr>
          <w:rFonts w:ascii="Times New Roman" w:eastAsiaTheme="majorEastAsia" w:hAnsi="Times New Roman" w:cs="Times New Roman"/>
          <w:color w:val="000000" w:themeColor="text1"/>
          <w:sz w:val="24"/>
          <w:szCs w:val="24"/>
        </w:rPr>
        <w:t xml:space="preserve"> З3 </w:t>
      </w:r>
      <w:r w:rsidRPr="00655FC0">
        <w:rPr>
          <w:rFonts w:ascii="Times New Roman" w:hAnsi="Times New Roman" w:cs="Times New Roman"/>
          <w:color w:val="000000" w:themeColor="text1"/>
          <w:sz w:val="24"/>
          <w:szCs w:val="24"/>
        </w:rPr>
        <w:t>З4</w:t>
      </w:r>
    </w:p>
    <w:p w:rsidR="008A4554" w:rsidRPr="00237622" w:rsidRDefault="008A4554" w:rsidP="008A4554">
      <w:pPr>
        <w:keepNext/>
        <w:keepLines/>
        <w:spacing w:after="0" w:line="240" w:lineRule="auto"/>
        <w:outlineLvl w:val="1"/>
        <w:rPr>
          <w:rFonts w:ascii="Times New Roman" w:eastAsiaTheme="majorEastAsia" w:hAnsi="Times New Roman" w:cs="Times New Roman"/>
          <w:color w:val="000000" w:themeColor="text1"/>
          <w:sz w:val="24"/>
          <w:szCs w:val="24"/>
        </w:rPr>
      </w:pPr>
      <w:r w:rsidRPr="00237622">
        <w:rPr>
          <w:rFonts w:ascii="Times New Roman" w:hAnsi="Times New Roman" w:cs="Times New Roman"/>
          <w:sz w:val="24"/>
          <w:szCs w:val="24"/>
        </w:rPr>
        <w:t>Оценка</w:t>
      </w:r>
      <w:r>
        <w:rPr>
          <w:rFonts w:ascii="Times New Roman" w:hAnsi="Times New Roman" w:cs="Times New Roman"/>
          <w:sz w:val="24"/>
          <w:szCs w:val="24"/>
        </w:rPr>
        <w:t>-14</w:t>
      </w:r>
      <w:r w:rsidRPr="00237622">
        <w:rPr>
          <w:rFonts w:ascii="Times New Roman" w:hAnsi="Times New Roman" w:cs="Times New Roman"/>
          <w:sz w:val="24"/>
          <w:szCs w:val="24"/>
        </w:rPr>
        <w:t xml:space="preserve"> баллов</w:t>
      </w:r>
    </w:p>
    <w:p w:rsidR="008A4554" w:rsidRDefault="008A4554" w:rsidP="00A66148">
      <w:pPr>
        <w:keepLines/>
        <w:widowControl w:val="0"/>
        <w:suppressLineNumbers/>
        <w:suppressAutoHyphens/>
        <w:spacing w:after="0" w:line="240" w:lineRule="auto"/>
        <w:ind w:firstLine="709"/>
        <w:jc w:val="both"/>
        <w:rPr>
          <w:rFonts w:ascii="Times New Roman" w:hAnsi="Times New Roman"/>
          <w:sz w:val="24"/>
          <w:szCs w:val="24"/>
        </w:rPr>
      </w:pPr>
    </w:p>
    <w:p w:rsidR="005211EF" w:rsidRPr="00EB2BDC" w:rsidRDefault="005211EF" w:rsidP="005211EF">
      <w:pPr>
        <w:spacing w:after="0"/>
        <w:rPr>
          <w:rFonts w:ascii="Times New Roman" w:hAnsi="Times New Roman" w:cs="Times New Roman"/>
          <w:b/>
          <w:sz w:val="24"/>
          <w:szCs w:val="24"/>
        </w:rPr>
      </w:pPr>
      <w:r w:rsidRPr="002266B3">
        <w:rPr>
          <w:rFonts w:ascii="Times New Roman" w:eastAsia="Times New Roman" w:hAnsi="Times New Roman" w:cs="Times New Roman"/>
          <w:b/>
          <w:color w:val="000000"/>
          <w:kern w:val="36"/>
          <w:sz w:val="24"/>
          <w:szCs w:val="24"/>
        </w:rPr>
        <w:t>6.2.</w:t>
      </w:r>
      <w:r>
        <w:rPr>
          <w:rFonts w:ascii="Times New Roman" w:eastAsia="Times New Roman" w:hAnsi="Times New Roman" w:cs="Times New Roman"/>
          <w:b/>
          <w:color w:val="000000"/>
          <w:kern w:val="36"/>
          <w:sz w:val="24"/>
          <w:szCs w:val="24"/>
        </w:rPr>
        <w:t xml:space="preserve">9. Тестовое задание по Теме 2.3. </w:t>
      </w:r>
      <w:r w:rsidRPr="00EB2BDC">
        <w:rPr>
          <w:rFonts w:ascii="Times New Roman" w:hAnsi="Times New Roman" w:cs="Times New Roman"/>
          <w:b/>
          <w:sz w:val="24"/>
          <w:szCs w:val="24"/>
        </w:rPr>
        <w:t>Арифметические основы работы компьютера</w:t>
      </w:r>
    </w:p>
    <w:p w:rsidR="005211EF" w:rsidRPr="002266B3" w:rsidRDefault="005211EF" w:rsidP="005211EF">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r w:rsidRPr="002266B3">
        <w:rPr>
          <w:rFonts w:ascii="Times New Roman" w:eastAsia="Times New Roman" w:hAnsi="Times New Roman" w:cs="Times New Roman"/>
          <w:color w:val="000000"/>
          <w:sz w:val="24"/>
          <w:szCs w:val="24"/>
        </w:rPr>
        <w:t>Основной функцией внешней памяти компьютера является:</w:t>
      </w:r>
      <w:r w:rsidRPr="002266B3">
        <w:rPr>
          <w:rFonts w:ascii="Times New Roman" w:eastAsia="Times New Roman" w:hAnsi="Times New Roman" w:cs="Times New Roman"/>
          <w:color w:val="000000"/>
          <w:sz w:val="24"/>
          <w:szCs w:val="24"/>
        </w:rPr>
        <w:br/>
        <w:t>1) долговременное хранение большого объема информации</w:t>
      </w:r>
      <w:r w:rsidRPr="002266B3">
        <w:rPr>
          <w:rFonts w:ascii="Times New Roman" w:eastAsia="Times New Roman" w:hAnsi="Times New Roman" w:cs="Times New Roman"/>
          <w:color w:val="000000"/>
          <w:sz w:val="24"/>
          <w:szCs w:val="24"/>
        </w:rPr>
        <w:br/>
        <w:t>2) защита информации</w:t>
      </w:r>
      <w:r w:rsidRPr="002266B3">
        <w:rPr>
          <w:rFonts w:ascii="Times New Roman" w:eastAsia="Times New Roman" w:hAnsi="Times New Roman" w:cs="Times New Roman"/>
          <w:color w:val="000000"/>
          <w:sz w:val="24"/>
          <w:szCs w:val="24"/>
        </w:rPr>
        <w:br/>
        <w:t>3) кодировка информации</w:t>
      </w:r>
      <w:r w:rsidRPr="002266B3">
        <w:rPr>
          <w:rFonts w:ascii="Times New Roman" w:eastAsia="Times New Roman" w:hAnsi="Times New Roman" w:cs="Times New Roman"/>
          <w:color w:val="000000"/>
          <w:sz w:val="24"/>
          <w:szCs w:val="24"/>
        </w:rPr>
        <w:br/>
        <w:t>4) шифрование информации</w:t>
      </w:r>
    </w:p>
    <w:p w:rsidR="005211EF" w:rsidRPr="002266B3" w:rsidRDefault="005211EF" w:rsidP="005211EF">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2266B3">
        <w:rPr>
          <w:rFonts w:ascii="Times New Roman" w:eastAsia="Times New Roman" w:hAnsi="Times New Roman" w:cs="Times New Roman"/>
          <w:color w:val="000000"/>
          <w:sz w:val="24"/>
          <w:szCs w:val="24"/>
        </w:rPr>
        <w:t xml:space="preserve"> Устройство, которое обеспечивает запись/считывание информации, называется:</w:t>
      </w:r>
      <w:r w:rsidRPr="002266B3">
        <w:rPr>
          <w:rFonts w:ascii="Times New Roman" w:eastAsia="Times New Roman" w:hAnsi="Times New Roman" w:cs="Times New Roman"/>
          <w:color w:val="000000"/>
          <w:sz w:val="24"/>
          <w:szCs w:val="24"/>
        </w:rPr>
        <w:br/>
        <w:t>1) накопителем или дисководом</w:t>
      </w:r>
      <w:r w:rsidRPr="002266B3">
        <w:rPr>
          <w:rFonts w:ascii="Times New Roman" w:eastAsia="Times New Roman" w:hAnsi="Times New Roman" w:cs="Times New Roman"/>
          <w:color w:val="000000"/>
          <w:sz w:val="24"/>
          <w:szCs w:val="24"/>
        </w:rPr>
        <w:br/>
        <w:t>2) оперативной памятью</w:t>
      </w:r>
      <w:r w:rsidRPr="002266B3">
        <w:rPr>
          <w:rFonts w:ascii="Times New Roman" w:eastAsia="Times New Roman" w:hAnsi="Times New Roman" w:cs="Times New Roman"/>
          <w:color w:val="000000"/>
          <w:sz w:val="24"/>
          <w:szCs w:val="24"/>
        </w:rPr>
        <w:br/>
        <w:t>3) винчестером</w:t>
      </w:r>
      <w:r w:rsidRPr="002266B3">
        <w:rPr>
          <w:rFonts w:ascii="Times New Roman" w:eastAsia="Times New Roman" w:hAnsi="Times New Roman" w:cs="Times New Roman"/>
          <w:color w:val="000000"/>
          <w:sz w:val="24"/>
          <w:szCs w:val="24"/>
        </w:rPr>
        <w:br/>
        <w:t>4) процессором</w:t>
      </w:r>
    </w:p>
    <w:p w:rsidR="005211EF" w:rsidRPr="002266B3" w:rsidRDefault="005211EF" w:rsidP="005211EF">
      <w:pPr>
        <w:spacing w:before="100" w:beforeAutospacing="1" w:after="100" w:afterAutospacing="1"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w:t>
      </w:r>
      <w:r w:rsidRPr="002266B3">
        <w:rPr>
          <w:rFonts w:ascii="Times New Roman" w:eastAsia="Times New Roman" w:hAnsi="Times New Roman" w:cs="Times New Roman"/>
          <w:color w:val="000000"/>
          <w:sz w:val="24"/>
          <w:szCs w:val="24"/>
        </w:rPr>
        <w:t xml:space="preserve"> В накопителях на гибких магнитных дисках (НГМД) и накопителях на жестких магнитных дисках (НЖМД), или «винчестерах», в основу записи информации положено:</w:t>
      </w:r>
      <w:r w:rsidRPr="002266B3">
        <w:rPr>
          <w:rFonts w:ascii="Times New Roman" w:eastAsia="Times New Roman" w:hAnsi="Times New Roman" w:cs="Times New Roman"/>
          <w:color w:val="000000"/>
          <w:sz w:val="24"/>
          <w:szCs w:val="24"/>
        </w:rPr>
        <w:br/>
        <w:t>1) отклонение заряженных частиц в магнитном поле</w:t>
      </w:r>
      <w:r w:rsidRPr="002266B3">
        <w:rPr>
          <w:rFonts w:ascii="Times New Roman" w:eastAsia="Times New Roman" w:hAnsi="Times New Roman" w:cs="Times New Roman"/>
          <w:color w:val="000000"/>
          <w:sz w:val="24"/>
          <w:szCs w:val="24"/>
        </w:rPr>
        <w:br/>
        <w:t>2) полное отражение света</w:t>
      </w:r>
      <w:r w:rsidRPr="002266B3">
        <w:rPr>
          <w:rFonts w:ascii="Times New Roman" w:eastAsia="Times New Roman" w:hAnsi="Times New Roman" w:cs="Times New Roman"/>
          <w:color w:val="000000"/>
          <w:sz w:val="24"/>
          <w:szCs w:val="24"/>
        </w:rPr>
        <w:br/>
        <w:t>3) намагничивание ферромагнетиков в магнитном поле</w:t>
      </w:r>
      <w:r w:rsidRPr="002266B3">
        <w:rPr>
          <w:rFonts w:ascii="Times New Roman" w:eastAsia="Times New Roman" w:hAnsi="Times New Roman" w:cs="Times New Roman"/>
          <w:color w:val="000000"/>
          <w:sz w:val="24"/>
          <w:szCs w:val="24"/>
        </w:rPr>
        <w:br/>
        <w:t>4) намагничивание диамагнетиков в магнитном поле</w:t>
      </w:r>
    </w:p>
    <w:p w:rsidR="005211EF" w:rsidRDefault="005211EF" w:rsidP="005211EF">
      <w:pPr>
        <w:spacing w:before="100" w:beforeAutospacing="1" w:after="100" w:afterAutospacing="1"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w:t>
      </w:r>
      <w:r w:rsidRPr="002266B3">
        <w:rPr>
          <w:rFonts w:ascii="Times New Roman" w:eastAsia="Times New Roman" w:hAnsi="Times New Roman" w:cs="Times New Roman"/>
          <w:color w:val="000000"/>
          <w:sz w:val="24"/>
          <w:szCs w:val="24"/>
        </w:rPr>
        <w:t xml:space="preserve"> В накопителях на гибких магнитных дисках (НГМД) и накопителях на жестких магнитных дисках (НЖМД), или «винчестерах», считывание информации базируется на явлении:</w:t>
      </w:r>
      <w:r w:rsidRPr="002266B3">
        <w:rPr>
          <w:rFonts w:ascii="Times New Roman" w:eastAsia="Times New Roman" w:hAnsi="Times New Roman" w:cs="Times New Roman"/>
          <w:color w:val="000000"/>
          <w:sz w:val="24"/>
          <w:szCs w:val="24"/>
        </w:rPr>
        <w:br/>
        <w:t>1) сверхпроводимости</w:t>
      </w:r>
      <w:r w:rsidRPr="002266B3">
        <w:rPr>
          <w:rFonts w:ascii="Times New Roman" w:eastAsia="Times New Roman" w:hAnsi="Times New Roman" w:cs="Times New Roman"/>
          <w:color w:val="000000"/>
          <w:sz w:val="24"/>
          <w:szCs w:val="24"/>
        </w:rPr>
        <w:br/>
        <w:t>2) резонанса в электрической цепи</w:t>
      </w:r>
      <w:r w:rsidRPr="002266B3">
        <w:rPr>
          <w:rFonts w:ascii="Times New Roman" w:eastAsia="Times New Roman" w:hAnsi="Times New Roman" w:cs="Times New Roman"/>
          <w:color w:val="000000"/>
          <w:sz w:val="24"/>
          <w:szCs w:val="24"/>
        </w:rPr>
        <w:br/>
        <w:t>3) излучения и поглощения электромагнитных волн</w:t>
      </w:r>
      <w:r w:rsidRPr="002266B3">
        <w:rPr>
          <w:rFonts w:ascii="Times New Roman" w:eastAsia="Times New Roman" w:hAnsi="Times New Roman" w:cs="Times New Roman"/>
          <w:color w:val="000000"/>
          <w:sz w:val="24"/>
          <w:szCs w:val="24"/>
        </w:rPr>
        <w:br/>
        <w:t>4) электромагнитной индукции.</w:t>
      </w:r>
    </w:p>
    <w:p w:rsidR="005211EF" w:rsidRPr="002266B3" w:rsidRDefault="005211EF" w:rsidP="005211EF">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2266B3">
        <w:rPr>
          <w:rFonts w:ascii="Times New Roman" w:eastAsia="Times New Roman" w:hAnsi="Times New Roman" w:cs="Times New Roman"/>
          <w:color w:val="000000"/>
          <w:sz w:val="24"/>
          <w:szCs w:val="24"/>
        </w:rPr>
        <w:t xml:space="preserve"> В целях сохранения информации и работоспособности жесткие диски необходимо оберегать от ударов и резких изменений пространственной ориентации в процессе работы потому, что:</w:t>
      </w:r>
      <w:r w:rsidRPr="002266B3">
        <w:rPr>
          <w:rFonts w:ascii="Times New Roman" w:eastAsia="Times New Roman" w:hAnsi="Times New Roman" w:cs="Times New Roman"/>
          <w:color w:val="000000"/>
          <w:sz w:val="24"/>
          <w:szCs w:val="24"/>
        </w:rPr>
        <w:br/>
        <w:t>1) жесткие диски работают только в горизонтальном положении</w:t>
      </w:r>
      <w:r w:rsidRPr="002266B3">
        <w:rPr>
          <w:rFonts w:ascii="Times New Roman" w:eastAsia="Times New Roman" w:hAnsi="Times New Roman" w:cs="Times New Roman"/>
          <w:color w:val="000000"/>
          <w:sz w:val="24"/>
          <w:szCs w:val="24"/>
        </w:rPr>
        <w:br/>
        <w:t>2) в жестких дисках используются достаточно хрупкие и миниатюрные элементы (магнитные пластины носителей, магнитные головки и т.д.)</w:t>
      </w:r>
      <w:r w:rsidRPr="002266B3">
        <w:rPr>
          <w:rFonts w:ascii="Times New Roman" w:eastAsia="Times New Roman" w:hAnsi="Times New Roman" w:cs="Times New Roman"/>
          <w:color w:val="000000"/>
          <w:sz w:val="24"/>
          <w:szCs w:val="24"/>
        </w:rPr>
        <w:br/>
      </w:r>
      <w:proofErr w:type="gramStart"/>
      <w:r w:rsidRPr="002266B3">
        <w:rPr>
          <w:rFonts w:ascii="Times New Roman" w:eastAsia="Times New Roman" w:hAnsi="Times New Roman" w:cs="Times New Roman"/>
          <w:color w:val="000000"/>
          <w:sz w:val="24"/>
          <w:szCs w:val="24"/>
        </w:rPr>
        <w:t xml:space="preserve">3) </w:t>
      </w:r>
      <w:proofErr w:type="gramEnd"/>
      <w:r w:rsidRPr="002266B3">
        <w:rPr>
          <w:rFonts w:ascii="Times New Roman" w:eastAsia="Times New Roman" w:hAnsi="Times New Roman" w:cs="Times New Roman"/>
          <w:color w:val="000000"/>
          <w:sz w:val="24"/>
          <w:szCs w:val="24"/>
        </w:rPr>
        <w:t>шлейф могут повредить лопасти вентилятора</w:t>
      </w:r>
      <w:r w:rsidRPr="002266B3">
        <w:rPr>
          <w:rFonts w:ascii="Times New Roman" w:eastAsia="Times New Roman" w:hAnsi="Times New Roman" w:cs="Times New Roman"/>
          <w:color w:val="000000"/>
          <w:sz w:val="24"/>
          <w:szCs w:val="24"/>
        </w:rPr>
        <w:br/>
        <w:t>4) жесткий диск может размагнититься</w:t>
      </w:r>
    </w:p>
    <w:p w:rsidR="005211EF" w:rsidRDefault="005211EF" w:rsidP="005211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2266B3">
        <w:rPr>
          <w:rFonts w:ascii="Times New Roman" w:eastAsia="Times New Roman" w:hAnsi="Times New Roman" w:cs="Times New Roman"/>
          <w:color w:val="000000"/>
          <w:sz w:val="24"/>
          <w:szCs w:val="24"/>
        </w:rPr>
        <w:t xml:space="preserve"> Установите соответствие в устройстве винчестера</w:t>
      </w:r>
      <w:r>
        <w:rPr>
          <w:rFonts w:ascii="Times New Roman" w:eastAsia="Times New Roman" w:hAnsi="Times New Roman" w:cs="Times New Roman"/>
          <w:color w:val="000000"/>
          <w:sz w:val="24"/>
          <w:szCs w:val="24"/>
        </w:rPr>
        <w:t>:</w:t>
      </w:r>
    </w:p>
    <w:p w:rsidR="005211EF" w:rsidRPr="002266B3" w:rsidRDefault="005211EF" w:rsidP="005211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959"/>
        <w:gridCol w:w="306"/>
        <w:gridCol w:w="3942"/>
      </w:tblGrid>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Номер на рисунке</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Название составных частей</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А</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Разъём питания</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Б</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Кабель подключения головок к плате</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В</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Пластины</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Г</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Крепление крышки корпуса</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Д</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Крепление</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Е</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Интерфейсный разъём</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Ж</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Конфигурационные перемычки</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proofErr w:type="gramStart"/>
            <w:r w:rsidRPr="002266B3">
              <w:rPr>
                <w:rFonts w:ascii="Times New Roman" w:eastAsia="Times New Roman" w:hAnsi="Times New Roman" w:cs="Times New Roman"/>
                <w:color w:val="000000"/>
                <w:sz w:val="24"/>
                <w:szCs w:val="24"/>
              </w:rPr>
              <w:t>З</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proofErr w:type="spellStart"/>
            <w:r w:rsidRPr="002266B3">
              <w:rPr>
                <w:rFonts w:ascii="Times New Roman" w:eastAsia="Times New Roman" w:hAnsi="Times New Roman" w:cs="Times New Roman"/>
                <w:color w:val="000000"/>
                <w:sz w:val="24"/>
                <w:szCs w:val="24"/>
              </w:rPr>
              <w:t>Соленоидный</w:t>
            </w:r>
            <w:proofErr w:type="spellEnd"/>
            <w:r w:rsidRPr="002266B3">
              <w:rPr>
                <w:rFonts w:ascii="Times New Roman" w:eastAsia="Times New Roman" w:hAnsi="Times New Roman" w:cs="Times New Roman"/>
                <w:color w:val="000000"/>
                <w:sz w:val="24"/>
                <w:szCs w:val="24"/>
              </w:rPr>
              <w:t xml:space="preserve"> привод головок</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И</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Шпиндель</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lastRenderedPageBreak/>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К</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Головки</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Л</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Корпус</w:t>
            </w:r>
          </w:p>
        </w:tc>
      </w:tr>
    </w:tbl>
    <w:p w:rsidR="005211EF" w:rsidRPr="002266B3" w:rsidRDefault="005211EF" w:rsidP="005211EF">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Ответ запишите в таблицу</w:t>
      </w:r>
    </w:p>
    <w:tbl>
      <w:tblPr>
        <w:tblW w:w="75" w:type="dxa"/>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55"/>
        <w:gridCol w:w="240"/>
        <w:gridCol w:w="240"/>
        <w:gridCol w:w="240"/>
        <w:gridCol w:w="240"/>
        <w:gridCol w:w="240"/>
        <w:gridCol w:w="240"/>
        <w:gridCol w:w="240"/>
        <w:gridCol w:w="240"/>
        <w:gridCol w:w="360"/>
        <w:gridCol w:w="375"/>
      </w:tblGrid>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11</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r>
    </w:tbl>
    <w:p w:rsidR="005211EF" w:rsidRPr="002266B3" w:rsidRDefault="005211EF" w:rsidP="005211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959"/>
        <w:gridCol w:w="306"/>
        <w:gridCol w:w="6009"/>
      </w:tblGrid>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Номер на рисунке</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Название составных частей</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А</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заглушка "защита от записи";</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Б</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защитная шторка открытой области корпуса;</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В</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основа диска с отверстиями для приводящего механизма;</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Г</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proofErr w:type="spellStart"/>
            <w:r w:rsidRPr="002266B3">
              <w:rPr>
                <w:rFonts w:ascii="Times New Roman" w:eastAsia="Times New Roman" w:hAnsi="Times New Roman" w:cs="Times New Roman"/>
                <w:color w:val="000000"/>
                <w:sz w:val="24"/>
                <w:szCs w:val="24"/>
              </w:rPr>
              <w:t>противопылевая</w:t>
            </w:r>
            <w:proofErr w:type="spellEnd"/>
            <w:r w:rsidRPr="002266B3">
              <w:rPr>
                <w:rFonts w:ascii="Times New Roman" w:eastAsia="Times New Roman" w:hAnsi="Times New Roman" w:cs="Times New Roman"/>
                <w:color w:val="000000"/>
                <w:sz w:val="24"/>
                <w:szCs w:val="24"/>
              </w:rPr>
              <w:t xml:space="preserve"> салфетка;</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Д</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пластиковый корпус дискеты;</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Е</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магнитный диск;</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Ж</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область записи.</w:t>
            </w:r>
          </w:p>
        </w:tc>
      </w:tr>
    </w:tbl>
    <w:p w:rsidR="005211EF" w:rsidRPr="002266B3" w:rsidRDefault="005211EF" w:rsidP="005211EF">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Ответ запишите в таблицу</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25"/>
        <w:gridCol w:w="210"/>
        <w:gridCol w:w="210"/>
        <w:gridCol w:w="210"/>
        <w:gridCol w:w="210"/>
        <w:gridCol w:w="210"/>
        <w:gridCol w:w="225"/>
      </w:tblGrid>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7</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r>
    </w:tbl>
    <w:p w:rsidR="005211EF" w:rsidRPr="002266B3" w:rsidRDefault="005211EF" w:rsidP="005211EF">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Pr="002266B3">
        <w:rPr>
          <w:rFonts w:ascii="Times New Roman" w:eastAsia="Times New Roman" w:hAnsi="Times New Roman" w:cs="Times New Roman"/>
          <w:color w:val="000000"/>
          <w:sz w:val="24"/>
          <w:szCs w:val="24"/>
        </w:rPr>
        <w:t xml:space="preserve"> Дополните предложения недостающими словами</w:t>
      </w:r>
      <w:r w:rsidRPr="002266B3">
        <w:rPr>
          <w:rFonts w:ascii="Times New Roman" w:eastAsia="Times New Roman" w:hAnsi="Times New Roman" w:cs="Times New Roman"/>
          <w:color w:val="000000"/>
          <w:sz w:val="24"/>
          <w:szCs w:val="24"/>
        </w:rPr>
        <w:br/>
        <w:t>В процессе записи информации на гибкие и жесткие магнитные диски головка дисковода с сердечником из …. материала (малая остаточная намагниченность) перемещается вдоль магнитного слоя</w:t>
      </w:r>
      <w:proofErr w:type="gramStart"/>
      <w:r w:rsidRPr="002266B3">
        <w:rPr>
          <w:rFonts w:ascii="Times New Roman" w:eastAsia="Times New Roman" w:hAnsi="Times New Roman" w:cs="Times New Roman"/>
          <w:color w:val="000000"/>
          <w:sz w:val="24"/>
          <w:szCs w:val="24"/>
        </w:rPr>
        <w:t xml:space="preserve"> ….</w:t>
      </w:r>
      <w:proofErr w:type="gramEnd"/>
      <w:r w:rsidRPr="002266B3">
        <w:rPr>
          <w:rFonts w:ascii="Times New Roman" w:eastAsia="Times New Roman" w:hAnsi="Times New Roman" w:cs="Times New Roman"/>
          <w:color w:val="000000"/>
          <w:sz w:val="24"/>
          <w:szCs w:val="24"/>
        </w:rPr>
        <w:t>носителя (большая остаточная намагниченность).</w:t>
      </w:r>
      <w:r w:rsidRPr="002266B3">
        <w:rPr>
          <w:rFonts w:ascii="Times New Roman" w:eastAsia="Times New Roman" w:hAnsi="Times New Roman" w:cs="Times New Roman"/>
          <w:color w:val="000000"/>
          <w:sz w:val="24"/>
          <w:szCs w:val="24"/>
        </w:rPr>
        <w:br/>
        <w:t>На магнитную головку поступают последовательности электрических импульсов, которые создают в головке …….</w:t>
      </w:r>
      <w:r w:rsidRPr="002266B3">
        <w:rPr>
          <w:rFonts w:ascii="Times New Roman" w:eastAsia="Times New Roman" w:hAnsi="Times New Roman" w:cs="Times New Roman"/>
          <w:color w:val="000000"/>
          <w:sz w:val="24"/>
          <w:szCs w:val="24"/>
        </w:rPr>
        <w:br/>
        <w:t>В результате последовательно намагничиваются</w:t>
      </w:r>
      <w:proofErr w:type="gramStart"/>
      <w:r w:rsidRPr="002266B3">
        <w:rPr>
          <w:rFonts w:ascii="Times New Roman" w:eastAsia="Times New Roman" w:hAnsi="Times New Roman" w:cs="Times New Roman"/>
          <w:color w:val="000000"/>
          <w:sz w:val="24"/>
          <w:szCs w:val="24"/>
        </w:rPr>
        <w:t xml:space="preserve"> (….) </w:t>
      </w:r>
      <w:proofErr w:type="gramEnd"/>
      <w:r w:rsidRPr="002266B3">
        <w:rPr>
          <w:rFonts w:ascii="Times New Roman" w:eastAsia="Times New Roman" w:hAnsi="Times New Roman" w:cs="Times New Roman"/>
          <w:color w:val="000000"/>
          <w:sz w:val="24"/>
          <w:szCs w:val="24"/>
        </w:rPr>
        <w:t>или не намагничиваются (….) элементы поверхности носителя.</w:t>
      </w:r>
      <w:r w:rsidRPr="002266B3">
        <w:rPr>
          <w:rFonts w:ascii="Times New Roman" w:eastAsia="Times New Roman" w:hAnsi="Times New Roman" w:cs="Times New Roman"/>
          <w:color w:val="000000"/>
          <w:sz w:val="24"/>
          <w:szCs w:val="24"/>
        </w:rPr>
        <w:br/>
        <w:t>При считывании информации при движении магнитной головки над поверхностью носителя намагниченные участки носителя вызывают в ней ……(явление электромагнитной индукции)</w:t>
      </w:r>
    </w:p>
    <w:p w:rsidR="005211EF" w:rsidRDefault="005211EF" w:rsidP="005211EF">
      <w:pPr>
        <w:widowControl w:val="0"/>
        <w:spacing w:after="0" w:line="240" w:lineRule="auto"/>
        <w:outlineLvl w:val="0"/>
        <w:rPr>
          <w:rFonts w:ascii="Times New Roman" w:hAnsi="Times New Roman"/>
          <w:sz w:val="24"/>
          <w:szCs w:val="24"/>
        </w:rPr>
      </w:pPr>
      <w:r w:rsidRPr="005211EF">
        <w:rPr>
          <w:rFonts w:ascii="Times New Roman" w:eastAsia="Times New Roman" w:hAnsi="Times New Roman" w:cs="Times New Roman"/>
          <w:sz w:val="24"/>
          <w:szCs w:val="24"/>
        </w:rPr>
        <w:t>Количество вариантов</w:t>
      </w:r>
      <w:r>
        <w:rPr>
          <w:rFonts w:ascii="Times New Roman" w:eastAsia="Times New Roman" w:hAnsi="Times New Roman" w:cs="Times New Roman"/>
          <w:b/>
          <w:sz w:val="24"/>
          <w:szCs w:val="24"/>
        </w:rPr>
        <w:t xml:space="preserve"> - </w:t>
      </w:r>
      <w:r>
        <w:rPr>
          <w:rFonts w:ascii="Times New Roman" w:hAnsi="Times New Roman"/>
          <w:sz w:val="24"/>
          <w:szCs w:val="24"/>
        </w:rPr>
        <w:t xml:space="preserve">10 </w:t>
      </w:r>
    </w:p>
    <w:p w:rsidR="005211EF" w:rsidRPr="00927BA1" w:rsidRDefault="005211EF" w:rsidP="005211EF">
      <w:pPr>
        <w:keepNext/>
        <w:keepLines/>
        <w:suppressLineNumbers/>
        <w:suppressAutoHyphens/>
        <w:spacing w:after="0" w:line="240" w:lineRule="auto"/>
        <w:jc w:val="both"/>
        <w:rPr>
          <w:rFonts w:ascii="Times New Roman" w:hAnsi="Times New Roman"/>
          <w:sz w:val="24"/>
          <w:szCs w:val="24"/>
        </w:rPr>
      </w:pPr>
      <w:r w:rsidRPr="00927BA1">
        <w:rPr>
          <w:rFonts w:ascii="Times New Roman" w:hAnsi="Times New Roman"/>
          <w:sz w:val="24"/>
          <w:szCs w:val="24"/>
        </w:rPr>
        <w:t xml:space="preserve">Время на подготовку и выполнение: </w:t>
      </w:r>
      <w:r>
        <w:rPr>
          <w:rFonts w:ascii="Times New Roman" w:hAnsi="Times New Roman"/>
          <w:sz w:val="24"/>
          <w:szCs w:val="24"/>
        </w:rPr>
        <w:t>45</w:t>
      </w:r>
      <w:r w:rsidRPr="00927BA1">
        <w:rPr>
          <w:rFonts w:ascii="Times New Roman" w:hAnsi="Times New Roman"/>
          <w:sz w:val="24"/>
          <w:szCs w:val="24"/>
        </w:rPr>
        <w:t xml:space="preserve"> мин</w:t>
      </w:r>
    </w:p>
    <w:p w:rsidR="005211EF" w:rsidRDefault="005211EF" w:rsidP="005211EF">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r>
        <w:rPr>
          <w:rFonts w:ascii="Times New Roman" w:hAnsi="Times New Roman"/>
          <w:sz w:val="24"/>
          <w:szCs w:val="24"/>
        </w:rPr>
        <w:t>: У</w:t>
      </w:r>
      <w:proofErr w:type="gramStart"/>
      <w:r>
        <w:rPr>
          <w:rFonts w:ascii="Times New Roman" w:hAnsi="Times New Roman"/>
          <w:sz w:val="24"/>
          <w:szCs w:val="24"/>
        </w:rPr>
        <w:t>1</w:t>
      </w:r>
      <w:proofErr w:type="gramEnd"/>
      <w:r>
        <w:rPr>
          <w:rFonts w:ascii="Times New Roman" w:hAnsi="Times New Roman"/>
          <w:sz w:val="24"/>
          <w:szCs w:val="24"/>
        </w:rPr>
        <w:t xml:space="preserve"> </w:t>
      </w:r>
      <w:r w:rsidRPr="003B19DF">
        <w:rPr>
          <w:rFonts w:ascii="Times New Roman" w:eastAsiaTheme="majorEastAsia" w:hAnsi="Times New Roman" w:cs="Times New Roman"/>
          <w:color w:val="000000" w:themeColor="text1"/>
          <w:sz w:val="24"/>
          <w:szCs w:val="24"/>
        </w:rPr>
        <w:t>У2У3З1</w:t>
      </w:r>
      <w:r>
        <w:rPr>
          <w:rFonts w:ascii="Times New Roman" w:eastAsiaTheme="majorEastAsia" w:hAnsi="Times New Roman" w:cs="Times New Roman"/>
          <w:color w:val="000000" w:themeColor="text1"/>
          <w:sz w:val="24"/>
          <w:szCs w:val="24"/>
        </w:rPr>
        <w:t xml:space="preserve"> З3 </w:t>
      </w:r>
      <w:r w:rsidRPr="003B19DF">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4</w:t>
      </w:r>
    </w:p>
    <w:p w:rsidR="005211EF" w:rsidRDefault="005211EF" w:rsidP="005211EF">
      <w:pPr>
        <w:keepNext/>
        <w:keepLines/>
        <w:spacing w:after="0" w:line="240" w:lineRule="auto"/>
        <w:outlineLvl w:val="1"/>
        <w:rPr>
          <w:rFonts w:ascii="Times New Roman" w:hAnsi="Times New Roman"/>
          <w:sz w:val="24"/>
          <w:szCs w:val="24"/>
        </w:rPr>
      </w:pPr>
      <w:r w:rsidRPr="00F97034">
        <w:rPr>
          <w:rFonts w:ascii="Times New Roman" w:hAnsi="Times New Roman"/>
          <w:sz w:val="24"/>
          <w:szCs w:val="24"/>
        </w:rPr>
        <w:t>Оценка</w:t>
      </w:r>
      <w:r>
        <w:rPr>
          <w:rFonts w:ascii="Times New Roman" w:hAnsi="Times New Roman"/>
          <w:sz w:val="24"/>
          <w:szCs w:val="24"/>
        </w:rPr>
        <w:t xml:space="preserve"> - 29</w:t>
      </w:r>
      <w:r w:rsidRPr="00695D98">
        <w:rPr>
          <w:rFonts w:ascii="Times New Roman" w:hAnsi="Times New Roman"/>
          <w:sz w:val="24"/>
          <w:szCs w:val="24"/>
        </w:rPr>
        <w:t xml:space="preserve"> баллов</w:t>
      </w:r>
    </w:p>
    <w:p w:rsidR="005211EF" w:rsidRDefault="005211EF" w:rsidP="005211EF">
      <w:pPr>
        <w:keepNext/>
        <w:keepLines/>
        <w:spacing w:after="0" w:line="240" w:lineRule="auto"/>
        <w:outlineLvl w:val="1"/>
        <w:rPr>
          <w:rFonts w:ascii="Times New Roman" w:eastAsia="Times New Roman" w:hAnsi="Times New Roman" w:cs="Times New Roman"/>
          <w:b/>
          <w:color w:val="000000"/>
          <w:kern w:val="36"/>
          <w:sz w:val="24"/>
          <w:szCs w:val="24"/>
        </w:rPr>
      </w:pPr>
    </w:p>
    <w:p w:rsidR="005211EF" w:rsidRDefault="005211EF" w:rsidP="005211EF">
      <w:pPr>
        <w:keepNext/>
        <w:keepLines/>
        <w:spacing w:after="0" w:line="240" w:lineRule="auto"/>
        <w:outlineLvl w:val="1"/>
        <w:rPr>
          <w:rFonts w:ascii="Times New Roman" w:hAnsi="Times New Roman"/>
          <w:sz w:val="24"/>
          <w:szCs w:val="24"/>
        </w:rPr>
      </w:pPr>
      <w:r w:rsidRPr="002266B3">
        <w:rPr>
          <w:rFonts w:ascii="Times New Roman" w:eastAsia="Times New Roman" w:hAnsi="Times New Roman" w:cs="Times New Roman"/>
          <w:b/>
          <w:color w:val="000000"/>
          <w:kern w:val="36"/>
          <w:sz w:val="24"/>
          <w:szCs w:val="24"/>
        </w:rPr>
        <w:t>6.2.</w:t>
      </w:r>
      <w:r>
        <w:rPr>
          <w:rFonts w:ascii="Times New Roman" w:eastAsia="Times New Roman" w:hAnsi="Times New Roman" w:cs="Times New Roman"/>
          <w:b/>
          <w:color w:val="000000"/>
          <w:kern w:val="36"/>
          <w:sz w:val="24"/>
          <w:szCs w:val="24"/>
        </w:rPr>
        <w:t xml:space="preserve">10. </w:t>
      </w:r>
      <w:r w:rsidRPr="002266B3">
        <w:rPr>
          <w:rFonts w:ascii="Times New Roman" w:eastAsia="Times New Roman" w:hAnsi="Times New Roman" w:cs="Times New Roman"/>
          <w:b/>
          <w:color w:val="000000"/>
          <w:kern w:val="36"/>
          <w:sz w:val="24"/>
          <w:szCs w:val="24"/>
        </w:rPr>
        <w:t xml:space="preserve">Контрольная работа </w:t>
      </w:r>
      <w:r w:rsidR="00171644">
        <w:rPr>
          <w:rFonts w:ascii="Times New Roman" w:eastAsia="Times New Roman" w:hAnsi="Times New Roman" w:cs="Times New Roman"/>
          <w:b/>
          <w:color w:val="000000"/>
          <w:kern w:val="36"/>
          <w:sz w:val="24"/>
          <w:szCs w:val="24"/>
        </w:rPr>
        <w:t xml:space="preserve">№2 по Теме 2.3. </w:t>
      </w:r>
      <w:r w:rsidR="00171644" w:rsidRPr="00EB2BDC">
        <w:rPr>
          <w:rFonts w:ascii="Times New Roman" w:hAnsi="Times New Roman" w:cs="Times New Roman"/>
          <w:b/>
          <w:sz w:val="24"/>
          <w:szCs w:val="24"/>
        </w:rPr>
        <w:t xml:space="preserve">Арифметические основы работы компьютера </w:t>
      </w:r>
    </w:p>
    <w:p w:rsidR="005211EF" w:rsidRPr="00AE2141" w:rsidRDefault="005211EF" w:rsidP="009C3E4F">
      <w:pPr>
        <w:pStyle w:val="a9"/>
        <w:numPr>
          <w:ilvl w:val="0"/>
          <w:numId w:val="95"/>
        </w:numPr>
        <w:ind w:left="714" w:hanging="357"/>
      </w:pPr>
      <w:r w:rsidRPr="00AE2141">
        <w:rPr>
          <w:bCs/>
        </w:rPr>
        <w:t>Какому десятичному числу соответствует двоичное число 101101101</w:t>
      </w:r>
      <w:proofErr w:type="gramStart"/>
      <w:r w:rsidRPr="00AE2141">
        <w:rPr>
          <w:bCs/>
        </w:rPr>
        <w:t xml:space="preserve"> ?</w:t>
      </w:r>
      <w:proofErr w:type="gramEnd"/>
    </w:p>
    <w:p w:rsidR="005211EF" w:rsidRPr="00AE2141" w:rsidRDefault="005211EF" w:rsidP="009C3E4F">
      <w:pPr>
        <w:pStyle w:val="a9"/>
        <w:numPr>
          <w:ilvl w:val="0"/>
          <w:numId w:val="95"/>
        </w:numPr>
        <w:ind w:left="714" w:hanging="357"/>
      </w:pPr>
      <w:r w:rsidRPr="00AE2141">
        <w:rPr>
          <w:bCs/>
        </w:rPr>
        <w:t xml:space="preserve">Какому двоичному числу соответствует число 2017 в </w:t>
      </w:r>
      <w:proofErr w:type="spellStart"/>
      <w:r w:rsidRPr="00AE2141">
        <w:rPr>
          <w:bCs/>
        </w:rPr>
        <w:t>восмеричной</w:t>
      </w:r>
      <w:proofErr w:type="spellEnd"/>
      <w:r w:rsidRPr="00AE2141">
        <w:rPr>
          <w:bCs/>
        </w:rPr>
        <w:t xml:space="preserve"> системе счисления</w:t>
      </w:r>
      <w:proofErr w:type="gramStart"/>
      <w:r w:rsidRPr="00AE2141">
        <w:rPr>
          <w:bCs/>
        </w:rPr>
        <w:t xml:space="preserve"> ?</w:t>
      </w:r>
      <w:proofErr w:type="gramEnd"/>
    </w:p>
    <w:p w:rsidR="005211EF" w:rsidRPr="00AE2141" w:rsidRDefault="005211EF" w:rsidP="009C3E4F">
      <w:pPr>
        <w:pStyle w:val="a9"/>
        <w:numPr>
          <w:ilvl w:val="0"/>
          <w:numId w:val="95"/>
        </w:numPr>
        <w:ind w:left="714" w:hanging="357"/>
      </w:pPr>
      <w:r w:rsidRPr="00AE2141">
        <w:rPr>
          <w:bCs/>
        </w:rPr>
        <w:t>Какому 16-ому числу соответствует двоичное число 11100011100010101?</w:t>
      </w:r>
    </w:p>
    <w:p w:rsidR="005211EF" w:rsidRPr="00AE2141" w:rsidRDefault="005211EF" w:rsidP="009C3E4F">
      <w:pPr>
        <w:pStyle w:val="a9"/>
        <w:numPr>
          <w:ilvl w:val="0"/>
          <w:numId w:val="95"/>
        </w:numPr>
        <w:ind w:left="714" w:hanging="357"/>
      </w:pPr>
      <w:r w:rsidRPr="00AE2141">
        <w:rPr>
          <w:bCs/>
        </w:rPr>
        <w:t>Какому числу в десятичной системе соответствует число 701 8-ой системе счисления</w:t>
      </w:r>
      <w:proofErr w:type="gramStart"/>
      <w:r w:rsidRPr="00AE2141">
        <w:rPr>
          <w:bCs/>
        </w:rPr>
        <w:t xml:space="preserve"> ?</w:t>
      </w:r>
      <w:proofErr w:type="gramEnd"/>
    </w:p>
    <w:p w:rsidR="005211EF" w:rsidRPr="00AE2141" w:rsidRDefault="005211EF" w:rsidP="009C3E4F">
      <w:pPr>
        <w:pStyle w:val="a9"/>
        <w:numPr>
          <w:ilvl w:val="0"/>
          <w:numId w:val="95"/>
        </w:numPr>
        <w:ind w:left="714" w:hanging="357"/>
      </w:pPr>
      <w:r w:rsidRPr="00AE2141">
        <w:rPr>
          <w:bCs/>
        </w:rPr>
        <w:t>Какому числу в 16-ой системе счисления соответствует число 1056 10-ой системе</w:t>
      </w:r>
      <w:proofErr w:type="gramStart"/>
      <w:r w:rsidRPr="00AE2141">
        <w:rPr>
          <w:bCs/>
        </w:rPr>
        <w:t xml:space="preserve"> ?</w:t>
      </w:r>
      <w:proofErr w:type="gramEnd"/>
    </w:p>
    <w:p w:rsidR="005211EF" w:rsidRPr="00AE2141" w:rsidRDefault="005211EF" w:rsidP="009C3E4F">
      <w:pPr>
        <w:pStyle w:val="a9"/>
        <w:numPr>
          <w:ilvl w:val="0"/>
          <w:numId w:val="95"/>
        </w:numPr>
        <w:ind w:left="714" w:hanging="357"/>
      </w:pPr>
      <w:r w:rsidRPr="00AE2141">
        <w:rPr>
          <w:bCs/>
        </w:rPr>
        <w:t>Какому числу в двоичной системе счисления соответствует число AF04C 16-ой системы счисления?</w:t>
      </w:r>
    </w:p>
    <w:p w:rsidR="005211EF" w:rsidRPr="00AE2141" w:rsidRDefault="005211EF" w:rsidP="009C3E4F">
      <w:pPr>
        <w:pStyle w:val="a9"/>
        <w:numPr>
          <w:ilvl w:val="0"/>
          <w:numId w:val="95"/>
        </w:numPr>
        <w:ind w:left="714" w:hanging="357"/>
      </w:pPr>
      <w:r w:rsidRPr="00AE2141">
        <w:rPr>
          <w:bCs/>
        </w:rPr>
        <w:t>Какому числу в двоичной системе соответствует число 467 десятичной системы?</w:t>
      </w:r>
    </w:p>
    <w:p w:rsidR="005211EF" w:rsidRPr="00AE2141" w:rsidRDefault="005211EF" w:rsidP="009C3E4F">
      <w:pPr>
        <w:pStyle w:val="a9"/>
        <w:numPr>
          <w:ilvl w:val="0"/>
          <w:numId w:val="95"/>
        </w:numPr>
        <w:ind w:left="714" w:hanging="357"/>
      </w:pPr>
      <w:r w:rsidRPr="00AE2141">
        <w:rPr>
          <w:bCs/>
        </w:rPr>
        <w:t>Какому числу в 8-ой системе соответствует число 789 десятичной системы?</w:t>
      </w:r>
    </w:p>
    <w:p w:rsidR="005211EF" w:rsidRPr="00AE2141" w:rsidRDefault="005211EF" w:rsidP="009C3E4F">
      <w:pPr>
        <w:pStyle w:val="a9"/>
        <w:numPr>
          <w:ilvl w:val="0"/>
          <w:numId w:val="95"/>
        </w:numPr>
        <w:ind w:left="714" w:hanging="357"/>
      </w:pPr>
      <w:r w:rsidRPr="00AE2141">
        <w:rPr>
          <w:bCs/>
        </w:rPr>
        <w:lastRenderedPageBreak/>
        <w:t>Какому 8-ому числу соответствует число 1111010101 двоичной системы счисления?</w:t>
      </w:r>
    </w:p>
    <w:p w:rsidR="005211EF" w:rsidRPr="00AE2141" w:rsidRDefault="005211EF" w:rsidP="009C3E4F">
      <w:pPr>
        <w:pStyle w:val="a9"/>
        <w:numPr>
          <w:ilvl w:val="0"/>
          <w:numId w:val="95"/>
        </w:numPr>
        <w:ind w:left="714" w:hanging="357"/>
      </w:pPr>
      <w:r w:rsidRPr="00AE2141">
        <w:rPr>
          <w:bCs/>
        </w:rPr>
        <w:t>Какому числу 2-ой системы соответствует число 77012 вос</w:t>
      </w:r>
      <w:r>
        <w:rPr>
          <w:bCs/>
        </w:rPr>
        <w:t>ь</w:t>
      </w:r>
      <w:r w:rsidRPr="00AE2141">
        <w:rPr>
          <w:bCs/>
        </w:rPr>
        <w:t xml:space="preserve">меричной системы счисления? </w:t>
      </w:r>
    </w:p>
    <w:p w:rsidR="005211EF" w:rsidRPr="00AE2141" w:rsidRDefault="005211EF" w:rsidP="009C3E4F">
      <w:pPr>
        <w:pStyle w:val="a9"/>
        <w:numPr>
          <w:ilvl w:val="0"/>
          <w:numId w:val="95"/>
        </w:numPr>
        <w:ind w:left="714" w:hanging="357"/>
      </w:pPr>
      <w:r w:rsidRPr="00AE2141">
        <w:rPr>
          <w:bCs/>
        </w:rPr>
        <w:t xml:space="preserve">Какому числу в 10-ой системе счисления соответствует число 1В04 </w:t>
      </w:r>
      <w:proofErr w:type="spellStart"/>
      <w:r w:rsidRPr="00AE2141">
        <w:rPr>
          <w:bCs/>
        </w:rPr>
        <w:t>шестнадцатиричной</w:t>
      </w:r>
      <w:proofErr w:type="spellEnd"/>
      <w:r w:rsidRPr="00AE2141">
        <w:rPr>
          <w:bCs/>
        </w:rPr>
        <w:t xml:space="preserve"> системы счисления?</w:t>
      </w:r>
    </w:p>
    <w:p w:rsidR="005211EF" w:rsidRPr="00AE2141" w:rsidRDefault="005211EF" w:rsidP="009C3E4F">
      <w:pPr>
        <w:pStyle w:val="a9"/>
        <w:numPr>
          <w:ilvl w:val="0"/>
          <w:numId w:val="95"/>
        </w:numPr>
        <w:ind w:left="714" w:hanging="357"/>
      </w:pPr>
      <w:r w:rsidRPr="00AE2141">
        <w:rPr>
          <w:bCs/>
        </w:rPr>
        <w:t>Каким числам соответствует двоичное число 111110001101?</w:t>
      </w:r>
    </w:p>
    <w:p w:rsidR="005211EF" w:rsidRPr="00AE2141" w:rsidRDefault="005211EF" w:rsidP="009C3E4F">
      <w:pPr>
        <w:pStyle w:val="a9"/>
        <w:numPr>
          <w:ilvl w:val="0"/>
          <w:numId w:val="95"/>
        </w:numPr>
        <w:ind w:left="714" w:hanging="357"/>
      </w:pPr>
      <w:r w:rsidRPr="00AE2141">
        <w:rPr>
          <w:bCs/>
        </w:rPr>
        <w:t>Какое значение получим на выходе схемы, если на входы подаются следующие значения: X1=0, X2=0, X3=1</w:t>
      </w:r>
      <w:proofErr w:type="gramStart"/>
      <w:r w:rsidRPr="00AE2141">
        <w:rPr>
          <w:bCs/>
        </w:rPr>
        <w:t xml:space="preserve"> ?</w:t>
      </w:r>
      <w:proofErr w:type="gramEnd"/>
    </w:p>
    <w:p w:rsidR="005211EF" w:rsidRDefault="005211EF" w:rsidP="005211EF">
      <w:pPr>
        <w:pStyle w:val="a9"/>
      </w:pPr>
      <w:r w:rsidRPr="003B036C">
        <w:rPr>
          <w:rFonts w:ascii="Arial" w:hAnsi="Arial" w:cs="Arial"/>
          <w:noProof/>
          <w:sz w:val="18"/>
          <w:szCs w:val="18"/>
        </w:rPr>
        <w:drawing>
          <wp:inline distT="0" distB="0" distL="0" distR="0">
            <wp:extent cx="3990975" cy="1578520"/>
            <wp:effectExtent l="19050" t="0" r="9525" b="0"/>
            <wp:docPr id="285" name="Рисунок 285" descr="http://www.etest.lt/testing/userfiles/26862/image/%D1%81%D1%85%D0%B5%D0%BC%D0%B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etest.lt/testing/userfiles/26862/image/%D1%81%D1%85%D0%B5%D0%BC%D0%B01(1).jpg"/>
                    <pic:cNvPicPr>
                      <a:picLocks noChangeAspect="1" noChangeArrowheads="1"/>
                    </pic:cNvPicPr>
                  </pic:nvPicPr>
                  <pic:blipFill>
                    <a:blip r:embed="rId2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90975" cy="1578520"/>
                    </a:xfrm>
                    <a:prstGeom prst="rect">
                      <a:avLst/>
                    </a:prstGeom>
                    <a:noFill/>
                    <a:ln>
                      <a:noFill/>
                    </a:ln>
                  </pic:spPr>
                </pic:pic>
              </a:graphicData>
            </a:graphic>
          </wp:inline>
        </w:drawing>
      </w:r>
    </w:p>
    <w:p w:rsidR="005211EF" w:rsidRPr="00EF3456" w:rsidRDefault="005211EF" w:rsidP="005211EF">
      <w:pPr>
        <w:pStyle w:val="a9"/>
      </w:pPr>
      <w:r>
        <w:rPr>
          <w:bCs/>
        </w:rPr>
        <w:t xml:space="preserve">14. </w:t>
      </w:r>
      <w:r w:rsidRPr="00EF3456">
        <w:rPr>
          <w:bCs/>
        </w:rPr>
        <w:t>Какой логический элемент имеет графическое обозначение?</w:t>
      </w:r>
      <w:r w:rsidRPr="00EF3456">
        <w:br/>
      </w:r>
      <w:r w:rsidRPr="00EF3456">
        <w:rPr>
          <w:noProof/>
        </w:rPr>
        <w:drawing>
          <wp:inline distT="0" distB="0" distL="0" distR="0">
            <wp:extent cx="1428750" cy="847725"/>
            <wp:effectExtent l="0" t="0" r="0" b="9525"/>
            <wp:docPr id="286" name="Рисунок 286" descr="http://www.etest.lt/testing/userfiles/26862/image/%D0%9D%D0%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www.etest.lt/testing/userfiles/26862/image/%D0%9D%D0%95.JPG"/>
                    <pic:cNvPicPr>
                      <a:picLocks noChangeAspect="1" noChangeArrowheads="1"/>
                    </pic:cNvPicPr>
                  </pic:nvPicPr>
                  <pic:blipFill>
                    <a:blip r:embed="rId2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0" cy="847725"/>
                    </a:xfrm>
                    <a:prstGeom prst="rect">
                      <a:avLst/>
                    </a:prstGeom>
                    <a:noFill/>
                    <a:ln>
                      <a:noFill/>
                    </a:ln>
                  </pic:spPr>
                </pic:pic>
              </a:graphicData>
            </a:graphic>
          </wp:inline>
        </w:drawing>
      </w:r>
      <w:r w:rsidRPr="003B036C">
        <w:rPr>
          <w:rFonts w:ascii="Arial" w:hAnsi="Arial" w:cs="Arial"/>
          <w:sz w:val="18"/>
          <w:szCs w:val="18"/>
        </w:rPr>
        <w:br/>
      </w:r>
      <w:r>
        <w:rPr>
          <w:bCs/>
        </w:rPr>
        <w:t>15</w:t>
      </w:r>
      <w:r w:rsidRPr="00EF3456">
        <w:rPr>
          <w:bCs/>
        </w:rPr>
        <w:t>.</w:t>
      </w:r>
      <w:r>
        <w:rPr>
          <w:bCs/>
        </w:rPr>
        <w:t xml:space="preserve"> </w:t>
      </w:r>
      <w:r w:rsidRPr="00EF3456">
        <w:rPr>
          <w:bCs/>
        </w:rPr>
        <w:t>Какой логической операции соответствует таблица истинности:</w:t>
      </w:r>
    </w:p>
    <w:tbl>
      <w:tblPr>
        <w:tblW w:w="3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22"/>
        <w:gridCol w:w="2478"/>
      </w:tblGrid>
      <w:tr w:rsidR="005211EF" w:rsidRPr="00EF3456" w:rsidTr="009D2B7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EF3456" w:rsidRDefault="005211EF" w:rsidP="009D2B78">
            <w:pPr>
              <w:spacing w:after="0" w:line="240" w:lineRule="auto"/>
              <w:jc w:val="center"/>
              <w:rPr>
                <w:rFonts w:ascii="Times New Roman" w:eastAsia="Times New Roman" w:hAnsi="Times New Roman" w:cs="Times New Roman"/>
                <w:sz w:val="24"/>
                <w:szCs w:val="24"/>
              </w:rPr>
            </w:pPr>
            <w:r w:rsidRPr="00EF3456">
              <w:rPr>
                <w:rFonts w:ascii="Times New Roman" w:eastAsia="Times New Roman" w:hAnsi="Times New Roman" w:cs="Times New Roman"/>
                <w:b/>
                <w:bCs/>
                <w:sz w:val="24"/>
                <w:szCs w:val="24"/>
              </w:rPr>
              <w:t>А</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EF3456" w:rsidRDefault="005211EF" w:rsidP="009D2B78">
            <w:pPr>
              <w:spacing w:after="0" w:line="240" w:lineRule="auto"/>
              <w:jc w:val="center"/>
              <w:rPr>
                <w:rFonts w:ascii="Times New Roman" w:eastAsia="Times New Roman" w:hAnsi="Times New Roman" w:cs="Times New Roman"/>
                <w:sz w:val="24"/>
                <w:szCs w:val="24"/>
              </w:rPr>
            </w:pPr>
            <w:r w:rsidRPr="00EF3456">
              <w:rPr>
                <w:rFonts w:ascii="Times New Roman" w:eastAsia="Times New Roman" w:hAnsi="Times New Roman" w:cs="Times New Roman"/>
                <w:b/>
                <w:bCs/>
                <w:sz w:val="24"/>
                <w:szCs w:val="24"/>
              </w:rPr>
              <w:t>Результат</w:t>
            </w:r>
          </w:p>
        </w:tc>
      </w:tr>
      <w:tr w:rsidR="005211EF" w:rsidRPr="00EF3456" w:rsidTr="009D2B7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EF3456" w:rsidRDefault="005211EF" w:rsidP="009D2B78">
            <w:pPr>
              <w:spacing w:after="0" w:line="240" w:lineRule="auto"/>
              <w:jc w:val="center"/>
              <w:rPr>
                <w:rFonts w:ascii="Times New Roman" w:eastAsia="Times New Roman" w:hAnsi="Times New Roman" w:cs="Times New Roman"/>
                <w:sz w:val="24"/>
                <w:szCs w:val="24"/>
              </w:rPr>
            </w:pPr>
            <w:r w:rsidRPr="00EF3456">
              <w:rPr>
                <w:rFonts w:ascii="Times New Roman" w:eastAsia="Times New Roman" w:hAnsi="Times New Roman" w:cs="Times New Roman"/>
                <w:b/>
                <w:bCs/>
                <w:sz w:val="24"/>
                <w:szCs w:val="24"/>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EF3456" w:rsidRDefault="005211EF" w:rsidP="009D2B78">
            <w:pPr>
              <w:spacing w:after="0" w:line="240" w:lineRule="auto"/>
              <w:jc w:val="center"/>
              <w:rPr>
                <w:rFonts w:ascii="Times New Roman" w:eastAsia="Times New Roman" w:hAnsi="Times New Roman" w:cs="Times New Roman"/>
                <w:sz w:val="24"/>
                <w:szCs w:val="24"/>
              </w:rPr>
            </w:pPr>
            <w:r w:rsidRPr="00EF3456">
              <w:rPr>
                <w:rFonts w:ascii="Times New Roman" w:eastAsia="Times New Roman" w:hAnsi="Times New Roman" w:cs="Times New Roman"/>
                <w:b/>
                <w:bCs/>
                <w:sz w:val="24"/>
                <w:szCs w:val="24"/>
              </w:rPr>
              <w:t>1</w:t>
            </w:r>
          </w:p>
        </w:tc>
      </w:tr>
      <w:tr w:rsidR="005211EF" w:rsidRPr="00EF3456" w:rsidTr="009D2B7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EF3456" w:rsidRDefault="005211EF" w:rsidP="009D2B78">
            <w:pPr>
              <w:spacing w:after="0" w:line="240" w:lineRule="auto"/>
              <w:jc w:val="center"/>
              <w:rPr>
                <w:rFonts w:ascii="Times New Roman" w:eastAsia="Times New Roman" w:hAnsi="Times New Roman" w:cs="Times New Roman"/>
                <w:sz w:val="24"/>
                <w:szCs w:val="24"/>
              </w:rPr>
            </w:pPr>
            <w:r w:rsidRPr="00EF3456">
              <w:rPr>
                <w:rFonts w:ascii="Times New Roman" w:eastAsia="Times New Roman" w:hAnsi="Times New Roman" w:cs="Times New Roman"/>
                <w:b/>
                <w:bCs/>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EF3456" w:rsidRDefault="005211EF" w:rsidP="009D2B78">
            <w:pPr>
              <w:spacing w:after="0" w:line="240" w:lineRule="auto"/>
              <w:jc w:val="center"/>
              <w:rPr>
                <w:rFonts w:ascii="Times New Roman" w:eastAsia="Times New Roman" w:hAnsi="Times New Roman" w:cs="Times New Roman"/>
                <w:sz w:val="24"/>
                <w:szCs w:val="24"/>
              </w:rPr>
            </w:pPr>
            <w:r w:rsidRPr="00EF3456">
              <w:rPr>
                <w:rFonts w:ascii="Times New Roman" w:eastAsia="Times New Roman" w:hAnsi="Times New Roman" w:cs="Times New Roman"/>
                <w:b/>
                <w:bCs/>
                <w:sz w:val="24"/>
                <w:szCs w:val="24"/>
              </w:rPr>
              <w:t>0</w:t>
            </w:r>
          </w:p>
        </w:tc>
      </w:tr>
    </w:tbl>
    <w:p w:rsidR="005211EF" w:rsidRPr="003B036C" w:rsidRDefault="005211EF" w:rsidP="005211EF">
      <w:pPr>
        <w:spacing w:after="0" w:line="240" w:lineRule="auto"/>
        <w:rPr>
          <w:rFonts w:ascii="Arial" w:eastAsia="Times New Roman" w:hAnsi="Arial" w:cs="Arial"/>
          <w:sz w:val="18"/>
          <w:szCs w:val="18"/>
        </w:rPr>
      </w:pPr>
    </w:p>
    <w:p w:rsidR="005211EF" w:rsidRDefault="005211EF" w:rsidP="005211EF">
      <w:pPr>
        <w:keepNext/>
        <w:keepLines/>
        <w:suppressLineNumbers/>
        <w:suppressAutoHyphens/>
        <w:spacing w:after="0" w:line="240" w:lineRule="auto"/>
        <w:jc w:val="both"/>
        <w:rPr>
          <w:rFonts w:ascii="Times New Roman" w:hAnsi="Times New Roman"/>
          <w:sz w:val="24"/>
          <w:szCs w:val="24"/>
        </w:rPr>
      </w:pPr>
      <w:r>
        <w:rPr>
          <w:rFonts w:ascii="Times New Roman" w:hAnsi="Times New Roman"/>
          <w:sz w:val="24"/>
          <w:szCs w:val="24"/>
        </w:rPr>
        <w:t xml:space="preserve">Количество вариантов - 10 </w:t>
      </w:r>
    </w:p>
    <w:p w:rsidR="005211EF" w:rsidRPr="00927BA1" w:rsidRDefault="005211EF" w:rsidP="005211EF">
      <w:pPr>
        <w:keepNext/>
        <w:keepLines/>
        <w:suppressLineNumbers/>
        <w:suppressAutoHyphens/>
        <w:spacing w:after="0" w:line="240" w:lineRule="auto"/>
        <w:jc w:val="both"/>
        <w:rPr>
          <w:rFonts w:ascii="Times New Roman" w:hAnsi="Times New Roman"/>
          <w:sz w:val="24"/>
          <w:szCs w:val="24"/>
        </w:rPr>
      </w:pPr>
      <w:r w:rsidRPr="00927BA1">
        <w:rPr>
          <w:rFonts w:ascii="Times New Roman" w:hAnsi="Times New Roman"/>
          <w:sz w:val="24"/>
          <w:szCs w:val="24"/>
        </w:rPr>
        <w:t>Время на подготовку и выполнение: 90 мин</w:t>
      </w:r>
    </w:p>
    <w:p w:rsidR="005211EF" w:rsidRDefault="005211EF" w:rsidP="005211EF">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r>
        <w:rPr>
          <w:rFonts w:ascii="Times New Roman" w:hAnsi="Times New Roman"/>
          <w:sz w:val="24"/>
          <w:szCs w:val="24"/>
        </w:rPr>
        <w:t>: У</w:t>
      </w:r>
      <w:proofErr w:type="gramStart"/>
      <w:r>
        <w:rPr>
          <w:rFonts w:ascii="Times New Roman" w:hAnsi="Times New Roman"/>
          <w:sz w:val="24"/>
          <w:szCs w:val="24"/>
        </w:rPr>
        <w:t>1</w:t>
      </w:r>
      <w:proofErr w:type="gramEnd"/>
      <w:r>
        <w:rPr>
          <w:rFonts w:ascii="Times New Roman" w:hAnsi="Times New Roman"/>
          <w:sz w:val="24"/>
          <w:szCs w:val="24"/>
        </w:rPr>
        <w:t xml:space="preserve"> </w:t>
      </w:r>
      <w:r w:rsidRPr="003B19DF">
        <w:rPr>
          <w:rFonts w:ascii="Times New Roman" w:eastAsiaTheme="majorEastAsia" w:hAnsi="Times New Roman" w:cs="Times New Roman"/>
          <w:color w:val="000000" w:themeColor="text1"/>
          <w:sz w:val="24"/>
          <w:szCs w:val="24"/>
        </w:rPr>
        <w:t>У2У3З1</w:t>
      </w:r>
      <w:r>
        <w:rPr>
          <w:rFonts w:ascii="Times New Roman" w:eastAsiaTheme="majorEastAsia" w:hAnsi="Times New Roman" w:cs="Times New Roman"/>
          <w:color w:val="000000" w:themeColor="text1"/>
          <w:sz w:val="24"/>
          <w:szCs w:val="24"/>
        </w:rPr>
        <w:t xml:space="preserve"> З3 </w:t>
      </w:r>
      <w:r w:rsidRPr="003B19DF">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4</w:t>
      </w:r>
    </w:p>
    <w:p w:rsidR="005211EF" w:rsidRDefault="005211EF" w:rsidP="005211EF">
      <w:pPr>
        <w:keepLines/>
        <w:widowControl w:val="0"/>
        <w:suppressLineNumbers/>
        <w:suppressAutoHyphens/>
        <w:spacing w:after="0" w:line="240" w:lineRule="auto"/>
        <w:jc w:val="both"/>
        <w:rPr>
          <w:rFonts w:ascii="Times New Roman" w:hAnsi="Times New Roman"/>
          <w:sz w:val="24"/>
          <w:szCs w:val="24"/>
        </w:rPr>
      </w:pPr>
      <w:r w:rsidRPr="00F97034">
        <w:rPr>
          <w:rFonts w:ascii="Times New Roman" w:hAnsi="Times New Roman"/>
          <w:sz w:val="24"/>
          <w:szCs w:val="24"/>
        </w:rPr>
        <w:t>Оценка</w:t>
      </w:r>
      <w:r>
        <w:rPr>
          <w:rFonts w:ascii="Times New Roman" w:hAnsi="Times New Roman"/>
          <w:sz w:val="24"/>
          <w:szCs w:val="24"/>
        </w:rPr>
        <w:t xml:space="preserve"> - 15 баллов</w:t>
      </w:r>
    </w:p>
    <w:p w:rsidR="005211EF" w:rsidRDefault="005211EF" w:rsidP="00A66148">
      <w:pPr>
        <w:keepLines/>
        <w:widowControl w:val="0"/>
        <w:suppressLineNumbers/>
        <w:suppressAutoHyphens/>
        <w:spacing w:after="0" w:line="240" w:lineRule="auto"/>
        <w:ind w:firstLine="709"/>
        <w:jc w:val="both"/>
        <w:rPr>
          <w:rFonts w:ascii="Times New Roman" w:hAnsi="Times New Roman"/>
          <w:sz w:val="24"/>
          <w:szCs w:val="24"/>
        </w:rPr>
      </w:pPr>
    </w:p>
    <w:p w:rsidR="00916058" w:rsidRDefault="00927BA1" w:rsidP="00683FD8">
      <w:pPr>
        <w:pStyle w:val="2b"/>
        <w:tabs>
          <w:tab w:val="left" w:pos="1701"/>
          <w:tab w:val="left" w:pos="1985"/>
        </w:tabs>
        <w:spacing w:after="0" w:line="240" w:lineRule="auto"/>
        <w:ind w:left="142"/>
        <w:jc w:val="both"/>
        <w:rPr>
          <w:b/>
        </w:rPr>
      </w:pPr>
      <w:r w:rsidRPr="00927BA1">
        <w:rPr>
          <w:b/>
        </w:rPr>
        <w:t>6</w:t>
      </w:r>
      <w:r>
        <w:rPr>
          <w:b/>
        </w:rPr>
        <w:t>.2.</w:t>
      </w:r>
      <w:r w:rsidR="009D2B78">
        <w:rPr>
          <w:b/>
        </w:rPr>
        <w:t>11</w:t>
      </w:r>
      <w:r w:rsidR="008A4554">
        <w:rPr>
          <w:b/>
        </w:rPr>
        <w:t>.</w:t>
      </w:r>
      <w:r>
        <w:rPr>
          <w:b/>
        </w:rPr>
        <w:t xml:space="preserve"> Практическая работа</w:t>
      </w:r>
      <w:r w:rsidR="008A4554">
        <w:rPr>
          <w:b/>
        </w:rPr>
        <w:t xml:space="preserve"> №8.</w:t>
      </w:r>
      <w:r w:rsidR="00916058" w:rsidRPr="00916058">
        <w:rPr>
          <w:b/>
        </w:rPr>
        <w:t xml:space="preserve"> Обзор современных языков программирования.</w:t>
      </w:r>
      <w:r>
        <w:rPr>
          <w:b/>
        </w:rPr>
        <w:t xml:space="preserve"> Тестирование готовой программ</w:t>
      </w:r>
      <w:r w:rsidR="008A4554">
        <w:rPr>
          <w:b/>
        </w:rPr>
        <w:t>ы</w:t>
      </w:r>
    </w:p>
    <w:p w:rsidR="00916058" w:rsidRPr="00F97034" w:rsidRDefault="00916058" w:rsidP="00916058">
      <w:pPr>
        <w:shd w:val="clear" w:color="auto" w:fill="FFFFFF"/>
        <w:spacing w:after="0" w:line="240" w:lineRule="auto"/>
        <w:jc w:val="center"/>
        <w:rPr>
          <w:rFonts w:ascii="Times New Roman" w:hAnsi="Times New Roman"/>
          <w:b/>
          <w:color w:val="000000"/>
          <w:sz w:val="24"/>
          <w:szCs w:val="24"/>
        </w:rPr>
      </w:pPr>
      <w:r w:rsidRPr="00F97034">
        <w:rPr>
          <w:rFonts w:ascii="Times New Roman" w:hAnsi="Times New Roman"/>
          <w:b/>
          <w:color w:val="000000"/>
          <w:sz w:val="24"/>
          <w:szCs w:val="24"/>
        </w:rPr>
        <w:t>Содержание работы:</w:t>
      </w:r>
    </w:p>
    <w:p w:rsidR="00916058" w:rsidRPr="00F97034" w:rsidRDefault="00916058" w:rsidP="00916058">
      <w:pPr>
        <w:spacing w:after="0" w:line="240" w:lineRule="auto"/>
        <w:jc w:val="both"/>
        <w:rPr>
          <w:rFonts w:ascii="Times New Roman" w:hAnsi="Times New Roman"/>
          <w:sz w:val="24"/>
          <w:szCs w:val="24"/>
        </w:rPr>
      </w:pPr>
      <w:r w:rsidRPr="00F97034">
        <w:rPr>
          <w:rFonts w:ascii="Times New Roman" w:hAnsi="Times New Roman"/>
          <w:b/>
          <w:sz w:val="24"/>
          <w:szCs w:val="24"/>
        </w:rPr>
        <w:t xml:space="preserve">Задание №1. </w:t>
      </w:r>
      <w:r w:rsidRPr="00F97034">
        <w:rPr>
          <w:rFonts w:ascii="Times New Roman" w:hAnsi="Times New Roman"/>
          <w:sz w:val="24"/>
          <w:szCs w:val="24"/>
        </w:rPr>
        <w:t>Протестировать программу для задачи №1 и записать свои данные в таблицу:</w:t>
      </w:r>
    </w:p>
    <w:p w:rsidR="00916058" w:rsidRPr="00F97034" w:rsidRDefault="00916058" w:rsidP="00916058">
      <w:pPr>
        <w:spacing w:after="0" w:line="240" w:lineRule="auto"/>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74"/>
        <w:gridCol w:w="2801"/>
      </w:tblGrid>
      <w:tr w:rsidR="00916058" w:rsidRPr="00F97034" w:rsidTr="006723FF">
        <w:trPr>
          <w:jc w:val="center"/>
        </w:trPr>
        <w:tc>
          <w:tcPr>
            <w:tcW w:w="3174" w:type="dxa"/>
          </w:tcPr>
          <w:p w:rsidR="00916058" w:rsidRPr="00F97034" w:rsidRDefault="00916058" w:rsidP="006723FF">
            <w:pPr>
              <w:spacing w:after="0" w:line="240" w:lineRule="auto"/>
              <w:jc w:val="center"/>
              <w:rPr>
                <w:rFonts w:ascii="Times New Roman" w:hAnsi="Times New Roman"/>
                <w:sz w:val="24"/>
                <w:szCs w:val="24"/>
              </w:rPr>
            </w:pPr>
            <w:r w:rsidRPr="00F97034">
              <w:rPr>
                <w:rFonts w:ascii="Times New Roman" w:hAnsi="Times New Roman"/>
                <w:sz w:val="24"/>
                <w:szCs w:val="24"/>
              </w:rPr>
              <w:t xml:space="preserve">Значения переменной </w:t>
            </w:r>
            <w:r w:rsidRPr="00F97034">
              <w:rPr>
                <w:rFonts w:ascii="Times New Roman" w:hAnsi="Times New Roman"/>
                <w:sz w:val="24"/>
                <w:szCs w:val="24"/>
                <w:lang w:val="en-US"/>
              </w:rPr>
              <w:t>x</w:t>
            </w:r>
          </w:p>
        </w:tc>
        <w:tc>
          <w:tcPr>
            <w:tcW w:w="2801" w:type="dxa"/>
          </w:tcPr>
          <w:p w:rsidR="00916058" w:rsidRPr="00F97034" w:rsidRDefault="00916058" w:rsidP="006723FF">
            <w:pPr>
              <w:spacing w:after="0" w:line="240" w:lineRule="auto"/>
              <w:jc w:val="center"/>
              <w:rPr>
                <w:rFonts w:ascii="Times New Roman" w:hAnsi="Times New Roman"/>
                <w:sz w:val="24"/>
                <w:szCs w:val="24"/>
              </w:rPr>
            </w:pPr>
            <w:r w:rsidRPr="00F97034">
              <w:rPr>
                <w:rFonts w:ascii="Times New Roman" w:hAnsi="Times New Roman"/>
                <w:sz w:val="24"/>
                <w:szCs w:val="24"/>
              </w:rPr>
              <w:t xml:space="preserve">Значения функции </w:t>
            </w:r>
            <w:r w:rsidRPr="00F97034">
              <w:rPr>
                <w:rFonts w:ascii="Times New Roman" w:hAnsi="Times New Roman"/>
                <w:sz w:val="24"/>
                <w:szCs w:val="24"/>
                <w:lang w:val="en-US"/>
              </w:rPr>
              <w:t>y</w:t>
            </w:r>
          </w:p>
        </w:tc>
      </w:tr>
      <w:tr w:rsidR="00916058" w:rsidRPr="00F97034" w:rsidTr="006723FF">
        <w:trPr>
          <w:jc w:val="center"/>
        </w:trPr>
        <w:tc>
          <w:tcPr>
            <w:tcW w:w="3174" w:type="dxa"/>
          </w:tcPr>
          <w:p w:rsidR="00916058" w:rsidRPr="00F97034" w:rsidRDefault="00916058" w:rsidP="006723FF">
            <w:pPr>
              <w:spacing w:after="0" w:line="240" w:lineRule="auto"/>
              <w:rPr>
                <w:rFonts w:ascii="Times New Roman" w:hAnsi="Times New Roman"/>
                <w:sz w:val="24"/>
                <w:szCs w:val="24"/>
              </w:rPr>
            </w:pPr>
          </w:p>
        </w:tc>
        <w:tc>
          <w:tcPr>
            <w:tcW w:w="2801" w:type="dxa"/>
          </w:tcPr>
          <w:p w:rsidR="00916058" w:rsidRPr="00F97034" w:rsidRDefault="00916058" w:rsidP="006723FF">
            <w:pPr>
              <w:spacing w:after="0" w:line="240" w:lineRule="auto"/>
              <w:rPr>
                <w:rFonts w:ascii="Times New Roman" w:hAnsi="Times New Roman"/>
                <w:sz w:val="24"/>
                <w:szCs w:val="24"/>
              </w:rPr>
            </w:pPr>
          </w:p>
        </w:tc>
      </w:tr>
      <w:tr w:rsidR="00916058" w:rsidRPr="00F97034" w:rsidTr="006723FF">
        <w:trPr>
          <w:jc w:val="center"/>
        </w:trPr>
        <w:tc>
          <w:tcPr>
            <w:tcW w:w="3174" w:type="dxa"/>
          </w:tcPr>
          <w:p w:rsidR="00916058" w:rsidRPr="00F97034" w:rsidRDefault="00916058" w:rsidP="006723FF">
            <w:pPr>
              <w:spacing w:after="0" w:line="240" w:lineRule="auto"/>
              <w:rPr>
                <w:rFonts w:ascii="Times New Roman" w:hAnsi="Times New Roman"/>
                <w:sz w:val="24"/>
                <w:szCs w:val="24"/>
              </w:rPr>
            </w:pPr>
          </w:p>
        </w:tc>
        <w:tc>
          <w:tcPr>
            <w:tcW w:w="2801" w:type="dxa"/>
          </w:tcPr>
          <w:p w:rsidR="00916058" w:rsidRPr="00F97034" w:rsidRDefault="00916058" w:rsidP="006723FF">
            <w:pPr>
              <w:spacing w:after="0" w:line="240" w:lineRule="auto"/>
              <w:rPr>
                <w:rFonts w:ascii="Times New Roman" w:hAnsi="Times New Roman"/>
                <w:sz w:val="24"/>
                <w:szCs w:val="24"/>
              </w:rPr>
            </w:pPr>
          </w:p>
        </w:tc>
      </w:tr>
    </w:tbl>
    <w:p w:rsidR="00916058" w:rsidRPr="00F97034" w:rsidRDefault="00916058" w:rsidP="00916058">
      <w:pPr>
        <w:spacing w:after="0" w:line="240" w:lineRule="auto"/>
        <w:jc w:val="both"/>
        <w:rPr>
          <w:rFonts w:ascii="Times New Roman" w:hAnsi="Times New Roman"/>
          <w:b/>
          <w:sz w:val="24"/>
          <w:szCs w:val="24"/>
        </w:rPr>
      </w:pPr>
      <w:r w:rsidRPr="00F97034">
        <w:rPr>
          <w:rFonts w:ascii="Times New Roman" w:hAnsi="Times New Roman"/>
          <w:b/>
          <w:sz w:val="24"/>
          <w:szCs w:val="24"/>
        </w:rPr>
        <w:t xml:space="preserve">Задание №2. </w:t>
      </w:r>
      <w:r w:rsidRPr="00F97034">
        <w:rPr>
          <w:rFonts w:ascii="Times New Roman" w:hAnsi="Times New Roman"/>
          <w:sz w:val="24"/>
          <w:szCs w:val="24"/>
        </w:rPr>
        <w:t>Составить программу, которая в зависимости от введённого числа либо вычисляет функцию, либо выдаёт сообщение, что функция не определена.</w:t>
      </w:r>
    </w:p>
    <w:p w:rsidR="00916058" w:rsidRPr="00F97034" w:rsidRDefault="00916058" w:rsidP="00916058">
      <w:pPr>
        <w:spacing w:after="0" w:line="240" w:lineRule="auto"/>
        <w:jc w:val="both"/>
        <w:rPr>
          <w:rFonts w:ascii="Times New Roman" w:hAnsi="Times New Roman"/>
          <w:sz w:val="24"/>
          <w:szCs w:val="24"/>
        </w:rPr>
      </w:pPr>
      <w:r w:rsidRPr="00F97034">
        <w:rPr>
          <w:rFonts w:ascii="Times New Roman" w:hAnsi="Times New Roman"/>
          <w:sz w:val="24"/>
          <w:szCs w:val="24"/>
        </w:rPr>
        <w:t>Записать свои данные в таблицу: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74"/>
        <w:gridCol w:w="2801"/>
      </w:tblGrid>
      <w:tr w:rsidR="00916058" w:rsidRPr="00F97034" w:rsidTr="006723FF">
        <w:trPr>
          <w:jc w:val="center"/>
        </w:trPr>
        <w:tc>
          <w:tcPr>
            <w:tcW w:w="3674" w:type="dxa"/>
          </w:tcPr>
          <w:p w:rsidR="00916058" w:rsidRPr="00F97034" w:rsidRDefault="00916058" w:rsidP="006723FF">
            <w:pPr>
              <w:spacing w:after="0" w:line="240" w:lineRule="auto"/>
              <w:jc w:val="center"/>
              <w:rPr>
                <w:rFonts w:ascii="Times New Roman" w:hAnsi="Times New Roman"/>
                <w:sz w:val="24"/>
                <w:szCs w:val="24"/>
              </w:rPr>
            </w:pPr>
            <w:r w:rsidRPr="00F97034">
              <w:rPr>
                <w:rFonts w:ascii="Times New Roman" w:hAnsi="Times New Roman"/>
                <w:sz w:val="24"/>
                <w:szCs w:val="24"/>
              </w:rPr>
              <w:t>Значения исходных данных</w:t>
            </w:r>
          </w:p>
        </w:tc>
        <w:tc>
          <w:tcPr>
            <w:tcW w:w="2801" w:type="dxa"/>
          </w:tcPr>
          <w:p w:rsidR="00916058" w:rsidRPr="00F97034" w:rsidRDefault="00916058" w:rsidP="006723FF">
            <w:pPr>
              <w:spacing w:after="0" w:line="240" w:lineRule="auto"/>
              <w:jc w:val="center"/>
              <w:rPr>
                <w:rFonts w:ascii="Times New Roman" w:hAnsi="Times New Roman"/>
                <w:sz w:val="24"/>
                <w:szCs w:val="24"/>
              </w:rPr>
            </w:pPr>
            <w:r w:rsidRPr="00F97034">
              <w:rPr>
                <w:rFonts w:ascii="Times New Roman" w:hAnsi="Times New Roman"/>
                <w:sz w:val="24"/>
                <w:szCs w:val="24"/>
              </w:rPr>
              <w:t xml:space="preserve">Значения функции </w:t>
            </w:r>
            <w:r w:rsidRPr="00F97034">
              <w:rPr>
                <w:rFonts w:ascii="Times New Roman" w:hAnsi="Times New Roman"/>
                <w:sz w:val="24"/>
                <w:szCs w:val="24"/>
                <w:lang w:val="en-US"/>
              </w:rPr>
              <w:t>y</w:t>
            </w:r>
          </w:p>
        </w:tc>
      </w:tr>
      <w:tr w:rsidR="00916058" w:rsidRPr="00F97034" w:rsidTr="006723FF">
        <w:trPr>
          <w:jc w:val="center"/>
        </w:trPr>
        <w:tc>
          <w:tcPr>
            <w:tcW w:w="3674" w:type="dxa"/>
          </w:tcPr>
          <w:p w:rsidR="00916058" w:rsidRPr="00F97034" w:rsidRDefault="00916058" w:rsidP="006723FF">
            <w:pPr>
              <w:spacing w:after="0" w:line="240" w:lineRule="auto"/>
              <w:rPr>
                <w:rFonts w:ascii="Times New Roman" w:hAnsi="Times New Roman"/>
                <w:sz w:val="24"/>
                <w:szCs w:val="24"/>
              </w:rPr>
            </w:pPr>
          </w:p>
        </w:tc>
        <w:tc>
          <w:tcPr>
            <w:tcW w:w="2801" w:type="dxa"/>
          </w:tcPr>
          <w:p w:rsidR="00916058" w:rsidRPr="00F97034" w:rsidRDefault="00916058" w:rsidP="006723FF">
            <w:pPr>
              <w:spacing w:after="0" w:line="240" w:lineRule="auto"/>
              <w:rPr>
                <w:rFonts w:ascii="Times New Roman" w:hAnsi="Times New Roman"/>
                <w:sz w:val="24"/>
                <w:szCs w:val="24"/>
              </w:rPr>
            </w:pPr>
          </w:p>
        </w:tc>
      </w:tr>
      <w:tr w:rsidR="00916058" w:rsidRPr="00F97034" w:rsidTr="006723FF">
        <w:trPr>
          <w:jc w:val="center"/>
        </w:trPr>
        <w:tc>
          <w:tcPr>
            <w:tcW w:w="3674" w:type="dxa"/>
          </w:tcPr>
          <w:p w:rsidR="00916058" w:rsidRPr="00F97034" w:rsidRDefault="00916058" w:rsidP="006723FF">
            <w:pPr>
              <w:spacing w:after="0" w:line="240" w:lineRule="auto"/>
              <w:rPr>
                <w:rFonts w:ascii="Times New Roman" w:hAnsi="Times New Roman"/>
                <w:sz w:val="24"/>
                <w:szCs w:val="24"/>
              </w:rPr>
            </w:pPr>
          </w:p>
        </w:tc>
        <w:tc>
          <w:tcPr>
            <w:tcW w:w="2801" w:type="dxa"/>
          </w:tcPr>
          <w:p w:rsidR="00916058" w:rsidRPr="00F97034" w:rsidRDefault="00916058" w:rsidP="006723FF">
            <w:pPr>
              <w:spacing w:after="0" w:line="240" w:lineRule="auto"/>
              <w:rPr>
                <w:rFonts w:ascii="Times New Roman" w:hAnsi="Times New Roman"/>
                <w:sz w:val="24"/>
                <w:szCs w:val="24"/>
              </w:rPr>
            </w:pPr>
          </w:p>
        </w:tc>
      </w:tr>
    </w:tbl>
    <w:p w:rsidR="00916058" w:rsidRPr="00F97034" w:rsidRDefault="00916058" w:rsidP="00916058">
      <w:pPr>
        <w:spacing w:after="0" w:line="240" w:lineRule="auto"/>
        <w:jc w:val="both"/>
        <w:rPr>
          <w:rFonts w:ascii="Times New Roman" w:hAnsi="Times New Roman"/>
          <w:sz w:val="24"/>
          <w:szCs w:val="24"/>
        </w:rPr>
      </w:pPr>
      <w:r w:rsidRPr="00F97034">
        <w:rPr>
          <w:rFonts w:ascii="Times New Roman" w:hAnsi="Times New Roman"/>
          <w:b/>
          <w:sz w:val="24"/>
          <w:szCs w:val="24"/>
        </w:rPr>
        <w:t xml:space="preserve">Задание №3. </w:t>
      </w:r>
      <w:r w:rsidRPr="00F97034">
        <w:rPr>
          <w:rFonts w:ascii="Times New Roman" w:hAnsi="Times New Roman"/>
          <w:sz w:val="24"/>
          <w:szCs w:val="24"/>
        </w:rPr>
        <w:t>Протестировать программу для задачи №2 и записать свои данные в таблицу: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74"/>
        <w:gridCol w:w="2801"/>
      </w:tblGrid>
      <w:tr w:rsidR="00916058" w:rsidRPr="00F97034" w:rsidTr="006723FF">
        <w:trPr>
          <w:jc w:val="center"/>
        </w:trPr>
        <w:tc>
          <w:tcPr>
            <w:tcW w:w="3174" w:type="dxa"/>
          </w:tcPr>
          <w:p w:rsidR="00916058" w:rsidRPr="00F97034" w:rsidRDefault="00916058" w:rsidP="006723FF">
            <w:pPr>
              <w:spacing w:after="0" w:line="240" w:lineRule="auto"/>
              <w:jc w:val="center"/>
              <w:rPr>
                <w:rFonts w:ascii="Times New Roman" w:hAnsi="Times New Roman"/>
                <w:sz w:val="24"/>
                <w:szCs w:val="24"/>
              </w:rPr>
            </w:pPr>
            <w:r w:rsidRPr="00F97034">
              <w:rPr>
                <w:rFonts w:ascii="Times New Roman" w:hAnsi="Times New Roman"/>
                <w:sz w:val="24"/>
                <w:szCs w:val="24"/>
              </w:rPr>
              <w:lastRenderedPageBreak/>
              <w:t xml:space="preserve">Значения переменной </w:t>
            </w:r>
            <w:r w:rsidRPr="00F97034">
              <w:rPr>
                <w:rFonts w:ascii="Times New Roman" w:hAnsi="Times New Roman"/>
                <w:sz w:val="24"/>
                <w:szCs w:val="24"/>
                <w:lang w:val="en-US"/>
              </w:rPr>
              <w:t>x</w:t>
            </w:r>
          </w:p>
        </w:tc>
        <w:tc>
          <w:tcPr>
            <w:tcW w:w="2801" w:type="dxa"/>
          </w:tcPr>
          <w:p w:rsidR="00916058" w:rsidRPr="00F97034" w:rsidRDefault="00916058" w:rsidP="006723FF">
            <w:pPr>
              <w:spacing w:after="0" w:line="240" w:lineRule="auto"/>
              <w:jc w:val="center"/>
              <w:rPr>
                <w:rFonts w:ascii="Times New Roman" w:hAnsi="Times New Roman"/>
                <w:sz w:val="24"/>
                <w:szCs w:val="24"/>
              </w:rPr>
            </w:pPr>
            <w:r w:rsidRPr="00F97034">
              <w:rPr>
                <w:rFonts w:ascii="Times New Roman" w:hAnsi="Times New Roman"/>
                <w:sz w:val="24"/>
                <w:szCs w:val="24"/>
              </w:rPr>
              <w:t xml:space="preserve">Значения функции </w:t>
            </w:r>
            <w:r w:rsidRPr="00F97034">
              <w:rPr>
                <w:rFonts w:ascii="Times New Roman" w:hAnsi="Times New Roman"/>
                <w:sz w:val="24"/>
                <w:szCs w:val="24"/>
                <w:lang w:val="en-US"/>
              </w:rPr>
              <w:t>y</w:t>
            </w:r>
          </w:p>
        </w:tc>
      </w:tr>
      <w:tr w:rsidR="00916058" w:rsidRPr="00F97034" w:rsidTr="006723FF">
        <w:trPr>
          <w:jc w:val="center"/>
        </w:trPr>
        <w:tc>
          <w:tcPr>
            <w:tcW w:w="3174" w:type="dxa"/>
          </w:tcPr>
          <w:p w:rsidR="00916058" w:rsidRPr="00F97034" w:rsidRDefault="00916058" w:rsidP="006723FF">
            <w:pPr>
              <w:spacing w:after="0" w:line="240" w:lineRule="auto"/>
              <w:rPr>
                <w:rFonts w:ascii="Times New Roman" w:hAnsi="Times New Roman"/>
                <w:sz w:val="24"/>
                <w:szCs w:val="24"/>
              </w:rPr>
            </w:pPr>
          </w:p>
        </w:tc>
        <w:tc>
          <w:tcPr>
            <w:tcW w:w="2801" w:type="dxa"/>
          </w:tcPr>
          <w:p w:rsidR="00916058" w:rsidRPr="00F97034" w:rsidRDefault="00916058" w:rsidP="006723FF">
            <w:pPr>
              <w:spacing w:after="0" w:line="240" w:lineRule="auto"/>
              <w:rPr>
                <w:rFonts w:ascii="Times New Roman" w:hAnsi="Times New Roman"/>
                <w:sz w:val="24"/>
                <w:szCs w:val="24"/>
              </w:rPr>
            </w:pPr>
          </w:p>
        </w:tc>
      </w:tr>
      <w:tr w:rsidR="00916058" w:rsidRPr="00F97034" w:rsidTr="006723FF">
        <w:trPr>
          <w:jc w:val="center"/>
        </w:trPr>
        <w:tc>
          <w:tcPr>
            <w:tcW w:w="3174" w:type="dxa"/>
          </w:tcPr>
          <w:p w:rsidR="00916058" w:rsidRPr="00F97034" w:rsidRDefault="00916058" w:rsidP="006723FF">
            <w:pPr>
              <w:spacing w:after="0" w:line="240" w:lineRule="auto"/>
              <w:rPr>
                <w:rFonts w:ascii="Times New Roman" w:hAnsi="Times New Roman"/>
                <w:sz w:val="24"/>
                <w:szCs w:val="24"/>
              </w:rPr>
            </w:pPr>
          </w:p>
        </w:tc>
        <w:tc>
          <w:tcPr>
            <w:tcW w:w="2801" w:type="dxa"/>
          </w:tcPr>
          <w:p w:rsidR="00916058" w:rsidRPr="00F97034" w:rsidRDefault="00916058" w:rsidP="006723FF">
            <w:pPr>
              <w:spacing w:after="0" w:line="240" w:lineRule="auto"/>
              <w:rPr>
                <w:rFonts w:ascii="Times New Roman" w:hAnsi="Times New Roman"/>
                <w:sz w:val="24"/>
                <w:szCs w:val="24"/>
              </w:rPr>
            </w:pPr>
          </w:p>
        </w:tc>
      </w:tr>
    </w:tbl>
    <w:p w:rsidR="00916058" w:rsidRPr="00F97034" w:rsidRDefault="00916058" w:rsidP="00916058">
      <w:pPr>
        <w:spacing w:after="0" w:line="240" w:lineRule="auto"/>
        <w:rPr>
          <w:rFonts w:ascii="Times New Roman" w:hAnsi="Times New Roman"/>
          <w:sz w:val="24"/>
          <w:szCs w:val="24"/>
        </w:rPr>
      </w:pPr>
      <w:r w:rsidRPr="00F97034">
        <w:rPr>
          <w:rFonts w:ascii="Times New Roman" w:hAnsi="Times New Roman"/>
          <w:b/>
          <w:sz w:val="24"/>
          <w:szCs w:val="24"/>
        </w:rPr>
        <w:t xml:space="preserve">Задание №4. </w:t>
      </w:r>
      <w:r w:rsidRPr="00F97034">
        <w:rPr>
          <w:rFonts w:ascii="Times New Roman" w:hAnsi="Times New Roman"/>
          <w:sz w:val="24"/>
          <w:szCs w:val="24"/>
        </w:rPr>
        <w:t>Составить программу для решения задачи.</w:t>
      </w:r>
    </w:p>
    <w:p w:rsidR="00916058" w:rsidRPr="00F97034" w:rsidRDefault="00916058" w:rsidP="00916058">
      <w:pPr>
        <w:spacing w:after="0" w:line="240" w:lineRule="auto"/>
        <w:jc w:val="both"/>
        <w:rPr>
          <w:rFonts w:ascii="Times New Roman" w:hAnsi="Times New Roman"/>
          <w:sz w:val="24"/>
          <w:szCs w:val="24"/>
        </w:rPr>
      </w:pPr>
      <w:r w:rsidRPr="00F97034">
        <w:rPr>
          <w:rFonts w:ascii="Times New Roman" w:hAnsi="Times New Roman"/>
          <w:sz w:val="24"/>
          <w:szCs w:val="24"/>
        </w:rPr>
        <w:t>Записать свои данные в таблицу: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74"/>
        <w:gridCol w:w="2801"/>
      </w:tblGrid>
      <w:tr w:rsidR="00916058" w:rsidRPr="00F97034" w:rsidTr="006723FF">
        <w:trPr>
          <w:jc w:val="center"/>
        </w:trPr>
        <w:tc>
          <w:tcPr>
            <w:tcW w:w="3674" w:type="dxa"/>
          </w:tcPr>
          <w:p w:rsidR="00916058" w:rsidRPr="00F97034" w:rsidRDefault="00916058" w:rsidP="006723FF">
            <w:pPr>
              <w:spacing w:after="0" w:line="240" w:lineRule="auto"/>
              <w:jc w:val="center"/>
              <w:rPr>
                <w:rFonts w:ascii="Times New Roman" w:hAnsi="Times New Roman"/>
                <w:sz w:val="24"/>
                <w:szCs w:val="24"/>
              </w:rPr>
            </w:pPr>
            <w:r w:rsidRPr="00F97034">
              <w:rPr>
                <w:rFonts w:ascii="Times New Roman" w:hAnsi="Times New Roman"/>
                <w:sz w:val="24"/>
                <w:szCs w:val="24"/>
              </w:rPr>
              <w:t>Значения исходных данных</w:t>
            </w:r>
          </w:p>
        </w:tc>
        <w:tc>
          <w:tcPr>
            <w:tcW w:w="2801" w:type="dxa"/>
          </w:tcPr>
          <w:p w:rsidR="00916058" w:rsidRPr="00F97034" w:rsidRDefault="00916058" w:rsidP="006723FF">
            <w:pPr>
              <w:spacing w:after="0" w:line="240" w:lineRule="auto"/>
              <w:jc w:val="center"/>
              <w:rPr>
                <w:rFonts w:ascii="Times New Roman" w:hAnsi="Times New Roman"/>
                <w:sz w:val="24"/>
                <w:szCs w:val="24"/>
              </w:rPr>
            </w:pPr>
            <w:r w:rsidRPr="00F97034">
              <w:rPr>
                <w:rFonts w:ascii="Times New Roman" w:hAnsi="Times New Roman"/>
                <w:sz w:val="24"/>
                <w:szCs w:val="24"/>
              </w:rPr>
              <w:t xml:space="preserve">Значения функции </w:t>
            </w:r>
            <w:r w:rsidRPr="00F97034">
              <w:rPr>
                <w:rFonts w:ascii="Times New Roman" w:hAnsi="Times New Roman"/>
                <w:sz w:val="24"/>
                <w:szCs w:val="24"/>
                <w:lang w:val="en-US"/>
              </w:rPr>
              <w:t>y</w:t>
            </w:r>
          </w:p>
        </w:tc>
      </w:tr>
      <w:tr w:rsidR="00916058" w:rsidRPr="00F97034" w:rsidTr="006723FF">
        <w:trPr>
          <w:jc w:val="center"/>
        </w:trPr>
        <w:tc>
          <w:tcPr>
            <w:tcW w:w="3674" w:type="dxa"/>
          </w:tcPr>
          <w:p w:rsidR="00916058" w:rsidRPr="00F97034" w:rsidRDefault="00916058" w:rsidP="006723FF">
            <w:pPr>
              <w:spacing w:after="0" w:line="240" w:lineRule="auto"/>
              <w:rPr>
                <w:rFonts w:ascii="Times New Roman" w:hAnsi="Times New Roman"/>
                <w:sz w:val="24"/>
                <w:szCs w:val="24"/>
              </w:rPr>
            </w:pPr>
          </w:p>
        </w:tc>
        <w:tc>
          <w:tcPr>
            <w:tcW w:w="2801" w:type="dxa"/>
          </w:tcPr>
          <w:p w:rsidR="00916058" w:rsidRPr="00F97034" w:rsidRDefault="00916058" w:rsidP="006723FF">
            <w:pPr>
              <w:spacing w:after="0" w:line="240" w:lineRule="auto"/>
              <w:rPr>
                <w:rFonts w:ascii="Times New Roman" w:hAnsi="Times New Roman"/>
                <w:sz w:val="24"/>
                <w:szCs w:val="24"/>
              </w:rPr>
            </w:pPr>
          </w:p>
        </w:tc>
      </w:tr>
      <w:tr w:rsidR="00916058" w:rsidRPr="00F97034" w:rsidTr="006723FF">
        <w:trPr>
          <w:jc w:val="center"/>
        </w:trPr>
        <w:tc>
          <w:tcPr>
            <w:tcW w:w="3674" w:type="dxa"/>
          </w:tcPr>
          <w:p w:rsidR="00916058" w:rsidRPr="00F97034" w:rsidRDefault="00916058" w:rsidP="006723FF">
            <w:pPr>
              <w:spacing w:after="0" w:line="240" w:lineRule="auto"/>
              <w:rPr>
                <w:rFonts w:ascii="Times New Roman" w:hAnsi="Times New Roman"/>
                <w:sz w:val="24"/>
                <w:szCs w:val="24"/>
              </w:rPr>
            </w:pPr>
          </w:p>
        </w:tc>
        <w:tc>
          <w:tcPr>
            <w:tcW w:w="2801" w:type="dxa"/>
          </w:tcPr>
          <w:p w:rsidR="00916058" w:rsidRPr="00F97034" w:rsidRDefault="00916058" w:rsidP="006723FF">
            <w:pPr>
              <w:spacing w:after="0" w:line="240" w:lineRule="auto"/>
              <w:rPr>
                <w:rFonts w:ascii="Times New Roman" w:hAnsi="Times New Roman"/>
                <w:sz w:val="24"/>
                <w:szCs w:val="24"/>
              </w:rPr>
            </w:pPr>
          </w:p>
        </w:tc>
      </w:tr>
    </w:tbl>
    <w:p w:rsidR="00916058" w:rsidRDefault="00916058" w:rsidP="00916058">
      <w:pPr>
        <w:spacing w:after="0" w:line="240" w:lineRule="auto"/>
        <w:jc w:val="both"/>
        <w:rPr>
          <w:rFonts w:ascii="Times New Roman" w:hAnsi="Times New Roman"/>
          <w:b/>
          <w:sz w:val="24"/>
          <w:szCs w:val="24"/>
        </w:rPr>
      </w:pPr>
      <w:r w:rsidRPr="00F97034">
        <w:rPr>
          <w:rFonts w:ascii="Times New Roman" w:hAnsi="Times New Roman"/>
          <w:b/>
          <w:sz w:val="24"/>
          <w:szCs w:val="24"/>
        </w:rPr>
        <w:t>Задание №5. Ответить на вопросы:</w:t>
      </w:r>
    </w:p>
    <w:p w:rsidR="00916058" w:rsidRPr="00F97034" w:rsidRDefault="00916058" w:rsidP="00916058">
      <w:pPr>
        <w:spacing w:after="0" w:line="240" w:lineRule="auto"/>
        <w:jc w:val="both"/>
        <w:rPr>
          <w:rFonts w:ascii="Times New Roman" w:hAnsi="Times New Roman"/>
          <w:sz w:val="24"/>
          <w:szCs w:val="24"/>
        </w:rPr>
      </w:pPr>
    </w:p>
    <w:p w:rsidR="00916058" w:rsidRPr="00F97034" w:rsidRDefault="00916058" w:rsidP="00916058">
      <w:pPr>
        <w:spacing w:after="0" w:line="240" w:lineRule="auto"/>
        <w:outlineLvl w:val="0"/>
        <w:rPr>
          <w:rFonts w:ascii="Times New Roman" w:hAnsi="Times New Roman"/>
          <w:b/>
          <w:sz w:val="24"/>
          <w:szCs w:val="24"/>
        </w:rPr>
      </w:pPr>
      <w:r w:rsidRPr="00F97034">
        <w:rPr>
          <w:rFonts w:ascii="Times New Roman" w:hAnsi="Times New Roman"/>
          <w:b/>
          <w:sz w:val="24"/>
          <w:szCs w:val="24"/>
        </w:rPr>
        <w:t>Задание №</w:t>
      </w:r>
      <w:r w:rsidR="00927BA1">
        <w:rPr>
          <w:rFonts w:ascii="Times New Roman" w:hAnsi="Times New Roman"/>
          <w:b/>
          <w:sz w:val="24"/>
          <w:szCs w:val="24"/>
        </w:rPr>
        <w:t xml:space="preserve">6. Сделать вывод о проделанной </w:t>
      </w:r>
      <w:r w:rsidRPr="00F97034">
        <w:rPr>
          <w:rFonts w:ascii="Times New Roman" w:hAnsi="Times New Roman"/>
          <w:b/>
          <w:sz w:val="24"/>
          <w:szCs w:val="24"/>
        </w:rPr>
        <w:t>работе:</w:t>
      </w:r>
    </w:p>
    <w:tbl>
      <w:tblPr>
        <w:tblW w:w="9648" w:type="dxa"/>
        <w:tblBorders>
          <w:bottom w:val="single" w:sz="4" w:space="0" w:color="auto"/>
          <w:insideH w:val="single" w:sz="4" w:space="0" w:color="auto"/>
          <w:insideV w:val="single" w:sz="4" w:space="0" w:color="auto"/>
        </w:tblBorders>
        <w:tblLook w:val="01E0"/>
      </w:tblPr>
      <w:tblGrid>
        <w:gridCol w:w="9648"/>
      </w:tblGrid>
      <w:tr w:rsidR="00916058" w:rsidRPr="00F97034" w:rsidTr="006723FF">
        <w:tc>
          <w:tcPr>
            <w:tcW w:w="9648" w:type="dxa"/>
          </w:tcPr>
          <w:p w:rsidR="00916058" w:rsidRPr="00F97034" w:rsidRDefault="00916058" w:rsidP="006723FF">
            <w:pPr>
              <w:spacing w:after="0" w:line="240" w:lineRule="auto"/>
              <w:jc w:val="center"/>
              <w:rPr>
                <w:rFonts w:ascii="Times New Roman" w:hAnsi="Times New Roman"/>
                <w:sz w:val="24"/>
                <w:szCs w:val="24"/>
              </w:rPr>
            </w:pPr>
          </w:p>
        </w:tc>
      </w:tr>
      <w:tr w:rsidR="00916058" w:rsidRPr="00F97034" w:rsidTr="006723FF">
        <w:tc>
          <w:tcPr>
            <w:tcW w:w="9648" w:type="dxa"/>
          </w:tcPr>
          <w:p w:rsidR="00916058" w:rsidRPr="00F97034" w:rsidRDefault="00916058" w:rsidP="006723FF">
            <w:pPr>
              <w:spacing w:after="0" w:line="240" w:lineRule="auto"/>
              <w:rPr>
                <w:rFonts w:ascii="Times New Roman" w:hAnsi="Times New Roman"/>
                <w:sz w:val="24"/>
                <w:szCs w:val="24"/>
              </w:rPr>
            </w:pPr>
          </w:p>
        </w:tc>
      </w:tr>
    </w:tbl>
    <w:p w:rsidR="00927BA1" w:rsidRDefault="00927BA1" w:rsidP="00916058">
      <w:pPr>
        <w:keepNext/>
        <w:keepLines/>
        <w:suppressLineNumbers/>
        <w:suppressAutoHyphens/>
        <w:spacing w:after="0" w:line="240" w:lineRule="auto"/>
        <w:jc w:val="both"/>
        <w:rPr>
          <w:rFonts w:ascii="Times New Roman" w:hAnsi="Times New Roman"/>
          <w:b/>
          <w:sz w:val="24"/>
          <w:szCs w:val="24"/>
        </w:rPr>
      </w:pPr>
    </w:p>
    <w:p w:rsidR="00916058" w:rsidRPr="00927BA1" w:rsidRDefault="00916058" w:rsidP="00916058">
      <w:pPr>
        <w:keepNext/>
        <w:keepLines/>
        <w:suppressLineNumbers/>
        <w:suppressAutoHyphens/>
        <w:spacing w:after="0" w:line="240" w:lineRule="auto"/>
        <w:jc w:val="both"/>
        <w:rPr>
          <w:rFonts w:ascii="Times New Roman" w:hAnsi="Times New Roman"/>
          <w:sz w:val="24"/>
          <w:szCs w:val="24"/>
        </w:rPr>
      </w:pPr>
      <w:r w:rsidRPr="00927BA1">
        <w:rPr>
          <w:rFonts w:ascii="Times New Roman" w:hAnsi="Times New Roman"/>
          <w:sz w:val="24"/>
          <w:szCs w:val="24"/>
        </w:rPr>
        <w:t>Время на подготовку и выполнение: 90 мин</w:t>
      </w:r>
    </w:p>
    <w:p w:rsidR="00683FD8" w:rsidRDefault="00683FD8" w:rsidP="00683FD8">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r>
        <w:rPr>
          <w:rFonts w:ascii="Times New Roman" w:hAnsi="Times New Roman"/>
          <w:sz w:val="24"/>
          <w:szCs w:val="24"/>
        </w:rPr>
        <w:t xml:space="preserve"> У</w:t>
      </w:r>
      <w:proofErr w:type="gramStart"/>
      <w:r>
        <w:rPr>
          <w:rFonts w:ascii="Times New Roman" w:hAnsi="Times New Roman"/>
          <w:sz w:val="24"/>
          <w:szCs w:val="24"/>
        </w:rPr>
        <w:t>1</w:t>
      </w:r>
      <w:proofErr w:type="gramEnd"/>
      <w:r>
        <w:rPr>
          <w:rFonts w:ascii="Times New Roman" w:hAnsi="Times New Roman"/>
          <w:sz w:val="24"/>
          <w:szCs w:val="24"/>
        </w:rPr>
        <w:t xml:space="preserve"> </w:t>
      </w:r>
      <w:r w:rsidRPr="003B19DF">
        <w:rPr>
          <w:rFonts w:ascii="Times New Roman" w:eastAsiaTheme="majorEastAsia" w:hAnsi="Times New Roman" w:cs="Times New Roman"/>
          <w:color w:val="000000" w:themeColor="text1"/>
          <w:sz w:val="24"/>
          <w:szCs w:val="24"/>
        </w:rPr>
        <w:t>У2У3З1</w:t>
      </w:r>
      <w:r>
        <w:rPr>
          <w:rFonts w:ascii="Times New Roman" w:eastAsiaTheme="majorEastAsia" w:hAnsi="Times New Roman" w:cs="Times New Roman"/>
          <w:color w:val="000000" w:themeColor="text1"/>
          <w:sz w:val="24"/>
          <w:szCs w:val="24"/>
        </w:rPr>
        <w:t xml:space="preserve"> З3 </w:t>
      </w:r>
      <w:r w:rsidRPr="003B19DF">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4</w:t>
      </w:r>
    </w:p>
    <w:p w:rsidR="00683FD8" w:rsidRPr="00695D98" w:rsidRDefault="00683FD8" w:rsidP="00683FD8">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Оценка</w:t>
      </w:r>
      <w:r>
        <w:rPr>
          <w:rFonts w:ascii="Times New Roman" w:hAnsi="Times New Roman"/>
          <w:sz w:val="24"/>
          <w:szCs w:val="24"/>
        </w:rPr>
        <w:t xml:space="preserve"> 10</w:t>
      </w:r>
      <w:r w:rsidRPr="00695D98">
        <w:rPr>
          <w:rFonts w:ascii="Times New Roman" w:hAnsi="Times New Roman"/>
          <w:sz w:val="24"/>
          <w:szCs w:val="24"/>
        </w:rPr>
        <w:t xml:space="preserve"> баллов</w:t>
      </w:r>
    </w:p>
    <w:p w:rsidR="00916058" w:rsidRDefault="00916058" w:rsidP="00683FD8">
      <w:pPr>
        <w:keepLines/>
        <w:widowControl w:val="0"/>
        <w:suppressLineNumbers/>
        <w:suppressAutoHyphens/>
        <w:spacing w:after="0" w:line="240" w:lineRule="auto"/>
        <w:jc w:val="both"/>
        <w:rPr>
          <w:rFonts w:ascii="Times New Roman" w:hAnsi="Times New Roman"/>
          <w:sz w:val="24"/>
          <w:szCs w:val="24"/>
        </w:rPr>
      </w:pPr>
    </w:p>
    <w:p w:rsidR="00743C1C" w:rsidRPr="00236E79" w:rsidRDefault="00927BA1" w:rsidP="00927BA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6.2.</w:t>
      </w:r>
      <w:r w:rsidR="009D2B78">
        <w:rPr>
          <w:rFonts w:ascii="Times New Roman" w:hAnsi="Times New Roman" w:cs="Times New Roman"/>
          <w:b/>
          <w:sz w:val="24"/>
          <w:szCs w:val="24"/>
        </w:rPr>
        <w:t>12</w:t>
      </w:r>
      <w:r w:rsidR="008A4554">
        <w:rPr>
          <w:rFonts w:ascii="Times New Roman" w:hAnsi="Times New Roman" w:cs="Times New Roman"/>
          <w:b/>
          <w:sz w:val="24"/>
          <w:szCs w:val="24"/>
        </w:rPr>
        <w:t>.</w:t>
      </w:r>
      <w:r>
        <w:rPr>
          <w:rFonts w:ascii="Times New Roman" w:hAnsi="Times New Roman" w:cs="Times New Roman"/>
          <w:b/>
          <w:sz w:val="24"/>
          <w:szCs w:val="24"/>
        </w:rPr>
        <w:t xml:space="preserve"> </w:t>
      </w:r>
      <w:r w:rsidR="00916058" w:rsidRPr="00236E79">
        <w:rPr>
          <w:rFonts w:ascii="Times New Roman" w:hAnsi="Times New Roman" w:cs="Times New Roman"/>
          <w:b/>
          <w:sz w:val="24"/>
          <w:szCs w:val="24"/>
        </w:rPr>
        <w:t>Практическая работа</w:t>
      </w:r>
      <w:r w:rsidR="008A4554">
        <w:rPr>
          <w:rFonts w:ascii="Times New Roman" w:hAnsi="Times New Roman" w:cs="Times New Roman"/>
          <w:b/>
          <w:sz w:val="24"/>
          <w:szCs w:val="24"/>
        </w:rPr>
        <w:t xml:space="preserve"> №9.</w:t>
      </w:r>
      <w:r w:rsidR="00546597" w:rsidRPr="00236E79">
        <w:rPr>
          <w:rFonts w:ascii="Times New Roman" w:hAnsi="Times New Roman" w:cs="Times New Roman"/>
          <w:b/>
          <w:sz w:val="24"/>
          <w:szCs w:val="24"/>
        </w:rPr>
        <w:t xml:space="preserve"> </w:t>
      </w:r>
      <w:r w:rsidR="00916058" w:rsidRPr="00236E79">
        <w:rPr>
          <w:rFonts w:ascii="Times New Roman" w:hAnsi="Times New Roman" w:cs="Times New Roman"/>
          <w:b/>
          <w:sz w:val="24"/>
          <w:szCs w:val="24"/>
        </w:rPr>
        <w:t xml:space="preserve">Назначение и особенности языка </w:t>
      </w:r>
      <w:r w:rsidR="00916058" w:rsidRPr="00236E79">
        <w:rPr>
          <w:rFonts w:ascii="Times New Roman" w:hAnsi="Times New Roman" w:cs="Times New Roman"/>
          <w:b/>
          <w:sz w:val="24"/>
          <w:szCs w:val="24"/>
          <w:lang w:val="en-US"/>
        </w:rPr>
        <w:t>QBASIC</w:t>
      </w:r>
      <w:r w:rsidR="00916058" w:rsidRPr="00236E79">
        <w:rPr>
          <w:rFonts w:ascii="Times New Roman" w:hAnsi="Times New Roman" w:cs="Times New Roman"/>
          <w:b/>
          <w:sz w:val="24"/>
          <w:szCs w:val="24"/>
        </w:rPr>
        <w:t xml:space="preserve">. Основные элементы языка </w:t>
      </w:r>
      <w:r w:rsidR="00916058" w:rsidRPr="00236E79">
        <w:rPr>
          <w:rFonts w:ascii="Times New Roman" w:hAnsi="Times New Roman" w:cs="Times New Roman"/>
          <w:b/>
          <w:sz w:val="24"/>
          <w:szCs w:val="24"/>
          <w:lang w:val="en-US"/>
        </w:rPr>
        <w:t>QBASIC</w:t>
      </w:r>
      <w:r w:rsidR="00916058" w:rsidRPr="00236E79">
        <w:rPr>
          <w:rFonts w:ascii="Times New Roman" w:hAnsi="Times New Roman" w:cs="Times New Roman"/>
          <w:b/>
          <w:sz w:val="24"/>
          <w:szCs w:val="24"/>
        </w:rPr>
        <w:t>.</w:t>
      </w:r>
      <w:r w:rsidR="00743C1C" w:rsidRPr="00236E79">
        <w:rPr>
          <w:rFonts w:ascii="Times New Roman" w:hAnsi="Times New Roman" w:cs="Times New Roman"/>
          <w:b/>
          <w:sz w:val="24"/>
          <w:szCs w:val="24"/>
        </w:rPr>
        <w:t>Константы, типы констант Программирование линейных алгоритмов.</w:t>
      </w:r>
    </w:p>
    <w:p w:rsidR="004539A6" w:rsidRPr="004539A6" w:rsidRDefault="004539A6" w:rsidP="00D57BA9">
      <w:pPr>
        <w:pStyle w:val="af4"/>
        <w:spacing w:before="0" w:beforeAutospacing="0" w:after="0" w:afterAutospacing="0"/>
        <w:ind w:left="0"/>
        <w:rPr>
          <w:rFonts w:ascii="Times New Roman" w:hAnsi="Times New Roman" w:cs="Times New Roman"/>
          <w:sz w:val="24"/>
          <w:szCs w:val="24"/>
        </w:rPr>
      </w:pPr>
      <w:r w:rsidRPr="004539A6">
        <w:rPr>
          <w:rFonts w:ascii="Times New Roman" w:hAnsi="Times New Roman" w:cs="Times New Roman"/>
          <w:sz w:val="24"/>
          <w:szCs w:val="24"/>
        </w:rPr>
        <w:t>Имеются различные способы описания синтаксиса языковых конструкций. Для описания элементов языка QBASIC будет использоваться та же форма описания синтаксиса, что и в Help-системе QBASIC. Следующая таблица дает представление о применяемых обозначениях. </w:t>
      </w:r>
    </w:p>
    <w:tbl>
      <w:tblPr>
        <w:tblW w:w="5450" w:type="pct"/>
        <w:tblInd w:w="-843" w:type="dxa"/>
        <w:tblBorders>
          <w:top w:val="outset" w:sz="6" w:space="0" w:color="111111"/>
          <w:left w:val="outset" w:sz="6" w:space="0" w:color="111111"/>
          <w:bottom w:val="outset" w:sz="6" w:space="0" w:color="111111"/>
          <w:right w:val="outset" w:sz="6" w:space="0" w:color="111111"/>
        </w:tblBorders>
        <w:tblCellMar>
          <w:left w:w="0" w:type="dxa"/>
          <w:right w:w="0" w:type="dxa"/>
        </w:tblCellMar>
        <w:tblLook w:val="04A0"/>
      </w:tblPr>
      <w:tblGrid>
        <w:gridCol w:w="3092"/>
        <w:gridCol w:w="7121"/>
      </w:tblGrid>
      <w:tr w:rsidR="004539A6" w:rsidRPr="004539A6" w:rsidTr="004539A6">
        <w:trPr>
          <w:trHeight w:val="270"/>
        </w:trPr>
        <w:tc>
          <w:tcPr>
            <w:tcW w:w="1514"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jc w:val="center"/>
            </w:pPr>
            <w:r w:rsidRPr="004539A6">
              <w:rPr>
                <w:b/>
                <w:bCs/>
              </w:rPr>
              <w:t>Элемент</w:t>
            </w:r>
          </w:p>
        </w:tc>
        <w:tc>
          <w:tcPr>
            <w:tcW w:w="3486"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jc w:val="center"/>
            </w:pPr>
            <w:r w:rsidRPr="004539A6">
              <w:rPr>
                <w:b/>
                <w:bCs/>
              </w:rPr>
              <w:t>Значение</w:t>
            </w:r>
          </w:p>
        </w:tc>
      </w:tr>
      <w:tr w:rsidR="004539A6" w:rsidRPr="004539A6" w:rsidTr="004539A6">
        <w:trPr>
          <w:trHeight w:val="270"/>
        </w:trPr>
        <w:tc>
          <w:tcPr>
            <w:tcW w:w="1514"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Ключевое слово</w:t>
            </w:r>
          </w:p>
        </w:tc>
        <w:tc>
          <w:tcPr>
            <w:tcW w:w="3486"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Ключевые слова QBASIC всегда записываются большими (заглавными) буквами</w:t>
            </w:r>
          </w:p>
        </w:tc>
      </w:tr>
      <w:tr w:rsidR="004539A6" w:rsidRPr="004539A6" w:rsidTr="004539A6">
        <w:trPr>
          <w:trHeight w:val="270"/>
        </w:trPr>
        <w:tc>
          <w:tcPr>
            <w:tcW w:w="1514"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Метка-заполнитель</w:t>
            </w:r>
          </w:p>
        </w:tc>
        <w:tc>
          <w:tcPr>
            <w:tcW w:w="3486"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Выражение</w:t>
            </w:r>
          </w:p>
        </w:tc>
      </w:tr>
      <w:tr w:rsidR="004539A6" w:rsidRPr="004539A6" w:rsidTr="004539A6">
        <w:trPr>
          <w:trHeight w:val="270"/>
        </w:trPr>
        <w:tc>
          <w:tcPr>
            <w:tcW w:w="1514"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 ]</w:t>
            </w:r>
          </w:p>
        </w:tc>
        <w:tc>
          <w:tcPr>
            <w:tcW w:w="3486"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Необязательный параметр</w:t>
            </w:r>
          </w:p>
        </w:tc>
      </w:tr>
      <w:tr w:rsidR="004539A6" w:rsidRPr="004539A6" w:rsidTr="004539A6">
        <w:trPr>
          <w:trHeight w:val="240"/>
        </w:trPr>
        <w:tc>
          <w:tcPr>
            <w:tcW w:w="1514"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{А</w:t>
            </w:r>
            <w:proofErr w:type="gramStart"/>
            <w:r w:rsidRPr="004539A6">
              <w:t>1</w:t>
            </w:r>
            <w:proofErr w:type="gramEnd"/>
            <w:r w:rsidRPr="004539A6">
              <w:t>|А2}</w:t>
            </w:r>
          </w:p>
        </w:tc>
        <w:tc>
          <w:tcPr>
            <w:tcW w:w="3486"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Выбор одного из альтернативных значений</w:t>
            </w:r>
          </w:p>
        </w:tc>
      </w:tr>
      <w:tr w:rsidR="004539A6" w:rsidRPr="004539A6" w:rsidTr="004539A6">
        <w:trPr>
          <w:trHeight w:val="270"/>
        </w:trPr>
        <w:tc>
          <w:tcPr>
            <w:tcW w:w="1514"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w:t>
            </w:r>
          </w:p>
        </w:tc>
        <w:tc>
          <w:tcPr>
            <w:tcW w:w="3486"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Три точки, следующие одна за другой, обозначают, что предшествующий элемент может повторяться</w:t>
            </w:r>
          </w:p>
        </w:tc>
      </w:tr>
      <w:tr w:rsidR="004539A6" w:rsidRPr="004539A6" w:rsidTr="004539A6">
        <w:trPr>
          <w:trHeight w:val="1140"/>
        </w:trPr>
        <w:tc>
          <w:tcPr>
            <w:tcW w:w="1514"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Ключевое слово</w:t>
            </w:r>
            <w:proofErr w:type="gramStart"/>
            <w:r w:rsidRPr="004539A6">
              <w:t>1</w:t>
            </w:r>
            <w:proofErr w:type="gramEnd"/>
            <w:r w:rsidRPr="004539A6">
              <w:t xml:space="preserve"> </w:t>
            </w:r>
            <w:r w:rsidRPr="004539A6">
              <w:br/>
              <w:t xml:space="preserve">. </w:t>
            </w:r>
            <w:r w:rsidRPr="004539A6">
              <w:br/>
              <w:t xml:space="preserve">. </w:t>
            </w:r>
            <w:r w:rsidRPr="004539A6">
              <w:br/>
              <w:t xml:space="preserve">. </w:t>
            </w:r>
            <w:r w:rsidRPr="004539A6">
              <w:br/>
              <w:t>Ключевое слово2</w:t>
            </w:r>
          </w:p>
        </w:tc>
        <w:tc>
          <w:tcPr>
            <w:tcW w:w="3486"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Три точки одна под другой обозначают несущественный в данном контексте фрагмент программы.</w:t>
            </w:r>
          </w:p>
        </w:tc>
      </w:tr>
    </w:tbl>
    <w:p w:rsidR="004539A6" w:rsidRPr="004539A6" w:rsidRDefault="004539A6" w:rsidP="004539A6">
      <w:pPr>
        <w:rPr>
          <w:rFonts w:ascii="Times New Roman" w:hAnsi="Times New Roman" w:cs="Times New Roman"/>
          <w:vanish/>
          <w:sz w:val="24"/>
          <w:szCs w:val="24"/>
        </w:rPr>
      </w:pPr>
    </w:p>
    <w:p w:rsidR="004539A6" w:rsidRPr="004539A6" w:rsidRDefault="004539A6" w:rsidP="004539A6">
      <w:pPr>
        <w:pStyle w:val="af4"/>
        <w:spacing w:before="0" w:beforeAutospacing="0" w:after="0" w:afterAutospacing="0"/>
        <w:rPr>
          <w:rFonts w:ascii="Times New Roman" w:hAnsi="Times New Roman" w:cs="Times New Roman"/>
          <w:sz w:val="24"/>
          <w:szCs w:val="24"/>
        </w:rPr>
      </w:pPr>
      <w:r w:rsidRPr="004539A6">
        <w:rPr>
          <w:rFonts w:ascii="Times New Roman" w:hAnsi="Times New Roman" w:cs="Times New Roman"/>
          <w:sz w:val="24"/>
          <w:szCs w:val="24"/>
        </w:rPr>
        <w:t xml:space="preserve">Включенные в программу комментарии QBASIC просто игнорирует. Использование комментариев позволяет включать в программу любой текст, не нарушая ее семантики. Комментарии используются для объяснения тех или иных действий в программе. Если Вы вернетесь к своей программе через несколько недель (месяцев или даже лет), они помогут Вам быстрее в ней </w:t>
      </w:r>
      <w:proofErr w:type="gramStart"/>
      <w:r w:rsidRPr="004539A6">
        <w:rPr>
          <w:rFonts w:ascii="Times New Roman" w:hAnsi="Times New Roman" w:cs="Times New Roman"/>
          <w:sz w:val="24"/>
          <w:szCs w:val="24"/>
        </w:rPr>
        <w:t>освоится</w:t>
      </w:r>
      <w:proofErr w:type="gramEnd"/>
      <w:r w:rsidRPr="004539A6">
        <w:rPr>
          <w:rFonts w:ascii="Times New Roman" w:hAnsi="Times New Roman" w:cs="Times New Roman"/>
          <w:sz w:val="24"/>
          <w:szCs w:val="24"/>
        </w:rPr>
        <w:t>. В QBASIC начало комментария обозначается знаком ' (одинарная кавычка). Остаток строки нельзя переносить в начало следующей строки, содержащей оператор.</w:t>
      </w:r>
    </w:p>
    <w:p w:rsidR="004539A6" w:rsidRPr="004539A6" w:rsidRDefault="004539A6" w:rsidP="004539A6">
      <w:pPr>
        <w:pStyle w:val="af4"/>
        <w:spacing w:before="0" w:beforeAutospacing="0" w:after="0" w:afterAutospacing="0"/>
        <w:jc w:val="left"/>
        <w:rPr>
          <w:rFonts w:ascii="Times New Roman" w:hAnsi="Times New Roman" w:cs="Times New Roman"/>
          <w:sz w:val="24"/>
          <w:szCs w:val="24"/>
        </w:rPr>
      </w:pPr>
      <w:r w:rsidRPr="004539A6">
        <w:rPr>
          <w:rFonts w:ascii="Times New Roman" w:hAnsi="Times New Roman" w:cs="Times New Roman"/>
          <w:b/>
          <w:bCs/>
          <w:i/>
          <w:iCs/>
          <w:sz w:val="24"/>
          <w:szCs w:val="24"/>
        </w:rPr>
        <w:t>Пример:</w:t>
      </w:r>
      <w:r w:rsidRPr="004539A6">
        <w:rPr>
          <w:rFonts w:ascii="Times New Roman" w:hAnsi="Times New Roman" w:cs="Times New Roman"/>
          <w:sz w:val="24"/>
          <w:szCs w:val="24"/>
        </w:rPr>
        <w:br/>
        <w:t>'Это комментарий</w:t>
      </w:r>
      <w:r w:rsidRPr="004539A6">
        <w:rPr>
          <w:rFonts w:ascii="Times New Roman" w:hAnsi="Times New Roman" w:cs="Times New Roman"/>
          <w:sz w:val="24"/>
          <w:szCs w:val="24"/>
        </w:rPr>
        <w:br/>
        <w:t xml:space="preserve">'PRINT без дополнений выводит на экран пустую строку </w:t>
      </w:r>
      <w:r w:rsidRPr="004539A6">
        <w:rPr>
          <w:rFonts w:ascii="Times New Roman" w:hAnsi="Times New Roman" w:cs="Times New Roman"/>
          <w:sz w:val="24"/>
          <w:szCs w:val="24"/>
        </w:rPr>
        <w:br/>
        <w:t xml:space="preserve">PRINT </w:t>
      </w:r>
      <w:r w:rsidRPr="004539A6">
        <w:rPr>
          <w:rFonts w:ascii="Times New Roman" w:hAnsi="Times New Roman" w:cs="Times New Roman"/>
          <w:sz w:val="24"/>
          <w:szCs w:val="24"/>
        </w:rPr>
        <w:br/>
        <w:t xml:space="preserve">PRINT 'За каждым оператором следует комментарий </w:t>
      </w:r>
      <w:r w:rsidRPr="004539A6">
        <w:rPr>
          <w:rFonts w:ascii="Times New Roman" w:hAnsi="Times New Roman" w:cs="Times New Roman"/>
          <w:sz w:val="24"/>
          <w:szCs w:val="24"/>
        </w:rPr>
        <w:br/>
        <w:t xml:space="preserve">PRINT </w:t>
      </w:r>
      <w:r w:rsidRPr="004539A6">
        <w:rPr>
          <w:rFonts w:ascii="Times New Roman" w:hAnsi="Times New Roman" w:cs="Times New Roman"/>
          <w:sz w:val="24"/>
          <w:szCs w:val="24"/>
        </w:rPr>
        <w:br/>
      </w:r>
      <w:r w:rsidRPr="004539A6">
        <w:rPr>
          <w:rFonts w:ascii="Times New Roman" w:hAnsi="Times New Roman" w:cs="Times New Roman"/>
          <w:sz w:val="24"/>
          <w:szCs w:val="24"/>
        </w:rPr>
        <w:lastRenderedPageBreak/>
        <w:t xml:space="preserve">'Вывод пустой строки </w:t>
      </w:r>
      <w:r w:rsidRPr="004539A6">
        <w:rPr>
          <w:rFonts w:ascii="Times New Roman" w:hAnsi="Times New Roman" w:cs="Times New Roman"/>
          <w:sz w:val="24"/>
          <w:szCs w:val="24"/>
        </w:rPr>
        <w:br/>
        <w:t xml:space="preserve">PRINT </w:t>
      </w:r>
    </w:p>
    <w:p w:rsidR="004539A6" w:rsidRPr="004539A6" w:rsidRDefault="004539A6" w:rsidP="004539A6">
      <w:pPr>
        <w:pStyle w:val="af4"/>
        <w:spacing w:before="0" w:beforeAutospacing="0" w:after="0" w:afterAutospacing="0"/>
        <w:rPr>
          <w:rFonts w:ascii="Times New Roman" w:hAnsi="Times New Roman" w:cs="Times New Roman"/>
          <w:sz w:val="24"/>
          <w:szCs w:val="24"/>
        </w:rPr>
      </w:pPr>
      <w:r w:rsidRPr="004539A6">
        <w:rPr>
          <w:rFonts w:ascii="Times New Roman" w:hAnsi="Times New Roman" w:cs="Times New Roman"/>
          <w:sz w:val="24"/>
          <w:szCs w:val="24"/>
        </w:rPr>
        <w:t> </w:t>
      </w:r>
      <w:r w:rsidRPr="004539A6">
        <w:rPr>
          <w:rFonts w:ascii="Times New Roman" w:hAnsi="Times New Roman" w:cs="Times New Roman"/>
          <w:b/>
          <w:bCs/>
          <w:i/>
          <w:iCs/>
          <w:sz w:val="24"/>
          <w:szCs w:val="24"/>
        </w:rPr>
        <w:t>Примечание:</w:t>
      </w:r>
      <w:r w:rsidRPr="004539A6">
        <w:rPr>
          <w:rFonts w:ascii="Times New Roman" w:hAnsi="Times New Roman" w:cs="Times New Roman"/>
          <w:sz w:val="24"/>
          <w:szCs w:val="24"/>
        </w:rPr>
        <w:t xml:space="preserve"> Вся последняя строка интерпретируется QBASIC как комментарий, т.е. включенный в эту строку оператор PRINT не выполняется. Теперь перейдем к рассмотрению арифметических выражений.</w:t>
      </w:r>
    </w:p>
    <w:p w:rsidR="004539A6" w:rsidRPr="004539A6" w:rsidRDefault="00E5412F" w:rsidP="004539A6">
      <w:pPr>
        <w:pStyle w:val="af4"/>
        <w:spacing w:before="0" w:beforeAutospacing="0" w:after="0" w:afterAutospacing="0"/>
        <w:rPr>
          <w:rFonts w:ascii="Times New Roman" w:hAnsi="Times New Roman" w:cs="Times New Roman"/>
          <w:sz w:val="24"/>
          <w:szCs w:val="24"/>
        </w:rPr>
      </w:pPr>
      <w:hyperlink r:id="rId28" w:anchor="begin" w:history="1"/>
      <w:r w:rsidR="004539A6" w:rsidRPr="00546597">
        <w:rPr>
          <w:rFonts w:ascii="Times New Roman" w:hAnsi="Times New Roman" w:cs="Times New Roman"/>
          <w:iCs/>
          <w:sz w:val="24"/>
          <w:szCs w:val="24"/>
        </w:rPr>
        <w:t>Арифметическое выражение</w:t>
      </w:r>
      <w:r w:rsidR="004539A6" w:rsidRPr="00546597">
        <w:rPr>
          <w:rFonts w:ascii="Times New Roman" w:hAnsi="Times New Roman" w:cs="Times New Roman"/>
          <w:sz w:val="24"/>
          <w:szCs w:val="24"/>
        </w:rPr>
        <w:t xml:space="preserve"> — это </w:t>
      </w:r>
      <w:r w:rsidR="004539A6" w:rsidRPr="004539A6">
        <w:rPr>
          <w:rFonts w:ascii="Times New Roman" w:hAnsi="Times New Roman" w:cs="Times New Roman"/>
          <w:sz w:val="24"/>
          <w:szCs w:val="24"/>
        </w:rPr>
        <w:t xml:space="preserve">комбинация чисел, арифметических констант и некоторых функций, которые связаны между собой знаками арифметических операций. Числа — простейшая форма арифметических выражений. Число состоит из цифр "О...9" и специальных знаков "- + . D". Обратите внимание, что вместо запятой ",", отделяющей целую часть </w:t>
      </w:r>
      <w:proofErr w:type="gramStart"/>
      <w:r w:rsidR="004539A6" w:rsidRPr="004539A6">
        <w:rPr>
          <w:rFonts w:ascii="Times New Roman" w:hAnsi="Times New Roman" w:cs="Times New Roman"/>
          <w:sz w:val="24"/>
          <w:szCs w:val="24"/>
        </w:rPr>
        <w:t>от</w:t>
      </w:r>
      <w:proofErr w:type="gramEnd"/>
      <w:r w:rsidR="004539A6" w:rsidRPr="004539A6">
        <w:rPr>
          <w:rFonts w:ascii="Times New Roman" w:hAnsi="Times New Roman" w:cs="Times New Roman"/>
          <w:sz w:val="24"/>
          <w:szCs w:val="24"/>
        </w:rPr>
        <w:t xml:space="preserve"> дробной, используется точка ".".</w:t>
      </w:r>
      <w:r w:rsidR="004539A6" w:rsidRPr="004539A6">
        <w:rPr>
          <w:rFonts w:ascii="Times New Roman" w:hAnsi="Times New Roman" w:cs="Times New Roman"/>
          <w:sz w:val="24"/>
          <w:szCs w:val="24"/>
        </w:rPr>
        <w:br/>
      </w:r>
      <w:r w:rsidR="004539A6" w:rsidRPr="00546597">
        <w:rPr>
          <w:rFonts w:ascii="Times New Roman" w:hAnsi="Times New Roman" w:cs="Times New Roman"/>
          <w:bCs/>
          <w:iCs/>
          <w:sz w:val="24"/>
          <w:szCs w:val="24"/>
        </w:rPr>
        <w:t>Примеры:</w:t>
      </w:r>
    </w:p>
    <w:tbl>
      <w:tblPr>
        <w:tblW w:w="5000" w:type="pct"/>
        <w:tblCellMar>
          <w:left w:w="0" w:type="dxa"/>
          <w:right w:w="0" w:type="dxa"/>
        </w:tblCellMar>
        <w:tblLook w:val="04A0"/>
      </w:tblPr>
      <w:tblGrid>
        <w:gridCol w:w="1404"/>
        <w:gridCol w:w="1122"/>
        <w:gridCol w:w="6828"/>
      </w:tblGrid>
      <w:tr w:rsidR="004539A6" w:rsidRPr="004539A6" w:rsidTr="004539A6">
        <w:tc>
          <w:tcPr>
            <w:tcW w:w="75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4.23</w:t>
            </w:r>
          </w:p>
        </w:tc>
        <w:tc>
          <w:tcPr>
            <w:tcW w:w="6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вместо</w:t>
            </w:r>
          </w:p>
        </w:tc>
        <w:tc>
          <w:tcPr>
            <w:tcW w:w="365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4,23</w:t>
            </w:r>
          </w:p>
        </w:tc>
      </w:tr>
      <w:tr w:rsidR="004539A6" w:rsidRPr="004539A6" w:rsidTr="004539A6">
        <w:tc>
          <w:tcPr>
            <w:tcW w:w="75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9.23D+78</w:t>
            </w:r>
          </w:p>
        </w:tc>
        <w:tc>
          <w:tcPr>
            <w:tcW w:w="6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вместо</w:t>
            </w:r>
          </w:p>
        </w:tc>
        <w:tc>
          <w:tcPr>
            <w:tcW w:w="365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9,23*10</w:t>
            </w:r>
            <w:r w:rsidRPr="004539A6">
              <w:rPr>
                <w:rFonts w:ascii="Times New Roman" w:hAnsi="Times New Roman" w:cs="Times New Roman"/>
                <w:sz w:val="24"/>
                <w:szCs w:val="24"/>
                <w:vertAlign w:val="superscript"/>
              </w:rPr>
              <w:t>78</w:t>
            </w:r>
          </w:p>
        </w:tc>
      </w:tr>
      <w:tr w:rsidR="004539A6" w:rsidRPr="004539A6" w:rsidTr="004539A6">
        <w:tc>
          <w:tcPr>
            <w:tcW w:w="75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-2.77</w:t>
            </w:r>
          </w:p>
        </w:tc>
        <w:tc>
          <w:tcPr>
            <w:tcW w:w="6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вместо</w:t>
            </w:r>
          </w:p>
        </w:tc>
        <w:tc>
          <w:tcPr>
            <w:tcW w:w="365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-2,77</w:t>
            </w:r>
          </w:p>
        </w:tc>
      </w:tr>
      <w:tr w:rsidR="004539A6" w:rsidRPr="004539A6" w:rsidTr="004539A6">
        <w:tc>
          <w:tcPr>
            <w:tcW w:w="75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-1.34D-23</w:t>
            </w:r>
          </w:p>
        </w:tc>
        <w:tc>
          <w:tcPr>
            <w:tcW w:w="6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вместо</w:t>
            </w:r>
          </w:p>
        </w:tc>
        <w:tc>
          <w:tcPr>
            <w:tcW w:w="365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-1,34*10</w:t>
            </w:r>
            <w:r w:rsidRPr="004539A6">
              <w:rPr>
                <w:rFonts w:ascii="Times New Roman" w:hAnsi="Times New Roman" w:cs="Times New Roman"/>
                <w:sz w:val="24"/>
                <w:szCs w:val="24"/>
                <w:vertAlign w:val="superscript"/>
              </w:rPr>
              <w:t>-23</w:t>
            </w:r>
          </w:p>
        </w:tc>
      </w:tr>
    </w:tbl>
    <w:p w:rsidR="004539A6" w:rsidRPr="004539A6" w:rsidRDefault="004539A6" w:rsidP="004539A6">
      <w:pPr>
        <w:pStyle w:val="af4"/>
        <w:spacing w:before="0" w:beforeAutospacing="0" w:after="0" w:afterAutospacing="0"/>
        <w:rPr>
          <w:rFonts w:ascii="Times New Roman" w:hAnsi="Times New Roman" w:cs="Times New Roman"/>
          <w:sz w:val="24"/>
          <w:szCs w:val="24"/>
        </w:rPr>
      </w:pPr>
      <w:r w:rsidRPr="004539A6">
        <w:rPr>
          <w:rFonts w:ascii="Times New Roman" w:hAnsi="Times New Roman" w:cs="Times New Roman"/>
          <w:sz w:val="24"/>
          <w:szCs w:val="24"/>
        </w:rPr>
        <w:t>Сложные арифметические выражения можно получить, если связать в программе числа друг с другом, например, для вычислений. Символы, с помощью которых числа вступают друг с другом в некоторые отношения, называют знаками операций. Эти знаки имеют следующие значения:  </w:t>
      </w:r>
    </w:p>
    <w:tbl>
      <w:tblPr>
        <w:tblW w:w="5000" w:type="pct"/>
        <w:tblCellSpacing w:w="0" w:type="dxa"/>
        <w:tblCellMar>
          <w:left w:w="0" w:type="dxa"/>
          <w:right w:w="0" w:type="dxa"/>
        </w:tblCellMar>
        <w:tblLook w:val="04A0"/>
      </w:tblPr>
      <w:tblGrid>
        <w:gridCol w:w="1310"/>
        <w:gridCol w:w="8044"/>
      </w:tblGrid>
      <w:tr w:rsidR="004539A6" w:rsidRPr="004539A6" w:rsidTr="004539A6">
        <w:trPr>
          <w:tblCellSpacing w:w="0" w:type="dxa"/>
        </w:trPr>
        <w:tc>
          <w:tcPr>
            <w:tcW w:w="700" w:type="pct"/>
            <w:tcBorders>
              <w:top w:val="nil"/>
              <w:left w:val="nil"/>
              <w:bottom w:val="nil"/>
              <w:right w:val="nil"/>
            </w:tcBorders>
            <w:vAlign w:val="center"/>
            <w:hideMark/>
          </w:tcPr>
          <w:p w:rsidR="004539A6" w:rsidRPr="00546597" w:rsidRDefault="004539A6" w:rsidP="00D57BA9">
            <w:pPr>
              <w:spacing w:after="0" w:line="240" w:lineRule="auto"/>
              <w:rPr>
                <w:rFonts w:ascii="Times New Roman" w:hAnsi="Times New Roman" w:cs="Times New Roman"/>
                <w:sz w:val="24"/>
                <w:szCs w:val="24"/>
              </w:rPr>
            </w:pPr>
            <w:r w:rsidRPr="00546597">
              <w:rPr>
                <w:rFonts w:ascii="Times New Roman" w:hAnsi="Times New Roman" w:cs="Times New Roman"/>
                <w:bCs/>
                <w:sz w:val="24"/>
                <w:szCs w:val="24"/>
              </w:rPr>
              <w:t>Знак</w:t>
            </w:r>
          </w:p>
        </w:tc>
        <w:tc>
          <w:tcPr>
            <w:tcW w:w="4300" w:type="pct"/>
            <w:tcBorders>
              <w:top w:val="nil"/>
              <w:left w:val="nil"/>
              <w:bottom w:val="nil"/>
              <w:right w:val="nil"/>
            </w:tcBorders>
            <w:vAlign w:val="center"/>
            <w:hideMark/>
          </w:tcPr>
          <w:p w:rsidR="004539A6" w:rsidRPr="00546597" w:rsidRDefault="004539A6" w:rsidP="00D57BA9">
            <w:pPr>
              <w:spacing w:after="0" w:line="240" w:lineRule="auto"/>
              <w:rPr>
                <w:rFonts w:ascii="Times New Roman" w:hAnsi="Times New Roman" w:cs="Times New Roman"/>
                <w:sz w:val="24"/>
                <w:szCs w:val="24"/>
              </w:rPr>
            </w:pPr>
            <w:r w:rsidRPr="00546597">
              <w:rPr>
                <w:rFonts w:ascii="Times New Roman" w:hAnsi="Times New Roman" w:cs="Times New Roman"/>
                <w:bCs/>
                <w:sz w:val="24"/>
                <w:szCs w:val="24"/>
              </w:rPr>
              <w:t>Значение</w:t>
            </w:r>
          </w:p>
        </w:tc>
      </w:tr>
      <w:tr w:rsidR="004539A6" w:rsidRPr="004539A6" w:rsidTr="004539A6">
        <w:trPr>
          <w:tblCellSpacing w:w="0" w:type="dxa"/>
        </w:trPr>
        <w:tc>
          <w:tcPr>
            <w:tcW w:w="7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w:t>
            </w:r>
          </w:p>
        </w:tc>
        <w:tc>
          <w:tcPr>
            <w:tcW w:w="43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умножение</w:t>
            </w:r>
          </w:p>
        </w:tc>
      </w:tr>
      <w:tr w:rsidR="004539A6" w:rsidRPr="004539A6" w:rsidTr="004539A6">
        <w:trPr>
          <w:tblCellSpacing w:w="0" w:type="dxa"/>
        </w:trPr>
        <w:tc>
          <w:tcPr>
            <w:tcW w:w="7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w:t>
            </w:r>
          </w:p>
        </w:tc>
        <w:tc>
          <w:tcPr>
            <w:tcW w:w="43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деление</w:t>
            </w:r>
          </w:p>
        </w:tc>
      </w:tr>
      <w:tr w:rsidR="004539A6" w:rsidRPr="004539A6" w:rsidTr="004539A6">
        <w:trPr>
          <w:tblCellSpacing w:w="0" w:type="dxa"/>
        </w:trPr>
        <w:tc>
          <w:tcPr>
            <w:tcW w:w="7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w:t>
            </w:r>
          </w:p>
        </w:tc>
        <w:tc>
          <w:tcPr>
            <w:tcW w:w="43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сложение</w:t>
            </w:r>
          </w:p>
        </w:tc>
      </w:tr>
      <w:tr w:rsidR="004539A6" w:rsidRPr="004539A6" w:rsidTr="004539A6">
        <w:trPr>
          <w:tblCellSpacing w:w="0" w:type="dxa"/>
        </w:trPr>
        <w:tc>
          <w:tcPr>
            <w:tcW w:w="7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w:t>
            </w:r>
          </w:p>
        </w:tc>
        <w:tc>
          <w:tcPr>
            <w:tcW w:w="43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вычитание</w:t>
            </w:r>
          </w:p>
        </w:tc>
      </w:tr>
      <w:tr w:rsidR="004539A6" w:rsidRPr="004539A6" w:rsidTr="004539A6">
        <w:trPr>
          <w:tblCellSpacing w:w="0" w:type="dxa"/>
        </w:trPr>
        <w:tc>
          <w:tcPr>
            <w:tcW w:w="7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w:t>
            </w:r>
          </w:p>
        </w:tc>
        <w:tc>
          <w:tcPr>
            <w:tcW w:w="43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открывающая скобка</w:t>
            </w:r>
          </w:p>
        </w:tc>
      </w:tr>
      <w:tr w:rsidR="004539A6" w:rsidRPr="004539A6" w:rsidTr="004539A6">
        <w:trPr>
          <w:tblCellSpacing w:w="0" w:type="dxa"/>
        </w:trPr>
        <w:tc>
          <w:tcPr>
            <w:tcW w:w="7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w:t>
            </w:r>
          </w:p>
        </w:tc>
        <w:tc>
          <w:tcPr>
            <w:tcW w:w="43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закрывающая скобка</w:t>
            </w:r>
          </w:p>
        </w:tc>
      </w:tr>
      <w:tr w:rsidR="004539A6" w:rsidRPr="004539A6" w:rsidTr="004539A6">
        <w:trPr>
          <w:tblCellSpacing w:w="0" w:type="dxa"/>
        </w:trPr>
        <w:tc>
          <w:tcPr>
            <w:tcW w:w="7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w:t>
            </w:r>
          </w:p>
        </w:tc>
        <w:tc>
          <w:tcPr>
            <w:tcW w:w="43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возведение в степень</w:t>
            </w:r>
          </w:p>
        </w:tc>
      </w:tr>
    </w:tbl>
    <w:p w:rsidR="004539A6" w:rsidRPr="004539A6" w:rsidRDefault="004539A6" w:rsidP="004539A6">
      <w:pPr>
        <w:pStyle w:val="af4"/>
        <w:spacing w:before="0" w:beforeAutospacing="0" w:after="0" w:afterAutospacing="0"/>
        <w:rPr>
          <w:rFonts w:ascii="Times New Roman" w:hAnsi="Times New Roman" w:cs="Times New Roman"/>
          <w:sz w:val="24"/>
          <w:szCs w:val="24"/>
        </w:rPr>
      </w:pPr>
      <w:r w:rsidRPr="00546597">
        <w:rPr>
          <w:rFonts w:ascii="Times New Roman" w:hAnsi="Times New Roman" w:cs="Times New Roman"/>
          <w:bCs/>
          <w:iCs/>
          <w:sz w:val="24"/>
          <w:szCs w:val="24"/>
        </w:rPr>
        <w:t>Примечание:</w:t>
      </w:r>
      <w:r w:rsidRPr="004539A6">
        <w:rPr>
          <w:rFonts w:ascii="Times New Roman" w:hAnsi="Times New Roman" w:cs="Times New Roman"/>
          <w:sz w:val="24"/>
          <w:szCs w:val="24"/>
        </w:rPr>
        <w:t xml:space="preserve"> В QBASIC операции "*", "/", "^" имеют больший </w:t>
      </w:r>
      <w:proofErr w:type="spellStart"/>
      <w:r w:rsidRPr="004539A6">
        <w:rPr>
          <w:rFonts w:ascii="Times New Roman" w:hAnsi="Times New Roman" w:cs="Times New Roman"/>
          <w:sz w:val="24"/>
          <w:szCs w:val="24"/>
        </w:rPr>
        <w:t>риоритет</w:t>
      </w:r>
      <w:proofErr w:type="spellEnd"/>
      <w:r w:rsidRPr="004539A6">
        <w:rPr>
          <w:rFonts w:ascii="Times New Roman" w:hAnsi="Times New Roman" w:cs="Times New Roman"/>
          <w:sz w:val="24"/>
          <w:szCs w:val="24"/>
        </w:rPr>
        <w:t xml:space="preserve">, чем операции "+","-". </w:t>
      </w:r>
      <w:proofErr w:type="gramStart"/>
      <w:r w:rsidRPr="004539A6">
        <w:rPr>
          <w:rFonts w:ascii="Times New Roman" w:hAnsi="Times New Roman" w:cs="Times New Roman"/>
          <w:sz w:val="24"/>
          <w:szCs w:val="24"/>
        </w:rPr>
        <w:t>Впрочем</w:t>
      </w:r>
      <w:proofErr w:type="gramEnd"/>
      <w:r w:rsidRPr="004539A6">
        <w:rPr>
          <w:rFonts w:ascii="Times New Roman" w:hAnsi="Times New Roman" w:cs="Times New Roman"/>
          <w:sz w:val="24"/>
          <w:szCs w:val="24"/>
        </w:rPr>
        <w:t xml:space="preserve"> на последовательность вычислений можно влиять, применяя в нужных местах круглые скобки.</w:t>
      </w:r>
    </w:p>
    <w:p w:rsidR="004539A6" w:rsidRPr="004539A6" w:rsidRDefault="004539A6" w:rsidP="004539A6">
      <w:pPr>
        <w:pStyle w:val="af4"/>
        <w:spacing w:before="0" w:beforeAutospacing="0" w:after="0" w:afterAutospacing="0"/>
        <w:rPr>
          <w:rFonts w:ascii="Times New Roman" w:hAnsi="Times New Roman" w:cs="Times New Roman"/>
          <w:sz w:val="24"/>
          <w:szCs w:val="24"/>
        </w:rPr>
      </w:pPr>
      <w:r w:rsidRPr="004539A6">
        <w:rPr>
          <w:rFonts w:ascii="Times New Roman" w:hAnsi="Times New Roman" w:cs="Times New Roman"/>
          <w:sz w:val="24"/>
          <w:szCs w:val="24"/>
        </w:rPr>
        <w:t xml:space="preserve">Новое представление оператора </w:t>
      </w:r>
      <w:r w:rsidRPr="004539A6">
        <w:rPr>
          <w:rFonts w:ascii="Times New Roman" w:hAnsi="Times New Roman" w:cs="Times New Roman"/>
          <w:b/>
          <w:bCs/>
          <w:sz w:val="24"/>
          <w:szCs w:val="24"/>
        </w:rPr>
        <w:t>PRINT</w:t>
      </w:r>
      <w:r w:rsidRPr="004539A6">
        <w:rPr>
          <w:rFonts w:ascii="Times New Roman" w:hAnsi="Times New Roman" w:cs="Times New Roman"/>
          <w:sz w:val="24"/>
          <w:szCs w:val="24"/>
        </w:rPr>
        <w:t xml:space="preserve"> дает возможность работать с арифметическими выражениями.</w:t>
      </w:r>
      <w:r w:rsidRPr="004539A6">
        <w:rPr>
          <w:rFonts w:ascii="Times New Roman" w:hAnsi="Times New Roman" w:cs="Times New Roman"/>
          <w:sz w:val="24"/>
          <w:szCs w:val="24"/>
        </w:rPr>
        <w:br/>
      </w:r>
      <w:r w:rsidRPr="00546597">
        <w:rPr>
          <w:rFonts w:ascii="Times New Roman" w:hAnsi="Times New Roman" w:cs="Times New Roman"/>
          <w:iCs/>
          <w:sz w:val="24"/>
          <w:szCs w:val="24"/>
        </w:rPr>
        <w:t>PRINT</w:t>
      </w:r>
      <w:r w:rsidRPr="004539A6">
        <w:rPr>
          <w:rFonts w:ascii="Times New Roman" w:hAnsi="Times New Roman" w:cs="Times New Roman"/>
          <w:i/>
          <w:iCs/>
          <w:sz w:val="24"/>
          <w:szCs w:val="24"/>
        </w:rPr>
        <w:t xml:space="preserve"> [Выражение] </w:t>
      </w:r>
      <w:r w:rsidRPr="004539A6">
        <w:rPr>
          <w:rFonts w:ascii="Times New Roman" w:hAnsi="Times New Roman" w:cs="Times New Roman"/>
          <w:sz w:val="24"/>
          <w:szCs w:val="24"/>
        </w:rPr>
        <w:br/>
      </w:r>
      <w:r w:rsidRPr="004539A6">
        <w:rPr>
          <w:rFonts w:ascii="Times New Roman" w:hAnsi="Times New Roman" w:cs="Times New Roman"/>
          <w:b/>
          <w:bCs/>
          <w:sz w:val="24"/>
          <w:szCs w:val="24"/>
        </w:rPr>
        <w:t>Выражение</w:t>
      </w:r>
      <w:r w:rsidRPr="004539A6">
        <w:rPr>
          <w:rFonts w:ascii="Times New Roman" w:hAnsi="Times New Roman" w:cs="Times New Roman"/>
          <w:sz w:val="24"/>
          <w:szCs w:val="24"/>
        </w:rPr>
        <w:t xml:space="preserve"> - Арифметическое выражение. Значение выражения выводится на экран. Так как в операторе PRINT выражение — необязательный параметр, то </w:t>
      </w:r>
      <w:proofErr w:type="spellStart"/>
      <w:r w:rsidRPr="004539A6">
        <w:rPr>
          <w:rFonts w:ascii="Times New Roman" w:hAnsi="Times New Roman" w:cs="Times New Roman"/>
          <w:sz w:val="24"/>
          <w:szCs w:val="24"/>
        </w:rPr>
        <w:t>c</w:t>
      </w:r>
      <w:proofErr w:type="spellEnd"/>
      <w:r w:rsidRPr="004539A6">
        <w:rPr>
          <w:rFonts w:ascii="Times New Roman" w:hAnsi="Times New Roman" w:cs="Times New Roman"/>
          <w:sz w:val="24"/>
          <w:szCs w:val="24"/>
        </w:rPr>
        <w:t xml:space="preserve"> его помощью можно выводить на экран пустую строку. </w:t>
      </w:r>
    </w:p>
    <w:p w:rsidR="00916058" w:rsidRPr="00075904" w:rsidRDefault="00916058" w:rsidP="00683FD8">
      <w:pPr>
        <w:pStyle w:val="af4"/>
        <w:spacing w:before="0" w:beforeAutospacing="0" w:after="0" w:afterAutospacing="0"/>
        <w:rPr>
          <w:rFonts w:ascii="Times New Roman" w:hAnsi="Times New Roman"/>
          <w:sz w:val="24"/>
          <w:szCs w:val="24"/>
        </w:rPr>
      </w:pPr>
      <w:r w:rsidRPr="00F97034">
        <w:rPr>
          <w:rFonts w:ascii="Times New Roman" w:hAnsi="Times New Roman"/>
          <w:b/>
          <w:sz w:val="24"/>
          <w:szCs w:val="24"/>
        </w:rPr>
        <w:t xml:space="preserve">Задание №2. </w:t>
      </w:r>
      <w:r w:rsidRPr="00F97034">
        <w:rPr>
          <w:rFonts w:ascii="Times New Roman" w:hAnsi="Times New Roman"/>
          <w:sz w:val="24"/>
          <w:szCs w:val="24"/>
        </w:rPr>
        <w:t>Написать программу, которая выведет на экран Ваши ФИО и адрес местожительства.</w:t>
      </w:r>
    </w:p>
    <w:p w:rsidR="00916058" w:rsidRPr="00F97034" w:rsidRDefault="00916058" w:rsidP="00916058">
      <w:pPr>
        <w:spacing w:after="0" w:line="240" w:lineRule="auto"/>
        <w:jc w:val="both"/>
        <w:rPr>
          <w:rFonts w:ascii="Times New Roman" w:hAnsi="Times New Roman"/>
          <w:sz w:val="24"/>
          <w:szCs w:val="24"/>
        </w:rPr>
      </w:pPr>
      <w:r w:rsidRPr="00F97034">
        <w:rPr>
          <w:rFonts w:ascii="Times New Roman" w:hAnsi="Times New Roman"/>
          <w:b/>
          <w:sz w:val="24"/>
          <w:szCs w:val="24"/>
        </w:rPr>
        <w:t>Задание №3. Ответить на вопросы: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5"/>
      </w:tblGrid>
      <w:tr w:rsidR="00916058" w:rsidRPr="00F97034" w:rsidTr="006723FF">
        <w:trPr>
          <w:trHeight w:val="431"/>
        </w:trPr>
        <w:tc>
          <w:tcPr>
            <w:tcW w:w="4785" w:type="dxa"/>
            <w:vAlign w:val="center"/>
          </w:tcPr>
          <w:p w:rsidR="00916058" w:rsidRPr="00F97034" w:rsidRDefault="00916058" w:rsidP="00D57BA9">
            <w:pPr>
              <w:pStyle w:val="37"/>
              <w:numPr>
                <w:ilvl w:val="0"/>
                <w:numId w:val="19"/>
              </w:numPr>
              <w:spacing w:after="0" w:line="240" w:lineRule="auto"/>
              <w:ind w:left="0" w:firstLine="0"/>
              <w:contextualSpacing w:val="0"/>
              <w:rPr>
                <w:rFonts w:ascii="Times New Roman" w:hAnsi="Times New Roman"/>
                <w:sz w:val="24"/>
                <w:szCs w:val="24"/>
              </w:rPr>
            </w:pPr>
            <w:r w:rsidRPr="00F97034">
              <w:rPr>
                <w:rFonts w:ascii="Times New Roman" w:hAnsi="Times New Roman"/>
                <w:sz w:val="24"/>
                <w:szCs w:val="24"/>
              </w:rPr>
              <w:t>Что такое программа?</w:t>
            </w:r>
          </w:p>
        </w:tc>
        <w:tc>
          <w:tcPr>
            <w:tcW w:w="4786" w:type="dxa"/>
          </w:tcPr>
          <w:p w:rsidR="00916058" w:rsidRPr="00F97034" w:rsidRDefault="00916058" w:rsidP="00D57BA9">
            <w:pPr>
              <w:spacing w:after="0" w:line="240" w:lineRule="auto"/>
              <w:rPr>
                <w:rFonts w:ascii="Times New Roman" w:hAnsi="Times New Roman"/>
                <w:sz w:val="24"/>
                <w:szCs w:val="24"/>
              </w:rPr>
            </w:pPr>
          </w:p>
        </w:tc>
      </w:tr>
      <w:tr w:rsidR="00916058" w:rsidRPr="00F97034" w:rsidTr="006723FF">
        <w:trPr>
          <w:trHeight w:val="343"/>
        </w:trPr>
        <w:tc>
          <w:tcPr>
            <w:tcW w:w="4785" w:type="dxa"/>
            <w:vAlign w:val="center"/>
          </w:tcPr>
          <w:p w:rsidR="00916058" w:rsidRPr="00F97034" w:rsidRDefault="00916058" w:rsidP="00D57BA9">
            <w:pPr>
              <w:pStyle w:val="37"/>
              <w:numPr>
                <w:ilvl w:val="0"/>
                <w:numId w:val="19"/>
              </w:numPr>
              <w:spacing w:after="0" w:line="240" w:lineRule="auto"/>
              <w:ind w:left="0" w:firstLine="0"/>
              <w:contextualSpacing w:val="0"/>
              <w:rPr>
                <w:rFonts w:ascii="Times New Roman" w:hAnsi="Times New Roman"/>
                <w:sz w:val="24"/>
                <w:szCs w:val="24"/>
              </w:rPr>
            </w:pPr>
            <w:r w:rsidRPr="00F97034">
              <w:rPr>
                <w:rFonts w:ascii="Times New Roman" w:hAnsi="Times New Roman"/>
                <w:sz w:val="24"/>
                <w:szCs w:val="24"/>
              </w:rPr>
              <w:t>Что называется оператором?</w:t>
            </w:r>
          </w:p>
        </w:tc>
        <w:tc>
          <w:tcPr>
            <w:tcW w:w="4786" w:type="dxa"/>
          </w:tcPr>
          <w:p w:rsidR="00916058" w:rsidRPr="00F97034" w:rsidRDefault="00916058" w:rsidP="00D57BA9">
            <w:pPr>
              <w:spacing w:after="0" w:line="240" w:lineRule="auto"/>
              <w:rPr>
                <w:rFonts w:ascii="Times New Roman" w:hAnsi="Times New Roman"/>
                <w:sz w:val="24"/>
                <w:szCs w:val="24"/>
              </w:rPr>
            </w:pPr>
          </w:p>
        </w:tc>
      </w:tr>
      <w:tr w:rsidR="00916058" w:rsidRPr="00F97034" w:rsidTr="006723FF">
        <w:trPr>
          <w:trHeight w:val="534"/>
        </w:trPr>
        <w:tc>
          <w:tcPr>
            <w:tcW w:w="4785" w:type="dxa"/>
            <w:vAlign w:val="center"/>
          </w:tcPr>
          <w:p w:rsidR="00916058" w:rsidRPr="00F97034" w:rsidRDefault="00916058" w:rsidP="00D57BA9">
            <w:pPr>
              <w:pStyle w:val="37"/>
              <w:numPr>
                <w:ilvl w:val="0"/>
                <w:numId w:val="19"/>
              </w:numPr>
              <w:spacing w:after="0" w:line="240" w:lineRule="auto"/>
              <w:ind w:left="0" w:firstLine="0"/>
              <w:contextualSpacing w:val="0"/>
              <w:rPr>
                <w:rFonts w:ascii="Times New Roman" w:hAnsi="Times New Roman"/>
                <w:sz w:val="24"/>
                <w:szCs w:val="24"/>
              </w:rPr>
            </w:pPr>
            <w:r w:rsidRPr="00F97034">
              <w:rPr>
                <w:rFonts w:ascii="Times New Roman" w:hAnsi="Times New Roman"/>
                <w:sz w:val="24"/>
                <w:szCs w:val="24"/>
              </w:rPr>
              <w:t xml:space="preserve">Как осуществляется просмотр результата программы в </w:t>
            </w:r>
            <w:r w:rsidRPr="00F97034">
              <w:rPr>
                <w:rFonts w:ascii="Times New Roman" w:hAnsi="Times New Roman"/>
                <w:bCs/>
                <w:sz w:val="24"/>
                <w:szCs w:val="24"/>
                <w:lang w:val="en-US"/>
              </w:rPr>
              <w:t>GW</w:t>
            </w:r>
            <w:r w:rsidRPr="00F97034">
              <w:rPr>
                <w:rFonts w:ascii="Times New Roman" w:hAnsi="Times New Roman"/>
                <w:bCs/>
                <w:sz w:val="24"/>
                <w:szCs w:val="24"/>
              </w:rPr>
              <w:t>-</w:t>
            </w:r>
            <w:r w:rsidRPr="00F97034">
              <w:rPr>
                <w:rFonts w:ascii="Times New Roman" w:hAnsi="Times New Roman"/>
                <w:bCs/>
                <w:sz w:val="24"/>
                <w:szCs w:val="24"/>
                <w:lang w:val="en-US"/>
              </w:rPr>
              <w:t>Basic</w:t>
            </w:r>
            <w:r w:rsidRPr="00F97034">
              <w:rPr>
                <w:rFonts w:ascii="Times New Roman" w:hAnsi="Times New Roman"/>
                <w:sz w:val="24"/>
                <w:szCs w:val="24"/>
              </w:rPr>
              <w:t>?</w:t>
            </w:r>
          </w:p>
        </w:tc>
        <w:tc>
          <w:tcPr>
            <w:tcW w:w="4786" w:type="dxa"/>
          </w:tcPr>
          <w:p w:rsidR="00916058" w:rsidRPr="00F97034" w:rsidRDefault="00916058" w:rsidP="00D57BA9">
            <w:pPr>
              <w:spacing w:after="0" w:line="240" w:lineRule="auto"/>
              <w:rPr>
                <w:rFonts w:ascii="Times New Roman" w:hAnsi="Times New Roman"/>
                <w:sz w:val="24"/>
                <w:szCs w:val="24"/>
              </w:rPr>
            </w:pPr>
          </w:p>
        </w:tc>
      </w:tr>
      <w:tr w:rsidR="00916058" w:rsidRPr="00F97034" w:rsidTr="006723FF">
        <w:trPr>
          <w:trHeight w:val="513"/>
        </w:trPr>
        <w:tc>
          <w:tcPr>
            <w:tcW w:w="4785" w:type="dxa"/>
            <w:vAlign w:val="center"/>
          </w:tcPr>
          <w:p w:rsidR="00916058" w:rsidRPr="00F97034" w:rsidRDefault="00916058" w:rsidP="00D57BA9">
            <w:pPr>
              <w:pStyle w:val="37"/>
              <w:numPr>
                <w:ilvl w:val="0"/>
                <w:numId w:val="19"/>
              </w:numPr>
              <w:spacing w:after="0" w:line="240" w:lineRule="auto"/>
              <w:ind w:left="0" w:firstLine="0"/>
              <w:contextualSpacing w:val="0"/>
              <w:rPr>
                <w:rFonts w:ascii="Times New Roman" w:hAnsi="Times New Roman"/>
                <w:sz w:val="24"/>
                <w:szCs w:val="24"/>
              </w:rPr>
            </w:pPr>
            <w:r w:rsidRPr="00F97034">
              <w:rPr>
                <w:rFonts w:ascii="Times New Roman" w:hAnsi="Times New Roman"/>
                <w:sz w:val="24"/>
                <w:szCs w:val="24"/>
              </w:rPr>
              <w:t xml:space="preserve">Для чего предназначен оператор </w:t>
            </w:r>
            <w:r w:rsidRPr="00F97034">
              <w:rPr>
                <w:rFonts w:ascii="Times New Roman" w:hAnsi="Times New Roman"/>
                <w:sz w:val="24"/>
                <w:szCs w:val="24"/>
                <w:lang w:val="en-US"/>
              </w:rPr>
              <w:t>INPUT</w:t>
            </w:r>
            <w:r w:rsidRPr="00F97034">
              <w:rPr>
                <w:rFonts w:ascii="Times New Roman" w:hAnsi="Times New Roman"/>
                <w:sz w:val="24"/>
                <w:szCs w:val="24"/>
              </w:rPr>
              <w:t xml:space="preserve"> в </w:t>
            </w:r>
            <w:r w:rsidRPr="00F97034">
              <w:rPr>
                <w:rFonts w:ascii="Times New Roman" w:hAnsi="Times New Roman"/>
                <w:bCs/>
                <w:sz w:val="24"/>
                <w:szCs w:val="24"/>
                <w:lang w:val="en-US"/>
              </w:rPr>
              <w:t>GW</w:t>
            </w:r>
            <w:r w:rsidRPr="00F97034">
              <w:rPr>
                <w:rFonts w:ascii="Times New Roman" w:hAnsi="Times New Roman"/>
                <w:bCs/>
                <w:sz w:val="24"/>
                <w:szCs w:val="24"/>
              </w:rPr>
              <w:t>-</w:t>
            </w:r>
            <w:r w:rsidRPr="00F97034">
              <w:rPr>
                <w:rFonts w:ascii="Times New Roman" w:hAnsi="Times New Roman"/>
                <w:bCs/>
                <w:sz w:val="24"/>
                <w:szCs w:val="24"/>
                <w:lang w:val="en-US"/>
              </w:rPr>
              <w:t>Basic</w:t>
            </w:r>
            <w:r w:rsidRPr="00F97034">
              <w:rPr>
                <w:rFonts w:ascii="Times New Roman" w:hAnsi="Times New Roman"/>
                <w:sz w:val="24"/>
                <w:szCs w:val="24"/>
              </w:rPr>
              <w:t>?</w:t>
            </w:r>
          </w:p>
        </w:tc>
        <w:tc>
          <w:tcPr>
            <w:tcW w:w="4786" w:type="dxa"/>
          </w:tcPr>
          <w:p w:rsidR="00916058" w:rsidRPr="00F97034" w:rsidRDefault="00916058" w:rsidP="00D57BA9">
            <w:pPr>
              <w:spacing w:after="0" w:line="240" w:lineRule="auto"/>
              <w:rPr>
                <w:rFonts w:ascii="Times New Roman" w:hAnsi="Times New Roman"/>
                <w:sz w:val="24"/>
                <w:szCs w:val="24"/>
              </w:rPr>
            </w:pPr>
          </w:p>
        </w:tc>
      </w:tr>
      <w:tr w:rsidR="00916058" w:rsidRPr="00F97034" w:rsidTr="006723FF">
        <w:trPr>
          <w:trHeight w:val="493"/>
        </w:trPr>
        <w:tc>
          <w:tcPr>
            <w:tcW w:w="4785" w:type="dxa"/>
            <w:vAlign w:val="center"/>
          </w:tcPr>
          <w:p w:rsidR="00916058" w:rsidRPr="00F97034" w:rsidRDefault="00916058" w:rsidP="00D57BA9">
            <w:pPr>
              <w:pStyle w:val="37"/>
              <w:numPr>
                <w:ilvl w:val="0"/>
                <w:numId w:val="19"/>
              </w:numPr>
              <w:spacing w:after="0" w:line="240" w:lineRule="auto"/>
              <w:ind w:left="0" w:firstLine="0"/>
              <w:contextualSpacing w:val="0"/>
              <w:rPr>
                <w:rFonts w:ascii="Times New Roman" w:hAnsi="Times New Roman"/>
                <w:sz w:val="24"/>
                <w:szCs w:val="24"/>
              </w:rPr>
            </w:pPr>
            <w:r w:rsidRPr="00F97034">
              <w:rPr>
                <w:rFonts w:ascii="Times New Roman" w:hAnsi="Times New Roman"/>
                <w:sz w:val="24"/>
                <w:szCs w:val="24"/>
              </w:rPr>
              <w:t xml:space="preserve">Как найти значение арифметического выражения в </w:t>
            </w:r>
            <w:r w:rsidRPr="00F97034">
              <w:rPr>
                <w:rFonts w:ascii="Times New Roman" w:hAnsi="Times New Roman"/>
                <w:bCs/>
                <w:sz w:val="24"/>
                <w:szCs w:val="24"/>
                <w:lang w:val="en-US"/>
              </w:rPr>
              <w:t>GW</w:t>
            </w:r>
            <w:r w:rsidRPr="00F97034">
              <w:rPr>
                <w:rFonts w:ascii="Times New Roman" w:hAnsi="Times New Roman"/>
                <w:bCs/>
                <w:sz w:val="24"/>
                <w:szCs w:val="24"/>
              </w:rPr>
              <w:t>-</w:t>
            </w:r>
            <w:r w:rsidRPr="00F97034">
              <w:rPr>
                <w:rFonts w:ascii="Times New Roman" w:hAnsi="Times New Roman"/>
                <w:bCs/>
                <w:sz w:val="24"/>
                <w:szCs w:val="24"/>
                <w:lang w:val="en-US"/>
              </w:rPr>
              <w:t>Basic</w:t>
            </w:r>
            <w:r w:rsidRPr="00F97034">
              <w:rPr>
                <w:rFonts w:ascii="Times New Roman" w:hAnsi="Times New Roman"/>
                <w:sz w:val="24"/>
                <w:szCs w:val="24"/>
              </w:rPr>
              <w:t>?</w:t>
            </w:r>
          </w:p>
        </w:tc>
        <w:tc>
          <w:tcPr>
            <w:tcW w:w="4786" w:type="dxa"/>
          </w:tcPr>
          <w:p w:rsidR="00916058" w:rsidRPr="00F97034" w:rsidRDefault="00916058" w:rsidP="00D57BA9">
            <w:pPr>
              <w:spacing w:after="0" w:line="240" w:lineRule="auto"/>
              <w:rPr>
                <w:rFonts w:ascii="Times New Roman" w:hAnsi="Times New Roman"/>
                <w:sz w:val="24"/>
                <w:szCs w:val="24"/>
              </w:rPr>
            </w:pPr>
          </w:p>
        </w:tc>
      </w:tr>
    </w:tbl>
    <w:p w:rsidR="00916058" w:rsidRPr="00F97034" w:rsidRDefault="00916058" w:rsidP="00916058">
      <w:pPr>
        <w:spacing w:after="0" w:line="240" w:lineRule="auto"/>
        <w:outlineLvl w:val="0"/>
        <w:rPr>
          <w:rFonts w:ascii="Times New Roman" w:hAnsi="Times New Roman"/>
          <w:b/>
          <w:sz w:val="24"/>
          <w:szCs w:val="24"/>
        </w:rPr>
      </w:pPr>
    </w:p>
    <w:p w:rsidR="00916058" w:rsidRPr="00F97034" w:rsidRDefault="00916058" w:rsidP="00916058">
      <w:pPr>
        <w:spacing w:after="0" w:line="240" w:lineRule="auto"/>
        <w:outlineLvl w:val="0"/>
        <w:rPr>
          <w:rFonts w:ascii="Times New Roman" w:hAnsi="Times New Roman"/>
          <w:b/>
          <w:sz w:val="24"/>
          <w:szCs w:val="24"/>
        </w:rPr>
      </w:pPr>
      <w:r w:rsidRPr="00F97034">
        <w:rPr>
          <w:rFonts w:ascii="Times New Roman" w:hAnsi="Times New Roman"/>
          <w:b/>
          <w:sz w:val="24"/>
          <w:szCs w:val="24"/>
        </w:rPr>
        <w:t>Задание №4. Сделать вывод о проделанной работе:</w:t>
      </w:r>
    </w:p>
    <w:tbl>
      <w:tblPr>
        <w:tblW w:w="9648" w:type="dxa"/>
        <w:tblBorders>
          <w:bottom w:val="single" w:sz="4" w:space="0" w:color="auto"/>
          <w:insideH w:val="single" w:sz="4" w:space="0" w:color="auto"/>
          <w:insideV w:val="single" w:sz="4" w:space="0" w:color="auto"/>
        </w:tblBorders>
        <w:tblLook w:val="01E0"/>
      </w:tblPr>
      <w:tblGrid>
        <w:gridCol w:w="9648"/>
      </w:tblGrid>
      <w:tr w:rsidR="00916058" w:rsidRPr="00F97034" w:rsidTr="006723FF">
        <w:tc>
          <w:tcPr>
            <w:tcW w:w="9648" w:type="dxa"/>
          </w:tcPr>
          <w:p w:rsidR="00916058" w:rsidRPr="00F97034" w:rsidRDefault="00916058" w:rsidP="006723FF">
            <w:pPr>
              <w:spacing w:after="0" w:line="240" w:lineRule="auto"/>
              <w:jc w:val="center"/>
              <w:rPr>
                <w:rFonts w:ascii="Times New Roman" w:hAnsi="Times New Roman"/>
                <w:sz w:val="24"/>
                <w:szCs w:val="24"/>
              </w:rPr>
            </w:pPr>
          </w:p>
        </w:tc>
      </w:tr>
      <w:tr w:rsidR="00916058" w:rsidRPr="00F97034" w:rsidTr="006723FF">
        <w:tc>
          <w:tcPr>
            <w:tcW w:w="9648" w:type="dxa"/>
          </w:tcPr>
          <w:p w:rsidR="00916058" w:rsidRPr="00F97034" w:rsidRDefault="00916058" w:rsidP="006723FF">
            <w:pPr>
              <w:spacing w:after="0" w:line="240" w:lineRule="auto"/>
              <w:rPr>
                <w:rFonts w:ascii="Times New Roman" w:hAnsi="Times New Roman"/>
                <w:sz w:val="24"/>
                <w:szCs w:val="24"/>
              </w:rPr>
            </w:pPr>
          </w:p>
        </w:tc>
      </w:tr>
      <w:tr w:rsidR="00916058" w:rsidRPr="00F97034" w:rsidTr="006723FF">
        <w:tc>
          <w:tcPr>
            <w:tcW w:w="9648" w:type="dxa"/>
          </w:tcPr>
          <w:p w:rsidR="00916058" w:rsidRPr="00F97034" w:rsidRDefault="00916058" w:rsidP="006723FF">
            <w:pPr>
              <w:spacing w:after="0" w:line="240" w:lineRule="auto"/>
              <w:rPr>
                <w:rFonts w:ascii="Times New Roman" w:hAnsi="Times New Roman"/>
                <w:sz w:val="24"/>
                <w:szCs w:val="24"/>
              </w:rPr>
            </w:pPr>
          </w:p>
        </w:tc>
      </w:tr>
    </w:tbl>
    <w:p w:rsidR="00916058" w:rsidRPr="00927BA1" w:rsidRDefault="00916058" w:rsidP="00916058">
      <w:pPr>
        <w:keepNext/>
        <w:keepLines/>
        <w:suppressLineNumbers/>
        <w:suppressAutoHyphens/>
        <w:spacing w:after="0" w:line="240" w:lineRule="auto"/>
        <w:jc w:val="both"/>
        <w:rPr>
          <w:rFonts w:ascii="Times New Roman" w:hAnsi="Times New Roman"/>
          <w:sz w:val="24"/>
          <w:szCs w:val="24"/>
        </w:rPr>
      </w:pPr>
      <w:r w:rsidRPr="00927BA1">
        <w:rPr>
          <w:rFonts w:ascii="Times New Roman" w:hAnsi="Times New Roman"/>
          <w:sz w:val="24"/>
          <w:szCs w:val="24"/>
        </w:rPr>
        <w:t xml:space="preserve">Время на подготовку и выполнение: </w:t>
      </w:r>
      <w:r w:rsidR="00683FD8" w:rsidRPr="00927BA1">
        <w:rPr>
          <w:rFonts w:ascii="Times New Roman" w:hAnsi="Times New Roman"/>
          <w:sz w:val="24"/>
          <w:szCs w:val="24"/>
        </w:rPr>
        <w:t>90</w:t>
      </w:r>
      <w:r w:rsidRPr="00927BA1">
        <w:rPr>
          <w:rFonts w:ascii="Times New Roman" w:hAnsi="Times New Roman"/>
          <w:sz w:val="24"/>
          <w:szCs w:val="24"/>
        </w:rPr>
        <w:t xml:space="preserve"> мин</w:t>
      </w:r>
    </w:p>
    <w:p w:rsidR="002E6E0C" w:rsidRDefault="002E6E0C" w:rsidP="002E6E0C">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proofErr w:type="gramStart"/>
      <w:r w:rsidR="00D57BA9">
        <w:rPr>
          <w:rFonts w:ascii="Times New Roman" w:hAnsi="Times New Roman"/>
          <w:sz w:val="24"/>
          <w:szCs w:val="24"/>
        </w:rPr>
        <w:t>:</w:t>
      </w:r>
      <w:r w:rsidRPr="003B19DF">
        <w:rPr>
          <w:rFonts w:ascii="Times New Roman" w:eastAsiaTheme="majorEastAsia" w:hAnsi="Times New Roman" w:cs="Times New Roman"/>
          <w:color w:val="000000" w:themeColor="text1"/>
          <w:sz w:val="24"/>
          <w:szCs w:val="24"/>
        </w:rPr>
        <w:t>У</w:t>
      </w:r>
      <w:proofErr w:type="gramEnd"/>
      <w:r w:rsidRPr="003B19DF">
        <w:rPr>
          <w:rFonts w:ascii="Times New Roman" w:eastAsiaTheme="majorEastAsia" w:hAnsi="Times New Roman" w:cs="Times New Roman"/>
          <w:color w:val="000000" w:themeColor="text1"/>
          <w:sz w:val="24"/>
          <w:szCs w:val="24"/>
        </w:rPr>
        <w:t>2У3З1</w:t>
      </w:r>
      <w:r>
        <w:rPr>
          <w:rFonts w:ascii="Times New Roman" w:eastAsiaTheme="majorEastAsia" w:hAnsi="Times New Roman" w:cs="Times New Roman"/>
          <w:color w:val="000000" w:themeColor="text1"/>
          <w:sz w:val="24"/>
          <w:szCs w:val="24"/>
        </w:rPr>
        <w:t xml:space="preserve"> З3 </w:t>
      </w:r>
      <w:r w:rsidRPr="003B19DF">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4</w:t>
      </w:r>
    </w:p>
    <w:p w:rsidR="002E6E0C" w:rsidRPr="00695D98" w:rsidRDefault="002E6E0C" w:rsidP="002E6E0C">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Оценка</w:t>
      </w:r>
      <w:r w:rsidR="00D57BA9">
        <w:rPr>
          <w:rFonts w:ascii="Times New Roman" w:hAnsi="Times New Roman"/>
          <w:sz w:val="24"/>
          <w:szCs w:val="24"/>
        </w:rPr>
        <w:t xml:space="preserve"> -</w:t>
      </w:r>
      <w:r>
        <w:rPr>
          <w:rFonts w:ascii="Times New Roman" w:hAnsi="Times New Roman"/>
          <w:sz w:val="24"/>
          <w:szCs w:val="24"/>
        </w:rPr>
        <w:t xml:space="preserve"> 10</w:t>
      </w:r>
      <w:r w:rsidRPr="00695D98">
        <w:rPr>
          <w:rFonts w:ascii="Times New Roman" w:hAnsi="Times New Roman"/>
          <w:sz w:val="24"/>
          <w:szCs w:val="24"/>
        </w:rPr>
        <w:t xml:space="preserve"> баллов</w:t>
      </w:r>
    </w:p>
    <w:p w:rsidR="002E6E0C" w:rsidRDefault="002E6E0C" w:rsidP="002E6E0C">
      <w:pPr>
        <w:keepLines/>
        <w:widowControl w:val="0"/>
        <w:suppressLineNumbers/>
        <w:suppressAutoHyphens/>
        <w:spacing w:after="0" w:line="240" w:lineRule="auto"/>
        <w:jc w:val="both"/>
        <w:rPr>
          <w:rFonts w:ascii="Times New Roman" w:hAnsi="Times New Roman"/>
          <w:sz w:val="24"/>
          <w:szCs w:val="24"/>
        </w:rPr>
      </w:pPr>
    </w:p>
    <w:p w:rsidR="008A4554" w:rsidRPr="00F97034" w:rsidRDefault="008A4554" w:rsidP="008A4554">
      <w:pPr>
        <w:spacing w:after="0" w:line="240" w:lineRule="auto"/>
        <w:jc w:val="both"/>
        <w:rPr>
          <w:rFonts w:ascii="Times New Roman" w:hAnsi="Times New Roman"/>
          <w:sz w:val="24"/>
          <w:szCs w:val="24"/>
        </w:rPr>
      </w:pPr>
      <w:r>
        <w:rPr>
          <w:rFonts w:ascii="Times New Roman" w:hAnsi="Times New Roman"/>
          <w:b/>
          <w:sz w:val="24"/>
          <w:szCs w:val="24"/>
        </w:rPr>
        <w:t>6.2.1</w:t>
      </w:r>
      <w:r w:rsidR="009D2B78">
        <w:rPr>
          <w:rFonts w:ascii="Times New Roman" w:hAnsi="Times New Roman"/>
          <w:b/>
          <w:sz w:val="24"/>
          <w:szCs w:val="24"/>
        </w:rPr>
        <w:t>3</w:t>
      </w:r>
      <w:r>
        <w:rPr>
          <w:rFonts w:ascii="Times New Roman" w:hAnsi="Times New Roman"/>
          <w:b/>
          <w:sz w:val="24"/>
          <w:szCs w:val="24"/>
        </w:rPr>
        <w:t xml:space="preserve">. Устный опрос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5"/>
      </w:tblGrid>
      <w:tr w:rsidR="008A4554" w:rsidRPr="00F97034" w:rsidTr="009D2B78">
        <w:trPr>
          <w:trHeight w:val="431"/>
        </w:trPr>
        <w:tc>
          <w:tcPr>
            <w:tcW w:w="4785" w:type="dxa"/>
            <w:vAlign w:val="center"/>
          </w:tcPr>
          <w:p w:rsidR="008A4554" w:rsidRPr="00F97034" w:rsidRDefault="008A4554" w:rsidP="009C3E4F">
            <w:pPr>
              <w:pStyle w:val="37"/>
              <w:numPr>
                <w:ilvl w:val="0"/>
                <w:numId w:val="86"/>
              </w:numPr>
              <w:spacing w:after="0" w:line="240" w:lineRule="auto"/>
              <w:rPr>
                <w:rFonts w:ascii="Times New Roman" w:hAnsi="Times New Roman"/>
                <w:sz w:val="24"/>
                <w:szCs w:val="24"/>
              </w:rPr>
            </w:pPr>
            <w:r w:rsidRPr="00F97034">
              <w:rPr>
                <w:rFonts w:ascii="Times New Roman" w:hAnsi="Times New Roman"/>
                <w:sz w:val="24"/>
                <w:szCs w:val="24"/>
              </w:rPr>
              <w:t>Что такое программа?</w:t>
            </w:r>
          </w:p>
        </w:tc>
        <w:tc>
          <w:tcPr>
            <w:tcW w:w="4786" w:type="dxa"/>
          </w:tcPr>
          <w:p w:rsidR="008A4554" w:rsidRPr="00F97034" w:rsidRDefault="008A4554" w:rsidP="009D2B78">
            <w:pPr>
              <w:spacing w:after="0" w:line="240" w:lineRule="auto"/>
              <w:rPr>
                <w:rFonts w:ascii="Times New Roman" w:hAnsi="Times New Roman"/>
                <w:sz w:val="24"/>
                <w:szCs w:val="24"/>
              </w:rPr>
            </w:pPr>
          </w:p>
        </w:tc>
      </w:tr>
      <w:tr w:rsidR="008A4554" w:rsidRPr="00F97034" w:rsidTr="009D2B78">
        <w:trPr>
          <w:trHeight w:val="343"/>
        </w:trPr>
        <w:tc>
          <w:tcPr>
            <w:tcW w:w="4785" w:type="dxa"/>
            <w:vAlign w:val="center"/>
          </w:tcPr>
          <w:p w:rsidR="008A4554" w:rsidRPr="00F97034" w:rsidRDefault="008A4554" w:rsidP="009C3E4F">
            <w:pPr>
              <w:pStyle w:val="37"/>
              <w:numPr>
                <w:ilvl w:val="0"/>
                <w:numId w:val="86"/>
              </w:numPr>
              <w:spacing w:after="0" w:line="240" w:lineRule="auto"/>
              <w:rPr>
                <w:rFonts w:ascii="Times New Roman" w:hAnsi="Times New Roman"/>
                <w:sz w:val="24"/>
                <w:szCs w:val="24"/>
              </w:rPr>
            </w:pPr>
            <w:r w:rsidRPr="00F97034">
              <w:rPr>
                <w:rFonts w:ascii="Times New Roman" w:hAnsi="Times New Roman"/>
                <w:sz w:val="24"/>
                <w:szCs w:val="24"/>
              </w:rPr>
              <w:t>Что называется оператором?</w:t>
            </w:r>
          </w:p>
        </w:tc>
        <w:tc>
          <w:tcPr>
            <w:tcW w:w="4786" w:type="dxa"/>
          </w:tcPr>
          <w:p w:rsidR="008A4554" w:rsidRPr="00F97034" w:rsidRDefault="008A4554" w:rsidP="009D2B78">
            <w:pPr>
              <w:spacing w:after="0" w:line="240" w:lineRule="auto"/>
              <w:rPr>
                <w:rFonts w:ascii="Times New Roman" w:hAnsi="Times New Roman"/>
                <w:sz w:val="24"/>
                <w:szCs w:val="24"/>
              </w:rPr>
            </w:pPr>
          </w:p>
        </w:tc>
      </w:tr>
      <w:tr w:rsidR="008A4554" w:rsidRPr="00F97034" w:rsidTr="009D2B78">
        <w:trPr>
          <w:trHeight w:val="534"/>
        </w:trPr>
        <w:tc>
          <w:tcPr>
            <w:tcW w:w="4785" w:type="dxa"/>
            <w:vAlign w:val="center"/>
          </w:tcPr>
          <w:p w:rsidR="008A4554" w:rsidRPr="00F97034" w:rsidRDefault="008A4554" w:rsidP="009C3E4F">
            <w:pPr>
              <w:pStyle w:val="37"/>
              <w:numPr>
                <w:ilvl w:val="0"/>
                <w:numId w:val="86"/>
              </w:numPr>
              <w:spacing w:after="0" w:line="240" w:lineRule="auto"/>
              <w:rPr>
                <w:rFonts w:ascii="Times New Roman" w:hAnsi="Times New Roman"/>
                <w:sz w:val="24"/>
                <w:szCs w:val="24"/>
              </w:rPr>
            </w:pPr>
            <w:r w:rsidRPr="00F97034">
              <w:rPr>
                <w:rFonts w:ascii="Times New Roman" w:hAnsi="Times New Roman"/>
                <w:sz w:val="24"/>
                <w:szCs w:val="24"/>
              </w:rPr>
              <w:t xml:space="preserve">Как осуществляется просмотр результата программы в </w:t>
            </w:r>
            <w:r w:rsidRPr="00F97034">
              <w:rPr>
                <w:rFonts w:ascii="Times New Roman" w:hAnsi="Times New Roman"/>
                <w:bCs/>
                <w:sz w:val="24"/>
                <w:szCs w:val="24"/>
                <w:lang w:val="en-US"/>
              </w:rPr>
              <w:t>GW</w:t>
            </w:r>
            <w:r w:rsidRPr="00F97034">
              <w:rPr>
                <w:rFonts w:ascii="Times New Roman" w:hAnsi="Times New Roman"/>
                <w:bCs/>
                <w:sz w:val="24"/>
                <w:szCs w:val="24"/>
              </w:rPr>
              <w:t>-</w:t>
            </w:r>
            <w:r w:rsidRPr="00F97034">
              <w:rPr>
                <w:rFonts w:ascii="Times New Roman" w:hAnsi="Times New Roman"/>
                <w:bCs/>
                <w:sz w:val="24"/>
                <w:szCs w:val="24"/>
                <w:lang w:val="en-US"/>
              </w:rPr>
              <w:t>Basic</w:t>
            </w:r>
            <w:r w:rsidRPr="00F97034">
              <w:rPr>
                <w:rFonts w:ascii="Times New Roman" w:hAnsi="Times New Roman"/>
                <w:sz w:val="24"/>
                <w:szCs w:val="24"/>
              </w:rPr>
              <w:t>?</w:t>
            </w:r>
          </w:p>
        </w:tc>
        <w:tc>
          <w:tcPr>
            <w:tcW w:w="4786" w:type="dxa"/>
          </w:tcPr>
          <w:p w:rsidR="008A4554" w:rsidRPr="00F97034" w:rsidRDefault="008A4554" w:rsidP="009D2B78">
            <w:pPr>
              <w:spacing w:after="0" w:line="240" w:lineRule="auto"/>
              <w:rPr>
                <w:rFonts w:ascii="Times New Roman" w:hAnsi="Times New Roman"/>
                <w:sz w:val="24"/>
                <w:szCs w:val="24"/>
              </w:rPr>
            </w:pPr>
          </w:p>
        </w:tc>
      </w:tr>
      <w:tr w:rsidR="008A4554" w:rsidRPr="00F97034" w:rsidTr="009D2B78">
        <w:trPr>
          <w:trHeight w:val="513"/>
        </w:trPr>
        <w:tc>
          <w:tcPr>
            <w:tcW w:w="4785" w:type="dxa"/>
            <w:vAlign w:val="center"/>
          </w:tcPr>
          <w:p w:rsidR="008A4554" w:rsidRPr="00F97034" w:rsidRDefault="008A4554" w:rsidP="009C3E4F">
            <w:pPr>
              <w:pStyle w:val="37"/>
              <w:numPr>
                <w:ilvl w:val="0"/>
                <w:numId w:val="86"/>
              </w:numPr>
              <w:spacing w:after="0" w:line="240" w:lineRule="auto"/>
              <w:rPr>
                <w:rFonts w:ascii="Times New Roman" w:hAnsi="Times New Roman"/>
                <w:sz w:val="24"/>
                <w:szCs w:val="24"/>
              </w:rPr>
            </w:pPr>
            <w:r w:rsidRPr="00F97034">
              <w:rPr>
                <w:rFonts w:ascii="Times New Roman" w:hAnsi="Times New Roman"/>
                <w:sz w:val="24"/>
                <w:szCs w:val="24"/>
              </w:rPr>
              <w:t xml:space="preserve">Для чего предназначен оператор </w:t>
            </w:r>
            <w:r w:rsidRPr="00F97034">
              <w:rPr>
                <w:rFonts w:ascii="Times New Roman" w:hAnsi="Times New Roman"/>
                <w:sz w:val="24"/>
                <w:szCs w:val="24"/>
                <w:lang w:val="en-US"/>
              </w:rPr>
              <w:t>INPUT</w:t>
            </w:r>
            <w:r w:rsidRPr="00F97034">
              <w:rPr>
                <w:rFonts w:ascii="Times New Roman" w:hAnsi="Times New Roman"/>
                <w:sz w:val="24"/>
                <w:szCs w:val="24"/>
              </w:rPr>
              <w:t xml:space="preserve"> в </w:t>
            </w:r>
            <w:r w:rsidRPr="00F97034">
              <w:rPr>
                <w:rFonts w:ascii="Times New Roman" w:hAnsi="Times New Roman"/>
                <w:bCs/>
                <w:sz w:val="24"/>
                <w:szCs w:val="24"/>
                <w:lang w:val="en-US"/>
              </w:rPr>
              <w:t>GW</w:t>
            </w:r>
            <w:r w:rsidRPr="00F97034">
              <w:rPr>
                <w:rFonts w:ascii="Times New Roman" w:hAnsi="Times New Roman"/>
                <w:bCs/>
                <w:sz w:val="24"/>
                <w:szCs w:val="24"/>
              </w:rPr>
              <w:t>-</w:t>
            </w:r>
            <w:r w:rsidRPr="00F97034">
              <w:rPr>
                <w:rFonts w:ascii="Times New Roman" w:hAnsi="Times New Roman"/>
                <w:bCs/>
                <w:sz w:val="24"/>
                <w:szCs w:val="24"/>
                <w:lang w:val="en-US"/>
              </w:rPr>
              <w:t>Basic</w:t>
            </w:r>
            <w:r w:rsidRPr="00F97034">
              <w:rPr>
                <w:rFonts w:ascii="Times New Roman" w:hAnsi="Times New Roman"/>
                <w:sz w:val="24"/>
                <w:szCs w:val="24"/>
              </w:rPr>
              <w:t>?</w:t>
            </w:r>
          </w:p>
        </w:tc>
        <w:tc>
          <w:tcPr>
            <w:tcW w:w="4786" w:type="dxa"/>
          </w:tcPr>
          <w:p w:rsidR="008A4554" w:rsidRPr="00F97034" w:rsidRDefault="008A4554" w:rsidP="009D2B78">
            <w:pPr>
              <w:spacing w:after="0" w:line="240" w:lineRule="auto"/>
              <w:rPr>
                <w:rFonts w:ascii="Times New Roman" w:hAnsi="Times New Roman"/>
                <w:sz w:val="24"/>
                <w:szCs w:val="24"/>
              </w:rPr>
            </w:pPr>
          </w:p>
        </w:tc>
      </w:tr>
      <w:tr w:rsidR="008A4554" w:rsidRPr="00F97034" w:rsidTr="009D2B78">
        <w:trPr>
          <w:trHeight w:val="493"/>
        </w:trPr>
        <w:tc>
          <w:tcPr>
            <w:tcW w:w="4785" w:type="dxa"/>
            <w:vAlign w:val="center"/>
          </w:tcPr>
          <w:p w:rsidR="008A4554" w:rsidRPr="00F97034" w:rsidRDefault="008A4554" w:rsidP="009C3E4F">
            <w:pPr>
              <w:pStyle w:val="37"/>
              <w:numPr>
                <w:ilvl w:val="0"/>
                <w:numId w:val="86"/>
              </w:numPr>
              <w:spacing w:after="0" w:line="240" w:lineRule="auto"/>
              <w:rPr>
                <w:rFonts w:ascii="Times New Roman" w:hAnsi="Times New Roman"/>
                <w:sz w:val="24"/>
                <w:szCs w:val="24"/>
              </w:rPr>
            </w:pPr>
            <w:r w:rsidRPr="00F97034">
              <w:rPr>
                <w:rFonts w:ascii="Times New Roman" w:hAnsi="Times New Roman"/>
                <w:sz w:val="24"/>
                <w:szCs w:val="24"/>
              </w:rPr>
              <w:t xml:space="preserve">Как найти значение арифметического выражения в </w:t>
            </w:r>
            <w:r w:rsidRPr="00F97034">
              <w:rPr>
                <w:rFonts w:ascii="Times New Roman" w:hAnsi="Times New Roman"/>
                <w:bCs/>
                <w:sz w:val="24"/>
                <w:szCs w:val="24"/>
                <w:lang w:val="en-US"/>
              </w:rPr>
              <w:t>GW</w:t>
            </w:r>
            <w:r w:rsidRPr="00F97034">
              <w:rPr>
                <w:rFonts w:ascii="Times New Roman" w:hAnsi="Times New Roman"/>
                <w:bCs/>
                <w:sz w:val="24"/>
                <w:szCs w:val="24"/>
              </w:rPr>
              <w:t>-</w:t>
            </w:r>
            <w:r w:rsidRPr="00F97034">
              <w:rPr>
                <w:rFonts w:ascii="Times New Roman" w:hAnsi="Times New Roman"/>
                <w:bCs/>
                <w:sz w:val="24"/>
                <w:szCs w:val="24"/>
                <w:lang w:val="en-US"/>
              </w:rPr>
              <w:t>Basic</w:t>
            </w:r>
            <w:r w:rsidRPr="00F97034">
              <w:rPr>
                <w:rFonts w:ascii="Times New Roman" w:hAnsi="Times New Roman"/>
                <w:sz w:val="24"/>
                <w:szCs w:val="24"/>
              </w:rPr>
              <w:t>?</w:t>
            </w:r>
          </w:p>
        </w:tc>
        <w:tc>
          <w:tcPr>
            <w:tcW w:w="4786" w:type="dxa"/>
          </w:tcPr>
          <w:p w:rsidR="008A4554" w:rsidRPr="00F97034" w:rsidRDefault="008A4554" w:rsidP="009D2B78">
            <w:pPr>
              <w:spacing w:after="0" w:line="240" w:lineRule="auto"/>
              <w:rPr>
                <w:rFonts w:ascii="Times New Roman" w:hAnsi="Times New Roman"/>
                <w:sz w:val="24"/>
                <w:szCs w:val="24"/>
              </w:rPr>
            </w:pPr>
          </w:p>
        </w:tc>
      </w:tr>
    </w:tbl>
    <w:p w:rsidR="008A4554" w:rsidRPr="00F97034" w:rsidRDefault="008A4554" w:rsidP="008A4554">
      <w:pPr>
        <w:spacing w:after="0" w:line="240" w:lineRule="auto"/>
        <w:outlineLvl w:val="0"/>
        <w:rPr>
          <w:rFonts w:ascii="Times New Roman" w:hAnsi="Times New Roman"/>
          <w:b/>
          <w:sz w:val="24"/>
          <w:szCs w:val="24"/>
        </w:rPr>
      </w:pPr>
    </w:p>
    <w:p w:rsidR="008A4554" w:rsidRPr="008A4554" w:rsidRDefault="008A4554" w:rsidP="008A4554">
      <w:pPr>
        <w:keepNext/>
        <w:keepLines/>
        <w:suppressLineNumbers/>
        <w:suppressAutoHyphens/>
        <w:spacing w:after="0" w:line="240" w:lineRule="auto"/>
        <w:jc w:val="both"/>
        <w:rPr>
          <w:rFonts w:ascii="Times New Roman" w:hAnsi="Times New Roman"/>
          <w:sz w:val="24"/>
          <w:szCs w:val="24"/>
        </w:rPr>
      </w:pPr>
      <w:r w:rsidRPr="008A4554">
        <w:rPr>
          <w:rFonts w:ascii="Times New Roman" w:hAnsi="Times New Roman"/>
          <w:sz w:val="24"/>
          <w:szCs w:val="24"/>
        </w:rPr>
        <w:t>Время на подготовку и выполнение: 20 мин</w:t>
      </w:r>
    </w:p>
    <w:p w:rsidR="008A4554" w:rsidRDefault="008A4554" w:rsidP="008A4554">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proofErr w:type="gramStart"/>
      <w:r>
        <w:rPr>
          <w:rFonts w:ascii="Times New Roman" w:hAnsi="Times New Roman"/>
          <w:sz w:val="24"/>
          <w:szCs w:val="24"/>
        </w:rPr>
        <w:t>:</w:t>
      </w:r>
      <w:r w:rsidRPr="003B19DF">
        <w:rPr>
          <w:rFonts w:ascii="Times New Roman" w:eastAsiaTheme="majorEastAsia" w:hAnsi="Times New Roman" w:cs="Times New Roman"/>
          <w:color w:val="000000" w:themeColor="text1"/>
          <w:sz w:val="24"/>
          <w:szCs w:val="24"/>
        </w:rPr>
        <w:t>З</w:t>
      </w:r>
      <w:proofErr w:type="gramEnd"/>
      <w:r w:rsidRPr="003B19DF">
        <w:rPr>
          <w:rFonts w:ascii="Times New Roman" w:eastAsiaTheme="majorEastAsia" w:hAnsi="Times New Roman" w:cs="Times New Roman"/>
          <w:color w:val="000000" w:themeColor="text1"/>
          <w:sz w:val="24"/>
          <w:szCs w:val="24"/>
        </w:rPr>
        <w:t>1</w:t>
      </w:r>
      <w:r>
        <w:rPr>
          <w:rFonts w:ascii="Times New Roman" w:eastAsiaTheme="majorEastAsia" w:hAnsi="Times New Roman" w:cs="Times New Roman"/>
          <w:color w:val="000000" w:themeColor="text1"/>
          <w:sz w:val="24"/>
          <w:szCs w:val="24"/>
        </w:rPr>
        <w:t xml:space="preserve"> З3 </w:t>
      </w:r>
      <w:r w:rsidRPr="003B19DF">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4</w:t>
      </w:r>
    </w:p>
    <w:p w:rsidR="008A4554" w:rsidRPr="00695D98" w:rsidRDefault="008A4554" w:rsidP="008A4554">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Оценка</w:t>
      </w:r>
      <w:r>
        <w:rPr>
          <w:rFonts w:ascii="Times New Roman" w:hAnsi="Times New Roman"/>
          <w:sz w:val="24"/>
          <w:szCs w:val="24"/>
        </w:rPr>
        <w:t>-5</w:t>
      </w:r>
      <w:r w:rsidRPr="00695D98">
        <w:rPr>
          <w:rFonts w:ascii="Times New Roman" w:hAnsi="Times New Roman"/>
          <w:sz w:val="24"/>
          <w:szCs w:val="24"/>
        </w:rPr>
        <w:t xml:space="preserve"> баллов</w:t>
      </w:r>
    </w:p>
    <w:p w:rsidR="008A4554" w:rsidRDefault="008A4554" w:rsidP="002E6E0C">
      <w:pPr>
        <w:keepLines/>
        <w:widowControl w:val="0"/>
        <w:suppressLineNumbers/>
        <w:suppressAutoHyphens/>
        <w:spacing w:after="0" w:line="240" w:lineRule="auto"/>
        <w:jc w:val="both"/>
        <w:rPr>
          <w:rFonts w:ascii="Times New Roman" w:hAnsi="Times New Roman"/>
          <w:sz w:val="24"/>
          <w:szCs w:val="24"/>
        </w:rPr>
      </w:pPr>
    </w:p>
    <w:p w:rsidR="00916058" w:rsidRDefault="008A4554" w:rsidP="008A4554">
      <w:pPr>
        <w:spacing w:after="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6.2.1</w:t>
      </w:r>
      <w:r w:rsidR="009D2B78">
        <w:rPr>
          <w:rFonts w:ascii="Times New Roman" w:eastAsia="Times New Roman" w:hAnsi="Times New Roman" w:cs="Times New Roman"/>
          <w:b/>
          <w:sz w:val="24"/>
          <w:szCs w:val="24"/>
        </w:rPr>
        <w:t>4</w:t>
      </w:r>
      <w:r>
        <w:rPr>
          <w:rFonts w:ascii="Times New Roman" w:eastAsia="Times New Roman" w:hAnsi="Times New Roman" w:cs="Times New Roman"/>
          <w:b/>
          <w:sz w:val="24"/>
          <w:szCs w:val="24"/>
        </w:rPr>
        <w:t>.</w:t>
      </w:r>
      <w:r w:rsidR="00927BA1">
        <w:rPr>
          <w:rFonts w:ascii="Times New Roman" w:eastAsia="Times New Roman" w:hAnsi="Times New Roman" w:cs="Times New Roman"/>
          <w:b/>
          <w:sz w:val="24"/>
          <w:szCs w:val="24"/>
        </w:rPr>
        <w:t xml:space="preserve"> </w:t>
      </w:r>
      <w:r w:rsidR="00916058">
        <w:rPr>
          <w:rFonts w:ascii="Times New Roman" w:eastAsia="Times New Roman" w:hAnsi="Times New Roman" w:cs="Times New Roman"/>
          <w:b/>
          <w:sz w:val="24"/>
          <w:szCs w:val="24"/>
        </w:rPr>
        <w:t>Практическая работа</w:t>
      </w:r>
      <w:r>
        <w:rPr>
          <w:rFonts w:ascii="Times New Roman" w:eastAsia="Times New Roman" w:hAnsi="Times New Roman" w:cs="Times New Roman"/>
          <w:b/>
          <w:sz w:val="24"/>
          <w:szCs w:val="24"/>
        </w:rPr>
        <w:t xml:space="preserve"> №10.</w:t>
      </w:r>
      <w:r w:rsidR="00916058">
        <w:rPr>
          <w:rFonts w:ascii="Times New Roman" w:eastAsia="Times New Roman" w:hAnsi="Times New Roman" w:cs="Times New Roman"/>
          <w:b/>
          <w:sz w:val="24"/>
          <w:szCs w:val="24"/>
        </w:rPr>
        <w:t xml:space="preserve"> </w:t>
      </w:r>
      <w:r w:rsidR="00916058" w:rsidRPr="00916058">
        <w:rPr>
          <w:rFonts w:ascii="Times New Roman" w:eastAsia="Times New Roman" w:hAnsi="Times New Roman" w:cs="Times New Roman"/>
          <w:b/>
          <w:sz w:val="24"/>
          <w:szCs w:val="24"/>
        </w:rPr>
        <w:t>Переменные, типы переменных. Программная  реализация несложного алгоритма Стандартные функции.</w:t>
      </w:r>
    </w:p>
    <w:p w:rsidR="00022912" w:rsidRPr="001951BF" w:rsidRDefault="00022912" w:rsidP="00D57BA9">
      <w:pPr>
        <w:pStyle w:val="af4"/>
        <w:spacing w:before="0" w:beforeAutospacing="0" w:after="0" w:afterAutospacing="0"/>
        <w:rPr>
          <w:rFonts w:ascii="Times New Roman" w:hAnsi="Times New Roman" w:cs="Times New Roman"/>
          <w:color w:val="333333"/>
          <w:sz w:val="24"/>
          <w:szCs w:val="24"/>
        </w:rPr>
      </w:pPr>
      <w:r w:rsidRPr="001951BF">
        <w:rPr>
          <w:rFonts w:ascii="Times New Roman" w:hAnsi="Times New Roman" w:cs="Times New Roman"/>
          <w:b/>
          <w:bCs/>
          <w:color w:val="333333"/>
          <w:sz w:val="24"/>
          <w:szCs w:val="24"/>
          <w:u w:val="single"/>
        </w:rPr>
        <w:t>Алфавит языка.</w:t>
      </w:r>
      <w:r w:rsidRPr="001951BF">
        <w:rPr>
          <w:rFonts w:ascii="Times New Roman" w:hAnsi="Times New Roman" w:cs="Times New Roman"/>
          <w:color w:val="333333"/>
          <w:sz w:val="24"/>
          <w:szCs w:val="24"/>
        </w:rPr>
        <w:t xml:space="preserve"> Алфавит языка </w:t>
      </w:r>
      <w:proofErr w:type="spellStart"/>
      <w:r w:rsidRPr="001951BF">
        <w:rPr>
          <w:rFonts w:ascii="Times New Roman" w:hAnsi="Times New Roman" w:cs="Times New Roman"/>
          <w:color w:val="333333"/>
          <w:sz w:val="24"/>
          <w:szCs w:val="24"/>
        </w:rPr>
        <w:t>Basic</w:t>
      </w:r>
      <w:proofErr w:type="spellEnd"/>
      <w:r w:rsidRPr="001951BF">
        <w:rPr>
          <w:rFonts w:ascii="Times New Roman" w:hAnsi="Times New Roman" w:cs="Times New Roman"/>
          <w:color w:val="333333"/>
          <w:sz w:val="24"/>
          <w:szCs w:val="24"/>
        </w:rPr>
        <w:t xml:space="preserve"> представляет собой таблицу символов ASCII. Первая половина этой таблицы (символы с кодом 0-127) - стандартная. Вторая половина (символы с кодом 128-255) специфична для каждой страны. В этой таблице каждый символ имеет 8-битовое обозначение. Итак, в алфавит языка </w:t>
      </w:r>
      <w:proofErr w:type="spellStart"/>
      <w:r w:rsidRPr="001951BF">
        <w:rPr>
          <w:rFonts w:ascii="Times New Roman" w:hAnsi="Times New Roman" w:cs="Times New Roman"/>
          <w:color w:val="333333"/>
          <w:sz w:val="24"/>
          <w:szCs w:val="24"/>
        </w:rPr>
        <w:t>Basic</w:t>
      </w:r>
      <w:proofErr w:type="spellEnd"/>
      <w:r w:rsidRPr="001951BF">
        <w:rPr>
          <w:rFonts w:ascii="Times New Roman" w:hAnsi="Times New Roman" w:cs="Times New Roman"/>
          <w:color w:val="333333"/>
          <w:sz w:val="24"/>
          <w:szCs w:val="24"/>
        </w:rPr>
        <w:t xml:space="preserve"> входят все прописные и заглавные буквы английского и русского алфавитов, цифры, а также набор специальных символов, который имеется на клавиатуре компьютера. </w:t>
      </w:r>
    </w:p>
    <w:p w:rsidR="00022912" w:rsidRPr="001951BF" w:rsidRDefault="00022912" w:rsidP="00D57BA9">
      <w:pPr>
        <w:pStyle w:val="af4"/>
        <w:spacing w:before="0" w:beforeAutospacing="0" w:after="0" w:afterAutospacing="0"/>
        <w:rPr>
          <w:rFonts w:ascii="Times New Roman" w:hAnsi="Times New Roman" w:cs="Times New Roman"/>
          <w:color w:val="333333"/>
          <w:sz w:val="24"/>
          <w:szCs w:val="24"/>
        </w:rPr>
      </w:pPr>
      <w:r w:rsidRPr="001951BF">
        <w:rPr>
          <w:rFonts w:ascii="Times New Roman" w:hAnsi="Times New Roman" w:cs="Times New Roman"/>
          <w:b/>
          <w:bCs/>
          <w:color w:val="333333"/>
          <w:sz w:val="24"/>
          <w:szCs w:val="24"/>
          <w:u w:val="single"/>
        </w:rPr>
        <w:t>Переменные.</w:t>
      </w:r>
      <w:r w:rsidRPr="001951BF">
        <w:rPr>
          <w:rFonts w:ascii="Times New Roman" w:hAnsi="Times New Roman" w:cs="Times New Roman"/>
          <w:color w:val="333333"/>
          <w:sz w:val="24"/>
          <w:szCs w:val="24"/>
        </w:rPr>
        <w:t xml:space="preserve"> В Бейсике различают переменные следующих типов: </w:t>
      </w:r>
    </w:p>
    <w:p w:rsidR="00022912" w:rsidRPr="001951BF" w:rsidRDefault="00022912" w:rsidP="00D57BA9">
      <w:pPr>
        <w:numPr>
          <w:ilvl w:val="0"/>
          <w:numId w:val="44"/>
        </w:numPr>
        <w:spacing w:after="0" w:line="240" w:lineRule="auto"/>
        <w:jc w:val="both"/>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числовые переменные; </w:t>
      </w:r>
    </w:p>
    <w:p w:rsidR="00022912" w:rsidRPr="001951BF" w:rsidRDefault="00022912" w:rsidP="00D57BA9">
      <w:pPr>
        <w:numPr>
          <w:ilvl w:val="0"/>
          <w:numId w:val="44"/>
        </w:numPr>
        <w:spacing w:after="0" w:line="240" w:lineRule="auto"/>
        <w:jc w:val="both"/>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символьные переменные; </w:t>
      </w:r>
    </w:p>
    <w:p w:rsidR="00022912" w:rsidRPr="001951BF" w:rsidRDefault="00022912" w:rsidP="00D57BA9">
      <w:pPr>
        <w:numPr>
          <w:ilvl w:val="0"/>
          <w:numId w:val="44"/>
        </w:numPr>
        <w:spacing w:after="0" w:line="240" w:lineRule="auto"/>
        <w:jc w:val="both"/>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переменные пользовательского типа (записи); </w:t>
      </w:r>
    </w:p>
    <w:p w:rsidR="00022912" w:rsidRPr="001951BF" w:rsidRDefault="00022912" w:rsidP="00D57BA9">
      <w:pPr>
        <w:numPr>
          <w:ilvl w:val="0"/>
          <w:numId w:val="44"/>
        </w:numPr>
        <w:spacing w:after="0" w:line="240" w:lineRule="auto"/>
        <w:jc w:val="both"/>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переменные-массивы. </w:t>
      </w:r>
    </w:p>
    <w:tbl>
      <w:tblPr>
        <w:tblW w:w="0" w:type="auto"/>
        <w:jc w:val="center"/>
        <w:tblCellSpacing w:w="0" w:type="dxa"/>
        <w:tblBorders>
          <w:top w:val="outset" w:sz="6" w:space="0" w:color="000066"/>
          <w:left w:val="outset" w:sz="6" w:space="0" w:color="000066"/>
          <w:bottom w:val="outset" w:sz="6" w:space="0" w:color="000066"/>
          <w:right w:val="outset" w:sz="6" w:space="0" w:color="000066"/>
        </w:tblBorders>
        <w:tblCellMar>
          <w:left w:w="0" w:type="dxa"/>
          <w:right w:w="0" w:type="dxa"/>
        </w:tblCellMar>
        <w:tblLook w:val="04A0"/>
      </w:tblPr>
      <w:tblGrid>
        <w:gridCol w:w="2625"/>
        <w:gridCol w:w="890"/>
        <w:gridCol w:w="1103"/>
        <w:gridCol w:w="941"/>
        <w:gridCol w:w="1050"/>
      </w:tblGrid>
      <w:tr w:rsidR="00022912" w:rsidRPr="001951BF"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eastAsiaTheme="minorEastAsia" w:hAnsi="Times New Roman" w:cs="Times New Roman"/>
                <w:color w:val="333333"/>
                <w:sz w:val="24"/>
                <w:szCs w:val="24"/>
              </w:rPr>
            </w:pPr>
            <w:r w:rsidRPr="001951BF">
              <w:rPr>
                <w:rFonts w:ascii="Times New Roman" w:hAnsi="Times New Roman" w:cs="Times New Roman"/>
                <w:b/>
                <w:bCs/>
                <w:color w:val="333333"/>
                <w:sz w:val="24"/>
                <w:szCs w:val="24"/>
              </w:rPr>
              <w:t>Тип переменной</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Символ</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Описание</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Объём</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Пример</w:t>
            </w:r>
          </w:p>
        </w:tc>
      </w:tr>
      <w:tr w:rsidR="00022912" w:rsidRPr="001951BF" w:rsidTr="008632EE">
        <w:trPr>
          <w:tblCellSpacing w:w="0" w:type="dxa"/>
          <w:jc w:val="center"/>
        </w:trPr>
        <w:tc>
          <w:tcPr>
            <w:tcW w:w="2625" w:type="dxa"/>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Целые числа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color w:val="333333"/>
                <w:sz w:val="24"/>
                <w:szCs w:val="24"/>
              </w:rPr>
              <w:t>integer</w:t>
            </w:r>
            <w:proofErr w:type="spellEnd"/>
            <w:r w:rsidRPr="001951BF">
              <w:rPr>
                <w:rFonts w:ascii="Times New Roman" w:hAnsi="Times New Roman" w:cs="Times New Roman"/>
                <w:color w:val="333333"/>
                <w:sz w:val="24"/>
                <w:szCs w:val="24"/>
              </w:rPr>
              <w:t xml:space="preserve">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2 байта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17; 123 </w:t>
            </w:r>
          </w:p>
        </w:tc>
      </w:tr>
      <w:tr w:rsidR="00022912" w:rsidRPr="001951BF" w:rsidTr="008632EE">
        <w:trPr>
          <w:tblCellSpacing w:w="0" w:type="dxa"/>
          <w:jc w:val="center"/>
        </w:trPr>
        <w:tc>
          <w:tcPr>
            <w:tcW w:w="2625" w:type="dxa"/>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color w:val="333333"/>
                <w:sz w:val="24"/>
                <w:szCs w:val="24"/>
              </w:rPr>
              <w:t>Действит</w:t>
            </w:r>
            <w:proofErr w:type="spellEnd"/>
            <w:r w:rsidRPr="001951BF">
              <w:rPr>
                <w:rFonts w:ascii="Times New Roman" w:hAnsi="Times New Roman" w:cs="Times New Roman"/>
                <w:color w:val="333333"/>
                <w:sz w:val="24"/>
                <w:szCs w:val="24"/>
              </w:rPr>
              <w:t xml:space="preserve">. числа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нет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color w:val="333333"/>
                <w:sz w:val="24"/>
                <w:szCs w:val="24"/>
              </w:rPr>
              <w:t>real</w:t>
            </w:r>
            <w:proofErr w:type="spellEnd"/>
            <w:r w:rsidRPr="001951BF">
              <w:rPr>
                <w:rFonts w:ascii="Times New Roman" w:hAnsi="Times New Roman" w:cs="Times New Roman"/>
                <w:color w:val="333333"/>
                <w:sz w:val="24"/>
                <w:szCs w:val="24"/>
              </w:rPr>
              <w:t xml:space="preserve">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4 байта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3.1415 </w:t>
            </w:r>
          </w:p>
        </w:tc>
      </w:tr>
      <w:tr w:rsidR="00022912" w:rsidRPr="001951BF" w:rsidTr="008632EE">
        <w:trPr>
          <w:tblCellSpacing w:w="0" w:type="dxa"/>
          <w:jc w:val="center"/>
        </w:trPr>
        <w:tc>
          <w:tcPr>
            <w:tcW w:w="2625" w:type="dxa"/>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Символьный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color w:val="333333"/>
                <w:sz w:val="24"/>
                <w:szCs w:val="24"/>
              </w:rPr>
              <w:t>string</w:t>
            </w:r>
            <w:proofErr w:type="spellEnd"/>
            <w:r w:rsidRPr="001951BF">
              <w:rPr>
                <w:rFonts w:ascii="Times New Roman" w:hAnsi="Times New Roman" w:cs="Times New Roman"/>
                <w:color w:val="333333"/>
                <w:sz w:val="24"/>
                <w:szCs w:val="24"/>
              </w:rPr>
              <w:t xml:space="preserve">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color w:val="333333"/>
                <w:sz w:val="24"/>
                <w:szCs w:val="24"/>
              </w:rPr>
              <w:t>min</w:t>
            </w:r>
            <w:proofErr w:type="spellEnd"/>
            <w:r w:rsidRPr="001951BF">
              <w:rPr>
                <w:rFonts w:ascii="Times New Roman" w:hAnsi="Times New Roman" w:cs="Times New Roman"/>
                <w:color w:val="333333"/>
                <w:sz w:val="24"/>
                <w:szCs w:val="24"/>
              </w:rPr>
              <w:t xml:space="preserve"> 1бай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язык </w:t>
            </w:r>
          </w:p>
        </w:tc>
      </w:tr>
      <w:tr w:rsidR="00022912" w:rsidRPr="001951BF" w:rsidTr="008632EE">
        <w:trPr>
          <w:tblCellSpacing w:w="0" w:type="dxa"/>
          <w:jc w:val="center"/>
        </w:trPr>
        <w:tc>
          <w:tcPr>
            <w:tcW w:w="2625" w:type="dxa"/>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Пользовательский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нет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color w:val="333333"/>
                <w:sz w:val="24"/>
                <w:szCs w:val="24"/>
              </w:rPr>
              <w:t>type</w:t>
            </w:r>
            <w:proofErr w:type="spellEnd"/>
            <w:r w:rsidRPr="001951BF">
              <w:rPr>
                <w:rFonts w:ascii="Times New Roman" w:hAnsi="Times New Roman" w:cs="Times New Roman"/>
                <w:color w:val="333333"/>
                <w:sz w:val="24"/>
                <w:szCs w:val="24"/>
              </w:rPr>
              <w:t xml:space="preserve">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  </w:t>
            </w:r>
          </w:p>
        </w:tc>
      </w:tr>
      <w:tr w:rsidR="00022912" w:rsidRPr="001951BF" w:rsidTr="008632EE">
        <w:trPr>
          <w:tblCellSpacing w:w="0" w:type="dxa"/>
          <w:jc w:val="center"/>
        </w:trPr>
        <w:tc>
          <w:tcPr>
            <w:tcW w:w="2625" w:type="dxa"/>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gramStart"/>
            <w:r w:rsidRPr="001951BF">
              <w:rPr>
                <w:rFonts w:ascii="Times New Roman" w:hAnsi="Times New Roman" w:cs="Times New Roman"/>
                <w:color w:val="333333"/>
                <w:sz w:val="24"/>
                <w:szCs w:val="24"/>
              </w:rPr>
              <w:t>Целый</w:t>
            </w:r>
            <w:proofErr w:type="gramEnd"/>
            <w:r w:rsidRPr="001951BF">
              <w:rPr>
                <w:rFonts w:ascii="Times New Roman" w:hAnsi="Times New Roman" w:cs="Times New Roman"/>
                <w:color w:val="333333"/>
                <w:sz w:val="24"/>
                <w:szCs w:val="24"/>
              </w:rPr>
              <w:t xml:space="preserve"> 2 точности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color w:val="333333"/>
                <w:sz w:val="24"/>
                <w:szCs w:val="24"/>
              </w:rPr>
              <w:t>double</w:t>
            </w:r>
            <w:proofErr w:type="spellEnd"/>
            <w:r w:rsidRPr="001951BF">
              <w:rPr>
                <w:rFonts w:ascii="Times New Roman" w:hAnsi="Times New Roman" w:cs="Times New Roman"/>
                <w:color w:val="333333"/>
                <w:sz w:val="24"/>
                <w:szCs w:val="24"/>
              </w:rPr>
              <w:t xml:space="preserve">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8 байт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1.2543786 </w:t>
            </w:r>
          </w:p>
        </w:tc>
      </w:tr>
    </w:tbl>
    <w:p w:rsidR="00022912" w:rsidRPr="001951BF" w:rsidRDefault="00022912" w:rsidP="00927BA1">
      <w:pPr>
        <w:pStyle w:val="af4"/>
        <w:spacing w:before="0" w:beforeAutospacing="0" w:after="0" w:afterAutospacing="0"/>
        <w:ind w:left="360" w:firstLine="0"/>
        <w:rPr>
          <w:rFonts w:ascii="Times New Roman" w:eastAsiaTheme="minorEastAsia" w:hAnsi="Times New Roman" w:cs="Times New Roman"/>
          <w:color w:val="333333"/>
          <w:sz w:val="24"/>
          <w:szCs w:val="24"/>
        </w:rPr>
      </w:pPr>
      <w:r w:rsidRPr="001951BF">
        <w:rPr>
          <w:rFonts w:ascii="Times New Roman" w:hAnsi="Times New Roman" w:cs="Times New Roman"/>
          <w:color w:val="333333"/>
          <w:sz w:val="24"/>
          <w:szCs w:val="24"/>
        </w:rPr>
        <w:t xml:space="preserve">Переменная - это величина, которая может меняться при выполнении программы. Кроме </w:t>
      </w:r>
      <w:proofErr w:type="gramStart"/>
      <w:r w:rsidRPr="001951BF">
        <w:rPr>
          <w:rFonts w:ascii="Times New Roman" w:hAnsi="Times New Roman" w:cs="Times New Roman"/>
          <w:color w:val="333333"/>
          <w:sz w:val="24"/>
          <w:szCs w:val="24"/>
        </w:rPr>
        <w:t>указанных</w:t>
      </w:r>
      <w:proofErr w:type="gramEnd"/>
      <w:r w:rsidRPr="001951BF">
        <w:rPr>
          <w:rFonts w:ascii="Times New Roman" w:hAnsi="Times New Roman" w:cs="Times New Roman"/>
          <w:color w:val="333333"/>
          <w:sz w:val="24"/>
          <w:szCs w:val="24"/>
        </w:rPr>
        <w:t xml:space="preserve"> в таблице, целые числа записывают также в </w:t>
      </w:r>
      <w:proofErr w:type="spellStart"/>
      <w:r w:rsidRPr="001951BF">
        <w:rPr>
          <w:rFonts w:ascii="Times New Roman" w:hAnsi="Times New Roman" w:cs="Times New Roman"/>
          <w:color w:val="333333"/>
          <w:sz w:val="24"/>
          <w:szCs w:val="24"/>
        </w:rPr>
        <w:t>экспонецианальной</w:t>
      </w:r>
      <w:proofErr w:type="spellEnd"/>
      <w:r w:rsidRPr="001951BF">
        <w:rPr>
          <w:rFonts w:ascii="Times New Roman" w:hAnsi="Times New Roman" w:cs="Times New Roman"/>
          <w:color w:val="333333"/>
          <w:sz w:val="24"/>
          <w:szCs w:val="24"/>
        </w:rPr>
        <w:t xml:space="preserve"> записи, например, </w:t>
      </w:r>
      <w:r w:rsidRPr="001951BF">
        <w:rPr>
          <w:rFonts w:ascii="Times New Roman" w:hAnsi="Times New Roman" w:cs="Times New Roman"/>
          <w:b/>
          <w:bCs/>
          <w:color w:val="333333"/>
          <w:sz w:val="24"/>
          <w:szCs w:val="24"/>
        </w:rPr>
        <w:t xml:space="preserve">2,55.105=2.55Е5;      7,15.10-7=7.15Е-7 </w:t>
      </w:r>
    </w:p>
    <w:p w:rsidR="00022912" w:rsidRPr="001951BF" w:rsidRDefault="00022912" w:rsidP="00927BA1">
      <w:pPr>
        <w:pStyle w:val="af4"/>
        <w:spacing w:before="0" w:beforeAutospacing="0" w:after="0" w:afterAutospacing="0"/>
        <w:ind w:left="360" w:firstLine="0"/>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Программа на языке Бейсик обрабатывает данные двух типов – числовые и символьные. Каждое число представлено в машине некоторой комбинацией битов. Любое число можно по-разному представить в машине: </w:t>
      </w:r>
    </w:p>
    <w:p w:rsidR="00022912" w:rsidRPr="001951BF" w:rsidRDefault="00022912" w:rsidP="00DB1FC4">
      <w:pPr>
        <w:numPr>
          <w:ilvl w:val="0"/>
          <w:numId w:val="45"/>
        </w:numPr>
        <w:spacing w:after="0" w:line="240" w:lineRule="auto"/>
        <w:jc w:val="both"/>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целое число в диапазоне от –32768 до 32768; </w:t>
      </w:r>
    </w:p>
    <w:p w:rsidR="00022912" w:rsidRPr="001951BF" w:rsidRDefault="00022912" w:rsidP="00DB1FC4">
      <w:pPr>
        <w:numPr>
          <w:ilvl w:val="0"/>
          <w:numId w:val="45"/>
        </w:numPr>
        <w:spacing w:after="0" w:line="240" w:lineRule="auto"/>
        <w:jc w:val="both"/>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длинное целое в диапазоне от –2147483648 до 21474833648; </w:t>
      </w:r>
    </w:p>
    <w:p w:rsidR="00022912" w:rsidRPr="001951BF" w:rsidRDefault="00022912" w:rsidP="00DB1FC4">
      <w:pPr>
        <w:numPr>
          <w:ilvl w:val="0"/>
          <w:numId w:val="45"/>
        </w:numPr>
        <w:spacing w:after="0" w:line="240" w:lineRule="auto"/>
        <w:jc w:val="both"/>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вещественные числа обычной точности; </w:t>
      </w:r>
    </w:p>
    <w:p w:rsidR="00022912" w:rsidRPr="001951BF" w:rsidRDefault="00022912" w:rsidP="00DB1FC4">
      <w:pPr>
        <w:numPr>
          <w:ilvl w:val="0"/>
          <w:numId w:val="45"/>
        </w:numPr>
        <w:spacing w:after="0" w:line="240" w:lineRule="auto"/>
        <w:jc w:val="both"/>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вещественные числа двойной точности; </w:t>
      </w:r>
    </w:p>
    <w:p w:rsidR="00022912" w:rsidRPr="001951BF" w:rsidRDefault="00022912" w:rsidP="00927BA1">
      <w:pPr>
        <w:pStyle w:val="af4"/>
        <w:spacing w:before="0" w:beforeAutospacing="0" w:after="0" w:afterAutospacing="0"/>
        <w:rPr>
          <w:rFonts w:ascii="Times New Roman" w:eastAsiaTheme="minorEastAsia" w:hAnsi="Times New Roman" w:cs="Times New Roman"/>
          <w:color w:val="333333"/>
          <w:sz w:val="24"/>
          <w:szCs w:val="24"/>
        </w:rPr>
      </w:pPr>
      <w:r w:rsidRPr="001951BF">
        <w:rPr>
          <w:rFonts w:ascii="Times New Roman" w:hAnsi="Times New Roman" w:cs="Times New Roman"/>
          <w:color w:val="333333"/>
          <w:sz w:val="24"/>
          <w:szCs w:val="24"/>
        </w:rPr>
        <w:t xml:space="preserve">Данные можно представить переменными и константами. </w:t>
      </w:r>
    </w:p>
    <w:p w:rsidR="00022912" w:rsidRPr="001951BF" w:rsidRDefault="00022912" w:rsidP="00927BA1">
      <w:pPr>
        <w:pStyle w:val="af4"/>
        <w:spacing w:before="0" w:beforeAutospacing="0" w:after="0" w:afterAutospacing="0"/>
        <w:ind w:left="584" w:firstLine="0"/>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lastRenderedPageBreak/>
        <w:t>Переменные.</w:t>
      </w:r>
      <w:r w:rsidRPr="001951BF">
        <w:rPr>
          <w:rFonts w:ascii="Times New Roman" w:hAnsi="Times New Roman" w:cs="Times New Roman"/>
          <w:color w:val="333333"/>
          <w:sz w:val="24"/>
          <w:szCs w:val="24"/>
        </w:rPr>
        <w:t xml:space="preserve"> С понятием переменной величины вы уже знакомы по урокам алгебры. Например, в простом алгебраическом равенстве </w:t>
      </w:r>
      <w:proofErr w:type="spellStart"/>
      <w:r w:rsidRPr="001951BF">
        <w:rPr>
          <w:rFonts w:ascii="Times New Roman" w:hAnsi="Times New Roman" w:cs="Times New Roman"/>
          <w:b/>
          <w:bCs/>
          <w:i/>
          <w:iCs/>
          <w:color w:val="333333"/>
          <w:sz w:val="24"/>
          <w:szCs w:val="24"/>
        </w:rPr>
        <w:t>c</w:t>
      </w:r>
      <w:proofErr w:type="spellEnd"/>
      <w:r w:rsidRPr="001951BF">
        <w:rPr>
          <w:rFonts w:ascii="Times New Roman" w:hAnsi="Times New Roman" w:cs="Times New Roman"/>
          <w:b/>
          <w:bCs/>
          <w:i/>
          <w:iCs/>
          <w:color w:val="333333"/>
          <w:sz w:val="24"/>
          <w:szCs w:val="24"/>
        </w:rPr>
        <w:t xml:space="preserve"> = </w:t>
      </w:r>
      <w:proofErr w:type="spellStart"/>
      <w:r w:rsidRPr="001951BF">
        <w:rPr>
          <w:rFonts w:ascii="Times New Roman" w:hAnsi="Times New Roman" w:cs="Times New Roman"/>
          <w:b/>
          <w:bCs/>
          <w:i/>
          <w:iCs/>
          <w:color w:val="333333"/>
          <w:sz w:val="24"/>
          <w:szCs w:val="24"/>
        </w:rPr>
        <w:t>f</w:t>
      </w:r>
      <w:proofErr w:type="spellEnd"/>
      <w:r w:rsidRPr="001951BF">
        <w:rPr>
          <w:rFonts w:ascii="Times New Roman" w:hAnsi="Times New Roman" w:cs="Times New Roman"/>
          <w:b/>
          <w:bCs/>
          <w:i/>
          <w:iCs/>
          <w:color w:val="333333"/>
          <w:sz w:val="24"/>
          <w:szCs w:val="24"/>
        </w:rPr>
        <w:t xml:space="preserve"> + 2b – 5 </w:t>
      </w:r>
      <w:r w:rsidRPr="001951BF">
        <w:rPr>
          <w:rFonts w:ascii="Times New Roman" w:hAnsi="Times New Roman" w:cs="Times New Roman"/>
          <w:color w:val="333333"/>
          <w:sz w:val="24"/>
          <w:szCs w:val="24"/>
        </w:rPr>
        <w:t xml:space="preserve">значение </w:t>
      </w:r>
      <w:r w:rsidRPr="001951BF">
        <w:rPr>
          <w:rFonts w:ascii="Times New Roman" w:hAnsi="Times New Roman" w:cs="Times New Roman"/>
          <w:i/>
          <w:iCs/>
          <w:color w:val="333333"/>
          <w:sz w:val="24"/>
          <w:szCs w:val="24"/>
        </w:rPr>
        <w:t>переменной с</w:t>
      </w:r>
      <w:r w:rsidRPr="001951BF">
        <w:rPr>
          <w:rFonts w:ascii="Times New Roman" w:hAnsi="Times New Roman" w:cs="Times New Roman"/>
          <w:color w:val="333333"/>
          <w:sz w:val="24"/>
          <w:szCs w:val="24"/>
        </w:rPr>
        <w:t xml:space="preserve"> зависит от значения переменной </w:t>
      </w:r>
      <w:proofErr w:type="spellStart"/>
      <w:r w:rsidRPr="001951BF">
        <w:rPr>
          <w:rFonts w:ascii="Times New Roman" w:hAnsi="Times New Roman" w:cs="Times New Roman"/>
          <w:color w:val="333333"/>
          <w:sz w:val="24"/>
          <w:szCs w:val="24"/>
        </w:rPr>
        <w:t>f</w:t>
      </w:r>
      <w:proofErr w:type="spellEnd"/>
      <w:r w:rsidRPr="001951BF">
        <w:rPr>
          <w:rFonts w:ascii="Times New Roman" w:hAnsi="Times New Roman" w:cs="Times New Roman"/>
          <w:color w:val="333333"/>
          <w:sz w:val="24"/>
          <w:szCs w:val="24"/>
        </w:rPr>
        <w:t xml:space="preserve"> и </w:t>
      </w:r>
      <w:proofErr w:type="spellStart"/>
      <w:r w:rsidRPr="001951BF">
        <w:rPr>
          <w:rFonts w:ascii="Times New Roman" w:hAnsi="Times New Roman" w:cs="Times New Roman"/>
          <w:color w:val="333333"/>
          <w:sz w:val="24"/>
          <w:szCs w:val="24"/>
        </w:rPr>
        <w:t>b</w:t>
      </w:r>
      <w:proofErr w:type="spellEnd"/>
      <w:r w:rsidRPr="001951BF">
        <w:rPr>
          <w:rFonts w:ascii="Times New Roman" w:hAnsi="Times New Roman" w:cs="Times New Roman"/>
          <w:color w:val="333333"/>
          <w:sz w:val="24"/>
          <w:szCs w:val="24"/>
        </w:rPr>
        <w:t xml:space="preserve">, </w:t>
      </w:r>
      <w:proofErr w:type="gramStart"/>
      <w:r w:rsidRPr="001951BF">
        <w:rPr>
          <w:rFonts w:ascii="Times New Roman" w:hAnsi="Times New Roman" w:cs="Times New Roman"/>
          <w:color w:val="333333"/>
          <w:sz w:val="24"/>
          <w:szCs w:val="24"/>
        </w:rPr>
        <w:t>указанных</w:t>
      </w:r>
      <w:proofErr w:type="gramEnd"/>
      <w:r w:rsidRPr="001951BF">
        <w:rPr>
          <w:rFonts w:ascii="Times New Roman" w:hAnsi="Times New Roman" w:cs="Times New Roman"/>
          <w:color w:val="333333"/>
          <w:sz w:val="24"/>
          <w:szCs w:val="24"/>
        </w:rPr>
        <w:t xml:space="preserve"> в правой части равенства. Например, при </w:t>
      </w:r>
      <w:r w:rsidRPr="001951BF">
        <w:rPr>
          <w:rFonts w:ascii="Times New Roman" w:hAnsi="Times New Roman" w:cs="Times New Roman"/>
          <w:b/>
          <w:bCs/>
          <w:i/>
          <w:iCs/>
          <w:color w:val="333333"/>
          <w:sz w:val="24"/>
          <w:szCs w:val="24"/>
        </w:rPr>
        <w:t>f=2</w:t>
      </w:r>
      <w:r w:rsidRPr="001951BF">
        <w:rPr>
          <w:rFonts w:ascii="Times New Roman" w:hAnsi="Times New Roman" w:cs="Times New Roman"/>
          <w:color w:val="333333"/>
          <w:sz w:val="24"/>
          <w:szCs w:val="24"/>
        </w:rPr>
        <w:t xml:space="preserve"> и </w:t>
      </w:r>
      <w:r w:rsidRPr="001951BF">
        <w:rPr>
          <w:rFonts w:ascii="Times New Roman" w:hAnsi="Times New Roman" w:cs="Times New Roman"/>
          <w:b/>
          <w:bCs/>
          <w:i/>
          <w:iCs/>
          <w:color w:val="333333"/>
          <w:sz w:val="24"/>
          <w:szCs w:val="24"/>
        </w:rPr>
        <w:t>b=6, с=9</w:t>
      </w:r>
      <w:r w:rsidRPr="001951BF">
        <w:rPr>
          <w:rFonts w:ascii="Times New Roman" w:hAnsi="Times New Roman" w:cs="Times New Roman"/>
          <w:color w:val="333333"/>
          <w:sz w:val="24"/>
          <w:szCs w:val="24"/>
        </w:rPr>
        <w:t xml:space="preserve">. </w:t>
      </w:r>
    </w:p>
    <w:p w:rsidR="00022912" w:rsidRPr="001951BF" w:rsidRDefault="00022912" w:rsidP="00927BA1">
      <w:pPr>
        <w:pStyle w:val="af4"/>
        <w:spacing w:before="0" w:beforeAutospacing="0" w:after="0" w:afterAutospacing="0"/>
        <w:ind w:left="584" w:firstLine="0"/>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Такое же равенство можно записать в программе на Бейсике. </w:t>
      </w:r>
    </w:p>
    <w:p w:rsidR="00022912" w:rsidRPr="001951BF" w:rsidRDefault="00022912" w:rsidP="00927BA1">
      <w:pPr>
        <w:pStyle w:val="af4"/>
        <w:spacing w:before="0" w:beforeAutospacing="0" w:after="0" w:afterAutospacing="0"/>
        <w:ind w:left="584" w:firstLine="0"/>
        <w:rPr>
          <w:rFonts w:ascii="Times New Roman" w:hAnsi="Times New Roman" w:cs="Times New Roman"/>
          <w:color w:val="333333"/>
          <w:sz w:val="24"/>
          <w:szCs w:val="24"/>
        </w:rPr>
      </w:pPr>
      <w:proofErr w:type="spellStart"/>
      <w:r w:rsidRPr="001951BF">
        <w:rPr>
          <w:rFonts w:ascii="Times New Roman" w:hAnsi="Times New Roman" w:cs="Times New Roman"/>
          <w:b/>
          <w:bCs/>
          <w:i/>
          <w:iCs/>
          <w:color w:val="333333"/>
          <w:sz w:val="24"/>
          <w:szCs w:val="24"/>
        </w:rPr>
        <w:t>c</w:t>
      </w:r>
      <w:proofErr w:type="spellEnd"/>
      <w:r w:rsidRPr="001951BF">
        <w:rPr>
          <w:rFonts w:ascii="Times New Roman" w:hAnsi="Times New Roman" w:cs="Times New Roman"/>
          <w:b/>
          <w:bCs/>
          <w:i/>
          <w:iCs/>
          <w:color w:val="333333"/>
          <w:sz w:val="24"/>
          <w:szCs w:val="24"/>
        </w:rPr>
        <w:t xml:space="preserve"> = </w:t>
      </w:r>
      <w:proofErr w:type="spellStart"/>
      <w:r w:rsidRPr="001951BF">
        <w:rPr>
          <w:rFonts w:ascii="Times New Roman" w:hAnsi="Times New Roman" w:cs="Times New Roman"/>
          <w:b/>
          <w:bCs/>
          <w:i/>
          <w:iCs/>
          <w:color w:val="333333"/>
          <w:sz w:val="24"/>
          <w:szCs w:val="24"/>
        </w:rPr>
        <w:t>f</w:t>
      </w:r>
      <w:proofErr w:type="spellEnd"/>
      <w:r w:rsidRPr="001951BF">
        <w:rPr>
          <w:rFonts w:ascii="Times New Roman" w:hAnsi="Times New Roman" w:cs="Times New Roman"/>
          <w:b/>
          <w:bCs/>
          <w:i/>
          <w:iCs/>
          <w:color w:val="333333"/>
          <w:sz w:val="24"/>
          <w:szCs w:val="24"/>
        </w:rPr>
        <w:t xml:space="preserve"> + 2*</w:t>
      </w:r>
      <w:proofErr w:type="spellStart"/>
      <w:r w:rsidRPr="001951BF">
        <w:rPr>
          <w:rFonts w:ascii="Times New Roman" w:hAnsi="Times New Roman" w:cs="Times New Roman"/>
          <w:b/>
          <w:bCs/>
          <w:i/>
          <w:iCs/>
          <w:color w:val="333333"/>
          <w:sz w:val="24"/>
          <w:szCs w:val="24"/>
        </w:rPr>
        <w:t>b</w:t>
      </w:r>
      <w:proofErr w:type="spellEnd"/>
      <w:r w:rsidRPr="001951BF">
        <w:rPr>
          <w:rFonts w:ascii="Times New Roman" w:hAnsi="Times New Roman" w:cs="Times New Roman"/>
          <w:b/>
          <w:bCs/>
          <w:i/>
          <w:iCs/>
          <w:color w:val="333333"/>
          <w:sz w:val="24"/>
          <w:szCs w:val="24"/>
        </w:rPr>
        <w:t xml:space="preserve"> – 5 </w:t>
      </w:r>
    </w:p>
    <w:p w:rsidR="00022912" w:rsidRPr="001951BF" w:rsidRDefault="00022912" w:rsidP="00927BA1">
      <w:pPr>
        <w:pStyle w:val="af4"/>
        <w:spacing w:before="0" w:beforeAutospacing="0" w:after="0" w:afterAutospacing="0"/>
        <w:ind w:left="584" w:firstLine="0"/>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В терминах языка Бейсик </w:t>
      </w:r>
      <w:proofErr w:type="spellStart"/>
      <w:r w:rsidRPr="001951BF">
        <w:rPr>
          <w:rFonts w:ascii="Times New Roman" w:hAnsi="Times New Roman" w:cs="Times New Roman"/>
          <w:b/>
          <w:bCs/>
          <w:i/>
          <w:iCs/>
          <w:color w:val="333333"/>
          <w:sz w:val="24"/>
          <w:szCs w:val="24"/>
        </w:rPr>
        <w:t>c</w:t>
      </w:r>
      <w:proofErr w:type="spellEnd"/>
      <w:r w:rsidRPr="001951BF">
        <w:rPr>
          <w:rFonts w:ascii="Times New Roman" w:hAnsi="Times New Roman" w:cs="Times New Roman"/>
          <w:color w:val="333333"/>
          <w:sz w:val="24"/>
          <w:szCs w:val="24"/>
        </w:rPr>
        <w:t>,</w:t>
      </w:r>
      <w:r w:rsidRPr="001951BF">
        <w:rPr>
          <w:rFonts w:ascii="Times New Roman" w:hAnsi="Times New Roman" w:cs="Times New Roman"/>
          <w:b/>
          <w:bCs/>
          <w:i/>
          <w:iCs/>
          <w:color w:val="333333"/>
          <w:sz w:val="24"/>
          <w:szCs w:val="24"/>
        </w:rPr>
        <w:t xml:space="preserve"> </w:t>
      </w:r>
      <w:proofErr w:type="spellStart"/>
      <w:r w:rsidRPr="001951BF">
        <w:rPr>
          <w:rFonts w:ascii="Times New Roman" w:hAnsi="Times New Roman" w:cs="Times New Roman"/>
          <w:b/>
          <w:bCs/>
          <w:i/>
          <w:iCs/>
          <w:color w:val="333333"/>
          <w:sz w:val="24"/>
          <w:szCs w:val="24"/>
        </w:rPr>
        <w:t>f</w:t>
      </w:r>
      <w:proofErr w:type="spellEnd"/>
      <w:r w:rsidRPr="001951BF">
        <w:rPr>
          <w:rFonts w:ascii="Times New Roman" w:hAnsi="Times New Roman" w:cs="Times New Roman"/>
          <w:color w:val="333333"/>
          <w:sz w:val="24"/>
          <w:szCs w:val="24"/>
        </w:rPr>
        <w:t xml:space="preserve"> и </w:t>
      </w:r>
      <w:proofErr w:type="spellStart"/>
      <w:r w:rsidRPr="001951BF">
        <w:rPr>
          <w:rFonts w:ascii="Times New Roman" w:hAnsi="Times New Roman" w:cs="Times New Roman"/>
          <w:b/>
          <w:bCs/>
          <w:i/>
          <w:iCs/>
          <w:color w:val="333333"/>
          <w:sz w:val="24"/>
          <w:szCs w:val="24"/>
        </w:rPr>
        <w:t>b</w:t>
      </w:r>
      <w:proofErr w:type="spellEnd"/>
      <w:r w:rsidRPr="001951BF">
        <w:rPr>
          <w:rFonts w:ascii="Times New Roman" w:hAnsi="Times New Roman" w:cs="Times New Roman"/>
          <w:color w:val="333333"/>
          <w:sz w:val="24"/>
          <w:szCs w:val="24"/>
        </w:rPr>
        <w:t xml:space="preserve"> – это имена переменных. Такие имена также называют </w:t>
      </w:r>
      <w:r w:rsidRPr="001951BF">
        <w:rPr>
          <w:rFonts w:ascii="Times New Roman" w:hAnsi="Times New Roman" w:cs="Times New Roman"/>
          <w:i/>
          <w:iCs/>
          <w:color w:val="333333"/>
          <w:sz w:val="24"/>
          <w:szCs w:val="24"/>
        </w:rPr>
        <w:t>идентификаторами</w:t>
      </w:r>
      <w:r w:rsidRPr="001951BF">
        <w:rPr>
          <w:rFonts w:ascii="Times New Roman" w:hAnsi="Times New Roman" w:cs="Times New Roman"/>
          <w:color w:val="333333"/>
          <w:sz w:val="24"/>
          <w:szCs w:val="24"/>
        </w:rPr>
        <w:t xml:space="preserve">. </w:t>
      </w:r>
    </w:p>
    <w:p w:rsidR="00022912" w:rsidRPr="001951BF" w:rsidRDefault="00022912" w:rsidP="00927BA1">
      <w:pPr>
        <w:pStyle w:val="af4"/>
        <w:spacing w:before="0" w:beforeAutospacing="0" w:after="0" w:afterAutospacing="0"/>
        <w:ind w:left="584" w:firstLine="0"/>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Идентификаторы</w:t>
      </w:r>
      <w:r w:rsidRPr="001951BF">
        <w:rPr>
          <w:rFonts w:ascii="Times New Roman" w:hAnsi="Times New Roman" w:cs="Times New Roman"/>
          <w:color w:val="333333"/>
          <w:sz w:val="24"/>
          <w:szCs w:val="24"/>
        </w:rPr>
        <w:t xml:space="preserve">. В языке Бейсик идентификатор – это произвольный набор символов, который может содержать от 1 до 40 символов, причём первый символ должен быть латинской буквой, а остальные – латинские буквы или цифры или символы типа @, #, % и.т.д. </w:t>
      </w:r>
    </w:p>
    <w:p w:rsidR="00022912" w:rsidRPr="001951BF" w:rsidRDefault="00022912" w:rsidP="00927BA1">
      <w:pPr>
        <w:pStyle w:val="af4"/>
        <w:spacing w:before="0" w:beforeAutospacing="0" w:after="0" w:afterAutospacing="0"/>
        <w:ind w:left="584" w:firstLine="0"/>
        <w:rPr>
          <w:rFonts w:ascii="Times New Roman" w:hAnsi="Times New Roman" w:cs="Times New Roman"/>
          <w:color w:val="333333"/>
          <w:sz w:val="24"/>
          <w:szCs w:val="24"/>
          <w:lang w:val="en-US"/>
        </w:rPr>
      </w:pPr>
      <w:r w:rsidRPr="001951BF">
        <w:rPr>
          <w:rFonts w:ascii="Times New Roman" w:hAnsi="Times New Roman" w:cs="Times New Roman"/>
          <w:b/>
          <w:bCs/>
          <w:i/>
          <w:iCs/>
          <w:color w:val="333333"/>
          <w:sz w:val="24"/>
          <w:szCs w:val="24"/>
        </w:rPr>
        <w:t>Пример</w:t>
      </w:r>
      <w:r w:rsidRPr="001951BF">
        <w:rPr>
          <w:rFonts w:ascii="Times New Roman" w:hAnsi="Times New Roman" w:cs="Times New Roman"/>
          <w:b/>
          <w:bCs/>
          <w:i/>
          <w:iCs/>
          <w:color w:val="333333"/>
          <w:sz w:val="24"/>
          <w:szCs w:val="24"/>
          <w:lang w:val="en-US"/>
        </w:rPr>
        <w:t xml:space="preserve">: </w:t>
      </w:r>
    </w:p>
    <w:p w:rsidR="00022912" w:rsidRPr="001951BF" w:rsidRDefault="00022912" w:rsidP="00927BA1">
      <w:pPr>
        <w:pStyle w:val="af4"/>
        <w:spacing w:before="0" w:beforeAutospacing="0" w:after="0" w:afterAutospacing="0"/>
        <w:ind w:left="584" w:firstLine="0"/>
        <w:rPr>
          <w:rFonts w:ascii="Times New Roman" w:hAnsi="Times New Roman" w:cs="Times New Roman"/>
          <w:color w:val="333333"/>
          <w:sz w:val="24"/>
          <w:szCs w:val="24"/>
          <w:lang w:val="en-US"/>
        </w:rPr>
      </w:pPr>
      <w:r w:rsidRPr="001951BF">
        <w:rPr>
          <w:rFonts w:ascii="Times New Roman" w:hAnsi="Times New Roman" w:cs="Times New Roman"/>
          <w:b/>
          <w:bCs/>
          <w:i/>
          <w:iCs/>
          <w:color w:val="333333"/>
          <w:sz w:val="24"/>
          <w:szCs w:val="24"/>
          <w:lang w:val="en-US"/>
        </w:rPr>
        <w:t xml:space="preserve">A, Ds, </w:t>
      </w:r>
      <w:proofErr w:type="spellStart"/>
      <w:r w:rsidRPr="001951BF">
        <w:rPr>
          <w:rFonts w:ascii="Times New Roman" w:hAnsi="Times New Roman" w:cs="Times New Roman"/>
          <w:b/>
          <w:bCs/>
          <w:i/>
          <w:iCs/>
          <w:color w:val="333333"/>
          <w:sz w:val="24"/>
          <w:szCs w:val="24"/>
          <w:lang w:val="en-US"/>
        </w:rPr>
        <w:t>SodRan</w:t>
      </w:r>
      <w:proofErr w:type="spellEnd"/>
      <w:r w:rsidRPr="001951BF">
        <w:rPr>
          <w:rFonts w:ascii="Times New Roman" w:hAnsi="Times New Roman" w:cs="Times New Roman"/>
          <w:b/>
          <w:bCs/>
          <w:i/>
          <w:iCs/>
          <w:color w:val="333333"/>
          <w:sz w:val="24"/>
          <w:szCs w:val="24"/>
          <w:lang w:val="en-US"/>
        </w:rPr>
        <w:t xml:space="preserve">, k1, n123, </w:t>
      </w:r>
      <w:proofErr w:type="spellStart"/>
      <w:r w:rsidRPr="001951BF">
        <w:rPr>
          <w:rFonts w:ascii="Times New Roman" w:hAnsi="Times New Roman" w:cs="Times New Roman"/>
          <w:b/>
          <w:bCs/>
          <w:i/>
          <w:iCs/>
          <w:color w:val="333333"/>
          <w:sz w:val="24"/>
          <w:szCs w:val="24"/>
          <w:lang w:val="en-US"/>
        </w:rPr>
        <w:t>dlina</w:t>
      </w:r>
      <w:proofErr w:type="spellEnd"/>
      <w:r w:rsidRPr="001951BF">
        <w:rPr>
          <w:rFonts w:ascii="Times New Roman" w:hAnsi="Times New Roman" w:cs="Times New Roman"/>
          <w:b/>
          <w:bCs/>
          <w:i/>
          <w:iCs/>
          <w:color w:val="333333"/>
          <w:sz w:val="24"/>
          <w:szCs w:val="24"/>
          <w:lang w:val="en-US"/>
        </w:rPr>
        <w:t xml:space="preserve">! </w:t>
      </w:r>
    </w:p>
    <w:p w:rsidR="00022912" w:rsidRPr="001951BF" w:rsidRDefault="00022912" w:rsidP="00927BA1">
      <w:pPr>
        <w:pStyle w:val="af4"/>
        <w:spacing w:before="0" w:beforeAutospacing="0" w:after="0" w:afterAutospacing="0"/>
        <w:ind w:left="584" w:firstLine="0"/>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Тип идентификатора в Бейсике опознаётся по последнему символу в имени переменной. </w:t>
      </w:r>
    </w:p>
    <w:p w:rsidR="00022912" w:rsidRPr="001951BF" w:rsidRDefault="00022912" w:rsidP="00927BA1">
      <w:pPr>
        <w:pStyle w:val="af4"/>
        <w:spacing w:before="0" w:beforeAutospacing="0" w:after="0" w:afterAutospacing="0"/>
        <w:ind w:left="584" w:firstLine="0"/>
        <w:jc w:val="left"/>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 - целое число; </w:t>
      </w:r>
      <w:r w:rsidRPr="001951BF">
        <w:rPr>
          <w:rFonts w:ascii="Times New Roman" w:hAnsi="Times New Roman" w:cs="Times New Roman"/>
          <w:color w:val="333333"/>
          <w:sz w:val="24"/>
          <w:szCs w:val="24"/>
        </w:rPr>
        <w:br/>
        <w:t>&amp; - длинное целое число</w:t>
      </w:r>
      <w:proofErr w:type="gramStart"/>
      <w:r w:rsidRPr="001951BF">
        <w:rPr>
          <w:rFonts w:ascii="Times New Roman" w:hAnsi="Times New Roman" w:cs="Times New Roman"/>
          <w:color w:val="333333"/>
          <w:sz w:val="24"/>
          <w:szCs w:val="24"/>
        </w:rPr>
        <w:t xml:space="preserve">; </w:t>
      </w:r>
      <w:r w:rsidRPr="001951BF">
        <w:rPr>
          <w:rFonts w:ascii="Times New Roman" w:hAnsi="Times New Roman" w:cs="Times New Roman"/>
          <w:color w:val="333333"/>
          <w:sz w:val="24"/>
          <w:szCs w:val="24"/>
        </w:rPr>
        <w:br/>
        <w:t xml:space="preserve">! – </w:t>
      </w:r>
      <w:proofErr w:type="gramEnd"/>
      <w:r w:rsidRPr="001951BF">
        <w:rPr>
          <w:rFonts w:ascii="Times New Roman" w:hAnsi="Times New Roman" w:cs="Times New Roman"/>
          <w:color w:val="333333"/>
          <w:sz w:val="24"/>
          <w:szCs w:val="24"/>
        </w:rPr>
        <w:t xml:space="preserve">вещественное число обычной точности; </w:t>
      </w:r>
      <w:r w:rsidRPr="001951BF">
        <w:rPr>
          <w:rFonts w:ascii="Times New Roman" w:hAnsi="Times New Roman" w:cs="Times New Roman"/>
          <w:color w:val="333333"/>
          <w:sz w:val="24"/>
          <w:szCs w:val="24"/>
        </w:rPr>
        <w:br/>
        <w:t xml:space="preserve"># - вещественное число двойной точности; </w:t>
      </w:r>
      <w:r w:rsidRPr="001951BF">
        <w:rPr>
          <w:rFonts w:ascii="Times New Roman" w:hAnsi="Times New Roman" w:cs="Times New Roman"/>
          <w:color w:val="333333"/>
          <w:sz w:val="24"/>
          <w:szCs w:val="24"/>
        </w:rPr>
        <w:br/>
        <w:t xml:space="preserve">$ - символьный тип. </w:t>
      </w:r>
    </w:p>
    <w:p w:rsidR="00022912" w:rsidRPr="001951BF" w:rsidRDefault="00022912" w:rsidP="00927BA1">
      <w:pPr>
        <w:pStyle w:val="af4"/>
        <w:spacing w:before="0" w:beforeAutospacing="0" w:after="0" w:afterAutospacing="0"/>
        <w:ind w:left="584" w:firstLine="0"/>
        <w:rPr>
          <w:rFonts w:ascii="Times New Roman" w:hAnsi="Times New Roman" w:cs="Times New Roman"/>
          <w:color w:val="333333"/>
          <w:sz w:val="24"/>
          <w:szCs w:val="24"/>
        </w:rPr>
      </w:pPr>
      <w:r w:rsidRPr="001951BF">
        <w:rPr>
          <w:rFonts w:ascii="Times New Roman" w:hAnsi="Times New Roman" w:cs="Times New Roman"/>
          <w:color w:val="333333"/>
          <w:sz w:val="24"/>
          <w:szCs w:val="24"/>
        </w:rPr>
        <w:t>В Бейсике предусмотрен другой способ описания типов переменных (</w:t>
      </w:r>
      <w:proofErr w:type="spellStart"/>
      <w:r w:rsidRPr="001951BF">
        <w:rPr>
          <w:rFonts w:ascii="Times New Roman" w:hAnsi="Times New Roman" w:cs="Times New Roman"/>
          <w:color w:val="333333"/>
          <w:sz w:val="24"/>
          <w:szCs w:val="24"/>
        </w:rPr>
        <w:t>qbasic</w:t>
      </w:r>
      <w:proofErr w:type="spellEnd"/>
      <w:r w:rsidRPr="001951BF">
        <w:rPr>
          <w:rFonts w:ascii="Times New Roman" w:hAnsi="Times New Roman" w:cs="Times New Roman"/>
          <w:color w:val="333333"/>
          <w:sz w:val="24"/>
          <w:szCs w:val="24"/>
        </w:rPr>
        <w:t xml:space="preserve">). Если в начале программы поместить команду: DEFINT I – L, то все переменные, имена которых </w:t>
      </w:r>
      <w:proofErr w:type="gramStart"/>
      <w:r w:rsidRPr="001951BF">
        <w:rPr>
          <w:rFonts w:ascii="Times New Roman" w:hAnsi="Times New Roman" w:cs="Times New Roman"/>
          <w:color w:val="333333"/>
          <w:sz w:val="24"/>
          <w:szCs w:val="24"/>
        </w:rPr>
        <w:t>начинаются с буквы I и лежат в диапазоне до буквы L</w:t>
      </w:r>
      <w:proofErr w:type="gramEnd"/>
      <w:r w:rsidRPr="001951BF">
        <w:rPr>
          <w:rFonts w:ascii="Times New Roman" w:hAnsi="Times New Roman" w:cs="Times New Roman"/>
          <w:color w:val="333333"/>
          <w:sz w:val="24"/>
          <w:szCs w:val="24"/>
        </w:rPr>
        <w:t xml:space="preserve"> будут считаться целыми (INTEGER). </w:t>
      </w:r>
    </w:p>
    <w:p w:rsidR="00022912" w:rsidRPr="001951BF" w:rsidRDefault="00022912" w:rsidP="00927BA1">
      <w:pPr>
        <w:pStyle w:val="af4"/>
        <w:spacing w:before="0" w:beforeAutospacing="0" w:after="0" w:afterAutospacing="0"/>
        <w:ind w:left="584" w:firstLine="0"/>
        <w:rPr>
          <w:rFonts w:ascii="Times New Roman" w:eastAsiaTheme="minorEastAsia" w:hAnsi="Times New Roman" w:cs="Times New Roman"/>
          <w:color w:val="333333"/>
          <w:sz w:val="24"/>
          <w:szCs w:val="24"/>
        </w:rPr>
      </w:pPr>
      <w:r w:rsidRPr="001951BF">
        <w:rPr>
          <w:rFonts w:ascii="Times New Roman" w:hAnsi="Times New Roman" w:cs="Times New Roman"/>
          <w:b/>
          <w:bCs/>
          <w:color w:val="333333"/>
          <w:sz w:val="24"/>
          <w:szCs w:val="24"/>
        </w:rPr>
        <w:t>Константы.</w:t>
      </w:r>
      <w:r w:rsidRPr="001951BF">
        <w:rPr>
          <w:rFonts w:ascii="Times New Roman" w:hAnsi="Times New Roman" w:cs="Times New Roman"/>
          <w:color w:val="333333"/>
          <w:sz w:val="24"/>
          <w:szCs w:val="24"/>
        </w:rPr>
        <w:t xml:space="preserve"> Константы, как </w:t>
      </w:r>
      <w:proofErr w:type="gramStart"/>
      <w:r w:rsidRPr="001951BF">
        <w:rPr>
          <w:rFonts w:ascii="Times New Roman" w:hAnsi="Times New Roman" w:cs="Times New Roman"/>
          <w:color w:val="333333"/>
          <w:sz w:val="24"/>
          <w:szCs w:val="24"/>
        </w:rPr>
        <w:t>числовые</w:t>
      </w:r>
      <w:proofErr w:type="gramEnd"/>
      <w:r w:rsidRPr="001951BF">
        <w:rPr>
          <w:rFonts w:ascii="Times New Roman" w:hAnsi="Times New Roman" w:cs="Times New Roman"/>
          <w:color w:val="333333"/>
          <w:sz w:val="24"/>
          <w:szCs w:val="24"/>
        </w:rPr>
        <w:t xml:space="preserve"> так и символьные – это величины, которые не меняются в ходе выполнения программы. </w:t>
      </w:r>
    </w:p>
    <w:p w:rsidR="00022912" w:rsidRPr="001951BF" w:rsidRDefault="00022912" w:rsidP="00927BA1">
      <w:pPr>
        <w:pStyle w:val="af4"/>
        <w:spacing w:before="0" w:beforeAutospacing="0" w:after="0" w:afterAutospacing="0"/>
        <w:ind w:left="584" w:right="301" w:firstLine="0"/>
        <w:rPr>
          <w:rFonts w:ascii="Times New Roman" w:hAnsi="Times New Roman" w:cs="Times New Roman"/>
          <w:color w:val="333333"/>
          <w:sz w:val="24"/>
          <w:szCs w:val="24"/>
        </w:rPr>
      </w:pPr>
      <w:r w:rsidRPr="001951BF">
        <w:rPr>
          <w:rFonts w:ascii="Times New Roman" w:hAnsi="Times New Roman" w:cs="Times New Roman"/>
          <w:b/>
          <w:bCs/>
          <w:i/>
          <w:iCs/>
          <w:color w:val="333333"/>
          <w:sz w:val="24"/>
          <w:szCs w:val="24"/>
        </w:rPr>
        <w:t xml:space="preserve">Например: </w:t>
      </w:r>
    </w:p>
    <w:p w:rsidR="00927BA1" w:rsidRDefault="00022912" w:rsidP="00927BA1">
      <w:pPr>
        <w:pStyle w:val="af4"/>
        <w:spacing w:before="0" w:beforeAutospacing="0" w:after="0" w:afterAutospacing="0"/>
        <w:ind w:right="301"/>
        <w:rPr>
          <w:rFonts w:ascii="Times New Roman" w:hAnsi="Times New Roman" w:cs="Times New Roman"/>
          <w:b/>
          <w:bCs/>
          <w:i/>
          <w:iCs/>
          <w:color w:val="333333"/>
          <w:sz w:val="24"/>
          <w:szCs w:val="24"/>
        </w:rPr>
      </w:pPr>
      <w:r w:rsidRPr="001951BF">
        <w:rPr>
          <w:rFonts w:ascii="Times New Roman" w:hAnsi="Times New Roman" w:cs="Times New Roman"/>
          <w:b/>
          <w:bCs/>
          <w:i/>
          <w:iCs/>
          <w:color w:val="333333"/>
          <w:sz w:val="24"/>
          <w:szCs w:val="24"/>
        </w:rPr>
        <w:t>p=</w:t>
      </w:r>
      <w:r w:rsidR="00647BF0">
        <w:rPr>
          <w:rFonts w:ascii="Times New Roman" w:hAnsi="Times New Roman" w:cs="Times New Roman"/>
          <w:b/>
          <w:bCs/>
          <w:i/>
          <w:iCs/>
          <w:color w:val="333333"/>
          <w:sz w:val="24"/>
          <w:szCs w:val="24"/>
        </w:rPr>
        <w:t>3.1415</w:t>
      </w:r>
      <w:r w:rsidRPr="001951BF">
        <w:rPr>
          <w:rFonts w:ascii="Times New Roman" w:hAnsi="Times New Roman" w:cs="Times New Roman"/>
          <w:b/>
          <w:bCs/>
          <w:i/>
          <w:iCs/>
          <w:color w:val="333333"/>
          <w:sz w:val="24"/>
          <w:szCs w:val="24"/>
        </w:rPr>
        <w:t>T$=“</w:t>
      </w:r>
      <w:proofErr w:type="spellStart"/>
      <w:r w:rsidRPr="001951BF">
        <w:rPr>
          <w:rFonts w:ascii="Times New Roman" w:hAnsi="Times New Roman" w:cs="Times New Roman"/>
          <w:b/>
          <w:bCs/>
          <w:i/>
          <w:iCs/>
          <w:color w:val="333333"/>
          <w:sz w:val="24"/>
          <w:szCs w:val="24"/>
        </w:rPr>
        <w:t>Скороднянская</w:t>
      </w:r>
      <w:proofErr w:type="spellEnd"/>
      <w:r w:rsidR="00927BA1">
        <w:rPr>
          <w:rFonts w:ascii="Times New Roman" w:hAnsi="Times New Roman" w:cs="Times New Roman"/>
          <w:b/>
          <w:bCs/>
          <w:i/>
          <w:iCs/>
          <w:color w:val="333333"/>
          <w:sz w:val="24"/>
          <w:szCs w:val="24"/>
        </w:rPr>
        <w:t xml:space="preserve"> </w:t>
      </w:r>
      <w:r w:rsidRPr="001951BF">
        <w:rPr>
          <w:rFonts w:ascii="Times New Roman" w:hAnsi="Times New Roman" w:cs="Times New Roman"/>
          <w:b/>
          <w:bCs/>
          <w:i/>
          <w:iCs/>
          <w:color w:val="333333"/>
          <w:sz w:val="24"/>
          <w:szCs w:val="24"/>
        </w:rPr>
        <w:t xml:space="preserve">школа” </w:t>
      </w:r>
    </w:p>
    <w:p w:rsidR="00022912" w:rsidRPr="001951BF" w:rsidRDefault="00022912" w:rsidP="00927BA1">
      <w:pPr>
        <w:pStyle w:val="af4"/>
        <w:spacing w:before="0" w:beforeAutospacing="0" w:after="0" w:afterAutospacing="0"/>
        <w:ind w:right="301"/>
        <w:rPr>
          <w:rFonts w:ascii="Times New Roman" w:hAnsi="Times New Roman" w:cs="Times New Roman"/>
          <w:color w:val="333333"/>
          <w:sz w:val="24"/>
          <w:szCs w:val="24"/>
        </w:rPr>
      </w:pPr>
      <w:r w:rsidRPr="001951BF">
        <w:rPr>
          <w:rFonts w:ascii="Times New Roman" w:hAnsi="Times New Roman" w:cs="Times New Roman"/>
          <w:b/>
          <w:bCs/>
          <w:i/>
          <w:iCs/>
          <w:color w:val="333333"/>
          <w:sz w:val="24"/>
          <w:szCs w:val="24"/>
        </w:rPr>
        <w:t xml:space="preserve">A=9575 </w:t>
      </w:r>
      <w:r w:rsidRPr="001951BF">
        <w:rPr>
          <w:rFonts w:ascii="Times New Roman" w:hAnsi="Times New Roman" w:cs="Times New Roman"/>
          <w:b/>
          <w:bCs/>
          <w:i/>
          <w:iCs/>
          <w:color w:val="333333"/>
          <w:sz w:val="24"/>
          <w:szCs w:val="24"/>
        </w:rPr>
        <w:br/>
      </w:r>
      <w:proofErr w:type="spellStart"/>
      <w:r w:rsidRPr="001951BF">
        <w:rPr>
          <w:rFonts w:ascii="Times New Roman" w:hAnsi="Times New Roman" w:cs="Times New Roman"/>
          <w:b/>
          <w:bCs/>
          <w:i/>
          <w:iCs/>
          <w:color w:val="333333"/>
          <w:sz w:val="24"/>
          <w:szCs w:val="24"/>
        </w:rPr>
        <w:t>m$=</w:t>
      </w:r>
      <w:proofErr w:type="spellEnd"/>
      <w:r w:rsidRPr="001951BF">
        <w:rPr>
          <w:rFonts w:ascii="Times New Roman" w:hAnsi="Times New Roman" w:cs="Times New Roman"/>
          <w:b/>
          <w:bCs/>
          <w:i/>
          <w:iCs/>
          <w:color w:val="333333"/>
          <w:sz w:val="24"/>
          <w:szCs w:val="24"/>
        </w:rPr>
        <w:t xml:space="preserve">”Расписание на неделю” </w:t>
      </w:r>
    </w:p>
    <w:p w:rsidR="00022912" w:rsidRPr="001951BF" w:rsidRDefault="00022912" w:rsidP="00927BA1">
      <w:pPr>
        <w:pStyle w:val="af4"/>
        <w:spacing w:before="0" w:beforeAutospacing="0" w:after="0" w:afterAutospacing="0"/>
        <w:ind w:left="360" w:firstLine="0"/>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Иногда записанные константы называют </w:t>
      </w:r>
      <w:r w:rsidRPr="001951BF">
        <w:rPr>
          <w:rFonts w:ascii="Times New Roman" w:hAnsi="Times New Roman" w:cs="Times New Roman"/>
          <w:i/>
          <w:iCs/>
          <w:color w:val="333333"/>
          <w:sz w:val="24"/>
          <w:szCs w:val="24"/>
        </w:rPr>
        <w:t>литералами</w:t>
      </w:r>
      <w:proofErr w:type="gramStart"/>
      <w:r w:rsidRPr="001951BF">
        <w:rPr>
          <w:rFonts w:ascii="Times New Roman" w:hAnsi="Times New Roman" w:cs="Times New Roman"/>
          <w:i/>
          <w:iCs/>
          <w:color w:val="333333"/>
          <w:sz w:val="24"/>
          <w:szCs w:val="24"/>
        </w:rPr>
        <w:t xml:space="preserve"> .</w:t>
      </w:r>
      <w:proofErr w:type="gramEnd"/>
      <w:r w:rsidRPr="001951BF">
        <w:rPr>
          <w:rFonts w:ascii="Times New Roman" w:hAnsi="Times New Roman" w:cs="Times New Roman"/>
          <w:color w:val="333333"/>
          <w:sz w:val="24"/>
          <w:szCs w:val="24"/>
        </w:rPr>
        <w:t xml:space="preserve"> В отношении констант необходимо помнить правила: </w:t>
      </w:r>
    </w:p>
    <w:p w:rsidR="00022912" w:rsidRPr="001951BF" w:rsidRDefault="00022912" w:rsidP="00927BA1">
      <w:pPr>
        <w:spacing w:after="0" w:line="240" w:lineRule="auto"/>
        <w:ind w:left="360"/>
        <w:jc w:val="both"/>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разделителем целой и дробной части является точка; </w:t>
      </w:r>
    </w:p>
    <w:p w:rsidR="00022912" w:rsidRPr="001951BF" w:rsidRDefault="00022912" w:rsidP="00927BA1">
      <w:pPr>
        <w:spacing w:after="0" w:line="240" w:lineRule="auto"/>
        <w:ind w:left="360"/>
        <w:jc w:val="both"/>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значения символьных констант заключается в кавычки. </w:t>
      </w:r>
    </w:p>
    <w:p w:rsidR="00022912" w:rsidRPr="001951BF" w:rsidRDefault="00022912" w:rsidP="00927BA1">
      <w:pPr>
        <w:pStyle w:val="af4"/>
        <w:spacing w:before="0" w:beforeAutospacing="0" w:after="0" w:afterAutospacing="0"/>
        <w:ind w:left="360" w:firstLine="0"/>
        <w:rPr>
          <w:rFonts w:ascii="Times New Roman" w:eastAsiaTheme="minorEastAsia" w:hAnsi="Times New Roman" w:cs="Times New Roman"/>
          <w:color w:val="333333"/>
          <w:sz w:val="24"/>
          <w:szCs w:val="24"/>
        </w:rPr>
      </w:pPr>
      <w:r w:rsidRPr="001951BF">
        <w:rPr>
          <w:rFonts w:ascii="Times New Roman" w:hAnsi="Times New Roman" w:cs="Times New Roman"/>
          <w:color w:val="333333"/>
          <w:sz w:val="24"/>
          <w:szCs w:val="24"/>
        </w:rPr>
        <w:t xml:space="preserve">Числа можно записать в </w:t>
      </w:r>
      <w:r w:rsidRPr="001951BF">
        <w:rPr>
          <w:rFonts w:ascii="Times New Roman" w:hAnsi="Times New Roman" w:cs="Times New Roman"/>
          <w:i/>
          <w:iCs/>
          <w:color w:val="333333"/>
          <w:sz w:val="24"/>
          <w:szCs w:val="24"/>
        </w:rPr>
        <w:t xml:space="preserve">экспоненциальной </w:t>
      </w:r>
      <w:r w:rsidRPr="001951BF">
        <w:rPr>
          <w:rFonts w:ascii="Times New Roman" w:hAnsi="Times New Roman" w:cs="Times New Roman"/>
          <w:color w:val="333333"/>
          <w:sz w:val="24"/>
          <w:szCs w:val="24"/>
        </w:rPr>
        <w:t xml:space="preserve">форме, например: </w:t>
      </w:r>
    </w:p>
    <w:p w:rsidR="00927BA1" w:rsidRDefault="00022912" w:rsidP="00927BA1">
      <w:pPr>
        <w:pStyle w:val="af4"/>
        <w:spacing w:before="0" w:beforeAutospacing="0" w:after="0" w:afterAutospacing="0"/>
        <w:ind w:left="360" w:firstLine="0"/>
        <w:rPr>
          <w:rFonts w:ascii="Times New Roman" w:hAnsi="Times New Roman" w:cs="Times New Roman"/>
          <w:b/>
          <w:bCs/>
          <w:i/>
          <w:iCs/>
          <w:color w:val="333333"/>
          <w:sz w:val="24"/>
          <w:szCs w:val="24"/>
        </w:rPr>
      </w:pPr>
      <w:r w:rsidRPr="001951BF">
        <w:rPr>
          <w:rFonts w:ascii="Times New Roman" w:hAnsi="Times New Roman" w:cs="Times New Roman"/>
          <w:b/>
          <w:bCs/>
          <w:i/>
          <w:iCs/>
          <w:color w:val="333333"/>
          <w:sz w:val="24"/>
          <w:szCs w:val="24"/>
        </w:rPr>
        <w:t xml:space="preserve">0.0285=2.85Е-2 </w:t>
      </w:r>
      <w:r w:rsidRPr="001951BF">
        <w:rPr>
          <w:rFonts w:ascii="Times New Roman" w:hAnsi="Times New Roman" w:cs="Times New Roman"/>
          <w:color w:val="333333"/>
          <w:sz w:val="24"/>
          <w:szCs w:val="24"/>
        </w:rPr>
        <w:t>или</w:t>
      </w:r>
      <w:r w:rsidRPr="001951BF">
        <w:rPr>
          <w:rFonts w:ascii="Times New Roman" w:hAnsi="Times New Roman" w:cs="Times New Roman"/>
          <w:b/>
          <w:bCs/>
          <w:i/>
          <w:iCs/>
          <w:color w:val="333333"/>
          <w:sz w:val="24"/>
          <w:szCs w:val="24"/>
        </w:rPr>
        <w:t xml:space="preserve"> 0.0285=2.85D-2 </w:t>
      </w:r>
    </w:p>
    <w:p w:rsidR="00022912" w:rsidRPr="001951BF" w:rsidRDefault="00022912" w:rsidP="00927BA1">
      <w:pPr>
        <w:pStyle w:val="af4"/>
        <w:spacing w:before="0" w:beforeAutospacing="0" w:after="0" w:afterAutospacing="0"/>
        <w:ind w:left="360" w:firstLine="0"/>
        <w:rPr>
          <w:rFonts w:ascii="Times New Roman" w:hAnsi="Times New Roman" w:cs="Times New Roman"/>
          <w:color w:val="333333"/>
          <w:sz w:val="24"/>
          <w:szCs w:val="24"/>
        </w:rPr>
      </w:pPr>
      <w:r w:rsidRPr="001951BF">
        <w:rPr>
          <w:rFonts w:ascii="Times New Roman" w:hAnsi="Times New Roman" w:cs="Times New Roman"/>
          <w:b/>
          <w:bCs/>
          <w:i/>
          <w:iCs/>
          <w:color w:val="333333"/>
          <w:sz w:val="24"/>
          <w:szCs w:val="24"/>
        </w:rPr>
        <w:t>784.527=7.84</w:t>
      </w:r>
      <w:proofErr w:type="gramStart"/>
      <w:r w:rsidRPr="001951BF">
        <w:rPr>
          <w:rFonts w:ascii="Times New Roman" w:hAnsi="Times New Roman" w:cs="Times New Roman"/>
          <w:b/>
          <w:bCs/>
          <w:i/>
          <w:iCs/>
          <w:color w:val="333333"/>
          <w:sz w:val="24"/>
          <w:szCs w:val="24"/>
        </w:rPr>
        <w:t>Е</w:t>
      </w:r>
      <w:proofErr w:type="gramEnd"/>
      <w:r w:rsidRPr="001951BF">
        <w:rPr>
          <w:rFonts w:ascii="Times New Roman" w:hAnsi="Times New Roman" w:cs="Times New Roman"/>
          <w:b/>
          <w:bCs/>
          <w:i/>
          <w:iCs/>
          <w:color w:val="333333"/>
          <w:sz w:val="24"/>
          <w:szCs w:val="24"/>
        </w:rPr>
        <w:t xml:space="preserve">+2 </w:t>
      </w:r>
      <w:r w:rsidRPr="001951BF">
        <w:rPr>
          <w:rFonts w:ascii="Times New Roman" w:hAnsi="Times New Roman" w:cs="Times New Roman"/>
          <w:color w:val="333333"/>
          <w:sz w:val="24"/>
          <w:szCs w:val="24"/>
        </w:rPr>
        <w:t>или</w:t>
      </w:r>
      <w:r w:rsidRPr="001951BF">
        <w:rPr>
          <w:rFonts w:ascii="Times New Roman" w:hAnsi="Times New Roman" w:cs="Times New Roman"/>
          <w:b/>
          <w:bCs/>
          <w:i/>
          <w:iCs/>
          <w:color w:val="333333"/>
          <w:sz w:val="24"/>
          <w:szCs w:val="24"/>
        </w:rPr>
        <w:t xml:space="preserve"> 784.527=7.84D+2 </w:t>
      </w:r>
    </w:p>
    <w:p w:rsidR="00022912" w:rsidRPr="001951BF" w:rsidRDefault="00022912" w:rsidP="00927BA1">
      <w:pPr>
        <w:pStyle w:val="af4"/>
        <w:spacing w:before="0" w:beforeAutospacing="0" w:after="0" w:afterAutospacing="0"/>
        <w:ind w:left="360" w:firstLine="0"/>
        <w:rPr>
          <w:rFonts w:ascii="Times New Roman" w:hAnsi="Times New Roman" w:cs="Times New Roman"/>
          <w:color w:val="333333"/>
          <w:sz w:val="24"/>
          <w:szCs w:val="24"/>
        </w:rPr>
      </w:pPr>
      <w:r w:rsidRPr="001951BF">
        <w:rPr>
          <w:rFonts w:ascii="Times New Roman" w:hAnsi="Times New Roman" w:cs="Times New Roman"/>
          <w:color w:val="333333"/>
          <w:sz w:val="24"/>
          <w:szCs w:val="24"/>
        </w:rPr>
        <w:t>Числа, записанные в экспоненциальной форме, представляют собой произведение мантиссы на порядок, т. е. На 10 в степени –2, +2 и т. п. Буква</w:t>
      </w:r>
      <w:proofErr w:type="gramStart"/>
      <w:r w:rsidRPr="001951BF">
        <w:rPr>
          <w:rFonts w:ascii="Times New Roman" w:hAnsi="Times New Roman" w:cs="Times New Roman"/>
          <w:color w:val="333333"/>
          <w:sz w:val="24"/>
          <w:szCs w:val="24"/>
        </w:rPr>
        <w:t xml:space="preserve"> Е</w:t>
      </w:r>
      <w:proofErr w:type="gramEnd"/>
      <w:r w:rsidRPr="001951BF">
        <w:rPr>
          <w:rFonts w:ascii="Times New Roman" w:hAnsi="Times New Roman" w:cs="Times New Roman"/>
          <w:color w:val="333333"/>
          <w:sz w:val="24"/>
          <w:szCs w:val="24"/>
        </w:rPr>
        <w:t xml:space="preserve"> используется для вещественных чисел обычной точности, буква D – для вещественных чисел двойной точности. </w:t>
      </w:r>
    </w:p>
    <w:p w:rsidR="00022912" w:rsidRPr="00891902" w:rsidRDefault="00022912" w:rsidP="00927BA1">
      <w:pPr>
        <w:pStyle w:val="af4"/>
        <w:spacing w:before="0" w:beforeAutospacing="0" w:after="0" w:afterAutospacing="0"/>
        <w:ind w:left="360" w:firstLine="0"/>
        <w:rPr>
          <w:rFonts w:ascii="Times New Roman" w:hAnsi="Times New Roman" w:cs="Times New Roman"/>
          <w:color w:val="333333"/>
          <w:sz w:val="24"/>
          <w:szCs w:val="24"/>
        </w:rPr>
      </w:pPr>
      <w:r w:rsidRPr="00891902">
        <w:rPr>
          <w:rFonts w:ascii="Times New Roman" w:hAnsi="Times New Roman" w:cs="Times New Roman"/>
          <w:bCs/>
          <w:color w:val="333333"/>
          <w:sz w:val="24"/>
          <w:szCs w:val="24"/>
        </w:rPr>
        <w:t>Именованные константы.</w:t>
      </w:r>
      <w:r w:rsidRPr="00891902">
        <w:rPr>
          <w:rFonts w:ascii="Times New Roman" w:hAnsi="Times New Roman" w:cs="Times New Roman"/>
          <w:color w:val="333333"/>
          <w:sz w:val="24"/>
          <w:szCs w:val="24"/>
        </w:rPr>
        <w:t xml:space="preserve"> Если присвоить переменной некоторое значение (числовое или символьное) и в дальнейшем не изменять эти значения, например: </w:t>
      </w:r>
    </w:p>
    <w:p w:rsidR="00022912" w:rsidRPr="00891902" w:rsidRDefault="00022912" w:rsidP="00927BA1">
      <w:pPr>
        <w:pStyle w:val="af4"/>
        <w:spacing w:before="0" w:beforeAutospacing="0" w:after="0" w:afterAutospacing="0"/>
        <w:ind w:left="360" w:firstLine="0"/>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 xml:space="preserve">F3=60, n%=15 </w:t>
      </w:r>
    </w:p>
    <w:p w:rsidR="00022912" w:rsidRPr="00891902" w:rsidRDefault="00022912" w:rsidP="00927BA1">
      <w:pPr>
        <w:pStyle w:val="af4"/>
        <w:spacing w:before="0" w:beforeAutospacing="0" w:after="0" w:afterAutospacing="0"/>
        <w:ind w:left="360" w:firstLine="0"/>
        <w:rPr>
          <w:rFonts w:ascii="Times New Roman" w:hAnsi="Times New Roman" w:cs="Times New Roman"/>
          <w:color w:val="333333"/>
          <w:sz w:val="24"/>
          <w:szCs w:val="24"/>
        </w:rPr>
      </w:pPr>
      <w:r w:rsidRPr="00891902">
        <w:rPr>
          <w:rFonts w:ascii="Times New Roman" w:hAnsi="Times New Roman" w:cs="Times New Roman"/>
          <w:color w:val="333333"/>
          <w:sz w:val="24"/>
          <w:szCs w:val="24"/>
        </w:rPr>
        <w:t xml:space="preserve">тогда переменные F3 и </w:t>
      </w:r>
      <w:proofErr w:type="spellStart"/>
      <w:r w:rsidRPr="00891902">
        <w:rPr>
          <w:rFonts w:ascii="Times New Roman" w:hAnsi="Times New Roman" w:cs="Times New Roman"/>
          <w:color w:val="333333"/>
          <w:sz w:val="24"/>
          <w:szCs w:val="24"/>
        </w:rPr>
        <w:t>n%</w:t>
      </w:r>
      <w:proofErr w:type="spellEnd"/>
      <w:r w:rsidRPr="00891902">
        <w:rPr>
          <w:rFonts w:ascii="Times New Roman" w:hAnsi="Times New Roman" w:cs="Times New Roman"/>
          <w:color w:val="333333"/>
          <w:sz w:val="24"/>
          <w:szCs w:val="24"/>
        </w:rPr>
        <w:t xml:space="preserve"> можно считать именованной константой. В </w:t>
      </w:r>
      <w:proofErr w:type="spellStart"/>
      <w:r w:rsidRPr="00891902">
        <w:rPr>
          <w:rFonts w:ascii="Times New Roman" w:hAnsi="Times New Roman" w:cs="Times New Roman"/>
          <w:color w:val="333333"/>
          <w:sz w:val="24"/>
          <w:szCs w:val="24"/>
        </w:rPr>
        <w:t>qbasic</w:t>
      </w:r>
      <w:proofErr w:type="spellEnd"/>
      <w:r w:rsidRPr="00891902">
        <w:rPr>
          <w:rFonts w:ascii="Times New Roman" w:hAnsi="Times New Roman" w:cs="Times New Roman"/>
          <w:color w:val="333333"/>
          <w:sz w:val="24"/>
          <w:szCs w:val="24"/>
        </w:rPr>
        <w:t xml:space="preserve"> существует специальный оператор для описания именованной константы: </w:t>
      </w:r>
    </w:p>
    <w:p w:rsidR="00022912" w:rsidRPr="00891902" w:rsidRDefault="00022912" w:rsidP="00927BA1">
      <w:pPr>
        <w:pStyle w:val="af4"/>
        <w:spacing w:before="0" w:beforeAutospacing="0" w:after="0" w:afterAutospacing="0"/>
        <w:ind w:left="360" w:firstLine="0"/>
        <w:rPr>
          <w:rFonts w:ascii="Times New Roman" w:hAnsi="Times New Roman" w:cs="Times New Roman"/>
          <w:color w:val="333333"/>
          <w:sz w:val="24"/>
          <w:szCs w:val="24"/>
        </w:rPr>
      </w:pPr>
      <w:r w:rsidRPr="00891902">
        <w:rPr>
          <w:rFonts w:ascii="Times New Roman" w:hAnsi="Times New Roman" w:cs="Times New Roman"/>
          <w:bCs/>
          <w:color w:val="333333"/>
          <w:sz w:val="24"/>
          <w:szCs w:val="24"/>
        </w:rPr>
        <w:t>CONST</w:t>
      </w:r>
      <w:r w:rsidRPr="00891902">
        <w:rPr>
          <w:rFonts w:ascii="Times New Roman" w:hAnsi="Times New Roman" w:cs="Times New Roman"/>
          <w:color w:val="333333"/>
          <w:sz w:val="24"/>
          <w:szCs w:val="24"/>
        </w:rPr>
        <w:t>&lt;</w:t>
      </w:r>
      <w:proofErr w:type="spellStart"/>
      <w:r w:rsidRPr="00891902">
        <w:rPr>
          <w:rFonts w:ascii="Times New Roman" w:hAnsi="Times New Roman" w:cs="Times New Roman"/>
          <w:color w:val="333333"/>
          <w:sz w:val="24"/>
          <w:szCs w:val="24"/>
        </w:rPr>
        <w:t>имя_переменной</w:t>
      </w:r>
      <w:proofErr w:type="spellEnd"/>
      <w:r w:rsidRPr="00891902">
        <w:rPr>
          <w:rFonts w:ascii="Times New Roman" w:hAnsi="Times New Roman" w:cs="Times New Roman"/>
          <w:color w:val="333333"/>
          <w:sz w:val="24"/>
          <w:szCs w:val="24"/>
        </w:rPr>
        <w:t xml:space="preserve"> = константа, имя переменной = константе&gt;</w:t>
      </w:r>
    </w:p>
    <w:p w:rsidR="00022912" w:rsidRPr="00891902" w:rsidRDefault="00022912" w:rsidP="00927BA1">
      <w:pPr>
        <w:pStyle w:val="af4"/>
        <w:spacing w:before="0" w:beforeAutospacing="0" w:after="0" w:afterAutospacing="0"/>
        <w:ind w:left="360" w:firstLine="0"/>
        <w:rPr>
          <w:rFonts w:ascii="Times New Roman" w:hAnsi="Times New Roman" w:cs="Times New Roman"/>
          <w:color w:val="333333"/>
          <w:sz w:val="24"/>
          <w:szCs w:val="24"/>
        </w:rPr>
      </w:pPr>
      <w:r w:rsidRPr="00891902">
        <w:rPr>
          <w:rFonts w:ascii="Times New Roman" w:hAnsi="Times New Roman" w:cs="Times New Roman"/>
          <w:color w:val="333333"/>
          <w:sz w:val="24"/>
          <w:szCs w:val="24"/>
        </w:rPr>
        <w:t xml:space="preserve">Например: CONST F2=60, n%=15 </w:t>
      </w:r>
    </w:p>
    <w:p w:rsidR="00022912" w:rsidRPr="00891902" w:rsidRDefault="00022912" w:rsidP="00927BA1">
      <w:pPr>
        <w:pStyle w:val="af4"/>
        <w:spacing w:before="0" w:beforeAutospacing="0" w:after="0" w:afterAutospacing="0"/>
        <w:ind w:left="360" w:firstLine="0"/>
        <w:rPr>
          <w:rFonts w:ascii="Times New Roman" w:hAnsi="Times New Roman" w:cs="Times New Roman"/>
          <w:color w:val="333333"/>
          <w:sz w:val="24"/>
          <w:szCs w:val="24"/>
        </w:rPr>
      </w:pPr>
      <w:r w:rsidRPr="00891902">
        <w:rPr>
          <w:rFonts w:ascii="Times New Roman" w:hAnsi="Times New Roman" w:cs="Times New Roman"/>
          <w:bCs/>
          <w:color w:val="333333"/>
          <w:sz w:val="24"/>
          <w:szCs w:val="24"/>
          <w:u w:val="single"/>
        </w:rPr>
        <w:t>Выражения и операции.</w:t>
      </w:r>
      <w:r w:rsidRPr="00891902">
        <w:rPr>
          <w:rFonts w:ascii="Times New Roman" w:hAnsi="Times New Roman" w:cs="Times New Roman"/>
          <w:color w:val="333333"/>
          <w:sz w:val="24"/>
          <w:szCs w:val="24"/>
        </w:rPr>
        <w:t xml:space="preserve"> Последовательность операций, которые необходимо произвести над данными, чтобы получить требуемое значение, называется </w:t>
      </w:r>
      <w:r w:rsidRPr="00891902">
        <w:rPr>
          <w:rFonts w:ascii="Times New Roman" w:hAnsi="Times New Roman" w:cs="Times New Roman"/>
          <w:i/>
          <w:iCs/>
          <w:color w:val="333333"/>
          <w:sz w:val="24"/>
          <w:szCs w:val="24"/>
        </w:rPr>
        <w:t xml:space="preserve">выражением. </w:t>
      </w:r>
      <w:r w:rsidRPr="00891902">
        <w:rPr>
          <w:rFonts w:ascii="Times New Roman" w:hAnsi="Times New Roman" w:cs="Times New Roman"/>
          <w:color w:val="333333"/>
          <w:sz w:val="24"/>
          <w:szCs w:val="24"/>
        </w:rPr>
        <w:t xml:space="preserve">В Бейсике существует пять категорий операций: </w:t>
      </w:r>
    </w:p>
    <w:p w:rsidR="00022912" w:rsidRPr="00891902" w:rsidRDefault="00022912" w:rsidP="00DB1FC4">
      <w:pPr>
        <w:numPr>
          <w:ilvl w:val="0"/>
          <w:numId w:val="46"/>
        </w:numPr>
        <w:spacing w:after="0" w:line="240" w:lineRule="auto"/>
        <w:jc w:val="both"/>
        <w:rPr>
          <w:rFonts w:ascii="Times New Roman" w:eastAsia="Times New Roman" w:hAnsi="Times New Roman" w:cs="Times New Roman"/>
          <w:color w:val="333333"/>
          <w:sz w:val="24"/>
          <w:szCs w:val="24"/>
        </w:rPr>
      </w:pPr>
      <w:r w:rsidRPr="00891902">
        <w:rPr>
          <w:rFonts w:ascii="Times New Roman" w:eastAsia="Times New Roman" w:hAnsi="Times New Roman" w:cs="Times New Roman"/>
          <w:iCs/>
          <w:color w:val="333333"/>
          <w:sz w:val="24"/>
          <w:szCs w:val="24"/>
        </w:rPr>
        <w:lastRenderedPageBreak/>
        <w:t>Арифметические операции;</w:t>
      </w:r>
    </w:p>
    <w:p w:rsidR="00022912" w:rsidRPr="00891902" w:rsidRDefault="00022912" w:rsidP="00DB1FC4">
      <w:pPr>
        <w:numPr>
          <w:ilvl w:val="0"/>
          <w:numId w:val="46"/>
        </w:numPr>
        <w:spacing w:after="0" w:line="240" w:lineRule="auto"/>
        <w:jc w:val="both"/>
        <w:rPr>
          <w:rFonts w:ascii="Times New Roman" w:eastAsia="Times New Roman" w:hAnsi="Times New Roman" w:cs="Times New Roman"/>
          <w:color w:val="333333"/>
          <w:sz w:val="24"/>
          <w:szCs w:val="24"/>
        </w:rPr>
      </w:pPr>
      <w:r w:rsidRPr="00891902">
        <w:rPr>
          <w:rFonts w:ascii="Times New Roman" w:eastAsia="Times New Roman" w:hAnsi="Times New Roman" w:cs="Times New Roman"/>
          <w:iCs/>
          <w:color w:val="333333"/>
          <w:sz w:val="24"/>
          <w:szCs w:val="24"/>
        </w:rPr>
        <w:t>Операции отношений;</w:t>
      </w:r>
    </w:p>
    <w:p w:rsidR="00022912" w:rsidRPr="00891902" w:rsidRDefault="00022912" w:rsidP="00DB1FC4">
      <w:pPr>
        <w:numPr>
          <w:ilvl w:val="0"/>
          <w:numId w:val="46"/>
        </w:numPr>
        <w:spacing w:after="0" w:line="240" w:lineRule="auto"/>
        <w:jc w:val="both"/>
        <w:rPr>
          <w:rFonts w:ascii="Times New Roman" w:eastAsia="Times New Roman" w:hAnsi="Times New Roman" w:cs="Times New Roman"/>
          <w:color w:val="333333"/>
          <w:sz w:val="24"/>
          <w:szCs w:val="24"/>
        </w:rPr>
      </w:pPr>
      <w:r w:rsidRPr="00891902">
        <w:rPr>
          <w:rFonts w:ascii="Times New Roman" w:eastAsia="Times New Roman" w:hAnsi="Times New Roman" w:cs="Times New Roman"/>
          <w:iCs/>
          <w:color w:val="333333"/>
          <w:sz w:val="24"/>
          <w:szCs w:val="24"/>
        </w:rPr>
        <w:t>Логические операции;</w:t>
      </w:r>
    </w:p>
    <w:p w:rsidR="00022912" w:rsidRPr="00891902" w:rsidRDefault="00022912" w:rsidP="00DB1FC4">
      <w:pPr>
        <w:numPr>
          <w:ilvl w:val="0"/>
          <w:numId w:val="46"/>
        </w:numPr>
        <w:spacing w:after="0" w:line="240" w:lineRule="auto"/>
        <w:jc w:val="both"/>
        <w:rPr>
          <w:rFonts w:ascii="Times New Roman" w:eastAsia="Times New Roman" w:hAnsi="Times New Roman" w:cs="Times New Roman"/>
          <w:color w:val="333333"/>
          <w:sz w:val="24"/>
          <w:szCs w:val="24"/>
        </w:rPr>
      </w:pPr>
      <w:r w:rsidRPr="00891902">
        <w:rPr>
          <w:rFonts w:ascii="Times New Roman" w:eastAsia="Times New Roman" w:hAnsi="Times New Roman" w:cs="Times New Roman"/>
          <w:iCs/>
          <w:color w:val="333333"/>
          <w:sz w:val="24"/>
          <w:szCs w:val="24"/>
        </w:rPr>
        <w:t>Функциональные операции;</w:t>
      </w:r>
    </w:p>
    <w:p w:rsidR="00022912" w:rsidRPr="00891902" w:rsidRDefault="00022912" w:rsidP="00DB1FC4">
      <w:pPr>
        <w:numPr>
          <w:ilvl w:val="0"/>
          <w:numId w:val="46"/>
        </w:numPr>
        <w:spacing w:after="0" w:line="240" w:lineRule="auto"/>
        <w:jc w:val="both"/>
        <w:rPr>
          <w:rFonts w:ascii="Times New Roman" w:eastAsia="Times New Roman" w:hAnsi="Times New Roman" w:cs="Times New Roman"/>
          <w:color w:val="333333"/>
          <w:sz w:val="24"/>
          <w:szCs w:val="24"/>
        </w:rPr>
      </w:pPr>
      <w:r w:rsidRPr="00891902">
        <w:rPr>
          <w:rFonts w:ascii="Times New Roman" w:eastAsia="Times New Roman" w:hAnsi="Times New Roman" w:cs="Times New Roman"/>
          <w:iCs/>
          <w:color w:val="333333"/>
          <w:sz w:val="24"/>
          <w:szCs w:val="24"/>
        </w:rPr>
        <w:t>Строковые операции.</w:t>
      </w:r>
    </w:p>
    <w:p w:rsidR="00022912" w:rsidRPr="001951BF" w:rsidRDefault="00022912" w:rsidP="00022912">
      <w:pPr>
        <w:pStyle w:val="2"/>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Арифметические операции. </w:t>
      </w:r>
    </w:p>
    <w:tbl>
      <w:tblPr>
        <w:tblW w:w="0" w:type="auto"/>
        <w:jc w:val="center"/>
        <w:tblCellSpacing w:w="0" w:type="dxa"/>
        <w:tblBorders>
          <w:top w:val="outset" w:sz="6" w:space="0" w:color="000066"/>
          <w:left w:val="outset" w:sz="6" w:space="0" w:color="000066"/>
          <w:bottom w:val="outset" w:sz="6" w:space="0" w:color="000066"/>
          <w:right w:val="outset" w:sz="6" w:space="0" w:color="000066"/>
        </w:tblBorders>
        <w:tblCellMar>
          <w:left w:w="0" w:type="dxa"/>
          <w:right w:w="0" w:type="dxa"/>
        </w:tblCellMar>
        <w:tblLook w:val="04A0"/>
      </w:tblPr>
      <w:tblGrid>
        <w:gridCol w:w="2355"/>
        <w:gridCol w:w="885"/>
        <w:gridCol w:w="1541"/>
        <w:gridCol w:w="1004"/>
        <w:gridCol w:w="1004"/>
      </w:tblGrid>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eastAsiaTheme="minorEastAsia" w:hAnsi="Times New Roman" w:cs="Times New Roman"/>
                <w:color w:val="333333"/>
                <w:sz w:val="24"/>
                <w:szCs w:val="24"/>
              </w:rPr>
            </w:pPr>
            <w:r w:rsidRPr="00891902">
              <w:rPr>
                <w:rFonts w:ascii="Times New Roman" w:hAnsi="Times New Roman" w:cs="Times New Roman"/>
                <w:bCs/>
                <w:color w:val="333333"/>
                <w:sz w:val="24"/>
                <w:szCs w:val="24"/>
              </w:rPr>
              <w:t>Название операции</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color w:val="333333"/>
                <w:sz w:val="24"/>
                <w:szCs w:val="24"/>
              </w:rPr>
              <w:t>знак</w:t>
            </w:r>
            <w:r w:rsidRPr="00891902">
              <w:rPr>
                <w:rFonts w:ascii="Times New Roman" w:hAnsi="Times New Roman" w:cs="Times New Roman"/>
                <w:color w:val="333333"/>
                <w:sz w:val="24"/>
                <w:szCs w:val="24"/>
              </w:rPr>
              <w:br/>
            </w:r>
            <w:r w:rsidRPr="00891902">
              <w:rPr>
                <w:rFonts w:ascii="Times New Roman" w:hAnsi="Times New Roman" w:cs="Times New Roman"/>
                <w:bCs/>
                <w:color w:val="333333"/>
                <w:sz w:val="24"/>
                <w:szCs w:val="24"/>
              </w:rPr>
              <w:t xml:space="preserve">в </w:t>
            </w:r>
            <w:proofErr w:type="spellStart"/>
            <w:r w:rsidRPr="00891902">
              <w:rPr>
                <w:rFonts w:ascii="Times New Roman" w:hAnsi="Times New Roman" w:cs="Times New Roman"/>
                <w:bCs/>
                <w:color w:val="333333"/>
                <w:sz w:val="24"/>
                <w:szCs w:val="24"/>
              </w:rPr>
              <w:t>матем</w:t>
            </w:r>
            <w:proofErr w:type="spellEnd"/>
            <w:r w:rsidRPr="00891902">
              <w:rPr>
                <w:rFonts w:ascii="Times New Roman" w:hAnsi="Times New Roman" w:cs="Times New Roman"/>
                <w:b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color w:val="333333"/>
                <w:sz w:val="24"/>
                <w:szCs w:val="24"/>
              </w:rPr>
              <w:t>знак в Бейсике</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color w:val="333333"/>
                <w:sz w:val="24"/>
                <w:szCs w:val="24"/>
              </w:rPr>
              <w:t>Пример в</w:t>
            </w:r>
            <w:r w:rsidRPr="00891902">
              <w:rPr>
                <w:rFonts w:ascii="Times New Roman" w:hAnsi="Times New Roman" w:cs="Times New Roman"/>
                <w:color w:val="333333"/>
                <w:sz w:val="24"/>
                <w:szCs w:val="24"/>
              </w:rPr>
              <w:br/>
            </w:r>
            <w:proofErr w:type="spellStart"/>
            <w:r w:rsidRPr="00891902">
              <w:rPr>
                <w:rFonts w:ascii="Times New Roman" w:hAnsi="Times New Roman" w:cs="Times New Roman"/>
                <w:bCs/>
                <w:color w:val="333333"/>
                <w:sz w:val="24"/>
                <w:szCs w:val="24"/>
              </w:rPr>
              <w:t>математ</w:t>
            </w:r>
            <w:proofErr w:type="spellEnd"/>
            <w:r w:rsidRPr="00891902">
              <w:rPr>
                <w:rFonts w:ascii="Times New Roman" w:hAnsi="Times New Roman" w:cs="Times New Roman"/>
                <w:b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color w:val="333333"/>
                <w:sz w:val="24"/>
                <w:szCs w:val="24"/>
              </w:rPr>
              <w:t>Пример в</w:t>
            </w:r>
            <w:r w:rsidRPr="00891902">
              <w:rPr>
                <w:rFonts w:ascii="Times New Roman" w:hAnsi="Times New Roman" w:cs="Times New Roman"/>
                <w:color w:val="333333"/>
                <w:sz w:val="24"/>
                <w:szCs w:val="24"/>
              </w:rPr>
              <w:br/>
            </w:r>
            <w:r w:rsidRPr="00891902">
              <w:rPr>
                <w:rFonts w:ascii="Times New Roman" w:hAnsi="Times New Roman" w:cs="Times New Roman"/>
                <w:bCs/>
                <w:color w:val="333333"/>
                <w:sz w:val="24"/>
                <w:szCs w:val="24"/>
              </w:rPr>
              <w:t>Бейсике</w:t>
            </w:r>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891902">
              <w:rPr>
                <w:rFonts w:ascii="Times New Roman" w:hAnsi="Times New Roman" w:cs="Times New Roman"/>
                <w:bCs/>
                <w:iCs/>
                <w:color w:val="333333"/>
                <w:sz w:val="24"/>
                <w:szCs w:val="24"/>
              </w:rPr>
              <w:t>Ввозведение</w:t>
            </w:r>
            <w:proofErr w:type="spellEnd"/>
            <w:r w:rsidRPr="00891902">
              <w:rPr>
                <w:rFonts w:ascii="Times New Roman" w:hAnsi="Times New Roman" w:cs="Times New Roman"/>
                <w:bCs/>
                <w:iCs/>
                <w:color w:val="333333"/>
                <w:sz w:val="24"/>
                <w:szCs w:val="24"/>
              </w:rPr>
              <w:t xml:space="preserve"> в степень</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25</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2^5</w:t>
            </w:r>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Сложение</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5+10</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5+10</w:t>
            </w:r>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Вычитание</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891902">
              <w:rPr>
                <w:rFonts w:ascii="Times New Roman" w:hAnsi="Times New Roman" w:cs="Times New Roman"/>
                <w:bCs/>
                <w:iCs/>
                <w:color w:val="333333"/>
                <w:sz w:val="24"/>
                <w:szCs w:val="24"/>
              </w:rPr>
              <w:t>a-b</w:t>
            </w:r>
            <w:proofErr w:type="spellEnd"/>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891902">
              <w:rPr>
                <w:rFonts w:ascii="Times New Roman" w:hAnsi="Times New Roman" w:cs="Times New Roman"/>
                <w:bCs/>
                <w:iCs/>
                <w:color w:val="333333"/>
                <w:sz w:val="24"/>
                <w:szCs w:val="24"/>
              </w:rPr>
              <w:t>a-b</w:t>
            </w:r>
            <w:proofErr w:type="spellEnd"/>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Умножение</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891902">
              <w:rPr>
                <w:rFonts w:ascii="Times New Roman" w:hAnsi="Times New Roman" w:cs="Times New Roman"/>
                <w:bCs/>
                <w:iCs/>
                <w:color w:val="333333"/>
                <w:sz w:val="24"/>
                <w:szCs w:val="24"/>
              </w:rPr>
              <w:t>x</w:t>
            </w:r>
            <w:proofErr w:type="spellEnd"/>
            <w:r w:rsidRPr="00891902">
              <w:rPr>
                <w:rFonts w:ascii="Times New Roman" w:hAnsi="Times New Roman" w:cs="Times New Roman"/>
                <w:bCs/>
                <w:iCs/>
                <w:color w:val="333333"/>
                <w:sz w:val="24"/>
                <w:szCs w:val="24"/>
              </w:rPr>
              <w:t>;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2.5</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2*5</w:t>
            </w:r>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Деление</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10:2</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10/2</w:t>
            </w:r>
          </w:p>
        </w:tc>
      </w:tr>
    </w:tbl>
    <w:p w:rsidR="00022912" w:rsidRPr="001951BF" w:rsidRDefault="00022912" w:rsidP="00022912">
      <w:pPr>
        <w:pStyle w:val="2"/>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Операции отношений. </w:t>
      </w:r>
    </w:p>
    <w:tbl>
      <w:tblPr>
        <w:tblW w:w="0" w:type="auto"/>
        <w:jc w:val="center"/>
        <w:tblCellSpacing w:w="0" w:type="dxa"/>
        <w:tblBorders>
          <w:top w:val="outset" w:sz="6" w:space="0" w:color="000066"/>
          <w:left w:val="outset" w:sz="6" w:space="0" w:color="000066"/>
          <w:bottom w:val="outset" w:sz="6" w:space="0" w:color="000066"/>
          <w:right w:val="outset" w:sz="6" w:space="0" w:color="000066"/>
        </w:tblBorders>
        <w:tblCellMar>
          <w:left w:w="0" w:type="dxa"/>
          <w:right w:w="0" w:type="dxa"/>
        </w:tblCellMar>
        <w:tblLook w:val="04A0"/>
      </w:tblPr>
      <w:tblGrid>
        <w:gridCol w:w="2003"/>
        <w:gridCol w:w="1529"/>
        <w:gridCol w:w="2278"/>
      </w:tblGrid>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eastAsiaTheme="minorEastAsia" w:hAnsi="Times New Roman" w:cs="Times New Roman"/>
                <w:color w:val="333333"/>
                <w:sz w:val="24"/>
                <w:szCs w:val="24"/>
              </w:rPr>
            </w:pPr>
            <w:r w:rsidRPr="00891902">
              <w:rPr>
                <w:rFonts w:ascii="Times New Roman" w:hAnsi="Times New Roman" w:cs="Times New Roman"/>
                <w:bCs/>
                <w:color w:val="333333"/>
                <w:sz w:val="24"/>
                <w:szCs w:val="24"/>
              </w:rPr>
              <w:t>Значение операции</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color w:val="333333"/>
                <w:sz w:val="24"/>
                <w:szCs w:val="24"/>
              </w:rPr>
              <w:t>Знак операции</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color w:val="333333"/>
                <w:sz w:val="24"/>
                <w:szCs w:val="24"/>
              </w:rPr>
              <w:t>Выражение в Бейсике</w:t>
            </w:r>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Равенство</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891902">
              <w:rPr>
                <w:rFonts w:ascii="Times New Roman" w:hAnsi="Times New Roman" w:cs="Times New Roman"/>
                <w:bCs/>
                <w:iCs/>
                <w:color w:val="333333"/>
                <w:sz w:val="24"/>
                <w:szCs w:val="24"/>
              </w:rPr>
              <w:t>x=y</w:t>
            </w:r>
            <w:proofErr w:type="spellEnd"/>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Неравенство</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&lt;&gt;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891902">
              <w:rPr>
                <w:rFonts w:ascii="Times New Roman" w:hAnsi="Times New Roman" w:cs="Times New Roman"/>
                <w:bCs/>
                <w:iCs/>
                <w:color w:val="333333"/>
                <w:sz w:val="24"/>
                <w:szCs w:val="24"/>
              </w:rPr>
              <w:t>x</w:t>
            </w:r>
            <w:proofErr w:type="spellEnd"/>
            <w:r w:rsidRPr="00891902">
              <w:rPr>
                <w:rFonts w:ascii="Times New Roman" w:hAnsi="Times New Roman" w:cs="Times New Roman"/>
                <w:bCs/>
                <w:iCs/>
                <w:color w:val="333333"/>
                <w:sz w:val="24"/>
                <w:szCs w:val="24"/>
              </w:rPr>
              <w:t>&lt;&gt;</w:t>
            </w:r>
            <w:proofErr w:type="spellStart"/>
            <w:r w:rsidRPr="00891902">
              <w:rPr>
                <w:rFonts w:ascii="Times New Roman" w:hAnsi="Times New Roman" w:cs="Times New Roman"/>
                <w:bCs/>
                <w:iCs/>
                <w:color w:val="333333"/>
                <w:sz w:val="24"/>
                <w:szCs w:val="24"/>
              </w:rPr>
              <w:t>y</w:t>
            </w:r>
            <w:proofErr w:type="spellEnd"/>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Меньше</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&lt;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891902">
              <w:rPr>
                <w:rFonts w:ascii="Times New Roman" w:hAnsi="Times New Roman" w:cs="Times New Roman"/>
                <w:bCs/>
                <w:iCs/>
                <w:color w:val="333333"/>
                <w:sz w:val="24"/>
                <w:szCs w:val="24"/>
              </w:rPr>
              <w:t>x</w:t>
            </w:r>
            <w:proofErr w:type="spellEnd"/>
            <w:r w:rsidRPr="00891902">
              <w:rPr>
                <w:rFonts w:ascii="Times New Roman" w:hAnsi="Times New Roman" w:cs="Times New Roman"/>
                <w:bCs/>
                <w:iCs/>
                <w:color w:val="333333"/>
                <w:sz w:val="24"/>
                <w:szCs w:val="24"/>
              </w:rPr>
              <w:t>&lt;</w:t>
            </w:r>
            <w:proofErr w:type="spellStart"/>
            <w:r w:rsidRPr="00891902">
              <w:rPr>
                <w:rFonts w:ascii="Times New Roman" w:hAnsi="Times New Roman" w:cs="Times New Roman"/>
                <w:bCs/>
                <w:iCs/>
                <w:color w:val="333333"/>
                <w:sz w:val="24"/>
                <w:szCs w:val="24"/>
              </w:rPr>
              <w:t>y</w:t>
            </w:r>
            <w:proofErr w:type="spellEnd"/>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Больше</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&gt;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891902">
              <w:rPr>
                <w:rFonts w:ascii="Times New Roman" w:hAnsi="Times New Roman" w:cs="Times New Roman"/>
                <w:bCs/>
                <w:iCs/>
                <w:color w:val="333333"/>
                <w:sz w:val="24"/>
                <w:szCs w:val="24"/>
              </w:rPr>
              <w:t>x</w:t>
            </w:r>
            <w:proofErr w:type="spellEnd"/>
            <w:r w:rsidRPr="00891902">
              <w:rPr>
                <w:rFonts w:ascii="Times New Roman" w:hAnsi="Times New Roman" w:cs="Times New Roman"/>
                <w:bCs/>
                <w:iCs/>
                <w:color w:val="333333"/>
                <w:sz w:val="24"/>
                <w:szCs w:val="24"/>
              </w:rPr>
              <w:t>&gt;</w:t>
            </w:r>
            <w:proofErr w:type="spellStart"/>
            <w:r w:rsidRPr="00891902">
              <w:rPr>
                <w:rFonts w:ascii="Times New Roman" w:hAnsi="Times New Roman" w:cs="Times New Roman"/>
                <w:bCs/>
                <w:iCs/>
                <w:color w:val="333333"/>
                <w:sz w:val="24"/>
                <w:szCs w:val="24"/>
              </w:rPr>
              <w:t>y</w:t>
            </w:r>
            <w:proofErr w:type="spellEnd"/>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Меньше или равно</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&lt;=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891902">
              <w:rPr>
                <w:rFonts w:ascii="Times New Roman" w:hAnsi="Times New Roman" w:cs="Times New Roman"/>
                <w:bCs/>
                <w:iCs/>
                <w:color w:val="333333"/>
                <w:sz w:val="24"/>
                <w:szCs w:val="24"/>
              </w:rPr>
              <w:t>x</w:t>
            </w:r>
            <w:proofErr w:type="spellEnd"/>
            <w:r w:rsidRPr="00891902">
              <w:rPr>
                <w:rFonts w:ascii="Times New Roman" w:hAnsi="Times New Roman" w:cs="Times New Roman"/>
                <w:bCs/>
                <w:iCs/>
                <w:color w:val="333333"/>
                <w:sz w:val="24"/>
                <w:szCs w:val="24"/>
              </w:rPr>
              <w:t>&lt;</w:t>
            </w:r>
            <w:proofErr w:type="spellStart"/>
            <w:r w:rsidRPr="00891902">
              <w:rPr>
                <w:rFonts w:ascii="Times New Roman" w:hAnsi="Times New Roman" w:cs="Times New Roman"/>
                <w:bCs/>
                <w:iCs/>
                <w:color w:val="333333"/>
                <w:sz w:val="24"/>
                <w:szCs w:val="24"/>
              </w:rPr>
              <w:t>=y</w:t>
            </w:r>
            <w:proofErr w:type="spellEnd"/>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Больше или равно</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&gt;=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891902">
              <w:rPr>
                <w:rFonts w:ascii="Times New Roman" w:hAnsi="Times New Roman" w:cs="Times New Roman"/>
                <w:bCs/>
                <w:iCs/>
                <w:color w:val="333333"/>
                <w:sz w:val="24"/>
                <w:szCs w:val="24"/>
              </w:rPr>
              <w:t>x</w:t>
            </w:r>
            <w:proofErr w:type="spellEnd"/>
            <w:r w:rsidRPr="00891902">
              <w:rPr>
                <w:rFonts w:ascii="Times New Roman" w:hAnsi="Times New Roman" w:cs="Times New Roman"/>
                <w:bCs/>
                <w:iCs/>
                <w:color w:val="333333"/>
                <w:sz w:val="24"/>
                <w:szCs w:val="24"/>
              </w:rPr>
              <w:t>&gt;</w:t>
            </w:r>
            <w:proofErr w:type="spellStart"/>
            <w:r w:rsidRPr="00891902">
              <w:rPr>
                <w:rFonts w:ascii="Times New Roman" w:hAnsi="Times New Roman" w:cs="Times New Roman"/>
                <w:bCs/>
                <w:iCs/>
                <w:color w:val="333333"/>
                <w:sz w:val="24"/>
                <w:szCs w:val="24"/>
              </w:rPr>
              <w:t>=y</w:t>
            </w:r>
            <w:proofErr w:type="spellEnd"/>
          </w:p>
        </w:tc>
      </w:tr>
    </w:tbl>
    <w:p w:rsidR="00022912" w:rsidRPr="001951BF" w:rsidRDefault="00022912" w:rsidP="00022912">
      <w:pPr>
        <w:pStyle w:val="af4"/>
        <w:rPr>
          <w:rFonts w:ascii="Times New Roman" w:eastAsiaTheme="minorEastAsia" w:hAnsi="Times New Roman" w:cs="Times New Roman"/>
          <w:color w:val="333333"/>
          <w:sz w:val="24"/>
          <w:szCs w:val="24"/>
        </w:rPr>
      </w:pPr>
      <w:r w:rsidRPr="001951BF">
        <w:rPr>
          <w:rFonts w:ascii="Times New Roman" w:hAnsi="Times New Roman" w:cs="Times New Roman"/>
          <w:b/>
          <w:bCs/>
          <w:color w:val="333333"/>
          <w:sz w:val="24"/>
          <w:szCs w:val="24"/>
        </w:rPr>
        <w:t>Функция</w:t>
      </w:r>
      <w:r w:rsidRPr="001951BF">
        <w:rPr>
          <w:rFonts w:ascii="Times New Roman" w:hAnsi="Times New Roman" w:cs="Times New Roman"/>
          <w:color w:val="333333"/>
          <w:sz w:val="24"/>
          <w:szCs w:val="24"/>
        </w:rPr>
        <w:t xml:space="preserve"> - это заранее определённая операция над данными. В Бейсике существует два вида функций: встроенные и определённые пользователем. </w:t>
      </w:r>
    </w:p>
    <w:p w:rsidR="00022912" w:rsidRPr="001951BF" w:rsidRDefault="00022912" w:rsidP="00022912">
      <w:pPr>
        <w:pStyle w:val="2"/>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Встроенные математические функции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827"/>
        <w:gridCol w:w="2085"/>
        <w:gridCol w:w="1686"/>
        <w:gridCol w:w="1786"/>
      </w:tblGrid>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eastAsiaTheme="minorEastAsia" w:hAnsi="Times New Roman" w:cs="Times New Roman"/>
                <w:color w:val="333333"/>
                <w:sz w:val="24"/>
                <w:szCs w:val="24"/>
              </w:rPr>
            </w:pPr>
            <w:r w:rsidRPr="001951BF">
              <w:rPr>
                <w:rFonts w:ascii="Times New Roman" w:hAnsi="Times New Roman" w:cs="Times New Roman"/>
                <w:b/>
                <w:bCs/>
                <w:color w:val="333333"/>
                <w:sz w:val="24"/>
                <w:szCs w:val="24"/>
              </w:rPr>
              <w:t xml:space="preserve">Название функции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Запись в математике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Запись в Бейсике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Пример в Бейсике </w:t>
            </w:r>
          </w:p>
        </w:tc>
      </w:tr>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Абсолютная величина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b/>
                <w:bCs/>
                <w:color w:val="333333"/>
                <w:sz w:val="24"/>
                <w:szCs w:val="24"/>
              </w:rPr>
              <w:t>|x|</w:t>
            </w:r>
            <w:proofErr w:type="spellEnd"/>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ABS(X)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ABS(-5) </w:t>
            </w:r>
          </w:p>
        </w:tc>
      </w:tr>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Экспонента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b/>
                <w:bCs/>
                <w:color w:val="333333"/>
                <w:sz w:val="24"/>
                <w:szCs w:val="24"/>
              </w:rPr>
              <w:t>ex</w:t>
            </w:r>
            <w:proofErr w:type="spellEnd"/>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EXP(X)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EXP(5) </w:t>
            </w:r>
          </w:p>
        </w:tc>
      </w:tr>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Логарифм </w:t>
            </w:r>
            <w:proofErr w:type="spellStart"/>
            <w:r w:rsidRPr="001951BF">
              <w:rPr>
                <w:rFonts w:ascii="Times New Roman" w:hAnsi="Times New Roman" w:cs="Times New Roman"/>
                <w:b/>
                <w:bCs/>
                <w:color w:val="333333"/>
                <w:sz w:val="24"/>
                <w:szCs w:val="24"/>
              </w:rPr>
              <w:t>натуральн</w:t>
            </w:r>
            <w:proofErr w:type="spellEnd"/>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b/>
                <w:bCs/>
                <w:color w:val="333333"/>
                <w:sz w:val="24"/>
                <w:szCs w:val="24"/>
              </w:rPr>
              <w:t>ln</w:t>
            </w:r>
            <w:proofErr w:type="spellEnd"/>
            <w:r w:rsidRPr="001951BF">
              <w:rPr>
                <w:rFonts w:ascii="Times New Roman" w:hAnsi="Times New Roman" w:cs="Times New Roman"/>
                <w:b/>
                <w:bCs/>
                <w:color w:val="333333"/>
                <w:sz w:val="24"/>
                <w:szCs w:val="24"/>
              </w:rPr>
              <w:t xml:space="preserve"> </w:t>
            </w:r>
            <w:proofErr w:type="spellStart"/>
            <w:r w:rsidRPr="001951BF">
              <w:rPr>
                <w:rFonts w:ascii="Times New Roman" w:hAnsi="Times New Roman" w:cs="Times New Roman"/>
                <w:b/>
                <w:bCs/>
                <w:color w:val="333333"/>
                <w:sz w:val="24"/>
                <w:szCs w:val="24"/>
              </w:rPr>
              <w:t>x</w:t>
            </w:r>
            <w:proofErr w:type="spellEnd"/>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LOG(X)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LOG(3) </w:t>
            </w:r>
          </w:p>
        </w:tc>
      </w:tr>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Остаток целочисленного деления (MOD)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b/>
                <w:bCs/>
                <w:color w:val="333333"/>
                <w:sz w:val="24"/>
                <w:szCs w:val="24"/>
              </w:rPr>
              <w:t>x</w:t>
            </w:r>
            <w:proofErr w:type="spellEnd"/>
            <w:r w:rsidRPr="001951BF">
              <w:rPr>
                <w:rFonts w:ascii="Times New Roman" w:hAnsi="Times New Roman" w:cs="Times New Roman"/>
                <w:b/>
                <w:bCs/>
                <w:color w:val="333333"/>
                <w:sz w:val="24"/>
                <w:szCs w:val="24"/>
              </w:rPr>
              <w:t xml:space="preserve"> MOD </w:t>
            </w:r>
            <w:proofErr w:type="spellStart"/>
            <w:r w:rsidRPr="001951BF">
              <w:rPr>
                <w:rFonts w:ascii="Times New Roman" w:hAnsi="Times New Roman" w:cs="Times New Roman"/>
                <w:b/>
                <w:bCs/>
                <w:color w:val="333333"/>
                <w:sz w:val="24"/>
                <w:szCs w:val="24"/>
              </w:rPr>
              <w:t>y</w:t>
            </w:r>
            <w:proofErr w:type="spellEnd"/>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19 MOD 6.7 </w:t>
            </w:r>
          </w:p>
        </w:tc>
      </w:tr>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Квадратный корень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noProof/>
                <w:color w:val="333333"/>
                <w:sz w:val="24"/>
                <w:szCs w:val="24"/>
              </w:rPr>
              <w:drawing>
                <wp:inline distT="0" distB="0" distL="0" distR="0">
                  <wp:extent cx="228600" cy="190500"/>
                  <wp:effectExtent l="0" t="0" r="0" b="0"/>
                  <wp:docPr id="127" name="Рисунок 127" descr="F:\инфо 14\Article642_files\skorodnoe_1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инфо 14\Article642_files\skorodnoe_142.png"/>
                          <pic:cNvPicPr>
                            <a:picLocks noChangeAspect="1" noChangeArrowheads="1"/>
                          </pic:cNvPicPr>
                        </pic:nvPicPr>
                        <pic:blipFill>
                          <a:blip r:link="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 cy="1905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SQR(X)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SQR(4) </w:t>
            </w:r>
          </w:p>
        </w:tc>
      </w:tr>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Синус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b/>
                <w:bCs/>
                <w:color w:val="333333"/>
                <w:sz w:val="24"/>
                <w:szCs w:val="24"/>
              </w:rPr>
              <w:t>Sin</w:t>
            </w:r>
            <w:proofErr w:type="spellEnd"/>
            <w:r w:rsidRPr="001951BF">
              <w:rPr>
                <w:rFonts w:ascii="Times New Roman" w:hAnsi="Times New Roman" w:cs="Times New Roman"/>
                <w:b/>
                <w:bCs/>
                <w:color w:val="333333"/>
                <w:sz w:val="24"/>
                <w:szCs w:val="24"/>
              </w:rPr>
              <w:t xml:space="preserve"> </w:t>
            </w:r>
            <w:proofErr w:type="spellStart"/>
            <w:r w:rsidRPr="001951BF">
              <w:rPr>
                <w:rFonts w:ascii="Times New Roman" w:hAnsi="Times New Roman" w:cs="Times New Roman"/>
                <w:b/>
                <w:bCs/>
                <w:color w:val="333333"/>
                <w:sz w:val="24"/>
                <w:szCs w:val="24"/>
              </w:rPr>
              <w:t>x</w:t>
            </w:r>
            <w:proofErr w:type="spellEnd"/>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SIN(X)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SIN(3.14) </w:t>
            </w:r>
          </w:p>
        </w:tc>
      </w:tr>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Косинус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b/>
                <w:bCs/>
                <w:color w:val="333333"/>
                <w:sz w:val="24"/>
                <w:szCs w:val="24"/>
              </w:rPr>
              <w:t>Cos</w:t>
            </w:r>
            <w:proofErr w:type="spellEnd"/>
            <w:r w:rsidRPr="001951BF">
              <w:rPr>
                <w:rFonts w:ascii="Times New Roman" w:hAnsi="Times New Roman" w:cs="Times New Roman"/>
                <w:b/>
                <w:bCs/>
                <w:color w:val="333333"/>
                <w:sz w:val="24"/>
                <w:szCs w:val="24"/>
              </w:rPr>
              <w:t xml:space="preserve"> </w:t>
            </w:r>
            <w:proofErr w:type="spellStart"/>
            <w:r w:rsidRPr="001951BF">
              <w:rPr>
                <w:rFonts w:ascii="Times New Roman" w:hAnsi="Times New Roman" w:cs="Times New Roman"/>
                <w:b/>
                <w:bCs/>
                <w:color w:val="333333"/>
                <w:sz w:val="24"/>
                <w:szCs w:val="24"/>
              </w:rPr>
              <w:t>x</w:t>
            </w:r>
            <w:proofErr w:type="spellEnd"/>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COS(X)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COS(1) </w:t>
            </w:r>
          </w:p>
        </w:tc>
      </w:tr>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Тангенс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b/>
                <w:bCs/>
                <w:color w:val="333333"/>
                <w:sz w:val="24"/>
                <w:szCs w:val="24"/>
              </w:rPr>
              <w:t>tg</w:t>
            </w:r>
            <w:proofErr w:type="spellEnd"/>
            <w:r w:rsidRPr="001951BF">
              <w:rPr>
                <w:rFonts w:ascii="Times New Roman" w:hAnsi="Times New Roman" w:cs="Times New Roman"/>
                <w:b/>
                <w:bCs/>
                <w:color w:val="333333"/>
                <w:sz w:val="24"/>
                <w:szCs w:val="24"/>
              </w:rPr>
              <w:t xml:space="preserve"> </w:t>
            </w:r>
            <w:proofErr w:type="spellStart"/>
            <w:r w:rsidRPr="001951BF">
              <w:rPr>
                <w:rFonts w:ascii="Times New Roman" w:hAnsi="Times New Roman" w:cs="Times New Roman"/>
                <w:b/>
                <w:bCs/>
                <w:color w:val="333333"/>
                <w:sz w:val="24"/>
                <w:szCs w:val="24"/>
              </w:rPr>
              <w:t>x</w:t>
            </w:r>
            <w:proofErr w:type="spellEnd"/>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TAN(X)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TAN(2) </w:t>
            </w:r>
          </w:p>
        </w:tc>
      </w:tr>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Арктангенс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b/>
                <w:bCs/>
                <w:color w:val="333333"/>
                <w:sz w:val="24"/>
                <w:szCs w:val="24"/>
              </w:rPr>
              <w:t>arctg</w:t>
            </w:r>
            <w:proofErr w:type="spellEnd"/>
            <w:r w:rsidRPr="001951BF">
              <w:rPr>
                <w:rFonts w:ascii="Times New Roman" w:hAnsi="Times New Roman" w:cs="Times New Roman"/>
                <w:b/>
                <w:bCs/>
                <w:color w:val="333333"/>
                <w:sz w:val="24"/>
                <w:szCs w:val="24"/>
              </w:rPr>
              <w:t xml:space="preserve"> </w:t>
            </w:r>
            <w:proofErr w:type="spellStart"/>
            <w:r w:rsidRPr="001951BF">
              <w:rPr>
                <w:rFonts w:ascii="Times New Roman" w:hAnsi="Times New Roman" w:cs="Times New Roman"/>
                <w:b/>
                <w:bCs/>
                <w:color w:val="333333"/>
                <w:sz w:val="24"/>
                <w:szCs w:val="24"/>
              </w:rPr>
              <w:t>x</w:t>
            </w:r>
            <w:proofErr w:type="spellEnd"/>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ATN(X)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ATN(3) </w:t>
            </w:r>
          </w:p>
        </w:tc>
      </w:tr>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Знак числового выражения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SGN(X)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SGN(-5) </w:t>
            </w:r>
          </w:p>
        </w:tc>
      </w:tr>
    </w:tbl>
    <w:p w:rsidR="00022912" w:rsidRPr="001951BF" w:rsidRDefault="00022912" w:rsidP="001951BF">
      <w:pPr>
        <w:pStyle w:val="af4"/>
        <w:spacing w:before="0" w:beforeAutospacing="0" w:after="0" w:afterAutospacing="0"/>
        <w:ind w:left="584" w:firstLine="0"/>
        <w:rPr>
          <w:rFonts w:ascii="Times New Roman" w:eastAsiaTheme="minorEastAsia" w:hAnsi="Times New Roman" w:cs="Times New Roman"/>
          <w:color w:val="333333"/>
          <w:sz w:val="24"/>
          <w:szCs w:val="24"/>
        </w:rPr>
      </w:pPr>
      <w:r w:rsidRPr="001951BF">
        <w:rPr>
          <w:rFonts w:ascii="Times New Roman" w:hAnsi="Times New Roman" w:cs="Times New Roman"/>
          <w:color w:val="333333"/>
          <w:sz w:val="24"/>
          <w:szCs w:val="24"/>
        </w:rPr>
        <w:t xml:space="preserve">Все остальные тригонометрические функции также как и гиперболические функции, определяются по известным математическим формулам, например, </w:t>
      </w:r>
      <w:r w:rsidRPr="001951BF">
        <w:rPr>
          <w:rFonts w:ascii="Times New Roman" w:hAnsi="Times New Roman" w:cs="Times New Roman"/>
          <w:b/>
          <w:bCs/>
          <w:i/>
          <w:iCs/>
          <w:color w:val="333333"/>
          <w:sz w:val="24"/>
          <w:szCs w:val="24"/>
        </w:rPr>
        <w:t>ARCSIN(X)=ATN(X/SQR(1-X^2))</w:t>
      </w:r>
      <w:r w:rsidRPr="001951BF">
        <w:rPr>
          <w:rFonts w:ascii="Times New Roman" w:hAnsi="Times New Roman" w:cs="Times New Roman"/>
          <w:color w:val="333333"/>
          <w:sz w:val="24"/>
          <w:szCs w:val="24"/>
        </w:rPr>
        <w:t xml:space="preserve">. </w:t>
      </w:r>
    </w:p>
    <w:p w:rsidR="00022912" w:rsidRPr="001951BF" w:rsidRDefault="00022912" w:rsidP="001951BF">
      <w:pPr>
        <w:pStyle w:val="af4"/>
        <w:spacing w:before="0" w:beforeAutospacing="0" w:after="0" w:afterAutospacing="0"/>
        <w:ind w:left="584" w:firstLine="0"/>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При решении задач очень часто используются ещё две функции. </w:t>
      </w:r>
    </w:p>
    <w:p w:rsidR="00022912" w:rsidRPr="001951BF" w:rsidRDefault="00022912" w:rsidP="001951BF">
      <w:pPr>
        <w:pStyle w:val="af4"/>
        <w:spacing w:before="0" w:beforeAutospacing="0" w:after="0" w:afterAutospacing="0"/>
        <w:ind w:left="1304" w:firstLine="0"/>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RND(1)</w:t>
      </w:r>
      <w:r w:rsidRPr="001951BF">
        <w:rPr>
          <w:rFonts w:ascii="Times New Roman" w:hAnsi="Times New Roman" w:cs="Times New Roman"/>
          <w:color w:val="333333"/>
          <w:sz w:val="24"/>
          <w:szCs w:val="24"/>
        </w:rPr>
        <w:t xml:space="preserve"> - генератор случайных чисел, который задаёт случайные числа из интервала от 0 до 1. </w:t>
      </w:r>
    </w:p>
    <w:p w:rsidR="00022912" w:rsidRPr="001951BF" w:rsidRDefault="00022912" w:rsidP="004E7042">
      <w:pPr>
        <w:pStyle w:val="af4"/>
        <w:numPr>
          <w:ilvl w:val="1"/>
          <w:numId w:val="14"/>
        </w:numPr>
        <w:spacing w:before="0" w:beforeAutospacing="0" w:after="0" w:afterAutospacing="0"/>
        <w:rPr>
          <w:rFonts w:ascii="Times New Roman" w:hAnsi="Times New Roman" w:cs="Times New Roman"/>
          <w:color w:val="333333"/>
          <w:sz w:val="24"/>
          <w:szCs w:val="24"/>
        </w:rPr>
      </w:pPr>
      <w:r w:rsidRPr="001951BF">
        <w:rPr>
          <w:rFonts w:ascii="Times New Roman" w:hAnsi="Times New Roman" w:cs="Times New Roman"/>
          <w:b/>
          <w:bCs/>
          <w:i/>
          <w:iCs/>
          <w:color w:val="333333"/>
          <w:sz w:val="24"/>
          <w:szCs w:val="24"/>
        </w:rPr>
        <w:t>Пример:</w:t>
      </w:r>
    </w:p>
    <w:p w:rsidR="00022912" w:rsidRPr="001951BF" w:rsidRDefault="00022912" w:rsidP="001951BF">
      <w:pPr>
        <w:pStyle w:val="af4"/>
        <w:spacing w:before="0" w:beforeAutospacing="0" w:after="0" w:afterAutospacing="0"/>
        <w:ind w:left="584" w:firstLine="0"/>
        <w:rPr>
          <w:rFonts w:ascii="Times New Roman" w:hAnsi="Times New Roman" w:cs="Times New Roman"/>
          <w:color w:val="333333"/>
          <w:sz w:val="24"/>
          <w:szCs w:val="24"/>
        </w:rPr>
      </w:pPr>
      <w:r w:rsidRPr="001951BF">
        <w:rPr>
          <w:rFonts w:ascii="Times New Roman" w:hAnsi="Times New Roman" w:cs="Times New Roman"/>
          <w:i/>
          <w:iCs/>
          <w:color w:val="333333"/>
          <w:sz w:val="24"/>
          <w:szCs w:val="24"/>
        </w:rPr>
        <w:t xml:space="preserve">Задайте </w:t>
      </w:r>
      <w:proofErr w:type="gramStart"/>
      <w:r w:rsidRPr="001951BF">
        <w:rPr>
          <w:rFonts w:ascii="Times New Roman" w:hAnsi="Times New Roman" w:cs="Times New Roman"/>
          <w:i/>
          <w:iCs/>
          <w:color w:val="333333"/>
          <w:sz w:val="24"/>
          <w:szCs w:val="24"/>
        </w:rPr>
        <w:t>случайное</w:t>
      </w:r>
      <w:proofErr w:type="gramEnd"/>
      <w:r w:rsidRPr="001951BF">
        <w:rPr>
          <w:rFonts w:ascii="Times New Roman" w:hAnsi="Times New Roman" w:cs="Times New Roman"/>
          <w:i/>
          <w:iCs/>
          <w:color w:val="333333"/>
          <w:sz w:val="24"/>
          <w:szCs w:val="24"/>
        </w:rPr>
        <w:t xml:space="preserve"> числа от 1 до 100. (Натуральное число).</w:t>
      </w:r>
    </w:p>
    <w:p w:rsidR="00022912" w:rsidRPr="001951BF" w:rsidRDefault="00022912" w:rsidP="001951BF">
      <w:pPr>
        <w:pStyle w:val="af4"/>
        <w:spacing w:before="0" w:beforeAutospacing="0" w:after="0" w:afterAutospacing="0"/>
        <w:ind w:left="1304" w:firstLine="0"/>
        <w:jc w:val="left"/>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INT(числовое выражение)</w:t>
      </w:r>
      <w:r w:rsidRPr="001951BF">
        <w:rPr>
          <w:rFonts w:ascii="Times New Roman" w:hAnsi="Times New Roman" w:cs="Times New Roman"/>
          <w:color w:val="333333"/>
          <w:sz w:val="24"/>
          <w:szCs w:val="24"/>
        </w:rPr>
        <w:t xml:space="preserve"> - эта функция отбрасывает дробную часть при делении чисел. </w:t>
      </w:r>
    </w:p>
    <w:p w:rsidR="00022912" w:rsidRPr="001951BF" w:rsidRDefault="00022912" w:rsidP="004E7042">
      <w:pPr>
        <w:pStyle w:val="af4"/>
        <w:numPr>
          <w:ilvl w:val="1"/>
          <w:numId w:val="14"/>
        </w:numPr>
        <w:spacing w:before="0" w:beforeAutospacing="0" w:after="0" w:afterAutospacing="0"/>
        <w:rPr>
          <w:rFonts w:ascii="Times New Roman" w:hAnsi="Times New Roman" w:cs="Times New Roman"/>
          <w:color w:val="333333"/>
          <w:sz w:val="24"/>
          <w:szCs w:val="24"/>
        </w:rPr>
      </w:pPr>
      <w:r w:rsidRPr="001951BF">
        <w:rPr>
          <w:rFonts w:ascii="Times New Roman" w:hAnsi="Times New Roman" w:cs="Times New Roman"/>
          <w:b/>
          <w:bCs/>
          <w:i/>
          <w:iCs/>
          <w:color w:val="333333"/>
          <w:sz w:val="24"/>
          <w:szCs w:val="24"/>
        </w:rPr>
        <w:lastRenderedPageBreak/>
        <w:t xml:space="preserve">Пример: </w:t>
      </w:r>
    </w:p>
    <w:p w:rsidR="00022912" w:rsidRPr="001951BF" w:rsidRDefault="00022912" w:rsidP="001951BF">
      <w:pPr>
        <w:pStyle w:val="af4"/>
        <w:spacing w:before="0" w:beforeAutospacing="0" w:after="0" w:afterAutospacing="0"/>
        <w:ind w:left="584" w:firstLine="0"/>
        <w:rPr>
          <w:rFonts w:ascii="Times New Roman" w:hAnsi="Times New Roman" w:cs="Times New Roman"/>
          <w:color w:val="333333"/>
          <w:sz w:val="24"/>
          <w:szCs w:val="24"/>
        </w:rPr>
      </w:pPr>
      <w:r w:rsidRPr="001951BF">
        <w:rPr>
          <w:rFonts w:ascii="Times New Roman" w:hAnsi="Times New Roman" w:cs="Times New Roman"/>
          <w:i/>
          <w:iCs/>
          <w:color w:val="333333"/>
          <w:sz w:val="24"/>
          <w:szCs w:val="24"/>
        </w:rPr>
        <w:t>В примере первом необходимо, чтобы числа N от 1 до 100 были натуральными.</w:t>
      </w:r>
    </w:p>
    <w:p w:rsidR="00022912" w:rsidRPr="001951BF" w:rsidRDefault="00022912" w:rsidP="001951BF">
      <w:pPr>
        <w:pStyle w:val="af4"/>
        <w:spacing w:before="0" w:beforeAutospacing="0" w:after="0" w:afterAutospacing="0"/>
        <w:ind w:left="584" w:firstLine="0"/>
        <w:rPr>
          <w:rFonts w:ascii="Times New Roman" w:hAnsi="Times New Roman" w:cs="Times New Roman"/>
          <w:color w:val="333333"/>
          <w:sz w:val="24"/>
          <w:szCs w:val="24"/>
        </w:rPr>
      </w:pPr>
      <w:r w:rsidRPr="001951BF">
        <w:rPr>
          <w:rFonts w:ascii="Times New Roman" w:hAnsi="Times New Roman" w:cs="Times New Roman"/>
          <w:b/>
          <w:bCs/>
          <w:i/>
          <w:iCs/>
          <w:color w:val="333333"/>
          <w:sz w:val="24"/>
          <w:szCs w:val="24"/>
        </w:rPr>
        <w:t xml:space="preserve">N=INT(RND(1)*100+1) </w:t>
      </w:r>
    </w:p>
    <w:p w:rsidR="00022912" w:rsidRPr="001951BF" w:rsidRDefault="00022912" w:rsidP="001951BF">
      <w:pPr>
        <w:pStyle w:val="2"/>
        <w:spacing w:before="0"/>
        <w:ind w:left="360"/>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Функция пользователя. </w:t>
      </w:r>
    </w:p>
    <w:p w:rsidR="00022912" w:rsidRPr="001951BF" w:rsidRDefault="00022912" w:rsidP="001951BF">
      <w:pPr>
        <w:pStyle w:val="af4"/>
        <w:spacing w:before="0" w:beforeAutospacing="0" w:after="0" w:afterAutospacing="0"/>
        <w:ind w:left="360" w:firstLine="0"/>
        <w:jc w:val="left"/>
        <w:rPr>
          <w:rFonts w:ascii="Times New Roman" w:eastAsiaTheme="minorEastAsia" w:hAnsi="Times New Roman" w:cs="Times New Roman"/>
          <w:color w:val="333333"/>
          <w:sz w:val="24"/>
          <w:szCs w:val="24"/>
        </w:rPr>
      </w:pPr>
      <w:r w:rsidRPr="001951BF">
        <w:rPr>
          <w:rFonts w:ascii="Times New Roman" w:hAnsi="Times New Roman" w:cs="Times New Roman"/>
          <w:color w:val="333333"/>
          <w:sz w:val="24"/>
          <w:szCs w:val="24"/>
        </w:rPr>
        <w:t xml:space="preserve">В тех случаях, когда функция не является элементарной, или у функции несколько аргументов, удобно использовать функцию пользователя: </w:t>
      </w:r>
      <w:r w:rsidRPr="001951BF">
        <w:rPr>
          <w:rFonts w:ascii="Times New Roman" w:hAnsi="Times New Roman" w:cs="Times New Roman"/>
          <w:b/>
          <w:bCs/>
          <w:color w:val="333333"/>
          <w:sz w:val="24"/>
          <w:szCs w:val="24"/>
        </w:rPr>
        <w:t xml:space="preserve">DEF FN. </w:t>
      </w:r>
      <w:r w:rsidRPr="001951BF">
        <w:rPr>
          <w:rFonts w:ascii="Times New Roman" w:hAnsi="Times New Roman" w:cs="Times New Roman"/>
          <w:color w:val="333333"/>
          <w:sz w:val="24"/>
          <w:szCs w:val="24"/>
        </w:rPr>
        <w:t xml:space="preserve">Имя функции всегда должно начинаться с букв FN. DEF FN не может быть рекурсивной (не может вызывать сама себя), и должна быть определена перед пользователем. </w:t>
      </w:r>
    </w:p>
    <w:p w:rsidR="00022912" w:rsidRPr="001951BF" w:rsidRDefault="00022912" w:rsidP="004E7042">
      <w:pPr>
        <w:pStyle w:val="af4"/>
        <w:numPr>
          <w:ilvl w:val="1"/>
          <w:numId w:val="14"/>
        </w:numPr>
        <w:spacing w:before="0" w:beforeAutospacing="0" w:after="0" w:afterAutospacing="0"/>
        <w:jc w:val="left"/>
        <w:rPr>
          <w:rFonts w:ascii="Times New Roman" w:hAnsi="Times New Roman" w:cs="Times New Roman"/>
          <w:color w:val="333333"/>
          <w:sz w:val="24"/>
          <w:szCs w:val="24"/>
        </w:rPr>
      </w:pPr>
      <w:r w:rsidRPr="001951BF">
        <w:rPr>
          <w:rFonts w:ascii="Times New Roman" w:hAnsi="Times New Roman" w:cs="Times New Roman"/>
          <w:b/>
          <w:bCs/>
          <w:i/>
          <w:iCs/>
          <w:color w:val="333333"/>
          <w:sz w:val="24"/>
          <w:szCs w:val="24"/>
        </w:rPr>
        <w:t>Пример:</w:t>
      </w:r>
    </w:p>
    <w:p w:rsidR="00022912" w:rsidRPr="001951BF" w:rsidRDefault="00022912" w:rsidP="001951BF">
      <w:pPr>
        <w:pStyle w:val="af4"/>
        <w:spacing w:before="0" w:beforeAutospacing="0" w:after="0" w:afterAutospacing="0"/>
        <w:ind w:left="360" w:firstLine="0"/>
        <w:jc w:val="left"/>
        <w:rPr>
          <w:rFonts w:ascii="Times New Roman" w:hAnsi="Times New Roman" w:cs="Times New Roman"/>
          <w:color w:val="333333"/>
          <w:sz w:val="24"/>
          <w:szCs w:val="24"/>
        </w:rPr>
      </w:pPr>
      <w:r w:rsidRPr="001951BF">
        <w:rPr>
          <w:rFonts w:ascii="Times New Roman" w:hAnsi="Times New Roman" w:cs="Times New Roman"/>
          <w:i/>
          <w:iCs/>
          <w:color w:val="333333"/>
          <w:sz w:val="24"/>
          <w:szCs w:val="24"/>
        </w:rPr>
        <w:t>Пусть X и Y - натуральные числа. R - остаток от деления X на Y. Выразить R(X,Y) - R функция от X и Y.</w:t>
      </w:r>
    </w:p>
    <w:p w:rsidR="00022912" w:rsidRPr="001951BF" w:rsidRDefault="00022912" w:rsidP="001951BF">
      <w:pPr>
        <w:pStyle w:val="af4"/>
        <w:ind w:left="360" w:firstLine="0"/>
        <w:jc w:val="left"/>
        <w:rPr>
          <w:rFonts w:ascii="Times New Roman" w:hAnsi="Times New Roman" w:cs="Times New Roman"/>
          <w:color w:val="333333"/>
          <w:sz w:val="24"/>
          <w:szCs w:val="24"/>
        </w:rPr>
      </w:pPr>
      <w:r w:rsidRPr="001951BF">
        <w:rPr>
          <w:rFonts w:ascii="Times New Roman" w:hAnsi="Times New Roman" w:cs="Times New Roman"/>
          <w:b/>
          <w:bCs/>
          <w:i/>
          <w:iCs/>
          <w:color w:val="333333"/>
          <w:sz w:val="24"/>
          <w:szCs w:val="24"/>
        </w:rPr>
        <w:t>R=X- INT(X/Y)*Y -</w:t>
      </w:r>
      <w:r w:rsidRPr="001951BF">
        <w:rPr>
          <w:rFonts w:ascii="Times New Roman" w:hAnsi="Times New Roman" w:cs="Times New Roman"/>
          <w:color w:val="333333"/>
          <w:sz w:val="24"/>
          <w:szCs w:val="24"/>
        </w:rPr>
        <w:t xml:space="preserve"> остаток от деления</w:t>
      </w:r>
      <w:r w:rsidRPr="001951BF">
        <w:rPr>
          <w:rFonts w:ascii="Times New Roman" w:hAnsi="Times New Roman" w:cs="Times New Roman"/>
          <w:b/>
          <w:bCs/>
          <w:i/>
          <w:iCs/>
          <w:color w:val="333333"/>
          <w:sz w:val="24"/>
          <w:szCs w:val="24"/>
        </w:rPr>
        <w:t xml:space="preserve"> X </w:t>
      </w:r>
      <w:r w:rsidRPr="001951BF">
        <w:rPr>
          <w:rFonts w:ascii="Times New Roman" w:hAnsi="Times New Roman" w:cs="Times New Roman"/>
          <w:color w:val="333333"/>
          <w:sz w:val="24"/>
          <w:szCs w:val="24"/>
        </w:rPr>
        <w:t>на</w:t>
      </w:r>
      <w:r w:rsidRPr="001951BF">
        <w:rPr>
          <w:rFonts w:ascii="Times New Roman" w:hAnsi="Times New Roman" w:cs="Times New Roman"/>
          <w:b/>
          <w:bCs/>
          <w:i/>
          <w:iCs/>
          <w:color w:val="333333"/>
          <w:sz w:val="24"/>
          <w:szCs w:val="24"/>
        </w:rPr>
        <w:t xml:space="preserve"> Y </w:t>
      </w:r>
      <w:r w:rsidRPr="001951BF">
        <w:rPr>
          <w:rFonts w:ascii="Times New Roman" w:hAnsi="Times New Roman" w:cs="Times New Roman"/>
          <w:b/>
          <w:bCs/>
          <w:i/>
          <w:iCs/>
          <w:color w:val="333333"/>
          <w:sz w:val="24"/>
          <w:szCs w:val="24"/>
        </w:rPr>
        <w:br/>
        <w:t xml:space="preserve">DEF FN R(X,Y)=X-Y*INT(X/Y) </w:t>
      </w:r>
    </w:p>
    <w:p w:rsidR="00022912" w:rsidRPr="001951BF" w:rsidRDefault="00022912" w:rsidP="001951BF">
      <w:pPr>
        <w:pStyle w:val="af4"/>
        <w:spacing w:before="0" w:beforeAutospacing="0" w:after="0" w:afterAutospacing="0"/>
        <w:ind w:left="360" w:firstLine="0"/>
        <w:jc w:val="left"/>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В этом примере </w:t>
      </w:r>
      <w:r w:rsidRPr="001951BF">
        <w:rPr>
          <w:rFonts w:ascii="Times New Roman" w:hAnsi="Times New Roman" w:cs="Times New Roman"/>
          <w:b/>
          <w:bCs/>
          <w:i/>
          <w:iCs/>
          <w:color w:val="333333"/>
          <w:sz w:val="24"/>
          <w:szCs w:val="24"/>
        </w:rPr>
        <w:t>R(X,Y)</w:t>
      </w:r>
      <w:r w:rsidRPr="001951BF">
        <w:rPr>
          <w:rFonts w:ascii="Times New Roman" w:hAnsi="Times New Roman" w:cs="Times New Roman"/>
          <w:color w:val="333333"/>
          <w:sz w:val="24"/>
          <w:szCs w:val="24"/>
        </w:rPr>
        <w:t xml:space="preserve"> - функция двух аргументов. </w:t>
      </w:r>
    </w:p>
    <w:p w:rsidR="00022912" w:rsidRPr="001951BF" w:rsidRDefault="00022912" w:rsidP="001951BF">
      <w:pPr>
        <w:pStyle w:val="2"/>
        <w:spacing w:before="0"/>
        <w:ind w:left="360"/>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Запись математических выражений на Бейсике. </w:t>
      </w:r>
    </w:p>
    <w:p w:rsidR="00022912" w:rsidRPr="001951BF" w:rsidRDefault="00022912" w:rsidP="001951BF">
      <w:pPr>
        <w:pStyle w:val="af4"/>
        <w:spacing w:before="0" w:beforeAutospacing="0" w:after="0" w:afterAutospacing="0"/>
        <w:ind w:left="360" w:firstLine="0"/>
        <w:jc w:val="left"/>
        <w:rPr>
          <w:rFonts w:ascii="Times New Roman" w:eastAsiaTheme="minorEastAsia" w:hAnsi="Times New Roman" w:cs="Times New Roman"/>
          <w:color w:val="333333"/>
          <w:sz w:val="24"/>
          <w:szCs w:val="24"/>
        </w:rPr>
      </w:pPr>
      <w:r w:rsidRPr="001951BF">
        <w:rPr>
          <w:rFonts w:ascii="Times New Roman" w:hAnsi="Times New Roman" w:cs="Times New Roman"/>
          <w:color w:val="333333"/>
          <w:sz w:val="24"/>
          <w:szCs w:val="24"/>
        </w:rPr>
        <w:t>Любое математическое выражение на Бейсике записывается в виде строки. Чтобы вычислить это выражение, достаточно перед ним записать PRINT или</w:t>
      </w:r>
      <w:proofErr w:type="gramStart"/>
      <w:r w:rsidRPr="001951BF">
        <w:rPr>
          <w:rFonts w:ascii="Times New Roman" w:hAnsi="Times New Roman" w:cs="Times New Roman"/>
          <w:color w:val="333333"/>
          <w:sz w:val="24"/>
          <w:szCs w:val="24"/>
        </w:rPr>
        <w:t xml:space="preserve"> ?. </w:t>
      </w:r>
      <w:proofErr w:type="gramEnd"/>
    </w:p>
    <w:p w:rsidR="00022912" w:rsidRPr="001951BF" w:rsidRDefault="00022912" w:rsidP="004E7042">
      <w:pPr>
        <w:pStyle w:val="af4"/>
        <w:numPr>
          <w:ilvl w:val="1"/>
          <w:numId w:val="14"/>
        </w:numPr>
        <w:spacing w:before="0" w:beforeAutospacing="0" w:after="0" w:afterAutospacing="0"/>
        <w:jc w:val="left"/>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Вычислить: </w:t>
      </w:r>
    </w:p>
    <w:p w:rsidR="00022912" w:rsidRPr="001951BF" w:rsidRDefault="00022912" w:rsidP="001951BF">
      <w:pPr>
        <w:pStyle w:val="af4"/>
        <w:spacing w:before="0" w:beforeAutospacing="0" w:after="0" w:afterAutospacing="0"/>
        <w:ind w:left="360" w:firstLine="0"/>
        <w:jc w:val="left"/>
        <w:rPr>
          <w:rFonts w:ascii="Times New Roman" w:hAnsi="Times New Roman" w:cs="Times New Roman"/>
          <w:color w:val="333333"/>
          <w:sz w:val="24"/>
          <w:szCs w:val="24"/>
        </w:rPr>
      </w:pPr>
    </w:p>
    <w:p w:rsidR="00022912" w:rsidRPr="001951BF" w:rsidRDefault="004E7042" w:rsidP="004E7042">
      <w:pPr>
        <w:pStyle w:val="af4"/>
        <w:spacing w:before="0" w:beforeAutospacing="0" w:after="0" w:afterAutospacing="0"/>
        <w:ind w:left="360" w:firstLine="0"/>
        <w:jc w:val="left"/>
        <w:rPr>
          <w:rFonts w:ascii="Times New Roman" w:hAnsi="Times New Roman" w:cs="Times New Roman"/>
          <w:color w:val="333333"/>
          <w:sz w:val="24"/>
          <w:szCs w:val="24"/>
        </w:rPr>
      </w:pPr>
      <w:r>
        <w:rPr>
          <w:rFonts w:ascii="Times New Roman" w:hAnsi="Times New Roman" w:cs="Times New Roman"/>
          <w:b/>
          <w:bCs/>
          <w:i/>
          <w:iCs/>
          <w:color w:val="333333"/>
          <w:sz w:val="24"/>
          <w:szCs w:val="24"/>
        </w:rPr>
        <w:t>5</w:t>
      </w:r>
      <w:r w:rsidR="00022912" w:rsidRPr="001951BF">
        <w:rPr>
          <w:rFonts w:ascii="Times New Roman" w:hAnsi="Times New Roman" w:cs="Times New Roman"/>
          <w:b/>
          <w:bCs/>
          <w:i/>
          <w:iCs/>
          <w:color w:val="333333"/>
          <w:sz w:val="24"/>
          <w:szCs w:val="24"/>
        </w:rPr>
        <w:t>PRINT SQR(LOG(ABS(5)))+EXP(PI)</w:t>
      </w:r>
      <w:r w:rsidR="00022912" w:rsidRPr="001951BF">
        <w:rPr>
          <w:rFonts w:ascii="Times New Roman" w:hAnsi="Times New Roman" w:cs="Times New Roman"/>
          <w:color w:val="333333"/>
          <w:sz w:val="24"/>
          <w:szCs w:val="24"/>
        </w:rPr>
        <w:t xml:space="preserve">  нажав клавишу </w:t>
      </w:r>
      <w:proofErr w:type="spellStart"/>
      <w:r w:rsidR="00022912" w:rsidRPr="001951BF">
        <w:rPr>
          <w:rFonts w:ascii="Times New Roman" w:hAnsi="Times New Roman" w:cs="Times New Roman"/>
          <w:b/>
          <w:bCs/>
          <w:i/>
          <w:iCs/>
          <w:color w:val="333333"/>
          <w:sz w:val="24"/>
          <w:szCs w:val="24"/>
        </w:rPr>
        <w:t>Enter</w:t>
      </w:r>
      <w:proofErr w:type="spellEnd"/>
      <w:r w:rsidR="00022912" w:rsidRPr="001951BF">
        <w:rPr>
          <w:rFonts w:ascii="Times New Roman" w:hAnsi="Times New Roman" w:cs="Times New Roman"/>
          <w:color w:val="333333"/>
          <w:sz w:val="24"/>
          <w:szCs w:val="24"/>
        </w:rPr>
        <w:t xml:space="preserve">, получим </w:t>
      </w:r>
      <w:r w:rsidR="00022912" w:rsidRPr="001951BF">
        <w:rPr>
          <w:rFonts w:ascii="Times New Roman" w:hAnsi="Times New Roman" w:cs="Times New Roman"/>
          <w:b/>
          <w:bCs/>
          <w:i/>
          <w:iCs/>
          <w:color w:val="333333"/>
          <w:sz w:val="24"/>
          <w:szCs w:val="24"/>
        </w:rPr>
        <w:t>24.40933</w:t>
      </w:r>
      <w:r w:rsidR="00022912" w:rsidRPr="001951BF">
        <w:rPr>
          <w:rFonts w:ascii="Times New Roman" w:hAnsi="Times New Roman" w:cs="Times New Roman"/>
          <w:color w:val="333333"/>
          <w:sz w:val="24"/>
          <w:szCs w:val="24"/>
        </w:rPr>
        <w:t xml:space="preserve">. </w:t>
      </w:r>
    </w:p>
    <w:p w:rsidR="00022912" w:rsidRPr="001951BF" w:rsidRDefault="00022912" w:rsidP="001951BF">
      <w:pPr>
        <w:pStyle w:val="af4"/>
        <w:spacing w:before="0" w:beforeAutospacing="0" w:after="0" w:afterAutospacing="0"/>
        <w:ind w:left="360" w:firstLine="0"/>
        <w:jc w:val="left"/>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Такой способ вычисления - вычисления в непосредственном режиме. В этом режиме Бейсик работает как мощный калькулятор. То есть, в данном случае, чтобы решить какой-то пример, не нужна программа. </w:t>
      </w:r>
    </w:p>
    <w:p w:rsidR="00022912" w:rsidRPr="001951BF" w:rsidRDefault="00022912" w:rsidP="001951BF">
      <w:pPr>
        <w:pStyle w:val="af4"/>
        <w:spacing w:before="0" w:beforeAutospacing="0" w:after="0" w:afterAutospacing="0"/>
        <w:ind w:left="360" w:firstLine="0"/>
        <w:jc w:val="left"/>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Следует отметить, что в непосредственном режиме можно вычислять только числовые выражения. </w:t>
      </w:r>
    </w:p>
    <w:p w:rsidR="00022912" w:rsidRPr="001951BF" w:rsidRDefault="00022912" w:rsidP="004E7042">
      <w:pPr>
        <w:pStyle w:val="af4"/>
        <w:numPr>
          <w:ilvl w:val="0"/>
          <w:numId w:val="14"/>
        </w:numPr>
        <w:spacing w:before="0" w:beforeAutospacing="0" w:after="0" w:afterAutospacing="0"/>
        <w:jc w:val="left"/>
        <w:rPr>
          <w:rFonts w:ascii="Times New Roman" w:hAnsi="Times New Roman" w:cs="Times New Roman"/>
          <w:color w:val="333333"/>
          <w:sz w:val="24"/>
          <w:szCs w:val="24"/>
          <w:lang w:val="en-US"/>
        </w:rPr>
      </w:pPr>
      <w:r w:rsidRPr="001951BF">
        <w:rPr>
          <w:rFonts w:ascii="Times New Roman" w:hAnsi="Times New Roman" w:cs="Times New Roman"/>
          <w:color w:val="333333"/>
          <w:sz w:val="24"/>
          <w:szCs w:val="24"/>
        </w:rPr>
        <w:t>Вычислить</w:t>
      </w:r>
      <w:r w:rsidRPr="001951BF">
        <w:rPr>
          <w:rFonts w:ascii="Times New Roman" w:hAnsi="Times New Roman" w:cs="Times New Roman"/>
          <w:color w:val="333333"/>
          <w:sz w:val="24"/>
          <w:szCs w:val="24"/>
          <w:lang w:val="en-US"/>
        </w:rPr>
        <w:t xml:space="preserve">: </w:t>
      </w:r>
    </w:p>
    <w:p w:rsidR="00022912" w:rsidRPr="001951BF" w:rsidRDefault="00022912" w:rsidP="001951BF">
      <w:pPr>
        <w:pStyle w:val="af4"/>
        <w:spacing w:before="0" w:beforeAutospacing="0" w:after="0" w:afterAutospacing="0"/>
        <w:ind w:left="360" w:firstLine="0"/>
        <w:jc w:val="left"/>
        <w:rPr>
          <w:rFonts w:ascii="Times New Roman" w:hAnsi="Times New Roman" w:cs="Times New Roman"/>
          <w:color w:val="333333"/>
          <w:sz w:val="24"/>
          <w:szCs w:val="24"/>
          <w:lang w:val="en-US"/>
        </w:rPr>
      </w:pPr>
      <w:r w:rsidRPr="001951BF">
        <w:rPr>
          <w:rFonts w:ascii="Times New Roman" w:hAnsi="Times New Roman" w:cs="Times New Roman"/>
          <w:b/>
          <w:bCs/>
          <w:i/>
          <w:iCs/>
          <w:color w:val="333333"/>
          <w:sz w:val="24"/>
          <w:szCs w:val="24"/>
          <w:lang w:val="en-US"/>
        </w:rPr>
        <w:t>PRINT (</w:t>
      </w:r>
      <w:proofErr w:type="gramStart"/>
      <w:r w:rsidRPr="001951BF">
        <w:rPr>
          <w:rFonts w:ascii="Times New Roman" w:hAnsi="Times New Roman" w:cs="Times New Roman"/>
          <w:b/>
          <w:bCs/>
          <w:i/>
          <w:iCs/>
          <w:color w:val="333333"/>
          <w:sz w:val="24"/>
          <w:szCs w:val="24"/>
          <w:lang w:val="en-US"/>
        </w:rPr>
        <w:t>SIN(</w:t>
      </w:r>
      <w:proofErr w:type="gramEnd"/>
      <w:r w:rsidRPr="001951BF">
        <w:rPr>
          <w:rFonts w:ascii="Times New Roman" w:hAnsi="Times New Roman" w:cs="Times New Roman"/>
          <w:b/>
          <w:bCs/>
          <w:i/>
          <w:iCs/>
          <w:color w:val="333333"/>
          <w:sz w:val="24"/>
          <w:szCs w:val="24"/>
          <w:lang w:val="en-US"/>
        </w:rPr>
        <w:t xml:space="preserve">47*PI/180)-COS(78*PI/180)^2)/(EXP(1.5)-SIN(13*PI/180)) </w:t>
      </w:r>
    </w:p>
    <w:p w:rsidR="00022912" w:rsidRPr="001951BF" w:rsidRDefault="00022912" w:rsidP="004E7042">
      <w:pPr>
        <w:pStyle w:val="af4"/>
        <w:numPr>
          <w:ilvl w:val="0"/>
          <w:numId w:val="14"/>
        </w:numPr>
        <w:spacing w:before="0" w:beforeAutospacing="0" w:after="0" w:afterAutospacing="0"/>
        <w:jc w:val="left"/>
        <w:rPr>
          <w:rFonts w:ascii="Times New Roman" w:eastAsiaTheme="minorEastAsia" w:hAnsi="Times New Roman" w:cs="Times New Roman"/>
          <w:color w:val="333333"/>
          <w:sz w:val="24"/>
          <w:szCs w:val="24"/>
        </w:rPr>
      </w:pPr>
      <w:r w:rsidRPr="001951BF">
        <w:rPr>
          <w:rFonts w:ascii="Times New Roman" w:hAnsi="Times New Roman" w:cs="Times New Roman"/>
          <w:iCs/>
          <w:color w:val="333333"/>
          <w:sz w:val="24"/>
          <w:szCs w:val="24"/>
        </w:rPr>
        <w:t>Записать на Бейсике следующие выражения:</w:t>
      </w:r>
    </w:p>
    <w:p w:rsidR="00927BA1" w:rsidRDefault="00927BA1" w:rsidP="004E7042">
      <w:pPr>
        <w:keepNext/>
        <w:keepLines/>
        <w:suppressLineNumbers/>
        <w:suppressAutoHyphens/>
        <w:spacing w:after="0" w:line="240" w:lineRule="auto"/>
        <w:jc w:val="both"/>
        <w:rPr>
          <w:rFonts w:ascii="Times New Roman" w:eastAsia="Times New Roman" w:hAnsi="Times New Roman" w:cs="Times New Roman"/>
          <w:b/>
          <w:sz w:val="24"/>
          <w:szCs w:val="24"/>
        </w:rPr>
      </w:pPr>
    </w:p>
    <w:p w:rsidR="004E7042" w:rsidRPr="00927BA1" w:rsidRDefault="004E7042" w:rsidP="004E7042">
      <w:pPr>
        <w:keepNext/>
        <w:keepLines/>
        <w:suppressLineNumbers/>
        <w:suppressAutoHyphens/>
        <w:spacing w:after="0" w:line="240" w:lineRule="auto"/>
        <w:jc w:val="both"/>
        <w:rPr>
          <w:rFonts w:ascii="Times New Roman" w:hAnsi="Times New Roman"/>
          <w:sz w:val="24"/>
          <w:szCs w:val="24"/>
        </w:rPr>
      </w:pPr>
      <w:r w:rsidRPr="00927BA1">
        <w:rPr>
          <w:rFonts w:ascii="Times New Roman" w:hAnsi="Times New Roman"/>
          <w:sz w:val="24"/>
          <w:szCs w:val="24"/>
        </w:rPr>
        <w:t>Время на подготовку и выполнение: 90 мин</w:t>
      </w:r>
    </w:p>
    <w:p w:rsidR="004E7042" w:rsidRDefault="004E7042" w:rsidP="004E7042">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proofErr w:type="gramStart"/>
      <w:r w:rsidR="008A4554">
        <w:rPr>
          <w:rFonts w:ascii="Times New Roman" w:hAnsi="Times New Roman"/>
          <w:sz w:val="24"/>
          <w:szCs w:val="24"/>
        </w:rPr>
        <w:t>:</w:t>
      </w:r>
      <w:r w:rsidRPr="003B19DF">
        <w:rPr>
          <w:rFonts w:ascii="Times New Roman" w:eastAsiaTheme="majorEastAsia" w:hAnsi="Times New Roman" w:cs="Times New Roman"/>
          <w:color w:val="000000" w:themeColor="text1"/>
          <w:sz w:val="24"/>
          <w:szCs w:val="24"/>
        </w:rPr>
        <w:t>У</w:t>
      </w:r>
      <w:proofErr w:type="gramEnd"/>
      <w:r w:rsidRPr="003B19DF">
        <w:rPr>
          <w:rFonts w:ascii="Times New Roman" w:eastAsiaTheme="majorEastAsia" w:hAnsi="Times New Roman" w:cs="Times New Roman"/>
          <w:color w:val="000000" w:themeColor="text1"/>
          <w:sz w:val="24"/>
          <w:szCs w:val="24"/>
        </w:rPr>
        <w:t>2У3З1</w:t>
      </w:r>
      <w:r>
        <w:rPr>
          <w:rFonts w:ascii="Times New Roman" w:eastAsiaTheme="majorEastAsia" w:hAnsi="Times New Roman" w:cs="Times New Roman"/>
          <w:color w:val="000000" w:themeColor="text1"/>
          <w:sz w:val="24"/>
          <w:szCs w:val="24"/>
        </w:rPr>
        <w:t xml:space="preserve"> З3 </w:t>
      </w:r>
      <w:r w:rsidRPr="003B19DF">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4</w:t>
      </w:r>
    </w:p>
    <w:p w:rsidR="004E7042" w:rsidRPr="00695D98" w:rsidRDefault="004E7042" w:rsidP="004E7042">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Оценка</w:t>
      </w:r>
      <w:r>
        <w:rPr>
          <w:rFonts w:ascii="Times New Roman" w:hAnsi="Times New Roman"/>
          <w:sz w:val="24"/>
          <w:szCs w:val="24"/>
        </w:rPr>
        <w:t xml:space="preserve"> </w:t>
      </w:r>
      <w:r w:rsidR="008A4554">
        <w:rPr>
          <w:rFonts w:ascii="Times New Roman" w:hAnsi="Times New Roman"/>
          <w:sz w:val="24"/>
          <w:szCs w:val="24"/>
        </w:rPr>
        <w:t>-</w:t>
      </w:r>
      <w:r>
        <w:rPr>
          <w:rFonts w:ascii="Times New Roman" w:hAnsi="Times New Roman"/>
          <w:sz w:val="24"/>
          <w:szCs w:val="24"/>
        </w:rPr>
        <w:t>10</w:t>
      </w:r>
      <w:r w:rsidRPr="00695D98">
        <w:rPr>
          <w:rFonts w:ascii="Times New Roman" w:hAnsi="Times New Roman"/>
          <w:sz w:val="24"/>
          <w:szCs w:val="24"/>
        </w:rPr>
        <w:t xml:space="preserve"> баллов</w:t>
      </w:r>
    </w:p>
    <w:p w:rsidR="004E7042" w:rsidRDefault="004E7042" w:rsidP="004E7042">
      <w:pPr>
        <w:keepLines/>
        <w:widowControl w:val="0"/>
        <w:suppressLineNumbers/>
        <w:suppressAutoHyphens/>
        <w:spacing w:after="0" w:line="240" w:lineRule="auto"/>
        <w:jc w:val="both"/>
        <w:rPr>
          <w:rFonts w:ascii="Times New Roman" w:hAnsi="Times New Roman"/>
          <w:sz w:val="24"/>
          <w:szCs w:val="24"/>
        </w:rPr>
      </w:pPr>
    </w:p>
    <w:p w:rsidR="00610B74" w:rsidRPr="001951BF" w:rsidRDefault="00927BA1" w:rsidP="008A4554">
      <w:pPr>
        <w:spacing w:after="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6.2</w:t>
      </w:r>
      <w:r w:rsidR="008A4554">
        <w:rPr>
          <w:rFonts w:ascii="Times New Roman" w:eastAsia="Times New Roman" w:hAnsi="Times New Roman" w:cs="Times New Roman"/>
          <w:b/>
          <w:sz w:val="24"/>
          <w:szCs w:val="24"/>
        </w:rPr>
        <w:t>.1</w:t>
      </w:r>
      <w:r w:rsidR="009D2B78">
        <w:rPr>
          <w:rFonts w:ascii="Times New Roman" w:eastAsia="Times New Roman" w:hAnsi="Times New Roman" w:cs="Times New Roman"/>
          <w:b/>
          <w:sz w:val="24"/>
          <w:szCs w:val="24"/>
        </w:rPr>
        <w:t>5</w:t>
      </w:r>
      <w:r w:rsidR="00DB1FC4">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00220235" w:rsidRPr="001951BF">
        <w:rPr>
          <w:rFonts w:ascii="Times New Roman" w:eastAsia="Times New Roman" w:hAnsi="Times New Roman" w:cs="Times New Roman"/>
          <w:b/>
          <w:sz w:val="24"/>
          <w:szCs w:val="24"/>
        </w:rPr>
        <w:t>Практическая работа</w:t>
      </w:r>
      <w:r w:rsidR="008A4554">
        <w:rPr>
          <w:rFonts w:ascii="Times New Roman" w:eastAsia="Times New Roman" w:hAnsi="Times New Roman" w:cs="Times New Roman"/>
          <w:b/>
          <w:sz w:val="24"/>
          <w:szCs w:val="24"/>
        </w:rPr>
        <w:t xml:space="preserve"> №11.</w:t>
      </w:r>
      <w:r w:rsidR="00220235" w:rsidRPr="001951BF">
        <w:rPr>
          <w:rFonts w:ascii="Times New Roman" w:eastAsia="Times New Roman" w:hAnsi="Times New Roman" w:cs="Times New Roman"/>
          <w:b/>
          <w:sz w:val="24"/>
          <w:szCs w:val="24"/>
        </w:rPr>
        <w:t xml:space="preserve"> </w:t>
      </w:r>
      <w:r w:rsidR="00610B74" w:rsidRPr="001951BF">
        <w:rPr>
          <w:rFonts w:ascii="Times New Roman" w:eastAsia="Times New Roman" w:hAnsi="Times New Roman" w:cs="Times New Roman"/>
          <w:b/>
          <w:sz w:val="24"/>
          <w:szCs w:val="24"/>
        </w:rPr>
        <w:t>Арифметические выражения. Программирование разветвляющихся алгоритмов. Программирование циклических алгоритмов.</w:t>
      </w:r>
    </w:p>
    <w:p w:rsidR="0042663B" w:rsidRPr="001951BF" w:rsidRDefault="0042663B" w:rsidP="00927BA1">
      <w:pPr>
        <w:shd w:val="clear" w:color="auto" w:fill="FFFFFF"/>
        <w:spacing w:after="0" w:line="240" w:lineRule="auto"/>
        <w:jc w:val="both"/>
        <w:rPr>
          <w:rFonts w:ascii="Times New Roman" w:hAnsi="Times New Roman" w:cs="Times New Roman"/>
          <w:b/>
          <w:color w:val="000000"/>
          <w:sz w:val="24"/>
          <w:szCs w:val="24"/>
        </w:rPr>
      </w:pPr>
      <w:r w:rsidRPr="001951BF">
        <w:rPr>
          <w:rFonts w:ascii="Times New Roman" w:hAnsi="Times New Roman" w:cs="Times New Roman"/>
          <w:b/>
          <w:bCs/>
          <w:sz w:val="24"/>
          <w:szCs w:val="24"/>
        </w:rPr>
        <w:t xml:space="preserve">Цель: </w:t>
      </w:r>
      <w:r w:rsidRPr="001951BF">
        <w:rPr>
          <w:rFonts w:ascii="Times New Roman" w:hAnsi="Times New Roman" w:cs="Times New Roman"/>
          <w:bCs/>
          <w:sz w:val="24"/>
          <w:szCs w:val="24"/>
        </w:rPr>
        <w:t xml:space="preserve">закрепить навыки создания разветвляющихся программ </w:t>
      </w:r>
      <w:r w:rsidRPr="001951BF">
        <w:rPr>
          <w:rFonts w:ascii="Times New Roman" w:hAnsi="Times New Roman" w:cs="Times New Roman"/>
          <w:sz w:val="24"/>
          <w:szCs w:val="24"/>
        </w:rPr>
        <w:t xml:space="preserve">и научиться </w:t>
      </w:r>
      <w:r w:rsidRPr="001951BF">
        <w:rPr>
          <w:rFonts w:ascii="Times New Roman" w:hAnsi="Times New Roman" w:cs="Times New Roman"/>
          <w:bCs/>
          <w:sz w:val="24"/>
          <w:szCs w:val="24"/>
        </w:rPr>
        <w:t>составлять более сложные программы с использованием операторов условного и безусловного перехода.</w:t>
      </w:r>
    </w:p>
    <w:p w:rsidR="0042663B" w:rsidRPr="001951BF" w:rsidRDefault="0042663B" w:rsidP="0042663B">
      <w:pPr>
        <w:shd w:val="clear" w:color="auto" w:fill="FFFFFF"/>
        <w:spacing w:after="0" w:line="240" w:lineRule="auto"/>
        <w:jc w:val="center"/>
        <w:rPr>
          <w:rFonts w:ascii="Times New Roman" w:hAnsi="Times New Roman" w:cs="Times New Roman"/>
          <w:b/>
          <w:color w:val="000000"/>
          <w:sz w:val="24"/>
          <w:szCs w:val="24"/>
        </w:rPr>
      </w:pPr>
      <w:r w:rsidRPr="001951BF">
        <w:rPr>
          <w:rFonts w:ascii="Times New Roman" w:hAnsi="Times New Roman" w:cs="Times New Roman"/>
          <w:b/>
          <w:color w:val="000000"/>
          <w:sz w:val="24"/>
          <w:szCs w:val="24"/>
        </w:rPr>
        <w:t>Содержание работы:</w:t>
      </w:r>
    </w:p>
    <w:p w:rsidR="0042663B" w:rsidRPr="001951BF" w:rsidRDefault="0042663B" w:rsidP="0042663B">
      <w:pPr>
        <w:spacing w:after="0" w:line="240" w:lineRule="auto"/>
        <w:jc w:val="both"/>
        <w:rPr>
          <w:rFonts w:ascii="Times New Roman" w:hAnsi="Times New Roman" w:cs="Times New Roman"/>
          <w:sz w:val="24"/>
          <w:szCs w:val="24"/>
        </w:rPr>
      </w:pPr>
      <w:r w:rsidRPr="001951BF">
        <w:rPr>
          <w:rFonts w:ascii="Times New Roman" w:hAnsi="Times New Roman" w:cs="Times New Roman"/>
          <w:b/>
          <w:sz w:val="24"/>
          <w:szCs w:val="24"/>
        </w:rPr>
        <w:t xml:space="preserve">Задание №1. </w:t>
      </w:r>
      <w:r w:rsidRPr="001951BF">
        <w:rPr>
          <w:rFonts w:ascii="Times New Roman" w:hAnsi="Times New Roman" w:cs="Times New Roman"/>
          <w:sz w:val="24"/>
          <w:szCs w:val="24"/>
        </w:rPr>
        <w:t>Протестировать программу для задачи №1 и записать свои данные в таблицу: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74"/>
        <w:gridCol w:w="2801"/>
      </w:tblGrid>
      <w:tr w:rsidR="0042663B" w:rsidRPr="001951BF" w:rsidTr="006723FF">
        <w:trPr>
          <w:jc w:val="center"/>
        </w:trPr>
        <w:tc>
          <w:tcPr>
            <w:tcW w:w="3174" w:type="dxa"/>
          </w:tcPr>
          <w:p w:rsidR="0042663B" w:rsidRPr="001951BF" w:rsidRDefault="0042663B" w:rsidP="008632EE">
            <w:pPr>
              <w:spacing w:after="0" w:line="240" w:lineRule="auto"/>
              <w:jc w:val="center"/>
              <w:rPr>
                <w:rFonts w:ascii="Times New Roman" w:hAnsi="Times New Roman" w:cs="Times New Roman"/>
                <w:sz w:val="24"/>
                <w:szCs w:val="24"/>
              </w:rPr>
            </w:pPr>
            <w:r w:rsidRPr="001951BF">
              <w:rPr>
                <w:rFonts w:ascii="Times New Roman" w:hAnsi="Times New Roman" w:cs="Times New Roman"/>
                <w:sz w:val="24"/>
                <w:szCs w:val="24"/>
              </w:rPr>
              <w:t xml:space="preserve">Значения переменной </w:t>
            </w:r>
            <w:r w:rsidRPr="001951BF">
              <w:rPr>
                <w:rFonts w:ascii="Times New Roman" w:hAnsi="Times New Roman" w:cs="Times New Roman"/>
                <w:sz w:val="24"/>
                <w:szCs w:val="24"/>
                <w:lang w:val="en-US"/>
              </w:rPr>
              <w:t>x</w:t>
            </w:r>
          </w:p>
        </w:tc>
        <w:tc>
          <w:tcPr>
            <w:tcW w:w="2801" w:type="dxa"/>
          </w:tcPr>
          <w:p w:rsidR="0042663B" w:rsidRPr="001951BF" w:rsidRDefault="0042663B" w:rsidP="008632EE">
            <w:pPr>
              <w:spacing w:after="0" w:line="240" w:lineRule="auto"/>
              <w:jc w:val="center"/>
              <w:rPr>
                <w:rFonts w:ascii="Times New Roman" w:hAnsi="Times New Roman" w:cs="Times New Roman"/>
                <w:sz w:val="24"/>
                <w:szCs w:val="24"/>
              </w:rPr>
            </w:pPr>
            <w:r w:rsidRPr="001951BF">
              <w:rPr>
                <w:rFonts w:ascii="Times New Roman" w:hAnsi="Times New Roman" w:cs="Times New Roman"/>
                <w:sz w:val="24"/>
                <w:szCs w:val="24"/>
              </w:rPr>
              <w:t xml:space="preserve">Значения функции </w:t>
            </w:r>
            <w:r w:rsidRPr="001951BF">
              <w:rPr>
                <w:rFonts w:ascii="Times New Roman" w:hAnsi="Times New Roman" w:cs="Times New Roman"/>
                <w:sz w:val="24"/>
                <w:szCs w:val="24"/>
                <w:lang w:val="en-US"/>
              </w:rPr>
              <w:t>y</w:t>
            </w:r>
          </w:p>
        </w:tc>
      </w:tr>
      <w:tr w:rsidR="0042663B" w:rsidRPr="001951BF" w:rsidTr="006723FF">
        <w:trPr>
          <w:jc w:val="center"/>
        </w:trPr>
        <w:tc>
          <w:tcPr>
            <w:tcW w:w="3174" w:type="dxa"/>
          </w:tcPr>
          <w:p w:rsidR="0042663B" w:rsidRPr="001951BF" w:rsidRDefault="0042663B" w:rsidP="008632EE">
            <w:pPr>
              <w:spacing w:after="0" w:line="240" w:lineRule="auto"/>
              <w:rPr>
                <w:rFonts w:ascii="Times New Roman" w:hAnsi="Times New Roman" w:cs="Times New Roman"/>
                <w:sz w:val="24"/>
                <w:szCs w:val="24"/>
              </w:rPr>
            </w:pPr>
          </w:p>
        </w:tc>
        <w:tc>
          <w:tcPr>
            <w:tcW w:w="2801" w:type="dxa"/>
          </w:tcPr>
          <w:p w:rsidR="0042663B" w:rsidRPr="001951BF" w:rsidRDefault="0042663B" w:rsidP="008632EE">
            <w:pPr>
              <w:spacing w:after="0" w:line="240" w:lineRule="auto"/>
              <w:rPr>
                <w:rFonts w:ascii="Times New Roman" w:hAnsi="Times New Roman" w:cs="Times New Roman"/>
                <w:sz w:val="24"/>
                <w:szCs w:val="24"/>
              </w:rPr>
            </w:pPr>
          </w:p>
        </w:tc>
      </w:tr>
      <w:tr w:rsidR="0042663B" w:rsidRPr="001951BF" w:rsidTr="006723FF">
        <w:trPr>
          <w:jc w:val="center"/>
        </w:trPr>
        <w:tc>
          <w:tcPr>
            <w:tcW w:w="3174" w:type="dxa"/>
          </w:tcPr>
          <w:p w:rsidR="0042663B" w:rsidRPr="001951BF" w:rsidRDefault="0042663B" w:rsidP="008632EE">
            <w:pPr>
              <w:spacing w:after="0" w:line="240" w:lineRule="auto"/>
              <w:rPr>
                <w:rFonts w:ascii="Times New Roman" w:hAnsi="Times New Roman" w:cs="Times New Roman"/>
                <w:sz w:val="24"/>
                <w:szCs w:val="24"/>
              </w:rPr>
            </w:pPr>
          </w:p>
        </w:tc>
        <w:tc>
          <w:tcPr>
            <w:tcW w:w="2801" w:type="dxa"/>
          </w:tcPr>
          <w:p w:rsidR="0042663B" w:rsidRPr="001951BF" w:rsidRDefault="0042663B" w:rsidP="008632EE">
            <w:pPr>
              <w:spacing w:after="0" w:line="240" w:lineRule="auto"/>
              <w:rPr>
                <w:rFonts w:ascii="Times New Roman" w:hAnsi="Times New Roman" w:cs="Times New Roman"/>
                <w:sz w:val="24"/>
                <w:szCs w:val="24"/>
              </w:rPr>
            </w:pPr>
          </w:p>
        </w:tc>
      </w:tr>
    </w:tbl>
    <w:p w:rsidR="0042663B" w:rsidRPr="001951BF" w:rsidRDefault="0042663B" w:rsidP="0042663B">
      <w:pPr>
        <w:spacing w:after="0" w:line="240" w:lineRule="auto"/>
        <w:rPr>
          <w:rFonts w:ascii="Times New Roman" w:hAnsi="Times New Roman" w:cs="Times New Roman"/>
          <w:sz w:val="24"/>
          <w:szCs w:val="24"/>
        </w:rPr>
      </w:pPr>
    </w:p>
    <w:p w:rsidR="0042663B" w:rsidRPr="001951BF" w:rsidRDefault="0042663B" w:rsidP="0042663B">
      <w:pPr>
        <w:spacing w:after="0" w:line="240" w:lineRule="auto"/>
        <w:jc w:val="both"/>
        <w:rPr>
          <w:rFonts w:ascii="Times New Roman" w:hAnsi="Times New Roman" w:cs="Times New Roman"/>
          <w:b/>
          <w:sz w:val="24"/>
          <w:szCs w:val="24"/>
        </w:rPr>
      </w:pPr>
      <w:r w:rsidRPr="001951BF">
        <w:rPr>
          <w:rFonts w:ascii="Times New Roman" w:hAnsi="Times New Roman" w:cs="Times New Roman"/>
          <w:b/>
          <w:sz w:val="24"/>
          <w:szCs w:val="24"/>
        </w:rPr>
        <w:t xml:space="preserve">Задание №2. </w:t>
      </w:r>
      <w:r w:rsidRPr="001951BF">
        <w:rPr>
          <w:rFonts w:ascii="Times New Roman" w:hAnsi="Times New Roman" w:cs="Times New Roman"/>
          <w:sz w:val="24"/>
          <w:szCs w:val="24"/>
        </w:rPr>
        <w:t xml:space="preserve">Составить программу </w:t>
      </w:r>
      <w:r w:rsidRPr="001951BF">
        <w:rPr>
          <w:rFonts w:ascii="Times New Roman" w:hAnsi="Times New Roman" w:cs="Times New Roman"/>
          <w:bCs/>
          <w:sz w:val="24"/>
          <w:szCs w:val="24"/>
        </w:rPr>
        <w:t>для в</w:t>
      </w:r>
      <w:r w:rsidRPr="001951BF">
        <w:rPr>
          <w:rFonts w:ascii="Times New Roman" w:hAnsi="Times New Roman" w:cs="Times New Roman"/>
          <w:sz w:val="24"/>
          <w:szCs w:val="24"/>
        </w:rPr>
        <w:t>ычисления значения.</w:t>
      </w:r>
    </w:p>
    <w:p w:rsidR="0042663B" w:rsidRPr="001951BF" w:rsidRDefault="0042663B" w:rsidP="0042663B">
      <w:pPr>
        <w:spacing w:after="0" w:line="240" w:lineRule="auto"/>
        <w:jc w:val="both"/>
        <w:rPr>
          <w:rFonts w:ascii="Times New Roman" w:hAnsi="Times New Roman" w:cs="Times New Roman"/>
          <w:sz w:val="24"/>
          <w:szCs w:val="24"/>
        </w:rPr>
      </w:pPr>
      <w:r w:rsidRPr="001951BF">
        <w:rPr>
          <w:rFonts w:ascii="Times New Roman" w:hAnsi="Times New Roman" w:cs="Times New Roman"/>
          <w:sz w:val="24"/>
          <w:szCs w:val="24"/>
        </w:rPr>
        <w:t>1)</w:t>
      </w:r>
      <w:r w:rsidRPr="001951BF">
        <w:rPr>
          <w:rFonts w:ascii="Times New Roman" w:hAnsi="Times New Roman" w:cs="Times New Roman"/>
          <w:sz w:val="24"/>
          <w:szCs w:val="24"/>
        </w:rPr>
        <w:tab/>
      </w:r>
      <w:r w:rsidRPr="001951BF">
        <w:rPr>
          <w:rFonts w:ascii="Times New Roman" w:hAnsi="Times New Roman" w:cs="Times New Roman"/>
          <w:sz w:val="24"/>
          <w:szCs w:val="24"/>
        </w:rPr>
        <w:tab/>
      </w:r>
      <w:r w:rsidRPr="001951BF">
        <w:rPr>
          <w:rFonts w:ascii="Times New Roman" w:hAnsi="Times New Roman" w:cs="Times New Roman"/>
          <w:sz w:val="24"/>
          <w:szCs w:val="24"/>
        </w:rPr>
        <w:tab/>
      </w:r>
      <w:r w:rsidRPr="001951BF">
        <w:rPr>
          <w:rFonts w:ascii="Times New Roman" w:hAnsi="Times New Roman" w:cs="Times New Roman"/>
          <w:sz w:val="24"/>
          <w:szCs w:val="24"/>
        </w:rPr>
        <w:tab/>
      </w:r>
      <w:r w:rsidRPr="001951BF">
        <w:rPr>
          <w:rFonts w:ascii="Times New Roman" w:hAnsi="Times New Roman" w:cs="Times New Roman"/>
          <w:sz w:val="24"/>
          <w:szCs w:val="24"/>
        </w:rPr>
        <w:tab/>
      </w:r>
      <w:r w:rsidRPr="001951BF">
        <w:rPr>
          <w:rFonts w:ascii="Times New Roman" w:hAnsi="Times New Roman" w:cs="Times New Roman"/>
          <w:sz w:val="24"/>
          <w:szCs w:val="24"/>
        </w:rPr>
        <w:tab/>
      </w:r>
      <w:r w:rsidRPr="001951BF">
        <w:rPr>
          <w:rFonts w:ascii="Times New Roman" w:hAnsi="Times New Roman" w:cs="Times New Roman"/>
          <w:sz w:val="24"/>
          <w:szCs w:val="24"/>
        </w:rPr>
        <w:tab/>
        <w:t>2)</w:t>
      </w:r>
    </w:p>
    <w:p w:rsidR="0042663B" w:rsidRPr="001951BF" w:rsidRDefault="0042663B" w:rsidP="0042663B">
      <w:pPr>
        <w:spacing w:after="0" w:line="240" w:lineRule="auto"/>
        <w:jc w:val="both"/>
        <w:rPr>
          <w:rFonts w:ascii="Times New Roman" w:hAnsi="Times New Roman" w:cs="Times New Roman"/>
          <w:sz w:val="24"/>
          <w:szCs w:val="24"/>
        </w:rPr>
      </w:pPr>
      <w:r w:rsidRPr="001951BF">
        <w:rPr>
          <w:rFonts w:ascii="Times New Roman" w:hAnsi="Times New Roman" w:cs="Times New Roman"/>
          <w:sz w:val="24"/>
          <w:szCs w:val="24"/>
        </w:rPr>
        <w:t>Записать свои данные в таблицу: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74"/>
        <w:gridCol w:w="3554"/>
      </w:tblGrid>
      <w:tr w:rsidR="0042663B" w:rsidRPr="001951BF" w:rsidTr="006723FF">
        <w:trPr>
          <w:jc w:val="center"/>
        </w:trPr>
        <w:tc>
          <w:tcPr>
            <w:tcW w:w="3674" w:type="dxa"/>
            <w:vAlign w:val="center"/>
          </w:tcPr>
          <w:p w:rsidR="0042663B" w:rsidRPr="001951BF" w:rsidRDefault="0042663B" w:rsidP="008632EE">
            <w:pPr>
              <w:spacing w:after="0" w:line="240" w:lineRule="auto"/>
              <w:jc w:val="center"/>
              <w:rPr>
                <w:rFonts w:ascii="Times New Roman" w:hAnsi="Times New Roman" w:cs="Times New Roman"/>
                <w:sz w:val="24"/>
                <w:szCs w:val="24"/>
              </w:rPr>
            </w:pPr>
            <w:r w:rsidRPr="001951BF">
              <w:rPr>
                <w:rFonts w:ascii="Times New Roman" w:hAnsi="Times New Roman" w:cs="Times New Roman"/>
                <w:sz w:val="24"/>
                <w:szCs w:val="24"/>
              </w:rPr>
              <w:t>Значения исходных данных</w:t>
            </w:r>
          </w:p>
        </w:tc>
        <w:tc>
          <w:tcPr>
            <w:tcW w:w="3554" w:type="dxa"/>
            <w:vAlign w:val="center"/>
          </w:tcPr>
          <w:p w:rsidR="0042663B" w:rsidRPr="001951BF" w:rsidRDefault="0042663B" w:rsidP="008632EE">
            <w:pPr>
              <w:spacing w:after="0" w:line="240" w:lineRule="auto"/>
              <w:jc w:val="center"/>
              <w:rPr>
                <w:rFonts w:ascii="Times New Roman" w:hAnsi="Times New Roman" w:cs="Times New Roman"/>
                <w:sz w:val="24"/>
                <w:szCs w:val="24"/>
              </w:rPr>
            </w:pPr>
            <w:r w:rsidRPr="001951BF">
              <w:rPr>
                <w:rFonts w:ascii="Times New Roman" w:hAnsi="Times New Roman" w:cs="Times New Roman"/>
                <w:sz w:val="24"/>
                <w:szCs w:val="24"/>
              </w:rPr>
              <w:t>Значения искомых данных</w:t>
            </w:r>
          </w:p>
        </w:tc>
      </w:tr>
      <w:tr w:rsidR="0042663B" w:rsidRPr="001951BF" w:rsidTr="006723FF">
        <w:trPr>
          <w:jc w:val="center"/>
        </w:trPr>
        <w:tc>
          <w:tcPr>
            <w:tcW w:w="3674" w:type="dxa"/>
          </w:tcPr>
          <w:p w:rsidR="0042663B" w:rsidRPr="001951BF" w:rsidRDefault="0042663B" w:rsidP="008632EE">
            <w:pPr>
              <w:spacing w:after="0" w:line="240" w:lineRule="auto"/>
              <w:rPr>
                <w:rFonts w:ascii="Times New Roman" w:hAnsi="Times New Roman" w:cs="Times New Roman"/>
                <w:sz w:val="24"/>
                <w:szCs w:val="24"/>
              </w:rPr>
            </w:pPr>
          </w:p>
        </w:tc>
        <w:tc>
          <w:tcPr>
            <w:tcW w:w="3554" w:type="dxa"/>
          </w:tcPr>
          <w:p w:rsidR="0042663B" w:rsidRPr="001951BF" w:rsidRDefault="0042663B" w:rsidP="008632EE">
            <w:pPr>
              <w:spacing w:after="0" w:line="240" w:lineRule="auto"/>
              <w:rPr>
                <w:rFonts w:ascii="Times New Roman" w:hAnsi="Times New Roman" w:cs="Times New Roman"/>
                <w:sz w:val="24"/>
                <w:szCs w:val="24"/>
              </w:rPr>
            </w:pPr>
          </w:p>
        </w:tc>
      </w:tr>
      <w:tr w:rsidR="0042663B" w:rsidRPr="001951BF" w:rsidTr="006723FF">
        <w:trPr>
          <w:jc w:val="center"/>
        </w:trPr>
        <w:tc>
          <w:tcPr>
            <w:tcW w:w="3674" w:type="dxa"/>
          </w:tcPr>
          <w:p w:rsidR="0042663B" w:rsidRPr="001951BF" w:rsidRDefault="0042663B" w:rsidP="008632EE">
            <w:pPr>
              <w:spacing w:after="0" w:line="240" w:lineRule="auto"/>
              <w:rPr>
                <w:rFonts w:ascii="Times New Roman" w:hAnsi="Times New Roman" w:cs="Times New Roman"/>
                <w:sz w:val="24"/>
                <w:szCs w:val="24"/>
              </w:rPr>
            </w:pPr>
          </w:p>
        </w:tc>
        <w:tc>
          <w:tcPr>
            <w:tcW w:w="3554" w:type="dxa"/>
          </w:tcPr>
          <w:p w:rsidR="0042663B" w:rsidRPr="001951BF" w:rsidRDefault="0042663B" w:rsidP="008632EE">
            <w:pPr>
              <w:spacing w:after="0" w:line="240" w:lineRule="auto"/>
              <w:rPr>
                <w:rFonts w:ascii="Times New Roman" w:hAnsi="Times New Roman" w:cs="Times New Roman"/>
                <w:sz w:val="24"/>
                <w:szCs w:val="24"/>
              </w:rPr>
            </w:pPr>
          </w:p>
        </w:tc>
      </w:tr>
    </w:tbl>
    <w:p w:rsidR="0042663B" w:rsidRPr="001951BF" w:rsidRDefault="0042663B" w:rsidP="0042663B">
      <w:pPr>
        <w:spacing w:after="0" w:line="240" w:lineRule="auto"/>
        <w:rPr>
          <w:rFonts w:ascii="Times New Roman" w:hAnsi="Times New Roman" w:cs="Times New Roman"/>
          <w:sz w:val="24"/>
          <w:szCs w:val="24"/>
        </w:rPr>
      </w:pPr>
    </w:p>
    <w:p w:rsidR="0042663B" w:rsidRPr="001951BF" w:rsidRDefault="0042663B" w:rsidP="0042663B">
      <w:pPr>
        <w:spacing w:after="0" w:line="240" w:lineRule="auto"/>
        <w:jc w:val="both"/>
        <w:rPr>
          <w:rFonts w:ascii="Times New Roman" w:hAnsi="Times New Roman" w:cs="Times New Roman"/>
          <w:sz w:val="24"/>
          <w:szCs w:val="24"/>
        </w:rPr>
      </w:pPr>
      <w:r w:rsidRPr="001951BF">
        <w:rPr>
          <w:rFonts w:ascii="Times New Roman" w:hAnsi="Times New Roman" w:cs="Times New Roman"/>
          <w:b/>
          <w:sz w:val="24"/>
          <w:szCs w:val="24"/>
        </w:rPr>
        <w:t xml:space="preserve">Задание №3. </w:t>
      </w:r>
      <w:r w:rsidRPr="001951BF">
        <w:rPr>
          <w:rFonts w:ascii="Times New Roman" w:hAnsi="Times New Roman" w:cs="Times New Roman"/>
          <w:sz w:val="24"/>
          <w:szCs w:val="24"/>
        </w:rPr>
        <w:t>Протестировать программу для задачи №2 и записать свои данные в таблицу: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74"/>
        <w:gridCol w:w="2801"/>
      </w:tblGrid>
      <w:tr w:rsidR="0042663B" w:rsidRPr="001951BF" w:rsidTr="006723FF">
        <w:trPr>
          <w:jc w:val="center"/>
        </w:trPr>
        <w:tc>
          <w:tcPr>
            <w:tcW w:w="3174" w:type="dxa"/>
          </w:tcPr>
          <w:p w:rsidR="0042663B" w:rsidRPr="001951BF" w:rsidRDefault="0042663B" w:rsidP="008632EE">
            <w:pPr>
              <w:spacing w:after="0" w:line="240" w:lineRule="auto"/>
              <w:jc w:val="center"/>
              <w:rPr>
                <w:rFonts w:ascii="Times New Roman" w:hAnsi="Times New Roman" w:cs="Times New Roman"/>
                <w:sz w:val="24"/>
                <w:szCs w:val="24"/>
              </w:rPr>
            </w:pPr>
            <w:r w:rsidRPr="001951BF">
              <w:rPr>
                <w:rFonts w:ascii="Times New Roman" w:hAnsi="Times New Roman" w:cs="Times New Roman"/>
                <w:sz w:val="24"/>
                <w:szCs w:val="24"/>
              </w:rPr>
              <w:t xml:space="preserve">Значения переменной </w:t>
            </w:r>
            <w:r w:rsidRPr="001951BF">
              <w:rPr>
                <w:rFonts w:ascii="Times New Roman" w:hAnsi="Times New Roman" w:cs="Times New Roman"/>
                <w:sz w:val="24"/>
                <w:szCs w:val="24"/>
                <w:lang w:val="en-US"/>
              </w:rPr>
              <w:t>x</w:t>
            </w:r>
          </w:p>
        </w:tc>
        <w:tc>
          <w:tcPr>
            <w:tcW w:w="2801" w:type="dxa"/>
          </w:tcPr>
          <w:p w:rsidR="0042663B" w:rsidRPr="001951BF" w:rsidRDefault="0042663B" w:rsidP="008632EE">
            <w:pPr>
              <w:spacing w:after="0" w:line="240" w:lineRule="auto"/>
              <w:jc w:val="center"/>
              <w:rPr>
                <w:rFonts w:ascii="Times New Roman" w:hAnsi="Times New Roman" w:cs="Times New Roman"/>
                <w:sz w:val="24"/>
                <w:szCs w:val="24"/>
              </w:rPr>
            </w:pPr>
            <w:r w:rsidRPr="001951BF">
              <w:rPr>
                <w:rFonts w:ascii="Times New Roman" w:hAnsi="Times New Roman" w:cs="Times New Roman"/>
                <w:sz w:val="24"/>
                <w:szCs w:val="24"/>
              </w:rPr>
              <w:t xml:space="preserve">Значения функции </w:t>
            </w:r>
            <w:r w:rsidRPr="001951BF">
              <w:rPr>
                <w:rFonts w:ascii="Times New Roman" w:hAnsi="Times New Roman" w:cs="Times New Roman"/>
                <w:sz w:val="24"/>
                <w:szCs w:val="24"/>
                <w:lang w:val="en-US"/>
              </w:rPr>
              <w:t>y</w:t>
            </w:r>
          </w:p>
        </w:tc>
      </w:tr>
      <w:tr w:rsidR="0042663B" w:rsidRPr="001951BF" w:rsidTr="006723FF">
        <w:trPr>
          <w:jc w:val="center"/>
        </w:trPr>
        <w:tc>
          <w:tcPr>
            <w:tcW w:w="3174" w:type="dxa"/>
          </w:tcPr>
          <w:p w:rsidR="0042663B" w:rsidRPr="001951BF" w:rsidRDefault="0042663B" w:rsidP="008632EE">
            <w:pPr>
              <w:spacing w:after="0" w:line="240" w:lineRule="auto"/>
              <w:rPr>
                <w:rFonts w:ascii="Times New Roman" w:hAnsi="Times New Roman" w:cs="Times New Roman"/>
                <w:sz w:val="24"/>
                <w:szCs w:val="24"/>
              </w:rPr>
            </w:pPr>
          </w:p>
        </w:tc>
        <w:tc>
          <w:tcPr>
            <w:tcW w:w="2801" w:type="dxa"/>
          </w:tcPr>
          <w:p w:rsidR="0042663B" w:rsidRPr="001951BF" w:rsidRDefault="0042663B" w:rsidP="008632EE">
            <w:pPr>
              <w:spacing w:after="0" w:line="240" w:lineRule="auto"/>
              <w:rPr>
                <w:rFonts w:ascii="Times New Roman" w:hAnsi="Times New Roman" w:cs="Times New Roman"/>
                <w:sz w:val="24"/>
                <w:szCs w:val="24"/>
              </w:rPr>
            </w:pPr>
          </w:p>
        </w:tc>
      </w:tr>
      <w:tr w:rsidR="0042663B" w:rsidRPr="001951BF" w:rsidTr="006723FF">
        <w:trPr>
          <w:jc w:val="center"/>
        </w:trPr>
        <w:tc>
          <w:tcPr>
            <w:tcW w:w="3174" w:type="dxa"/>
          </w:tcPr>
          <w:p w:rsidR="0042663B" w:rsidRPr="001951BF" w:rsidRDefault="0042663B" w:rsidP="008632EE">
            <w:pPr>
              <w:spacing w:after="0" w:line="240" w:lineRule="auto"/>
              <w:rPr>
                <w:rFonts w:ascii="Times New Roman" w:hAnsi="Times New Roman" w:cs="Times New Roman"/>
                <w:sz w:val="24"/>
                <w:szCs w:val="24"/>
              </w:rPr>
            </w:pPr>
          </w:p>
        </w:tc>
        <w:tc>
          <w:tcPr>
            <w:tcW w:w="2801" w:type="dxa"/>
          </w:tcPr>
          <w:p w:rsidR="0042663B" w:rsidRPr="001951BF" w:rsidRDefault="0042663B" w:rsidP="008632EE">
            <w:pPr>
              <w:spacing w:after="0" w:line="240" w:lineRule="auto"/>
              <w:rPr>
                <w:rFonts w:ascii="Times New Roman" w:hAnsi="Times New Roman" w:cs="Times New Roman"/>
                <w:sz w:val="24"/>
                <w:szCs w:val="24"/>
              </w:rPr>
            </w:pPr>
          </w:p>
        </w:tc>
      </w:tr>
    </w:tbl>
    <w:p w:rsidR="00164BF8" w:rsidRDefault="00164BF8" w:rsidP="0042663B">
      <w:pPr>
        <w:spacing w:after="0" w:line="240" w:lineRule="auto"/>
        <w:rPr>
          <w:rFonts w:ascii="Times New Roman" w:hAnsi="Times New Roman" w:cs="Times New Roman"/>
          <w:b/>
          <w:sz w:val="24"/>
          <w:szCs w:val="24"/>
        </w:rPr>
      </w:pPr>
    </w:p>
    <w:p w:rsidR="0042663B" w:rsidRPr="001951BF" w:rsidRDefault="0042663B" w:rsidP="0042663B">
      <w:pPr>
        <w:spacing w:after="0" w:line="240" w:lineRule="auto"/>
        <w:rPr>
          <w:rFonts w:ascii="Times New Roman" w:hAnsi="Times New Roman" w:cs="Times New Roman"/>
          <w:sz w:val="24"/>
          <w:szCs w:val="24"/>
        </w:rPr>
      </w:pPr>
      <w:r w:rsidRPr="001951BF">
        <w:rPr>
          <w:rFonts w:ascii="Times New Roman" w:hAnsi="Times New Roman" w:cs="Times New Roman"/>
          <w:b/>
          <w:sz w:val="24"/>
          <w:szCs w:val="24"/>
        </w:rPr>
        <w:t xml:space="preserve">Задание №4. </w:t>
      </w:r>
      <w:r w:rsidRPr="001951BF">
        <w:rPr>
          <w:rFonts w:ascii="Times New Roman" w:hAnsi="Times New Roman" w:cs="Times New Roman"/>
          <w:sz w:val="24"/>
          <w:szCs w:val="24"/>
        </w:rPr>
        <w:t>Составить программу для решения задачи.</w:t>
      </w:r>
    </w:p>
    <w:p w:rsidR="0042663B" w:rsidRPr="001951BF" w:rsidRDefault="0042663B" w:rsidP="0042663B">
      <w:pPr>
        <w:spacing w:after="0" w:line="240" w:lineRule="auto"/>
        <w:jc w:val="both"/>
        <w:rPr>
          <w:rFonts w:ascii="Times New Roman" w:hAnsi="Times New Roman" w:cs="Times New Roman"/>
          <w:sz w:val="24"/>
          <w:szCs w:val="24"/>
        </w:rPr>
      </w:pPr>
      <w:r w:rsidRPr="001951BF">
        <w:rPr>
          <w:rFonts w:ascii="Times New Roman" w:hAnsi="Times New Roman" w:cs="Times New Roman"/>
          <w:sz w:val="24"/>
          <w:szCs w:val="24"/>
        </w:rPr>
        <w:t>Записать свои данные в таблицу: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74"/>
        <w:gridCol w:w="3554"/>
      </w:tblGrid>
      <w:tr w:rsidR="0042663B" w:rsidRPr="001951BF" w:rsidTr="006723FF">
        <w:trPr>
          <w:jc w:val="center"/>
        </w:trPr>
        <w:tc>
          <w:tcPr>
            <w:tcW w:w="3674" w:type="dxa"/>
          </w:tcPr>
          <w:p w:rsidR="0042663B" w:rsidRPr="001951BF" w:rsidRDefault="0042663B" w:rsidP="008632EE">
            <w:pPr>
              <w:spacing w:after="0" w:line="240" w:lineRule="auto"/>
              <w:jc w:val="center"/>
              <w:rPr>
                <w:rFonts w:ascii="Times New Roman" w:hAnsi="Times New Roman" w:cs="Times New Roman"/>
                <w:sz w:val="24"/>
                <w:szCs w:val="24"/>
              </w:rPr>
            </w:pPr>
            <w:r w:rsidRPr="001951BF">
              <w:rPr>
                <w:rFonts w:ascii="Times New Roman" w:hAnsi="Times New Roman" w:cs="Times New Roman"/>
                <w:sz w:val="24"/>
                <w:szCs w:val="24"/>
              </w:rPr>
              <w:t>Значения исходных данных</w:t>
            </w:r>
          </w:p>
        </w:tc>
        <w:tc>
          <w:tcPr>
            <w:tcW w:w="3554" w:type="dxa"/>
          </w:tcPr>
          <w:p w:rsidR="0042663B" w:rsidRPr="001951BF" w:rsidRDefault="0042663B" w:rsidP="008632EE">
            <w:pPr>
              <w:spacing w:after="0" w:line="240" w:lineRule="auto"/>
              <w:jc w:val="center"/>
              <w:rPr>
                <w:rFonts w:ascii="Times New Roman" w:hAnsi="Times New Roman" w:cs="Times New Roman"/>
                <w:sz w:val="24"/>
                <w:szCs w:val="24"/>
              </w:rPr>
            </w:pPr>
            <w:r w:rsidRPr="001951BF">
              <w:rPr>
                <w:rFonts w:ascii="Times New Roman" w:hAnsi="Times New Roman" w:cs="Times New Roman"/>
                <w:sz w:val="24"/>
                <w:szCs w:val="24"/>
              </w:rPr>
              <w:t>Значения искомых данных</w:t>
            </w:r>
          </w:p>
        </w:tc>
      </w:tr>
      <w:tr w:rsidR="0042663B" w:rsidRPr="001951BF" w:rsidTr="006723FF">
        <w:trPr>
          <w:jc w:val="center"/>
        </w:trPr>
        <w:tc>
          <w:tcPr>
            <w:tcW w:w="3674" w:type="dxa"/>
          </w:tcPr>
          <w:p w:rsidR="0042663B" w:rsidRPr="001951BF" w:rsidRDefault="0042663B" w:rsidP="008632EE">
            <w:pPr>
              <w:spacing w:after="0" w:line="240" w:lineRule="auto"/>
              <w:rPr>
                <w:rFonts w:ascii="Times New Roman" w:hAnsi="Times New Roman" w:cs="Times New Roman"/>
                <w:sz w:val="24"/>
                <w:szCs w:val="24"/>
              </w:rPr>
            </w:pPr>
          </w:p>
        </w:tc>
        <w:tc>
          <w:tcPr>
            <w:tcW w:w="3554" w:type="dxa"/>
          </w:tcPr>
          <w:p w:rsidR="0042663B" w:rsidRPr="001951BF" w:rsidRDefault="0042663B" w:rsidP="008632EE">
            <w:pPr>
              <w:spacing w:after="0" w:line="240" w:lineRule="auto"/>
              <w:rPr>
                <w:rFonts w:ascii="Times New Roman" w:hAnsi="Times New Roman" w:cs="Times New Roman"/>
                <w:sz w:val="24"/>
                <w:szCs w:val="24"/>
              </w:rPr>
            </w:pPr>
          </w:p>
        </w:tc>
      </w:tr>
      <w:tr w:rsidR="0042663B" w:rsidRPr="001951BF" w:rsidTr="006723FF">
        <w:trPr>
          <w:jc w:val="center"/>
        </w:trPr>
        <w:tc>
          <w:tcPr>
            <w:tcW w:w="3674" w:type="dxa"/>
          </w:tcPr>
          <w:p w:rsidR="0042663B" w:rsidRPr="001951BF" w:rsidRDefault="0042663B" w:rsidP="008632EE">
            <w:pPr>
              <w:spacing w:after="0" w:line="240" w:lineRule="auto"/>
              <w:rPr>
                <w:rFonts w:ascii="Times New Roman" w:hAnsi="Times New Roman" w:cs="Times New Roman"/>
                <w:sz w:val="24"/>
                <w:szCs w:val="24"/>
              </w:rPr>
            </w:pPr>
          </w:p>
        </w:tc>
        <w:tc>
          <w:tcPr>
            <w:tcW w:w="3554" w:type="dxa"/>
          </w:tcPr>
          <w:p w:rsidR="0042663B" w:rsidRPr="001951BF" w:rsidRDefault="0042663B" w:rsidP="008632EE">
            <w:pPr>
              <w:spacing w:after="0" w:line="240" w:lineRule="auto"/>
              <w:rPr>
                <w:rFonts w:ascii="Times New Roman" w:hAnsi="Times New Roman" w:cs="Times New Roman"/>
                <w:sz w:val="24"/>
                <w:szCs w:val="24"/>
              </w:rPr>
            </w:pPr>
          </w:p>
        </w:tc>
      </w:tr>
      <w:tr w:rsidR="0042663B" w:rsidRPr="001951BF" w:rsidTr="006723FF">
        <w:trPr>
          <w:jc w:val="center"/>
        </w:trPr>
        <w:tc>
          <w:tcPr>
            <w:tcW w:w="3674" w:type="dxa"/>
          </w:tcPr>
          <w:p w:rsidR="0042663B" w:rsidRPr="001951BF" w:rsidRDefault="0042663B" w:rsidP="008632EE">
            <w:pPr>
              <w:spacing w:after="0" w:line="240" w:lineRule="auto"/>
              <w:rPr>
                <w:rFonts w:ascii="Times New Roman" w:hAnsi="Times New Roman" w:cs="Times New Roman"/>
                <w:sz w:val="24"/>
                <w:szCs w:val="24"/>
              </w:rPr>
            </w:pPr>
          </w:p>
        </w:tc>
        <w:tc>
          <w:tcPr>
            <w:tcW w:w="3554" w:type="dxa"/>
          </w:tcPr>
          <w:p w:rsidR="0042663B" w:rsidRPr="001951BF" w:rsidRDefault="0042663B" w:rsidP="008632EE">
            <w:pPr>
              <w:spacing w:after="0" w:line="240" w:lineRule="auto"/>
              <w:rPr>
                <w:rFonts w:ascii="Times New Roman" w:hAnsi="Times New Roman" w:cs="Times New Roman"/>
                <w:sz w:val="24"/>
                <w:szCs w:val="24"/>
              </w:rPr>
            </w:pPr>
          </w:p>
        </w:tc>
      </w:tr>
    </w:tbl>
    <w:p w:rsidR="0042663B" w:rsidRPr="001951BF" w:rsidRDefault="0042663B" w:rsidP="0042663B">
      <w:pPr>
        <w:spacing w:after="0" w:line="240" w:lineRule="auto"/>
        <w:rPr>
          <w:rFonts w:ascii="Times New Roman" w:hAnsi="Times New Roman" w:cs="Times New Roman"/>
          <w:sz w:val="24"/>
          <w:szCs w:val="24"/>
        </w:rPr>
      </w:pPr>
    </w:p>
    <w:p w:rsidR="00164BF8" w:rsidRDefault="00164BF8" w:rsidP="0042663B">
      <w:pPr>
        <w:spacing w:after="0" w:line="240" w:lineRule="auto"/>
        <w:jc w:val="both"/>
        <w:rPr>
          <w:rFonts w:ascii="Times New Roman" w:hAnsi="Times New Roman" w:cs="Times New Roman"/>
          <w:b/>
          <w:sz w:val="24"/>
          <w:szCs w:val="24"/>
        </w:rPr>
      </w:pPr>
    </w:p>
    <w:p w:rsidR="0042663B" w:rsidRPr="001951BF" w:rsidRDefault="0042663B" w:rsidP="0042663B">
      <w:pPr>
        <w:spacing w:after="0" w:line="240" w:lineRule="auto"/>
        <w:jc w:val="both"/>
        <w:rPr>
          <w:rFonts w:ascii="Times New Roman" w:hAnsi="Times New Roman" w:cs="Times New Roman"/>
          <w:sz w:val="24"/>
          <w:szCs w:val="24"/>
        </w:rPr>
      </w:pPr>
      <w:r w:rsidRPr="001951BF">
        <w:rPr>
          <w:rFonts w:ascii="Times New Roman" w:hAnsi="Times New Roman" w:cs="Times New Roman"/>
          <w:b/>
          <w:sz w:val="24"/>
          <w:szCs w:val="24"/>
        </w:rPr>
        <w:t>Задание №5. Ответить на вопросы: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2"/>
        <w:gridCol w:w="4743"/>
      </w:tblGrid>
      <w:tr w:rsidR="0042663B" w:rsidRPr="001951BF" w:rsidTr="006723FF">
        <w:trPr>
          <w:trHeight w:val="572"/>
        </w:trPr>
        <w:tc>
          <w:tcPr>
            <w:tcW w:w="4742" w:type="dxa"/>
            <w:vAlign w:val="center"/>
          </w:tcPr>
          <w:p w:rsidR="0042663B" w:rsidRPr="001951BF" w:rsidRDefault="0042663B" w:rsidP="00DB1FC4">
            <w:pPr>
              <w:pStyle w:val="37"/>
              <w:numPr>
                <w:ilvl w:val="0"/>
                <w:numId w:val="20"/>
              </w:numPr>
              <w:spacing w:after="0" w:line="240" w:lineRule="auto"/>
              <w:ind w:left="284" w:hanging="284"/>
              <w:rPr>
                <w:rFonts w:ascii="Times New Roman" w:hAnsi="Times New Roman"/>
                <w:sz w:val="24"/>
                <w:szCs w:val="24"/>
              </w:rPr>
            </w:pPr>
            <w:r w:rsidRPr="001951BF">
              <w:rPr>
                <w:rFonts w:ascii="Times New Roman" w:hAnsi="Times New Roman"/>
                <w:noProof/>
                <w:sz w:val="24"/>
                <w:szCs w:val="24"/>
              </w:rPr>
              <w:t>Какая</w:t>
            </w:r>
            <w:r w:rsidRPr="001951BF">
              <w:rPr>
                <w:rFonts w:ascii="Times New Roman" w:hAnsi="Times New Roman"/>
                <w:sz w:val="24"/>
                <w:szCs w:val="24"/>
              </w:rPr>
              <w:t xml:space="preserve"> программа называется разветвляющейся?</w:t>
            </w:r>
          </w:p>
        </w:tc>
        <w:tc>
          <w:tcPr>
            <w:tcW w:w="4743" w:type="dxa"/>
          </w:tcPr>
          <w:p w:rsidR="0042663B" w:rsidRPr="001951BF" w:rsidRDefault="0042663B" w:rsidP="008632EE">
            <w:pPr>
              <w:spacing w:after="0" w:line="240" w:lineRule="auto"/>
              <w:rPr>
                <w:rFonts w:ascii="Times New Roman" w:hAnsi="Times New Roman" w:cs="Times New Roman"/>
                <w:sz w:val="24"/>
                <w:szCs w:val="24"/>
              </w:rPr>
            </w:pPr>
          </w:p>
        </w:tc>
      </w:tr>
      <w:tr w:rsidR="0042663B" w:rsidRPr="001951BF" w:rsidTr="006723FF">
        <w:trPr>
          <w:trHeight w:val="458"/>
        </w:trPr>
        <w:tc>
          <w:tcPr>
            <w:tcW w:w="4742" w:type="dxa"/>
            <w:vAlign w:val="center"/>
          </w:tcPr>
          <w:p w:rsidR="0042663B" w:rsidRPr="001951BF" w:rsidRDefault="0042663B" w:rsidP="00DB1FC4">
            <w:pPr>
              <w:pStyle w:val="37"/>
              <w:numPr>
                <w:ilvl w:val="0"/>
                <w:numId w:val="20"/>
              </w:numPr>
              <w:spacing w:after="0" w:line="240" w:lineRule="auto"/>
              <w:ind w:left="284" w:hanging="284"/>
              <w:rPr>
                <w:rFonts w:ascii="Times New Roman" w:hAnsi="Times New Roman"/>
                <w:sz w:val="24"/>
                <w:szCs w:val="24"/>
              </w:rPr>
            </w:pPr>
            <w:r w:rsidRPr="001951BF">
              <w:rPr>
                <w:rFonts w:ascii="Times New Roman" w:hAnsi="Times New Roman"/>
                <w:sz w:val="24"/>
                <w:szCs w:val="24"/>
              </w:rPr>
              <w:t xml:space="preserve">Для чего предназначен оператор </w:t>
            </w:r>
            <w:r w:rsidRPr="001951BF">
              <w:rPr>
                <w:rFonts w:ascii="Times New Roman" w:hAnsi="Times New Roman"/>
                <w:sz w:val="24"/>
                <w:szCs w:val="24"/>
                <w:lang w:val="en-US"/>
              </w:rPr>
              <w:t>IF</w:t>
            </w:r>
            <w:r w:rsidRPr="001951BF">
              <w:rPr>
                <w:rFonts w:ascii="Times New Roman" w:hAnsi="Times New Roman"/>
                <w:sz w:val="24"/>
                <w:szCs w:val="24"/>
              </w:rPr>
              <w:t>…</w:t>
            </w:r>
            <w:r w:rsidRPr="001951BF">
              <w:rPr>
                <w:rFonts w:ascii="Times New Roman" w:hAnsi="Times New Roman"/>
                <w:sz w:val="24"/>
                <w:szCs w:val="24"/>
                <w:lang w:val="en-US"/>
              </w:rPr>
              <w:t>THEN</w:t>
            </w:r>
            <w:r w:rsidRPr="001951BF">
              <w:rPr>
                <w:rFonts w:ascii="Times New Roman" w:hAnsi="Times New Roman"/>
                <w:sz w:val="24"/>
                <w:szCs w:val="24"/>
              </w:rPr>
              <w:t>…</w:t>
            </w:r>
            <w:r w:rsidRPr="001951BF">
              <w:rPr>
                <w:rFonts w:ascii="Times New Roman" w:hAnsi="Times New Roman"/>
                <w:sz w:val="24"/>
                <w:szCs w:val="24"/>
                <w:lang w:val="en-US"/>
              </w:rPr>
              <w:t>ELSE</w:t>
            </w:r>
            <w:r w:rsidRPr="001951BF">
              <w:rPr>
                <w:rFonts w:ascii="Times New Roman" w:hAnsi="Times New Roman"/>
                <w:sz w:val="24"/>
                <w:szCs w:val="24"/>
              </w:rPr>
              <w:t xml:space="preserve"> в </w:t>
            </w:r>
            <w:r w:rsidRPr="001951BF">
              <w:rPr>
                <w:rFonts w:ascii="Times New Roman" w:hAnsi="Times New Roman"/>
                <w:bCs/>
                <w:sz w:val="24"/>
                <w:szCs w:val="24"/>
                <w:lang w:val="en-US"/>
              </w:rPr>
              <w:t>GW</w:t>
            </w:r>
            <w:r w:rsidRPr="001951BF">
              <w:rPr>
                <w:rFonts w:ascii="Times New Roman" w:hAnsi="Times New Roman"/>
                <w:bCs/>
                <w:sz w:val="24"/>
                <w:szCs w:val="24"/>
              </w:rPr>
              <w:t>-</w:t>
            </w:r>
            <w:r w:rsidRPr="001951BF">
              <w:rPr>
                <w:rFonts w:ascii="Times New Roman" w:hAnsi="Times New Roman"/>
                <w:bCs/>
                <w:sz w:val="24"/>
                <w:szCs w:val="24"/>
                <w:lang w:val="en-US"/>
              </w:rPr>
              <w:t>Basic</w:t>
            </w:r>
            <w:r w:rsidRPr="001951BF">
              <w:rPr>
                <w:rFonts w:ascii="Times New Roman" w:hAnsi="Times New Roman"/>
                <w:sz w:val="24"/>
                <w:szCs w:val="24"/>
              </w:rPr>
              <w:t>?</w:t>
            </w:r>
          </w:p>
        </w:tc>
        <w:tc>
          <w:tcPr>
            <w:tcW w:w="4743" w:type="dxa"/>
          </w:tcPr>
          <w:p w:rsidR="0042663B" w:rsidRPr="001951BF" w:rsidRDefault="0042663B" w:rsidP="008632EE">
            <w:pPr>
              <w:spacing w:after="0" w:line="240" w:lineRule="auto"/>
              <w:rPr>
                <w:rFonts w:ascii="Times New Roman" w:hAnsi="Times New Roman" w:cs="Times New Roman"/>
                <w:sz w:val="24"/>
                <w:szCs w:val="24"/>
              </w:rPr>
            </w:pPr>
          </w:p>
        </w:tc>
      </w:tr>
      <w:tr w:rsidR="0042663B" w:rsidRPr="001951BF" w:rsidTr="006723FF">
        <w:trPr>
          <w:trHeight w:val="450"/>
        </w:trPr>
        <w:tc>
          <w:tcPr>
            <w:tcW w:w="4742" w:type="dxa"/>
            <w:vAlign w:val="center"/>
          </w:tcPr>
          <w:p w:rsidR="0042663B" w:rsidRPr="001951BF" w:rsidRDefault="0042663B" w:rsidP="00DB1FC4">
            <w:pPr>
              <w:pStyle w:val="37"/>
              <w:numPr>
                <w:ilvl w:val="0"/>
                <w:numId w:val="20"/>
              </w:numPr>
              <w:spacing w:after="0" w:line="240" w:lineRule="auto"/>
              <w:ind w:left="284" w:hanging="284"/>
              <w:rPr>
                <w:rFonts w:ascii="Times New Roman" w:hAnsi="Times New Roman"/>
                <w:sz w:val="24"/>
                <w:szCs w:val="24"/>
              </w:rPr>
            </w:pPr>
            <w:r w:rsidRPr="001951BF">
              <w:rPr>
                <w:rFonts w:ascii="Times New Roman" w:hAnsi="Times New Roman"/>
                <w:sz w:val="24"/>
                <w:szCs w:val="24"/>
              </w:rPr>
              <w:t xml:space="preserve">Для чего предназначен оператор </w:t>
            </w:r>
            <w:r w:rsidRPr="001951BF">
              <w:rPr>
                <w:rFonts w:ascii="Times New Roman" w:hAnsi="Times New Roman"/>
                <w:sz w:val="24"/>
                <w:szCs w:val="24"/>
                <w:lang w:val="en-US"/>
              </w:rPr>
              <w:t>GOTO</w:t>
            </w:r>
            <w:r w:rsidRPr="001951BF">
              <w:rPr>
                <w:rFonts w:ascii="Times New Roman" w:hAnsi="Times New Roman"/>
                <w:sz w:val="24"/>
                <w:szCs w:val="24"/>
              </w:rPr>
              <w:t xml:space="preserve"> в </w:t>
            </w:r>
            <w:r w:rsidRPr="001951BF">
              <w:rPr>
                <w:rFonts w:ascii="Times New Roman" w:hAnsi="Times New Roman"/>
                <w:bCs/>
                <w:sz w:val="24"/>
                <w:szCs w:val="24"/>
                <w:lang w:val="en-US"/>
              </w:rPr>
              <w:t>GW</w:t>
            </w:r>
            <w:r w:rsidRPr="001951BF">
              <w:rPr>
                <w:rFonts w:ascii="Times New Roman" w:hAnsi="Times New Roman"/>
                <w:bCs/>
                <w:sz w:val="24"/>
                <w:szCs w:val="24"/>
              </w:rPr>
              <w:t>-</w:t>
            </w:r>
            <w:r w:rsidRPr="001951BF">
              <w:rPr>
                <w:rFonts w:ascii="Times New Roman" w:hAnsi="Times New Roman"/>
                <w:bCs/>
                <w:sz w:val="24"/>
                <w:szCs w:val="24"/>
                <w:lang w:val="en-US"/>
              </w:rPr>
              <w:t>Basic</w:t>
            </w:r>
            <w:r w:rsidRPr="001951BF">
              <w:rPr>
                <w:rFonts w:ascii="Times New Roman" w:hAnsi="Times New Roman"/>
                <w:sz w:val="24"/>
                <w:szCs w:val="24"/>
              </w:rPr>
              <w:t>?</w:t>
            </w:r>
          </w:p>
        </w:tc>
        <w:tc>
          <w:tcPr>
            <w:tcW w:w="4743" w:type="dxa"/>
          </w:tcPr>
          <w:p w:rsidR="0042663B" w:rsidRPr="001951BF" w:rsidRDefault="0042663B" w:rsidP="008632EE">
            <w:pPr>
              <w:spacing w:after="0" w:line="240" w:lineRule="auto"/>
              <w:rPr>
                <w:rFonts w:ascii="Times New Roman" w:hAnsi="Times New Roman" w:cs="Times New Roman"/>
                <w:sz w:val="24"/>
                <w:szCs w:val="24"/>
              </w:rPr>
            </w:pPr>
          </w:p>
        </w:tc>
      </w:tr>
      <w:tr w:rsidR="0042663B" w:rsidRPr="001951BF" w:rsidTr="006723FF">
        <w:trPr>
          <w:trHeight w:val="533"/>
        </w:trPr>
        <w:tc>
          <w:tcPr>
            <w:tcW w:w="4742" w:type="dxa"/>
            <w:vAlign w:val="center"/>
          </w:tcPr>
          <w:p w:rsidR="0042663B" w:rsidRPr="001951BF" w:rsidRDefault="0042663B" w:rsidP="00DB1FC4">
            <w:pPr>
              <w:pStyle w:val="37"/>
              <w:numPr>
                <w:ilvl w:val="0"/>
                <w:numId w:val="20"/>
              </w:numPr>
              <w:spacing w:after="0" w:line="240" w:lineRule="auto"/>
              <w:ind w:left="284" w:hanging="284"/>
              <w:rPr>
                <w:rFonts w:ascii="Times New Roman" w:hAnsi="Times New Roman"/>
                <w:sz w:val="24"/>
                <w:szCs w:val="24"/>
              </w:rPr>
            </w:pPr>
            <w:r w:rsidRPr="001951BF">
              <w:rPr>
                <w:rFonts w:ascii="Times New Roman" w:hAnsi="Times New Roman"/>
                <w:sz w:val="24"/>
                <w:szCs w:val="24"/>
              </w:rPr>
              <w:t xml:space="preserve">Для чего предназначен оператор </w:t>
            </w:r>
            <w:r w:rsidRPr="001951BF">
              <w:rPr>
                <w:rFonts w:ascii="Times New Roman" w:hAnsi="Times New Roman"/>
                <w:sz w:val="24"/>
                <w:szCs w:val="24"/>
                <w:lang w:val="en-US"/>
              </w:rPr>
              <w:t>INPUT</w:t>
            </w:r>
            <w:r w:rsidRPr="001951BF">
              <w:rPr>
                <w:rFonts w:ascii="Times New Roman" w:hAnsi="Times New Roman"/>
                <w:sz w:val="24"/>
                <w:szCs w:val="24"/>
              </w:rPr>
              <w:t xml:space="preserve"> </w:t>
            </w:r>
            <w:proofErr w:type="gramStart"/>
            <w:r w:rsidRPr="001951BF">
              <w:rPr>
                <w:rFonts w:ascii="Times New Roman" w:hAnsi="Times New Roman"/>
                <w:sz w:val="24"/>
                <w:szCs w:val="24"/>
              </w:rPr>
              <w:t>в</w:t>
            </w:r>
            <w:proofErr w:type="gramEnd"/>
            <w:r w:rsidRPr="001951BF">
              <w:rPr>
                <w:rFonts w:ascii="Times New Roman" w:hAnsi="Times New Roman"/>
                <w:bCs/>
                <w:sz w:val="24"/>
                <w:szCs w:val="24"/>
                <w:lang w:val="en-US"/>
              </w:rPr>
              <w:t>GW</w:t>
            </w:r>
            <w:r w:rsidRPr="001951BF">
              <w:rPr>
                <w:rFonts w:ascii="Times New Roman" w:hAnsi="Times New Roman"/>
                <w:bCs/>
                <w:sz w:val="24"/>
                <w:szCs w:val="24"/>
              </w:rPr>
              <w:t>-</w:t>
            </w:r>
            <w:r w:rsidRPr="001951BF">
              <w:rPr>
                <w:rFonts w:ascii="Times New Roman" w:hAnsi="Times New Roman"/>
                <w:bCs/>
                <w:sz w:val="24"/>
                <w:szCs w:val="24"/>
                <w:lang w:val="en-US"/>
              </w:rPr>
              <w:t>Basic</w:t>
            </w:r>
            <w:r w:rsidRPr="001951BF">
              <w:rPr>
                <w:rFonts w:ascii="Times New Roman" w:hAnsi="Times New Roman"/>
                <w:sz w:val="24"/>
                <w:szCs w:val="24"/>
              </w:rPr>
              <w:t>?</w:t>
            </w:r>
          </w:p>
        </w:tc>
        <w:tc>
          <w:tcPr>
            <w:tcW w:w="4743" w:type="dxa"/>
          </w:tcPr>
          <w:p w:rsidR="0042663B" w:rsidRPr="001951BF" w:rsidRDefault="0042663B" w:rsidP="008632EE">
            <w:pPr>
              <w:spacing w:after="0" w:line="240" w:lineRule="auto"/>
              <w:rPr>
                <w:rFonts w:ascii="Times New Roman" w:hAnsi="Times New Roman" w:cs="Times New Roman"/>
                <w:sz w:val="24"/>
                <w:szCs w:val="24"/>
              </w:rPr>
            </w:pPr>
          </w:p>
        </w:tc>
      </w:tr>
      <w:tr w:rsidR="0042663B" w:rsidRPr="001951BF" w:rsidTr="006723FF">
        <w:trPr>
          <w:trHeight w:val="533"/>
        </w:trPr>
        <w:tc>
          <w:tcPr>
            <w:tcW w:w="4742" w:type="dxa"/>
            <w:vAlign w:val="center"/>
          </w:tcPr>
          <w:p w:rsidR="0042663B" w:rsidRPr="001951BF" w:rsidRDefault="0042663B" w:rsidP="00DB1FC4">
            <w:pPr>
              <w:pStyle w:val="37"/>
              <w:numPr>
                <w:ilvl w:val="0"/>
                <w:numId w:val="20"/>
              </w:numPr>
              <w:spacing w:after="0" w:line="240" w:lineRule="auto"/>
              <w:ind w:left="284" w:hanging="284"/>
              <w:rPr>
                <w:rFonts w:ascii="Times New Roman" w:hAnsi="Times New Roman"/>
                <w:sz w:val="24"/>
                <w:szCs w:val="24"/>
              </w:rPr>
            </w:pPr>
            <w:r w:rsidRPr="001951BF">
              <w:rPr>
                <w:rFonts w:ascii="Times New Roman" w:hAnsi="Times New Roman"/>
                <w:sz w:val="24"/>
                <w:szCs w:val="24"/>
              </w:rPr>
              <w:t>Какие данные являются исходными для задачи?</w:t>
            </w:r>
          </w:p>
        </w:tc>
        <w:tc>
          <w:tcPr>
            <w:tcW w:w="4743" w:type="dxa"/>
          </w:tcPr>
          <w:p w:rsidR="0042663B" w:rsidRPr="001951BF" w:rsidRDefault="0042663B" w:rsidP="008632EE">
            <w:pPr>
              <w:spacing w:after="0" w:line="240" w:lineRule="auto"/>
              <w:rPr>
                <w:rFonts w:ascii="Times New Roman" w:hAnsi="Times New Roman" w:cs="Times New Roman"/>
                <w:sz w:val="24"/>
                <w:szCs w:val="24"/>
              </w:rPr>
            </w:pPr>
          </w:p>
        </w:tc>
      </w:tr>
    </w:tbl>
    <w:p w:rsidR="00164BF8" w:rsidRDefault="00164BF8" w:rsidP="0042663B">
      <w:pPr>
        <w:spacing w:after="0" w:line="240" w:lineRule="auto"/>
        <w:jc w:val="both"/>
        <w:rPr>
          <w:rFonts w:ascii="Times New Roman" w:hAnsi="Times New Roman"/>
          <w:b/>
          <w:sz w:val="24"/>
          <w:szCs w:val="24"/>
        </w:rPr>
      </w:pPr>
    </w:p>
    <w:p w:rsidR="0042663B" w:rsidRPr="00F97034" w:rsidRDefault="0042663B" w:rsidP="0042663B">
      <w:pPr>
        <w:spacing w:after="0" w:line="240" w:lineRule="auto"/>
        <w:jc w:val="both"/>
        <w:rPr>
          <w:rFonts w:ascii="Times New Roman" w:hAnsi="Times New Roman"/>
          <w:sz w:val="24"/>
          <w:szCs w:val="24"/>
        </w:rPr>
      </w:pPr>
      <w:r w:rsidRPr="00F97034">
        <w:rPr>
          <w:rFonts w:ascii="Times New Roman" w:hAnsi="Times New Roman"/>
          <w:b/>
          <w:sz w:val="24"/>
          <w:szCs w:val="24"/>
        </w:rPr>
        <w:t>Задание №</w:t>
      </w:r>
      <w:r w:rsidR="004E7042">
        <w:rPr>
          <w:rFonts w:ascii="Times New Roman" w:hAnsi="Times New Roman"/>
          <w:b/>
          <w:sz w:val="24"/>
          <w:szCs w:val="24"/>
        </w:rPr>
        <w:t>6</w:t>
      </w:r>
      <w:r w:rsidRPr="00F97034">
        <w:rPr>
          <w:rFonts w:ascii="Times New Roman" w:hAnsi="Times New Roman"/>
          <w:b/>
          <w:sz w:val="24"/>
          <w:szCs w:val="24"/>
        </w:rPr>
        <w:t xml:space="preserve">. </w:t>
      </w:r>
      <w:r w:rsidRPr="00F97034">
        <w:rPr>
          <w:rFonts w:ascii="Times New Roman" w:hAnsi="Times New Roman"/>
          <w:sz w:val="24"/>
          <w:szCs w:val="24"/>
        </w:rPr>
        <w:t>Составить программу для решения задачи, используя цикл «ДЛЯ».</w:t>
      </w:r>
    </w:p>
    <w:p w:rsidR="00164BF8" w:rsidRDefault="00164BF8" w:rsidP="0042663B">
      <w:pPr>
        <w:spacing w:after="0" w:line="240" w:lineRule="auto"/>
        <w:jc w:val="both"/>
        <w:rPr>
          <w:rFonts w:ascii="Times New Roman" w:hAnsi="Times New Roman"/>
          <w:b/>
          <w:sz w:val="24"/>
          <w:szCs w:val="24"/>
        </w:rPr>
      </w:pPr>
    </w:p>
    <w:p w:rsidR="0042663B" w:rsidRPr="00F97034" w:rsidRDefault="0042663B" w:rsidP="0042663B">
      <w:pPr>
        <w:spacing w:after="0" w:line="240" w:lineRule="auto"/>
        <w:jc w:val="both"/>
        <w:rPr>
          <w:rFonts w:ascii="Times New Roman" w:hAnsi="Times New Roman"/>
          <w:b/>
          <w:sz w:val="24"/>
          <w:szCs w:val="24"/>
        </w:rPr>
      </w:pPr>
      <w:r w:rsidRPr="00F97034">
        <w:rPr>
          <w:rFonts w:ascii="Times New Roman" w:hAnsi="Times New Roman"/>
          <w:b/>
          <w:sz w:val="24"/>
          <w:szCs w:val="24"/>
        </w:rPr>
        <w:t>Задание №</w:t>
      </w:r>
      <w:r w:rsidR="004E7042">
        <w:rPr>
          <w:rFonts w:ascii="Times New Roman" w:hAnsi="Times New Roman"/>
          <w:b/>
          <w:sz w:val="24"/>
          <w:szCs w:val="24"/>
        </w:rPr>
        <w:t>7</w:t>
      </w:r>
      <w:r w:rsidRPr="00F97034">
        <w:rPr>
          <w:rFonts w:ascii="Times New Roman" w:hAnsi="Times New Roman"/>
          <w:b/>
          <w:sz w:val="24"/>
          <w:szCs w:val="24"/>
        </w:rPr>
        <w:t xml:space="preserve">. </w:t>
      </w:r>
      <w:r w:rsidRPr="00F97034">
        <w:rPr>
          <w:rFonts w:ascii="Times New Roman" w:hAnsi="Times New Roman"/>
          <w:bCs/>
          <w:sz w:val="24"/>
          <w:szCs w:val="24"/>
        </w:rPr>
        <w:t>Составить программу для вычисления значения суммы, используя цикл «ПОКА»:</w:t>
      </w:r>
    </w:p>
    <w:p w:rsidR="0042663B" w:rsidRPr="00F97034" w:rsidRDefault="0042663B" w:rsidP="0042663B">
      <w:pPr>
        <w:spacing w:after="0" w:line="240" w:lineRule="auto"/>
        <w:jc w:val="both"/>
        <w:rPr>
          <w:rFonts w:ascii="Times New Roman" w:hAnsi="Times New Roman"/>
          <w:sz w:val="24"/>
          <w:szCs w:val="24"/>
        </w:rPr>
      </w:pPr>
      <w:r w:rsidRPr="00F97034">
        <w:rPr>
          <w:rFonts w:ascii="Times New Roman" w:hAnsi="Times New Roman"/>
          <w:sz w:val="24"/>
          <w:szCs w:val="24"/>
        </w:rPr>
        <w:t>Записать свои данные в таблицу: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74"/>
        <w:gridCol w:w="3554"/>
      </w:tblGrid>
      <w:tr w:rsidR="0042663B" w:rsidRPr="00F97034" w:rsidTr="006723FF">
        <w:trPr>
          <w:jc w:val="center"/>
        </w:trPr>
        <w:tc>
          <w:tcPr>
            <w:tcW w:w="3674" w:type="dxa"/>
          </w:tcPr>
          <w:p w:rsidR="0042663B" w:rsidRPr="00F97034" w:rsidRDefault="0042663B" w:rsidP="008632EE">
            <w:pPr>
              <w:spacing w:after="0" w:line="240" w:lineRule="auto"/>
              <w:jc w:val="center"/>
              <w:rPr>
                <w:rFonts w:ascii="Times New Roman" w:hAnsi="Times New Roman"/>
                <w:sz w:val="24"/>
                <w:szCs w:val="24"/>
              </w:rPr>
            </w:pPr>
            <w:r w:rsidRPr="00F97034">
              <w:rPr>
                <w:rFonts w:ascii="Times New Roman" w:hAnsi="Times New Roman"/>
                <w:sz w:val="24"/>
                <w:szCs w:val="24"/>
              </w:rPr>
              <w:t>Значения исходных данных</w:t>
            </w:r>
          </w:p>
        </w:tc>
        <w:tc>
          <w:tcPr>
            <w:tcW w:w="3554" w:type="dxa"/>
          </w:tcPr>
          <w:p w:rsidR="0042663B" w:rsidRPr="00F97034" w:rsidRDefault="0042663B" w:rsidP="008632EE">
            <w:pPr>
              <w:spacing w:after="0" w:line="240" w:lineRule="auto"/>
              <w:jc w:val="center"/>
              <w:rPr>
                <w:rFonts w:ascii="Times New Roman" w:hAnsi="Times New Roman"/>
                <w:sz w:val="24"/>
                <w:szCs w:val="24"/>
              </w:rPr>
            </w:pPr>
            <w:r w:rsidRPr="00F97034">
              <w:rPr>
                <w:rFonts w:ascii="Times New Roman" w:hAnsi="Times New Roman"/>
                <w:sz w:val="24"/>
                <w:szCs w:val="24"/>
              </w:rPr>
              <w:t>Значения искомых данных</w:t>
            </w:r>
          </w:p>
        </w:tc>
      </w:tr>
      <w:tr w:rsidR="0042663B" w:rsidRPr="00F97034" w:rsidTr="006723FF">
        <w:trPr>
          <w:jc w:val="center"/>
        </w:trPr>
        <w:tc>
          <w:tcPr>
            <w:tcW w:w="3674" w:type="dxa"/>
          </w:tcPr>
          <w:p w:rsidR="0042663B" w:rsidRPr="00F97034" w:rsidRDefault="0042663B" w:rsidP="008632EE">
            <w:pPr>
              <w:spacing w:after="0" w:line="240" w:lineRule="auto"/>
              <w:rPr>
                <w:rFonts w:ascii="Times New Roman" w:hAnsi="Times New Roman"/>
                <w:sz w:val="24"/>
                <w:szCs w:val="24"/>
              </w:rPr>
            </w:pPr>
          </w:p>
        </w:tc>
        <w:tc>
          <w:tcPr>
            <w:tcW w:w="3554" w:type="dxa"/>
          </w:tcPr>
          <w:p w:rsidR="0042663B" w:rsidRPr="00F97034" w:rsidRDefault="0042663B" w:rsidP="008632EE">
            <w:pPr>
              <w:spacing w:after="0" w:line="240" w:lineRule="auto"/>
              <w:rPr>
                <w:rFonts w:ascii="Times New Roman" w:hAnsi="Times New Roman"/>
                <w:sz w:val="24"/>
                <w:szCs w:val="24"/>
              </w:rPr>
            </w:pPr>
          </w:p>
        </w:tc>
      </w:tr>
      <w:tr w:rsidR="0042663B" w:rsidRPr="00F97034" w:rsidTr="006723FF">
        <w:trPr>
          <w:jc w:val="center"/>
        </w:trPr>
        <w:tc>
          <w:tcPr>
            <w:tcW w:w="3674" w:type="dxa"/>
          </w:tcPr>
          <w:p w:rsidR="0042663B" w:rsidRPr="00F97034" w:rsidRDefault="0042663B" w:rsidP="008632EE">
            <w:pPr>
              <w:spacing w:after="0" w:line="240" w:lineRule="auto"/>
              <w:rPr>
                <w:rFonts w:ascii="Times New Roman" w:hAnsi="Times New Roman"/>
                <w:sz w:val="24"/>
                <w:szCs w:val="24"/>
              </w:rPr>
            </w:pPr>
          </w:p>
        </w:tc>
        <w:tc>
          <w:tcPr>
            <w:tcW w:w="3554" w:type="dxa"/>
          </w:tcPr>
          <w:p w:rsidR="0042663B" w:rsidRPr="00F97034" w:rsidRDefault="0042663B" w:rsidP="008632EE">
            <w:pPr>
              <w:spacing w:after="0" w:line="240" w:lineRule="auto"/>
              <w:rPr>
                <w:rFonts w:ascii="Times New Roman" w:hAnsi="Times New Roman"/>
                <w:sz w:val="24"/>
                <w:szCs w:val="24"/>
              </w:rPr>
            </w:pPr>
          </w:p>
        </w:tc>
      </w:tr>
      <w:tr w:rsidR="0042663B" w:rsidRPr="00F97034" w:rsidTr="006723FF">
        <w:trPr>
          <w:jc w:val="center"/>
        </w:trPr>
        <w:tc>
          <w:tcPr>
            <w:tcW w:w="3674" w:type="dxa"/>
          </w:tcPr>
          <w:p w:rsidR="0042663B" w:rsidRPr="00F97034" w:rsidRDefault="0042663B" w:rsidP="008632EE">
            <w:pPr>
              <w:spacing w:after="0" w:line="240" w:lineRule="auto"/>
              <w:rPr>
                <w:rFonts w:ascii="Times New Roman" w:hAnsi="Times New Roman"/>
                <w:sz w:val="24"/>
                <w:szCs w:val="24"/>
              </w:rPr>
            </w:pPr>
          </w:p>
        </w:tc>
        <w:tc>
          <w:tcPr>
            <w:tcW w:w="3554" w:type="dxa"/>
          </w:tcPr>
          <w:p w:rsidR="0042663B" w:rsidRPr="00F97034" w:rsidRDefault="0042663B" w:rsidP="008632EE">
            <w:pPr>
              <w:spacing w:after="0" w:line="240" w:lineRule="auto"/>
              <w:rPr>
                <w:rFonts w:ascii="Times New Roman" w:hAnsi="Times New Roman"/>
                <w:sz w:val="24"/>
                <w:szCs w:val="24"/>
              </w:rPr>
            </w:pPr>
          </w:p>
        </w:tc>
      </w:tr>
    </w:tbl>
    <w:p w:rsidR="0042663B" w:rsidRPr="00F97034" w:rsidRDefault="0042663B" w:rsidP="0042663B">
      <w:pPr>
        <w:spacing w:after="0" w:line="240" w:lineRule="auto"/>
        <w:jc w:val="both"/>
        <w:rPr>
          <w:rFonts w:ascii="Times New Roman" w:hAnsi="Times New Roman"/>
          <w:b/>
          <w:sz w:val="24"/>
          <w:szCs w:val="24"/>
        </w:rPr>
      </w:pPr>
    </w:p>
    <w:p w:rsidR="00CE7D93" w:rsidRPr="00F97034" w:rsidRDefault="0042663B" w:rsidP="0042663B">
      <w:pPr>
        <w:spacing w:after="0" w:line="240" w:lineRule="auto"/>
        <w:jc w:val="both"/>
        <w:rPr>
          <w:rFonts w:ascii="Times New Roman" w:hAnsi="Times New Roman"/>
          <w:sz w:val="24"/>
          <w:szCs w:val="24"/>
        </w:rPr>
      </w:pPr>
      <w:r w:rsidRPr="00F97034">
        <w:rPr>
          <w:rFonts w:ascii="Times New Roman" w:hAnsi="Times New Roman"/>
          <w:b/>
          <w:sz w:val="24"/>
          <w:szCs w:val="24"/>
        </w:rPr>
        <w:t>Задание №</w:t>
      </w:r>
      <w:r w:rsidR="004E7042">
        <w:rPr>
          <w:rFonts w:ascii="Times New Roman" w:hAnsi="Times New Roman"/>
          <w:b/>
          <w:sz w:val="24"/>
          <w:szCs w:val="24"/>
        </w:rPr>
        <w:t>8</w:t>
      </w:r>
      <w:r w:rsidRPr="00F97034">
        <w:rPr>
          <w:rFonts w:ascii="Times New Roman" w:hAnsi="Times New Roman"/>
          <w:b/>
          <w:sz w:val="24"/>
          <w:szCs w:val="24"/>
        </w:rPr>
        <w:t>. Ответить на вопросы:</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4519"/>
      </w:tblGrid>
      <w:tr w:rsidR="0042663B" w:rsidRPr="00F97034" w:rsidTr="006723FF">
        <w:trPr>
          <w:trHeight w:val="407"/>
        </w:trPr>
        <w:tc>
          <w:tcPr>
            <w:tcW w:w="5148" w:type="dxa"/>
            <w:vAlign w:val="center"/>
          </w:tcPr>
          <w:p w:rsidR="0042663B" w:rsidRPr="00F97034" w:rsidRDefault="0042663B" w:rsidP="00DB1FC4">
            <w:pPr>
              <w:pStyle w:val="37"/>
              <w:numPr>
                <w:ilvl w:val="0"/>
                <w:numId w:val="21"/>
              </w:numPr>
              <w:spacing w:after="0" w:line="240" w:lineRule="auto"/>
              <w:ind w:left="426" w:hanging="284"/>
              <w:rPr>
                <w:rFonts w:ascii="Times New Roman" w:hAnsi="Times New Roman"/>
                <w:sz w:val="24"/>
                <w:szCs w:val="24"/>
              </w:rPr>
            </w:pPr>
            <w:r w:rsidRPr="00F97034">
              <w:rPr>
                <w:rFonts w:ascii="Times New Roman" w:hAnsi="Times New Roman"/>
                <w:noProof/>
                <w:sz w:val="24"/>
                <w:szCs w:val="24"/>
              </w:rPr>
              <w:t>Какая</w:t>
            </w:r>
            <w:r w:rsidRPr="00F97034">
              <w:rPr>
                <w:rFonts w:ascii="Times New Roman" w:hAnsi="Times New Roman"/>
                <w:sz w:val="24"/>
                <w:szCs w:val="24"/>
              </w:rPr>
              <w:t xml:space="preserve"> программа называется циклической?</w:t>
            </w:r>
          </w:p>
        </w:tc>
        <w:tc>
          <w:tcPr>
            <w:tcW w:w="4519" w:type="dxa"/>
          </w:tcPr>
          <w:p w:rsidR="0042663B" w:rsidRPr="00F97034" w:rsidRDefault="0042663B" w:rsidP="008632EE">
            <w:pPr>
              <w:spacing w:after="0" w:line="240" w:lineRule="auto"/>
              <w:rPr>
                <w:rFonts w:ascii="Times New Roman" w:hAnsi="Times New Roman"/>
                <w:sz w:val="24"/>
                <w:szCs w:val="24"/>
              </w:rPr>
            </w:pPr>
          </w:p>
        </w:tc>
      </w:tr>
      <w:tr w:rsidR="0042663B" w:rsidRPr="00F97034" w:rsidTr="006723FF">
        <w:trPr>
          <w:trHeight w:val="736"/>
        </w:trPr>
        <w:tc>
          <w:tcPr>
            <w:tcW w:w="5148" w:type="dxa"/>
            <w:vAlign w:val="center"/>
          </w:tcPr>
          <w:p w:rsidR="0042663B" w:rsidRPr="00F97034" w:rsidRDefault="0042663B" w:rsidP="00DB1FC4">
            <w:pPr>
              <w:pStyle w:val="37"/>
              <w:numPr>
                <w:ilvl w:val="0"/>
                <w:numId w:val="21"/>
              </w:numPr>
              <w:spacing w:after="0" w:line="240" w:lineRule="auto"/>
              <w:ind w:left="426" w:hanging="284"/>
              <w:rPr>
                <w:rFonts w:ascii="Times New Roman" w:hAnsi="Times New Roman"/>
                <w:noProof/>
                <w:sz w:val="24"/>
                <w:szCs w:val="24"/>
              </w:rPr>
            </w:pPr>
            <w:r w:rsidRPr="00F97034">
              <w:rPr>
                <w:rFonts w:ascii="Times New Roman" w:hAnsi="Times New Roman"/>
                <w:noProof/>
                <w:sz w:val="24"/>
                <w:szCs w:val="24"/>
              </w:rPr>
              <w:t>Какие операторы используются для организации цикла в программе?</w:t>
            </w:r>
          </w:p>
        </w:tc>
        <w:tc>
          <w:tcPr>
            <w:tcW w:w="4519" w:type="dxa"/>
          </w:tcPr>
          <w:p w:rsidR="0042663B" w:rsidRPr="00F97034" w:rsidRDefault="0042663B" w:rsidP="008632EE">
            <w:pPr>
              <w:spacing w:after="0" w:line="240" w:lineRule="auto"/>
              <w:rPr>
                <w:rFonts w:ascii="Times New Roman" w:hAnsi="Times New Roman"/>
                <w:sz w:val="24"/>
                <w:szCs w:val="24"/>
              </w:rPr>
            </w:pPr>
          </w:p>
        </w:tc>
      </w:tr>
      <w:tr w:rsidR="0042663B" w:rsidRPr="00F97034" w:rsidTr="006723FF">
        <w:trPr>
          <w:trHeight w:val="491"/>
        </w:trPr>
        <w:tc>
          <w:tcPr>
            <w:tcW w:w="5148" w:type="dxa"/>
            <w:vAlign w:val="center"/>
          </w:tcPr>
          <w:p w:rsidR="0042663B" w:rsidRPr="00F97034" w:rsidRDefault="0042663B" w:rsidP="00DB1FC4">
            <w:pPr>
              <w:pStyle w:val="37"/>
              <w:numPr>
                <w:ilvl w:val="0"/>
                <w:numId w:val="21"/>
              </w:numPr>
              <w:spacing w:after="0" w:line="240" w:lineRule="auto"/>
              <w:ind w:left="426" w:hanging="284"/>
              <w:rPr>
                <w:rFonts w:ascii="Times New Roman" w:hAnsi="Times New Roman"/>
                <w:noProof/>
                <w:sz w:val="24"/>
                <w:szCs w:val="24"/>
              </w:rPr>
            </w:pPr>
            <w:r w:rsidRPr="00F97034">
              <w:rPr>
                <w:rFonts w:ascii="Times New Roman" w:hAnsi="Times New Roman"/>
                <w:noProof/>
                <w:sz w:val="24"/>
                <w:szCs w:val="24"/>
              </w:rPr>
              <w:t>Что называется телом цикла?</w:t>
            </w:r>
          </w:p>
        </w:tc>
        <w:tc>
          <w:tcPr>
            <w:tcW w:w="4519" w:type="dxa"/>
          </w:tcPr>
          <w:p w:rsidR="0042663B" w:rsidRPr="00F97034" w:rsidRDefault="0042663B" w:rsidP="008632EE">
            <w:pPr>
              <w:spacing w:after="0" w:line="240" w:lineRule="auto"/>
              <w:rPr>
                <w:rFonts w:ascii="Times New Roman" w:hAnsi="Times New Roman"/>
                <w:sz w:val="24"/>
                <w:szCs w:val="24"/>
              </w:rPr>
            </w:pPr>
          </w:p>
        </w:tc>
      </w:tr>
      <w:tr w:rsidR="0042663B" w:rsidRPr="00F97034" w:rsidTr="006723FF">
        <w:trPr>
          <w:trHeight w:val="736"/>
        </w:trPr>
        <w:tc>
          <w:tcPr>
            <w:tcW w:w="5148" w:type="dxa"/>
            <w:vAlign w:val="center"/>
          </w:tcPr>
          <w:p w:rsidR="0042663B" w:rsidRPr="00F97034" w:rsidRDefault="0042663B" w:rsidP="00DB1FC4">
            <w:pPr>
              <w:pStyle w:val="37"/>
              <w:numPr>
                <w:ilvl w:val="0"/>
                <w:numId w:val="21"/>
              </w:numPr>
              <w:spacing w:after="0" w:line="240" w:lineRule="auto"/>
              <w:ind w:left="426" w:hanging="284"/>
              <w:rPr>
                <w:rFonts w:ascii="Times New Roman" w:hAnsi="Times New Roman"/>
                <w:noProof/>
                <w:sz w:val="24"/>
                <w:szCs w:val="24"/>
              </w:rPr>
            </w:pPr>
            <w:r w:rsidRPr="00F97034">
              <w:rPr>
                <w:rFonts w:ascii="Times New Roman" w:hAnsi="Times New Roman"/>
                <w:noProof/>
                <w:sz w:val="24"/>
                <w:szCs w:val="24"/>
              </w:rPr>
              <w:t>Какая переменная называется управляющей переменной?</w:t>
            </w:r>
          </w:p>
        </w:tc>
        <w:tc>
          <w:tcPr>
            <w:tcW w:w="4519" w:type="dxa"/>
          </w:tcPr>
          <w:p w:rsidR="0042663B" w:rsidRPr="00F97034" w:rsidRDefault="0042663B" w:rsidP="008632EE">
            <w:pPr>
              <w:spacing w:after="0" w:line="240" w:lineRule="auto"/>
              <w:rPr>
                <w:rFonts w:ascii="Times New Roman" w:hAnsi="Times New Roman"/>
                <w:sz w:val="24"/>
                <w:szCs w:val="24"/>
              </w:rPr>
            </w:pPr>
          </w:p>
        </w:tc>
      </w:tr>
      <w:tr w:rsidR="0042663B" w:rsidRPr="00F97034" w:rsidTr="006723FF">
        <w:trPr>
          <w:trHeight w:val="736"/>
        </w:trPr>
        <w:tc>
          <w:tcPr>
            <w:tcW w:w="5148" w:type="dxa"/>
            <w:vAlign w:val="center"/>
          </w:tcPr>
          <w:p w:rsidR="0042663B" w:rsidRPr="00F97034" w:rsidRDefault="0042663B" w:rsidP="00DB1FC4">
            <w:pPr>
              <w:pStyle w:val="37"/>
              <w:numPr>
                <w:ilvl w:val="0"/>
                <w:numId w:val="21"/>
              </w:numPr>
              <w:spacing w:after="0" w:line="240" w:lineRule="auto"/>
              <w:ind w:left="426" w:hanging="284"/>
              <w:rPr>
                <w:rFonts w:ascii="Times New Roman" w:hAnsi="Times New Roman"/>
                <w:noProof/>
                <w:sz w:val="24"/>
                <w:szCs w:val="24"/>
              </w:rPr>
            </w:pPr>
            <w:r w:rsidRPr="00F97034">
              <w:rPr>
                <w:rFonts w:ascii="Times New Roman" w:hAnsi="Times New Roman"/>
                <w:noProof/>
                <w:sz w:val="24"/>
                <w:szCs w:val="24"/>
              </w:rPr>
              <w:t>Какой оператор обеспечивает изменение управляющей переменной более чем на 1?</w:t>
            </w:r>
          </w:p>
        </w:tc>
        <w:tc>
          <w:tcPr>
            <w:tcW w:w="4519" w:type="dxa"/>
          </w:tcPr>
          <w:p w:rsidR="0042663B" w:rsidRPr="00F97034" w:rsidRDefault="0042663B" w:rsidP="008632EE">
            <w:pPr>
              <w:spacing w:after="0" w:line="240" w:lineRule="auto"/>
              <w:rPr>
                <w:rFonts w:ascii="Times New Roman" w:hAnsi="Times New Roman"/>
                <w:sz w:val="24"/>
                <w:szCs w:val="24"/>
              </w:rPr>
            </w:pPr>
          </w:p>
        </w:tc>
      </w:tr>
      <w:tr w:rsidR="0042663B" w:rsidRPr="00F97034" w:rsidTr="006723FF">
        <w:trPr>
          <w:trHeight w:val="736"/>
        </w:trPr>
        <w:tc>
          <w:tcPr>
            <w:tcW w:w="5148" w:type="dxa"/>
            <w:vAlign w:val="center"/>
          </w:tcPr>
          <w:p w:rsidR="0042663B" w:rsidRPr="00F97034" w:rsidRDefault="0042663B" w:rsidP="00DB1FC4">
            <w:pPr>
              <w:pStyle w:val="37"/>
              <w:numPr>
                <w:ilvl w:val="0"/>
                <w:numId w:val="21"/>
              </w:numPr>
              <w:spacing w:after="0" w:line="240" w:lineRule="auto"/>
              <w:ind w:left="426" w:hanging="284"/>
              <w:rPr>
                <w:rFonts w:ascii="Times New Roman" w:hAnsi="Times New Roman"/>
                <w:noProof/>
                <w:sz w:val="24"/>
                <w:szCs w:val="24"/>
              </w:rPr>
            </w:pPr>
            <w:r w:rsidRPr="00F97034">
              <w:rPr>
                <w:rFonts w:ascii="Times New Roman" w:hAnsi="Times New Roman"/>
                <w:sz w:val="24"/>
                <w:szCs w:val="24"/>
              </w:rPr>
              <w:lastRenderedPageBreak/>
              <w:t>Что такое сложные циклы и как они записываются в программе?</w:t>
            </w:r>
          </w:p>
        </w:tc>
        <w:tc>
          <w:tcPr>
            <w:tcW w:w="4519" w:type="dxa"/>
          </w:tcPr>
          <w:p w:rsidR="0042663B" w:rsidRPr="00F97034" w:rsidRDefault="0042663B" w:rsidP="008632EE">
            <w:pPr>
              <w:spacing w:after="0" w:line="240" w:lineRule="auto"/>
              <w:rPr>
                <w:rFonts w:ascii="Times New Roman" w:hAnsi="Times New Roman"/>
                <w:sz w:val="24"/>
                <w:szCs w:val="24"/>
              </w:rPr>
            </w:pPr>
          </w:p>
        </w:tc>
      </w:tr>
    </w:tbl>
    <w:p w:rsidR="00D57BA9" w:rsidRDefault="00220235" w:rsidP="00D57BA9">
      <w:pPr>
        <w:pStyle w:val="2b"/>
        <w:spacing w:after="0"/>
        <w:jc w:val="both"/>
      </w:pPr>
      <w:r>
        <w:t xml:space="preserve">Разобрать, ввести и отладить готовые программы </w:t>
      </w:r>
    </w:p>
    <w:p w:rsidR="00220235" w:rsidRPr="004E7042" w:rsidRDefault="00220235" w:rsidP="00D57BA9">
      <w:pPr>
        <w:pStyle w:val="2b"/>
        <w:spacing w:after="0"/>
        <w:jc w:val="both"/>
      </w:pPr>
      <w:r w:rsidRPr="004E7042">
        <w:t>Пример  1</w:t>
      </w:r>
    </w:p>
    <w:p w:rsidR="00220235" w:rsidRPr="004E7042" w:rsidRDefault="00220235" w:rsidP="004E7042">
      <w:pPr>
        <w:spacing w:after="0" w:line="240" w:lineRule="auto"/>
        <w:rPr>
          <w:rFonts w:ascii="Times New Roman" w:hAnsi="Times New Roman" w:cs="Times New Roman"/>
          <w:sz w:val="24"/>
        </w:rPr>
      </w:pPr>
      <w:r w:rsidRPr="004E7042">
        <w:rPr>
          <w:rFonts w:ascii="Times New Roman" w:hAnsi="Times New Roman" w:cs="Times New Roman"/>
          <w:sz w:val="24"/>
        </w:rPr>
        <w:t xml:space="preserve">10 </w:t>
      </w:r>
      <w:r w:rsidRPr="004E7042">
        <w:rPr>
          <w:rFonts w:ascii="Times New Roman" w:hAnsi="Times New Roman" w:cs="Times New Roman"/>
          <w:sz w:val="24"/>
          <w:lang w:val="en-US"/>
        </w:rPr>
        <w:t>INPUT</w:t>
      </w:r>
      <w:r w:rsidRPr="004E7042">
        <w:rPr>
          <w:rFonts w:ascii="Times New Roman" w:hAnsi="Times New Roman" w:cs="Times New Roman"/>
          <w:sz w:val="24"/>
        </w:rPr>
        <w:t xml:space="preserve"> “Введите число”, </w:t>
      </w:r>
      <w:r w:rsidRPr="004E7042">
        <w:rPr>
          <w:rFonts w:ascii="Times New Roman" w:hAnsi="Times New Roman" w:cs="Times New Roman"/>
          <w:sz w:val="24"/>
          <w:lang w:val="en-US"/>
        </w:rPr>
        <w:t>N</w:t>
      </w:r>
    </w:p>
    <w:p w:rsidR="00220235" w:rsidRPr="004E7042" w:rsidRDefault="00220235" w:rsidP="004E7042">
      <w:pPr>
        <w:spacing w:after="0" w:line="240" w:lineRule="auto"/>
        <w:rPr>
          <w:rFonts w:ascii="Times New Roman" w:hAnsi="Times New Roman" w:cs="Times New Roman"/>
          <w:sz w:val="24"/>
        </w:rPr>
      </w:pPr>
      <w:r w:rsidRPr="004E7042">
        <w:rPr>
          <w:rFonts w:ascii="Times New Roman" w:hAnsi="Times New Roman" w:cs="Times New Roman"/>
          <w:sz w:val="24"/>
        </w:rPr>
        <w:t xml:space="preserve">20 </w:t>
      </w:r>
      <w:r w:rsidRPr="004E7042">
        <w:rPr>
          <w:rFonts w:ascii="Times New Roman" w:hAnsi="Times New Roman" w:cs="Times New Roman"/>
          <w:sz w:val="24"/>
          <w:lang w:val="en-US"/>
        </w:rPr>
        <w:t>IFN</w:t>
      </w:r>
      <w:r w:rsidRPr="004E7042">
        <w:rPr>
          <w:rFonts w:ascii="Times New Roman" w:hAnsi="Times New Roman" w:cs="Times New Roman"/>
          <w:sz w:val="24"/>
        </w:rPr>
        <w:t xml:space="preserve">&gt;= 0 </w:t>
      </w:r>
      <w:r w:rsidRPr="004E7042">
        <w:rPr>
          <w:rFonts w:ascii="Times New Roman" w:hAnsi="Times New Roman" w:cs="Times New Roman"/>
          <w:sz w:val="24"/>
          <w:lang w:val="en-US"/>
        </w:rPr>
        <w:t>THEN</w:t>
      </w:r>
      <w:r w:rsidRPr="004E7042">
        <w:rPr>
          <w:rFonts w:ascii="Times New Roman" w:hAnsi="Times New Roman" w:cs="Times New Roman"/>
          <w:sz w:val="24"/>
        </w:rPr>
        <w:t xml:space="preserve"> 50</w:t>
      </w:r>
    </w:p>
    <w:p w:rsidR="00220235" w:rsidRPr="004E7042" w:rsidRDefault="00220235" w:rsidP="004E7042">
      <w:pPr>
        <w:spacing w:after="0" w:line="240" w:lineRule="auto"/>
        <w:rPr>
          <w:rFonts w:ascii="Times New Roman" w:hAnsi="Times New Roman" w:cs="Times New Roman"/>
          <w:sz w:val="24"/>
        </w:rPr>
      </w:pPr>
      <w:r w:rsidRPr="004E7042">
        <w:rPr>
          <w:rFonts w:ascii="Times New Roman" w:hAnsi="Times New Roman" w:cs="Times New Roman"/>
          <w:sz w:val="24"/>
        </w:rPr>
        <w:t xml:space="preserve">30 </w:t>
      </w:r>
      <w:r w:rsidRPr="004E7042">
        <w:rPr>
          <w:rFonts w:ascii="Times New Roman" w:hAnsi="Times New Roman" w:cs="Times New Roman"/>
          <w:sz w:val="24"/>
          <w:lang w:val="en-US"/>
        </w:rPr>
        <w:t>PRINT</w:t>
      </w:r>
      <w:r w:rsidRPr="004E7042">
        <w:rPr>
          <w:rFonts w:ascii="Times New Roman" w:hAnsi="Times New Roman" w:cs="Times New Roman"/>
          <w:sz w:val="24"/>
        </w:rPr>
        <w:t xml:space="preserve"> “Ваше число – отрицательное”</w:t>
      </w:r>
    </w:p>
    <w:p w:rsidR="00220235" w:rsidRPr="004E7042" w:rsidRDefault="00220235" w:rsidP="004E7042">
      <w:pPr>
        <w:spacing w:after="0" w:line="240" w:lineRule="auto"/>
        <w:rPr>
          <w:rFonts w:ascii="Times New Roman" w:hAnsi="Times New Roman" w:cs="Times New Roman"/>
          <w:sz w:val="24"/>
        </w:rPr>
      </w:pPr>
      <w:r w:rsidRPr="004E7042">
        <w:rPr>
          <w:rFonts w:ascii="Times New Roman" w:hAnsi="Times New Roman" w:cs="Times New Roman"/>
          <w:sz w:val="24"/>
        </w:rPr>
        <w:t xml:space="preserve">40  </w:t>
      </w:r>
      <w:r w:rsidRPr="004E7042">
        <w:rPr>
          <w:rFonts w:ascii="Times New Roman" w:hAnsi="Times New Roman" w:cs="Times New Roman"/>
          <w:sz w:val="24"/>
          <w:lang w:val="en-US"/>
        </w:rPr>
        <w:t>GOTO</w:t>
      </w:r>
      <w:r w:rsidRPr="004E7042">
        <w:rPr>
          <w:rFonts w:ascii="Times New Roman" w:hAnsi="Times New Roman" w:cs="Times New Roman"/>
          <w:sz w:val="24"/>
        </w:rPr>
        <w:t xml:space="preserve"> 60</w:t>
      </w:r>
    </w:p>
    <w:p w:rsidR="00220235" w:rsidRPr="004E7042" w:rsidRDefault="00220235" w:rsidP="004E7042">
      <w:pPr>
        <w:spacing w:after="0" w:line="240" w:lineRule="auto"/>
        <w:rPr>
          <w:rFonts w:ascii="Times New Roman" w:hAnsi="Times New Roman" w:cs="Times New Roman"/>
          <w:sz w:val="24"/>
        </w:rPr>
      </w:pPr>
      <w:r w:rsidRPr="004E7042">
        <w:rPr>
          <w:rFonts w:ascii="Times New Roman" w:hAnsi="Times New Roman" w:cs="Times New Roman"/>
          <w:sz w:val="24"/>
        </w:rPr>
        <w:t xml:space="preserve">50 </w:t>
      </w:r>
      <w:r w:rsidRPr="004E7042">
        <w:rPr>
          <w:rFonts w:ascii="Times New Roman" w:hAnsi="Times New Roman" w:cs="Times New Roman"/>
          <w:sz w:val="24"/>
          <w:lang w:val="en-US"/>
        </w:rPr>
        <w:t>PRINT</w:t>
      </w:r>
      <w:r w:rsidRPr="004E7042">
        <w:rPr>
          <w:rFonts w:ascii="Times New Roman" w:hAnsi="Times New Roman" w:cs="Times New Roman"/>
          <w:sz w:val="24"/>
        </w:rPr>
        <w:t xml:space="preserve"> “Ваше число – положительное”</w:t>
      </w:r>
    </w:p>
    <w:p w:rsidR="00220235" w:rsidRPr="004E7042" w:rsidRDefault="00220235" w:rsidP="004E7042">
      <w:pPr>
        <w:spacing w:after="0" w:line="240" w:lineRule="auto"/>
        <w:rPr>
          <w:rFonts w:ascii="Times New Roman" w:hAnsi="Times New Roman" w:cs="Times New Roman"/>
          <w:sz w:val="24"/>
        </w:rPr>
      </w:pPr>
      <w:r w:rsidRPr="004E7042">
        <w:rPr>
          <w:rFonts w:ascii="Times New Roman" w:hAnsi="Times New Roman" w:cs="Times New Roman"/>
          <w:sz w:val="24"/>
        </w:rPr>
        <w:t xml:space="preserve">60  </w:t>
      </w:r>
      <w:r w:rsidRPr="004E7042">
        <w:rPr>
          <w:rFonts w:ascii="Times New Roman" w:hAnsi="Times New Roman" w:cs="Times New Roman"/>
          <w:sz w:val="24"/>
          <w:lang w:val="en-US"/>
        </w:rPr>
        <w:t>STOP</w:t>
      </w:r>
    </w:p>
    <w:p w:rsidR="00220235" w:rsidRPr="004E7042" w:rsidRDefault="00220235" w:rsidP="004E7042">
      <w:pPr>
        <w:pStyle w:val="2b"/>
        <w:spacing w:after="0"/>
        <w:jc w:val="both"/>
      </w:pPr>
      <w:r w:rsidRPr="004E7042">
        <w:t>Пример  2</w:t>
      </w:r>
    </w:p>
    <w:p w:rsidR="00220235" w:rsidRPr="004E7042" w:rsidRDefault="00220235" w:rsidP="004E7042">
      <w:pPr>
        <w:spacing w:after="0"/>
        <w:rPr>
          <w:rFonts w:ascii="Times New Roman" w:hAnsi="Times New Roman" w:cs="Times New Roman"/>
          <w:sz w:val="24"/>
        </w:rPr>
      </w:pPr>
      <w:r w:rsidRPr="004E7042">
        <w:rPr>
          <w:rFonts w:ascii="Times New Roman" w:hAnsi="Times New Roman" w:cs="Times New Roman"/>
          <w:sz w:val="24"/>
        </w:rPr>
        <w:t>Вычислить значение функции</w:t>
      </w:r>
    </w:p>
    <w:p w:rsidR="00220235" w:rsidRPr="004E7042" w:rsidRDefault="00E5412F" w:rsidP="004E7042">
      <w:pPr>
        <w:spacing w:after="0"/>
        <w:rPr>
          <w:rFonts w:ascii="Times New Roman" w:hAnsi="Times New Roman" w:cs="Times New Roman"/>
          <w:sz w:val="24"/>
        </w:rPr>
      </w:pPr>
      <w:r>
        <w:rPr>
          <w:rFonts w:ascii="Times New Roman" w:hAnsi="Times New Roman" w:cs="Times New Roman"/>
          <w:noProof/>
          <w:sz w:val="24"/>
        </w:rPr>
        <w:pict>
          <v:shape id="Text Box 100" o:spid="_x0000_s1050" type="#_x0000_t202" style="position:absolute;margin-left:116.3pt;margin-top:3.95pt;width:1in;height:50.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" o:allowincell="f" stroked="f">
            <v:textbox>
              <w:txbxContent>
                <w:p w:rsidR="000B6EC5" w:rsidRDefault="000B6EC5" w:rsidP="00220235">
                  <w:pPr>
                    <w:spacing w:line="360" w:lineRule="auto"/>
                    <w:rPr>
                      <w:sz w:val="24"/>
                      <w:lang w:val="en-US"/>
                    </w:rPr>
                  </w:pPr>
                  <w:proofErr w:type="spellStart"/>
                  <w:r>
                    <w:rPr>
                      <w:sz w:val="24"/>
                      <w:lang w:val="en-US"/>
                    </w:rPr>
                    <w:t>x+y</w:t>
                  </w:r>
                  <w:proofErr w:type="spellEnd"/>
                  <w:r>
                    <w:rPr>
                      <w:sz w:val="24"/>
                      <w:lang w:val="en-US"/>
                    </w:rPr>
                    <w:t>&gt;=0</w:t>
                  </w:r>
                </w:p>
                <w:p w:rsidR="000B6EC5" w:rsidRDefault="000B6EC5" w:rsidP="00220235">
                  <w:pPr>
                    <w:spacing w:line="360" w:lineRule="auto"/>
                    <w:rPr>
                      <w:sz w:val="24"/>
                      <w:lang w:val="en-US"/>
                    </w:rPr>
                  </w:pPr>
                  <w:proofErr w:type="spellStart"/>
                  <w:r>
                    <w:rPr>
                      <w:sz w:val="24"/>
                      <w:lang w:val="en-US"/>
                    </w:rPr>
                    <w:t>x+y</w:t>
                  </w:r>
                  <w:proofErr w:type="spellEnd"/>
                  <w:r>
                    <w:rPr>
                      <w:sz w:val="24"/>
                      <w:lang w:val="en-US"/>
                    </w:rPr>
                    <w:t>&lt;0</w:t>
                  </w:r>
                </w:p>
                <w:p w:rsidR="000B6EC5" w:rsidRDefault="000B6EC5" w:rsidP="00220235">
                  <w:pPr>
                    <w:pStyle w:val="afb"/>
                    <w:tabs>
                      <w:tab w:val="clear" w:pos="4677"/>
                      <w:tab w:val="clear" w:pos="9355"/>
                    </w:tabs>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roofErr w:type="gramStart"/>
                  <w:r>
                    <w:rPr>
                      <w:lang w:val="en-US"/>
                    </w:rPr>
                    <w:t>x</w:t>
                  </w:r>
                  <w:proofErr w:type="gramEnd"/>
                </w:p>
              </w:txbxContent>
            </v:textbox>
          </v:shape>
        </w:pict>
      </w:r>
      <w:r w:rsidR="00220235" w:rsidRPr="004E7042">
        <w:rPr>
          <w:rFonts w:ascii="Times New Roman" w:hAnsi="Times New Roman" w:cs="Times New Roman"/>
          <w:position w:val="-38"/>
          <w:sz w:val="24"/>
        </w:rPr>
        <w:object w:dxaOrig="1960" w:dyaOrig="880">
          <v:shape id="_x0000_i1043" type="#_x0000_t75" style="width:98.25pt;height:45pt" o:ole="" fillcolor="window">
            <v:imagedata r:id="rId30" o:title=""/>
          </v:shape>
          <o:OLEObject Type="Embed" ProgID="Equation.3" ShapeID="_x0000_i1043" DrawAspect="Content" ObjectID="_1700638763" r:id="rId31"/>
        </w:object>
      </w:r>
    </w:p>
    <w:p w:rsidR="00220235" w:rsidRPr="008F41F8" w:rsidRDefault="00220235" w:rsidP="004E7042">
      <w:pPr>
        <w:spacing w:after="0"/>
        <w:rPr>
          <w:rFonts w:ascii="Times New Roman" w:hAnsi="Times New Roman" w:cs="Times New Roman"/>
          <w:sz w:val="24"/>
          <w:lang w:val="en-US"/>
        </w:rPr>
      </w:pPr>
      <w:r w:rsidRPr="008F41F8">
        <w:rPr>
          <w:rFonts w:ascii="Times New Roman" w:hAnsi="Times New Roman" w:cs="Times New Roman"/>
          <w:sz w:val="24"/>
          <w:lang w:val="en-US"/>
        </w:rPr>
        <w:t xml:space="preserve">10 INPUT x, y </w:t>
      </w:r>
    </w:p>
    <w:p w:rsidR="00220235" w:rsidRPr="008F41F8" w:rsidRDefault="00220235" w:rsidP="004E7042">
      <w:pPr>
        <w:spacing w:after="0"/>
        <w:rPr>
          <w:rFonts w:ascii="Times New Roman" w:hAnsi="Times New Roman" w:cs="Times New Roman"/>
          <w:sz w:val="24"/>
          <w:lang w:val="en-US"/>
        </w:rPr>
      </w:pPr>
      <w:r w:rsidRPr="008F41F8">
        <w:rPr>
          <w:rFonts w:ascii="Times New Roman" w:hAnsi="Times New Roman" w:cs="Times New Roman"/>
          <w:sz w:val="24"/>
          <w:lang w:val="en-US"/>
        </w:rPr>
        <w:t xml:space="preserve">20 IF </w:t>
      </w:r>
      <w:proofErr w:type="spellStart"/>
      <w:r w:rsidRPr="008F41F8">
        <w:rPr>
          <w:rFonts w:ascii="Times New Roman" w:hAnsi="Times New Roman" w:cs="Times New Roman"/>
          <w:sz w:val="24"/>
          <w:lang w:val="en-US"/>
        </w:rPr>
        <w:t>x+y</w:t>
      </w:r>
      <w:proofErr w:type="spellEnd"/>
      <w:r w:rsidRPr="008F41F8">
        <w:rPr>
          <w:rFonts w:ascii="Times New Roman" w:hAnsi="Times New Roman" w:cs="Times New Roman"/>
          <w:sz w:val="24"/>
          <w:lang w:val="en-US"/>
        </w:rPr>
        <w:t>&gt;=0 THEN Z = x*x + y*y - x*y ELSE Z = (ABS(</w:t>
      </w:r>
      <w:proofErr w:type="spellStart"/>
      <w:r w:rsidRPr="008F41F8">
        <w:rPr>
          <w:rFonts w:ascii="Times New Roman" w:hAnsi="Times New Roman" w:cs="Times New Roman"/>
          <w:sz w:val="24"/>
          <w:lang w:val="en-US"/>
        </w:rPr>
        <w:t>x+y</w:t>
      </w:r>
      <w:proofErr w:type="spellEnd"/>
      <w:r w:rsidRPr="008F41F8">
        <w:rPr>
          <w:rFonts w:ascii="Times New Roman" w:hAnsi="Times New Roman" w:cs="Times New Roman"/>
          <w:sz w:val="24"/>
          <w:lang w:val="en-US"/>
        </w:rPr>
        <w:t>)</w:t>
      </w:r>
      <w:proofErr w:type="gramStart"/>
      <w:r w:rsidRPr="008F41F8">
        <w:rPr>
          <w:rFonts w:ascii="Times New Roman" w:hAnsi="Times New Roman" w:cs="Times New Roman"/>
          <w:sz w:val="24"/>
          <w:lang w:val="en-US"/>
        </w:rPr>
        <w:t>)^</w:t>
      </w:r>
      <w:proofErr w:type="gramEnd"/>
      <w:r w:rsidRPr="008F41F8">
        <w:rPr>
          <w:rFonts w:ascii="Times New Roman" w:hAnsi="Times New Roman" w:cs="Times New Roman"/>
          <w:sz w:val="24"/>
          <w:lang w:val="en-US"/>
        </w:rPr>
        <w:t>2</w:t>
      </w:r>
    </w:p>
    <w:p w:rsidR="00220235" w:rsidRPr="008F41F8" w:rsidRDefault="00220235" w:rsidP="004E7042">
      <w:pPr>
        <w:spacing w:after="0"/>
        <w:rPr>
          <w:rFonts w:ascii="Times New Roman" w:hAnsi="Times New Roman" w:cs="Times New Roman"/>
          <w:sz w:val="24"/>
        </w:rPr>
      </w:pPr>
      <w:r w:rsidRPr="008F41F8">
        <w:rPr>
          <w:rFonts w:ascii="Times New Roman" w:hAnsi="Times New Roman" w:cs="Times New Roman"/>
          <w:sz w:val="24"/>
        </w:rPr>
        <w:t xml:space="preserve">30 </w:t>
      </w:r>
      <w:r w:rsidRPr="008F41F8">
        <w:rPr>
          <w:rFonts w:ascii="Times New Roman" w:hAnsi="Times New Roman" w:cs="Times New Roman"/>
          <w:sz w:val="24"/>
          <w:lang w:val="en-US"/>
        </w:rPr>
        <w:t>PRINT</w:t>
      </w:r>
      <w:r w:rsidRPr="008F41F8">
        <w:rPr>
          <w:rFonts w:ascii="Times New Roman" w:hAnsi="Times New Roman" w:cs="Times New Roman"/>
          <w:sz w:val="24"/>
        </w:rPr>
        <w:t xml:space="preserve"> “</w:t>
      </w:r>
      <w:r w:rsidRPr="008F41F8">
        <w:rPr>
          <w:rFonts w:ascii="Times New Roman" w:hAnsi="Times New Roman" w:cs="Times New Roman"/>
          <w:sz w:val="24"/>
          <w:lang w:val="en-US"/>
        </w:rPr>
        <w:t>Z</w:t>
      </w:r>
      <w:r w:rsidRPr="008F41F8">
        <w:rPr>
          <w:rFonts w:ascii="Times New Roman" w:hAnsi="Times New Roman" w:cs="Times New Roman"/>
          <w:sz w:val="24"/>
        </w:rPr>
        <w:t xml:space="preserve">=”; </w:t>
      </w:r>
      <w:r w:rsidRPr="008F41F8">
        <w:rPr>
          <w:rFonts w:ascii="Times New Roman" w:hAnsi="Times New Roman" w:cs="Times New Roman"/>
          <w:sz w:val="24"/>
          <w:lang w:val="en-US"/>
        </w:rPr>
        <w:t>Z</w:t>
      </w:r>
    </w:p>
    <w:p w:rsidR="00220235" w:rsidRPr="008F41F8" w:rsidRDefault="00220235" w:rsidP="004E7042">
      <w:pPr>
        <w:pStyle w:val="2b"/>
        <w:spacing w:after="0" w:line="240" w:lineRule="auto"/>
        <w:jc w:val="both"/>
      </w:pPr>
      <w:r w:rsidRPr="008F41F8">
        <w:t>Пример  3</w:t>
      </w:r>
    </w:p>
    <w:p w:rsidR="00220235" w:rsidRPr="008F41F8" w:rsidRDefault="00220235" w:rsidP="004E7042">
      <w:pPr>
        <w:spacing w:line="240" w:lineRule="auto"/>
        <w:rPr>
          <w:rFonts w:ascii="Times New Roman" w:hAnsi="Times New Roman" w:cs="Times New Roman"/>
          <w:sz w:val="24"/>
        </w:rPr>
      </w:pPr>
      <w:r w:rsidRPr="008F41F8">
        <w:rPr>
          <w:rFonts w:ascii="Times New Roman" w:hAnsi="Times New Roman" w:cs="Times New Roman"/>
          <w:sz w:val="24"/>
        </w:rPr>
        <w:t>Даны два действительных числа. Вывести первое число, если оно больше второго и оба числа, если это не так.</w:t>
      </w:r>
    </w:p>
    <w:p w:rsidR="00220235" w:rsidRPr="008F41F8" w:rsidRDefault="00220235" w:rsidP="00DB1FC4">
      <w:pPr>
        <w:numPr>
          <w:ilvl w:val="0"/>
          <w:numId w:val="36"/>
        </w:numPr>
        <w:spacing w:after="0" w:line="240" w:lineRule="auto"/>
        <w:rPr>
          <w:rFonts w:ascii="Times New Roman" w:hAnsi="Times New Roman" w:cs="Times New Roman"/>
          <w:sz w:val="24"/>
          <w:lang w:val="en-US"/>
        </w:rPr>
      </w:pPr>
      <w:r w:rsidRPr="008F41F8">
        <w:rPr>
          <w:rFonts w:ascii="Times New Roman" w:hAnsi="Times New Roman" w:cs="Times New Roman"/>
          <w:sz w:val="24"/>
          <w:lang w:val="en-US"/>
        </w:rPr>
        <w:t>INPUT a, b</w:t>
      </w:r>
    </w:p>
    <w:p w:rsidR="00220235" w:rsidRPr="008F41F8" w:rsidRDefault="00220235" w:rsidP="00DB1FC4">
      <w:pPr>
        <w:numPr>
          <w:ilvl w:val="0"/>
          <w:numId w:val="37"/>
        </w:numPr>
        <w:spacing w:after="0" w:line="240" w:lineRule="auto"/>
        <w:rPr>
          <w:rFonts w:ascii="Times New Roman" w:hAnsi="Times New Roman" w:cs="Times New Roman"/>
          <w:sz w:val="24"/>
          <w:lang w:val="en-US"/>
        </w:rPr>
      </w:pPr>
      <w:r w:rsidRPr="008F41F8">
        <w:rPr>
          <w:rFonts w:ascii="Times New Roman" w:hAnsi="Times New Roman" w:cs="Times New Roman"/>
          <w:sz w:val="24"/>
          <w:lang w:val="en-US"/>
        </w:rPr>
        <w:t>IF a &gt; b THEN PRINT “a=”; a ELSE PRINT “a=”; a, “b=”; b</w:t>
      </w:r>
    </w:p>
    <w:p w:rsidR="00220235" w:rsidRPr="008F41F8" w:rsidRDefault="00220235" w:rsidP="004E7042">
      <w:pPr>
        <w:spacing w:line="240" w:lineRule="auto"/>
        <w:rPr>
          <w:rFonts w:ascii="Times New Roman" w:hAnsi="Times New Roman" w:cs="Times New Roman"/>
          <w:sz w:val="24"/>
        </w:rPr>
      </w:pPr>
      <w:r w:rsidRPr="008F41F8">
        <w:rPr>
          <w:rFonts w:ascii="Times New Roman" w:hAnsi="Times New Roman" w:cs="Times New Roman"/>
          <w:sz w:val="24"/>
        </w:rPr>
        <w:t xml:space="preserve">30 </w:t>
      </w:r>
      <w:r w:rsidRPr="008F41F8">
        <w:rPr>
          <w:rFonts w:ascii="Times New Roman" w:hAnsi="Times New Roman" w:cs="Times New Roman"/>
          <w:sz w:val="24"/>
          <w:lang w:val="en-US"/>
        </w:rPr>
        <w:t>STOP</w:t>
      </w:r>
    </w:p>
    <w:p w:rsidR="00220235" w:rsidRPr="004E7042" w:rsidRDefault="00220235" w:rsidP="00BB59D4">
      <w:pPr>
        <w:spacing w:after="0"/>
        <w:ind w:left="425" w:hanging="425"/>
        <w:rPr>
          <w:rFonts w:ascii="Times New Roman" w:hAnsi="Times New Roman" w:cs="Times New Roman"/>
          <w:sz w:val="24"/>
        </w:rPr>
      </w:pPr>
      <w:r w:rsidRPr="004E7042">
        <w:rPr>
          <w:rFonts w:ascii="Times New Roman" w:hAnsi="Times New Roman" w:cs="Times New Roman"/>
          <w:sz w:val="24"/>
        </w:rPr>
        <w:t>Ввести  и отладить циклические  программы по образцу</w:t>
      </w:r>
      <w:r w:rsidR="008F41F8">
        <w:rPr>
          <w:rFonts w:ascii="Times New Roman" w:hAnsi="Times New Roman" w:cs="Times New Roman"/>
          <w:sz w:val="24"/>
        </w:rPr>
        <w:t>.</w:t>
      </w:r>
    </w:p>
    <w:p w:rsidR="00220235" w:rsidRPr="00DB1FC4" w:rsidRDefault="00220235" w:rsidP="00DB1FC4">
      <w:pPr>
        <w:spacing w:after="0"/>
        <w:rPr>
          <w:rFonts w:ascii="Times New Roman" w:hAnsi="Times New Roman" w:cs="Times New Roman"/>
          <w:sz w:val="24"/>
          <w:szCs w:val="24"/>
        </w:rPr>
      </w:pPr>
      <w:r w:rsidRPr="004E7042">
        <w:rPr>
          <w:rFonts w:ascii="Times New Roman" w:hAnsi="Times New Roman" w:cs="Times New Roman"/>
          <w:sz w:val="24"/>
        </w:rPr>
        <w:t>Результаты  практической работы, представленные в</w:t>
      </w:r>
      <w:r w:rsidR="00DB1FC4">
        <w:rPr>
          <w:rFonts w:ascii="Times New Roman" w:hAnsi="Times New Roman" w:cs="Times New Roman"/>
          <w:sz w:val="24"/>
        </w:rPr>
        <w:t xml:space="preserve"> виде программы на языке </w:t>
      </w:r>
      <w:proofErr w:type="spellStart"/>
      <w:r w:rsidR="00DB1FC4">
        <w:rPr>
          <w:rFonts w:ascii="Times New Roman" w:hAnsi="Times New Roman" w:cs="Times New Roman"/>
          <w:sz w:val="24"/>
        </w:rPr>
        <w:t>QBasic</w:t>
      </w:r>
      <w:proofErr w:type="spellEnd"/>
      <w:r w:rsidR="00DB1FC4">
        <w:rPr>
          <w:rFonts w:ascii="Times New Roman" w:hAnsi="Times New Roman" w:cs="Times New Roman"/>
          <w:sz w:val="24"/>
        </w:rPr>
        <w:t>.</w:t>
      </w:r>
      <w:r w:rsidRPr="004E7042">
        <w:rPr>
          <w:rFonts w:ascii="Times New Roman" w:hAnsi="Times New Roman" w:cs="Times New Roman"/>
          <w:sz w:val="24"/>
        </w:rPr>
        <w:t xml:space="preserve"> </w:t>
      </w:r>
      <w:r w:rsidR="00DB1FC4">
        <w:rPr>
          <w:rFonts w:ascii="Times New Roman" w:hAnsi="Times New Roman" w:cs="Times New Roman"/>
          <w:sz w:val="24"/>
        </w:rPr>
        <w:t xml:space="preserve"> </w:t>
      </w:r>
      <w:r>
        <w:t> </w:t>
      </w:r>
      <w:r w:rsidRPr="00DB1FC4">
        <w:rPr>
          <w:rFonts w:ascii="Times New Roman" w:hAnsi="Times New Roman" w:cs="Times New Roman"/>
          <w:sz w:val="24"/>
          <w:szCs w:val="24"/>
        </w:rPr>
        <w:t>Разобрать, ввести и отладить го</w:t>
      </w:r>
      <w:r w:rsidR="00DB1FC4">
        <w:rPr>
          <w:rFonts w:ascii="Times New Roman" w:hAnsi="Times New Roman" w:cs="Times New Roman"/>
          <w:sz w:val="24"/>
          <w:szCs w:val="24"/>
        </w:rPr>
        <w:t>товые программы  с одним циклом:</w:t>
      </w:r>
    </w:p>
    <w:p w:rsidR="00220235" w:rsidRPr="00DB1FC4" w:rsidRDefault="00220235" w:rsidP="008A4554">
      <w:pPr>
        <w:pStyle w:val="2b"/>
        <w:spacing w:after="0" w:line="240" w:lineRule="auto"/>
        <w:jc w:val="both"/>
        <w:rPr>
          <w:b/>
        </w:rPr>
      </w:pPr>
      <w:r w:rsidRPr="00DB1FC4">
        <w:rPr>
          <w:b/>
        </w:rPr>
        <w:t>Пример  1</w:t>
      </w:r>
    </w:p>
    <w:p w:rsidR="00220235" w:rsidRPr="00236C8A" w:rsidRDefault="00220235" w:rsidP="00CE7D93">
      <w:pPr>
        <w:spacing w:after="0"/>
        <w:rPr>
          <w:rFonts w:ascii="Times New Roman" w:hAnsi="Times New Roman" w:cs="Times New Roman"/>
          <w:sz w:val="24"/>
          <w:szCs w:val="24"/>
          <w:vertAlign w:val="superscript"/>
        </w:rPr>
      </w:pPr>
      <w:r w:rsidRPr="00236C8A">
        <w:rPr>
          <w:rFonts w:ascii="Times New Roman" w:hAnsi="Times New Roman" w:cs="Times New Roman"/>
          <w:sz w:val="24"/>
          <w:szCs w:val="24"/>
        </w:rPr>
        <w:t xml:space="preserve">Вычислить сумму         </w:t>
      </w:r>
      <w:r w:rsidRPr="00236C8A">
        <w:rPr>
          <w:rFonts w:ascii="Times New Roman" w:hAnsi="Times New Roman" w:cs="Times New Roman"/>
          <w:sz w:val="24"/>
          <w:szCs w:val="24"/>
          <w:lang w:val="en-US"/>
        </w:rPr>
        <w:t>S</w:t>
      </w:r>
      <w:r w:rsidRPr="00236C8A">
        <w:rPr>
          <w:rFonts w:ascii="Times New Roman" w:hAnsi="Times New Roman" w:cs="Times New Roman"/>
          <w:sz w:val="24"/>
          <w:szCs w:val="24"/>
        </w:rPr>
        <w:t>=1</w:t>
      </w:r>
      <w:r w:rsidRPr="00236C8A">
        <w:rPr>
          <w:rFonts w:ascii="Times New Roman" w:hAnsi="Times New Roman" w:cs="Times New Roman"/>
          <w:sz w:val="24"/>
          <w:szCs w:val="24"/>
          <w:vertAlign w:val="superscript"/>
        </w:rPr>
        <w:t xml:space="preserve">2 </w:t>
      </w:r>
      <w:r w:rsidRPr="00236C8A">
        <w:rPr>
          <w:rFonts w:ascii="Times New Roman" w:hAnsi="Times New Roman" w:cs="Times New Roman"/>
          <w:sz w:val="24"/>
          <w:szCs w:val="24"/>
        </w:rPr>
        <w:t xml:space="preserve">+2 </w:t>
      </w:r>
      <w:r w:rsidRPr="00236C8A">
        <w:rPr>
          <w:rFonts w:ascii="Times New Roman" w:hAnsi="Times New Roman" w:cs="Times New Roman"/>
          <w:sz w:val="24"/>
          <w:szCs w:val="24"/>
          <w:vertAlign w:val="superscript"/>
        </w:rPr>
        <w:t xml:space="preserve">2 </w:t>
      </w:r>
      <w:r w:rsidRPr="00236C8A">
        <w:rPr>
          <w:rFonts w:ascii="Times New Roman" w:hAnsi="Times New Roman" w:cs="Times New Roman"/>
          <w:sz w:val="24"/>
          <w:szCs w:val="24"/>
        </w:rPr>
        <w:t xml:space="preserve">+3 </w:t>
      </w:r>
      <w:r w:rsidRPr="00236C8A">
        <w:rPr>
          <w:rFonts w:ascii="Times New Roman" w:hAnsi="Times New Roman" w:cs="Times New Roman"/>
          <w:sz w:val="24"/>
          <w:szCs w:val="24"/>
          <w:vertAlign w:val="superscript"/>
        </w:rPr>
        <w:t xml:space="preserve">2 </w:t>
      </w:r>
      <w:r w:rsidRPr="00236C8A">
        <w:rPr>
          <w:rFonts w:ascii="Times New Roman" w:hAnsi="Times New Roman" w:cs="Times New Roman"/>
          <w:sz w:val="24"/>
          <w:szCs w:val="24"/>
        </w:rPr>
        <w:t xml:space="preserve">+4 </w:t>
      </w:r>
      <w:r w:rsidRPr="00236C8A">
        <w:rPr>
          <w:rFonts w:ascii="Times New Roman" w:hAnsi="Times New Roman" w:cs="Times New Roman"/>
          <w:sz w:val="24"/>
          <w:szCs w:val="24"/>
          <w:vertAlign w:val="superscript"/>
        </w:rPr>
        <w:t xml:space="preserve">2 </w:t>
      </w:r>
      <w:r w:rsidRPr="00236C8A">
        <w:rPr>
          <w:rFonts w:ascii="Times New Roman" w:hAnsi="Times New Roman" w:cs="Times New Roman"/>
          <w:sz w:val="24"/>
          <w:szCs w:val="24"/>
        </w:rPr>
        <w:t xml:space="preserve">+…+100 </w:t>
      </w:r>
      <w:r w:rsidRPr="00236C8A">
        <w:rPr>
          <w:rFonts w:ascii="Times New Roman" w:hAnsi="Times New Roman" w:cs="Times New Roman"/>
          <w:sz w:val="24"/>
          <w:szCs w:val="24"/>
          <w:vertAlign w:val="superscript"/>
        </w:rPr>
        <w:t>2</w:t>
      </w:r>
    </w:p>
    <w:p w:rsidR="00220235" w:rsidRPr="00236C8A" w:rsidRDefault="00220235" w:rsidP="00CE7D93">
      <w:pPr>
        <w:spacing w:after="0"/>
        <w:rPr>
          <w:rFonts w:ascii="Times New Roman" w:hAnsi="Times New Roman" w:cs="Times New Roman"/>
          <w:sz w:val="24"/>
          <w:szCs w:val="24"/>
        </w:rPr>
      </w:pPr>
      <w:r w:rsidRPr="00236C8A">
        <w:rPr>
          <w:rFonts w:ascii="Times New Roman" w:hAnsi="Times New Roman" w:cs="Times New Roman"/>
          <w:sz w:val="24"/>
          <w:szCs w:val="24"/>
        </w:rPr>
        <w:t xml:space="preserve">10  </w:t>
      </w:r>
      <w:r w:rsidRPr="00236C8A">
        <w:rPr>
          <w:rFonts w:ascii="Times New Roman" w:hAnsi="Times New Roman" w:cs="Times New Roman"/>
          <w:sz w:val="24"/>
          <w:szCs w:val="24"/>
          <w:lang w:val="en-US"/>
        </w:rPr>
        <w:t>S</w:t>
      </w:r>
      <w:r w:rsidRPr="00236C8A">
        <w:rPr>
          <w:rFonts w:ascii="Times New Roman" w:hAnsi="Times New Roman" w:cs="Times New Roman"/>
          <w:sz w:val="24"/>
          <w:szCs w:val="24"/>
        </w:rPr>
        <w:t xml:space="preserve"> = 0</w:t>
      </w:r>
    </w:p>
    <w:p w:rsidR="00220235" w:rsidRPr="00236C8A" w:rsidRDefault="00220235" w:rsidP="00DB1FC4">
      <w:pPr>
        <w:numPr>
          <w:ilvl w:val="0"/>
          <w:numId w:val="38"/>
        </w:numPr>
        <w:spacing w:after="0" w:line="240" w:lineRule="auto"/>
        <w:rPr>
          <w:rFonts w:ascii="Times New Roman" w:hAnsi="Times New Roman" w:cs="Times New Roman"/>
          <w:sz w:val="24"/>
          <w:szCs w:val="24"/>
          <w:lang w:val="en-US"/>
        </w:rPr>
      </w:pPr>
      <w:r w:rsidRPr="00236C8A">
        <w:rPr>
          <w:rFonts w:ascii="Times New Roman" w:hAnsi="Times New Roman" w:cs="Times New Roman"/>
          <w:sz w:val="24"/>
          <w:szCs w:val="24"/>
          <w:lang w:val="en-US"/>
        </w:rPr>
        <w:t>FOR  I=1  TO  100  STEP 1</w:t>
      </w:r>
    </w:p>
    <w:p w:rsidR="00220235" w:rsidRPr="00236C8A" w:rsidRDefault="00220235" w:rsidP="00CE7D93">
      <w:pPr>
        <w:spacing w:after="0"/>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30  S</w:t>
      </w:r>
      <w:proofErr w:type="gramEnd"/>
      <w:r w:rsidRPr="00236C8A">
        <w:rPr>
          <w:rFonts w:ascii="Times New Roman" w:hAnsi="Times New Roman" w:cs="Times New Roman"/>
          <w:sz w:val="24"/>
          <w:szCs w:val="24"/>
          <w:lang w:val="en-US"/>
        </w:rPr>
        <w:t xml:space="preserve"> = S+I^2</w:t>
      </w:r>
    </w:p>
    <w:p w:rsidR="00220235" w:rsidRPr="00236C8A" w:rsidRDefault="00220235" w:rsidP="00CE7D93">
      <w:pPr>
        <w:spacing w:after="0"/>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40  NEXT</w:t>
      </w:r>
      <w:proofErr w:type="gramEnd"/>
      <w:r w:rsidRPr="00236C8A">
        <w:rPr>
          <w:rFonts w:ascii="Times New Roman" w:hAnsi="Times New Roman" w:cs="Times New Roman"/>
          <w:sz w:val="24"/>
          <w:szCs w:val="24"/>
          <w:lang w:val="en-US"/>
        </w:rPr>
        <w:t xml:space="preserve">  I</w:t>
      </w:r>
    </w:p>
    <w:p w:rsidR="00220235" w:rsidRPr="00236C8A" w:rsidRDefault="00220235" w:rsidP="00DB1FC4">
      <w:pPr>
        <w:numPr>
          <w:ilvl w:val="0"/>
          <w:numId w:val="39"/>
        </w:numPr>
        <w:spacing w:after="0" w:line="240" w:lineRule="auto"/>
        <w:rPr>
          <w:rFonts w:ascii="Times New Roman" w:hAnsi="Times New Roman" w:cs="Times New Roman"/>
          <w:sz w:val="24"/>
          <w:szCs w:val="24"/>
          <w:lang w:val="en-US"/>
        </w:rPr>
      </w:pPr>
      <w:r w:rsidRPr="00236C8A">
        <w:rPr>
          <w:rFonts w:ascii="Times New Roman" w:hAnsi="Times New Roman" w:cs="Times New Roman"/>
          <w:sz w:val="24"/>
          <w:szCs w:val="24"/>
          <w:lang w:val="en-US"/>
        </w:rPr>
        <w:t>PRINT  “</w:t>
      </w:r>
      <w:proofErr w:type="spellStart"/>
      <w:r w:rsidRPr="00236C8A">
        <w:rPr>
          <w:rFonts w:ascii="Times New Roman" w:hAnsi="Times New Roman" w:cs="Times New Roman"/>
          <w:sz w:val="24"/>
          <w:szCs w:val="24"/>
          <w:lang w:val="en-US"/>
        </w:rPr>
        <w:t>Сумма</w:t>
      </w:r>
      <w:proofErr w:type="spellEnd"/>
      <w:r w:rsidRPr="00236C8A">
        <w:rPr>
          <w:rFonts w:ascii="Times New Roman" w:hAnsi="Times New Roman" w:cs="Times New Roman"/>
          <w:sz w:val="24"/>
          <w:szCs w:val="24"/>
          <w:lang w:val="en-US"/>
        </w:rPr>
        <w:t xml:space="preserve">  S=” ;  S</w:t>
      </w:r>
    </w:p>
    <w:p w:rsidR="00220235" w:rsidRPr="00236C8A" w:rsidRDefault="00220235" w:rsidP="00CE7D93">
      <w:pPr>
        <w:spacing w:after="0"/>
        <w:rPr>
          <w:rFonts w:ascii="Times New Roman" w:hAnsi="Times New Roman" w:cs="Times New Roman"/>
          <w:sz w:val="24"/>
          <w:szCs w:val="24"/>
        </w:rPr>
      </w:pPr>
      <w:r w:rsidRPr="00236C8A">
        <w:rPr>
          <w:rFonts w:ascii="Times New Roman" w:hAnsi="Times New Roman" w:cs="Times New Roman"/>
          <w:sz w:val="24"/>
          <w:szCs w:val="24"/>
        </w:rPr>
        <w:t xml:space="preserve">60  </w:t>
      </w:r>
      <w:r w:rsidRPr="00236C8A">
        <w:rPr>
          <w:rFonts w:ascii="Times New Roman" w:hAnsi="Times New Roman" w:cs="Times New Roman"/>
          <w:sz w:val="24"/>
          <w:szCs w:val="24"/>
          <w:lang w:val="en-US"/>
        </w:rPr>
        <w:t>STOP</w:t>
      </w:r>
    </w:p>
    <w:p w:rsidR="00220235" w:rsidRPr="00DB1FC4" w:rsidRDefault="00220235" w:rsidP="00CE7D93">
      <w:pPr>
        <w:pStyle w:val="2b"/>
        <w:spacing w:after="0" w:line="240" w:lineRule="auto"/>
        <w:jc w:val="both"/>
        <w:rPr>
          <w:b/>
        </w:rPr>
      </w:pPr>
      <w:r w:rsidRPr="00DB1FC4">
        <w:rPr>
          <w:b/>
        </w:rPr>
        <w:t>Пример  2</w:t>
      </w:r>
    </w:p>
    <w:p w:rsidR="00220235" w:rsidRPr="00236C8A" w:rsidRDefault="00220235" w:rsidP="00CE7D93">
      <w:pPr>
        <w:spacing w:after="0" w:line="240" w:lineRule="auto"/>
        <w:rPr>
          <w:rFonts w:ascii="Times New Roman" w:hAnsi="Times New Roman" w:cs="Times New Roman"/>
          <w:sz w:val="24"/>
          <w:szCs w:val="24"/>
        </w:rPr>
      </w:pPr>
      <w:r w:rsidRPr="00236C8A">
        <w:rPr>
          <w:rFonts w:ascii="Times New Roman" w:hAnsi="Times New Roman" w:cs="Times New Roman"/>
          <w:sz w:val="24"/>
          <w:szCs w:val="24"/>
        </w:rPr>
        <w:t>Найти произведение и сумму четных чисел от 2 до 20</w:t>
      </w:r>
    </w:p>
    <w:p w:rsidR="00220235" w:rsidRPr="00236C8A" w:rsidRDefault="00220235" w:rsidP="00CE7D93">
      <w:pPr>
        <w:spacing w:after="0" w:line="240" w:lineRule="auto"/>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10  S</w:t>
      </w:r>
      <w:proofErr w:type="gramEnd"/>
      <w:r w:rsidRPr="00236C8A">
        <w:rPr>
          <w:rFonts w:ascii="Times New Roman" w:hAnsi="Times New Roman" w:cs="Times New Roman"/>
          <w:sz w:val="24"/>
          <w:szCs w:val="24"/>
          <w:lang w:val="en-US"/>
        </w:rPr>
        <w:t>=0: P = 1</w:t>
      </w:r>
    </w:p>
    <w:p w:rsidR="00220235" w:rsidRPr="00236C8A" w:rsidRDefault="00220235" w:rsidP="00CE7D93">
      <w:pPr>
        <w:spacing w:after="0"/>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20  FOR</w:t>
      </w:r>
      <w:proofErr w:type="gramEnd"/>
      <w:r w:rsidRPr="00236C8A">
        <w:rPr>
          <w:rFonts w:ascii="Times New Roman" w:hAnsi="Times New Roman" w:cs="Times New Roman"/>
          <w:sz w:val="24"/>
          <w:szCs w:val="24"/>
          <w:lang w:val="en-US"/>
        </w:rPr>
        <w:t xml:space="preserve">  I=2  TO  20  STEP  2</w:t>
      </w:r>
    </w:p>
    <w:p w:rsidR="00220235" w:rsidRPr="00236C8A" w:rsidRDefault="00220235" w:rsidP="00CE7D93">
      <w:pPr>
        <w:spacing w:after="0"/>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30  S</w:t>
      </w:r>
      <w:proofErr w:type="gramEnd"/>
      <w:r w:rsidRPr="00236C8A">
        <w:rPr>
          <w:rFonts w:ascii="Times New Roman" w:hAnsi="Times New Roman" w:cs="Times New Roman"/>
          <w:sz w:val="24"/>
          <w:szCs w:val="24"/>
          <w:lang w:val="en-US"/>
        </w:rPr>
        <w:t>=S+I: P = P*I</w:t>
      </w:r>
    </w:p>
    <w:p w:rsidR="00220235" w:rsidRPr="00236C8A" w:rsidRDefault="00220235" w:rsidP="00CE7D93">
      <w:pPr>
        <w:spacing w:after="0"/>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40  NEXT</w:t>
      </w:r>
      <w:proofErr w:type="gramEnd"/>
      <w:r w:rsidRPr="00236C8A">
        <w:rPr>
          <w:rFonts w:ascii="Times New Roman" w:hAnsi="Times New Roman" w:cs="Times New Roman"/>
          <w:sz w:val="24"/>
          <w:szCs w:val="24"/>
          <w:lang w:val="en-US"/>
        </w:rPr>
        <w:t xml:space="preserve">  I</w:t>
      </w:r>
    </w:p>
    <w:p w:rsidR="00220235" w:rsidRPr="00236C8A" w:rsidRDefault="00220235" w:rsidP="00CE7D93">
      <w:pPr>
        <w:spacing w:after="0"/>
        <w:rPr>
          <w:rFonts w:ascii="Times New Roman" w:hAnsi="Times New Roman" w:cs="Times New Roman"/>
          <w:sz w:val="24"/>
          <w:szCs w:val="24"/>
        </w:rPr>
      </w:pPr>
      <w:r w:rsidRPr="00236C8A">
        <w:rPr>
          <w:rFonts w:ascii="Times New Roman" w:hAnsi="Times New Roman" w:cs="Times New Roman"/>
          <w:sz w:val="24"/>
          <w:szCs w:val="24"/>
        </w:rPr>
        <w:t xml:space="preserve">50  </w:t>
      </w:r>
      <w:r w:rsidRPr="00236C8A">
        <w:rPr>
          <w:rFonts w:ascii="Times New Roman" w:hAnsi="Times New Roman" w:cs="Times New Roman"/>
          <w:sz w:val="24"/>
          <w:szCs w:val="24"/>
          <w:lang w:val="en-US"/>
        </w:rPr>
        <w:t>PRINT</w:t>
      </w:r>
      <w:r w:rsidRPr="00236C8A">
        <w:rPr>
          <w:rFonts w:ascii="Times New Roman" w:hAnsi="Times New Roman" w:cs="Times New Roman"/>
          <w:sz w:val="24"/>
          <w:szCs w:val="24"/>
        </w:rPr>
        <w:t xml:space="preserve">  “Сумма </w:t>
      </w:r>
      <w:r w:rsidRPr="00236C8A">
        <w:rPr>
          <w:rFonts w:ascii="Times New Roman" w:hAnsi="Times New Roman" w:cs="Times New Roman"/>
          <w:sz w:val="24"/>
          <w:szCs w:val="24"/>
          <w:lang w:val="en-US"/>
        </w:rPr>
        <w:t>S</w:t>
      </w:r>
      <w:r w:rsidRPr="00236C8A">
        <w:rPr>
          <w:rFonts w:ascii="Times New Roman" w:hAnsi="Times New Roman" w:cs="Times New Roman"/>
          <w:sz w:val="24"/>
          <w:szCs w:val="24"/>
        </w:rPr>
        <w:t>=”</w:t>
      </w:r>
      <w:proofErr w:type="gramStart"/>
      <w:r w:rsidRPr="00236C8A">
        <w:rPr>
          <w:rFonts w:ascii="Times New Roman" w:hAnsi="Times New Roman" w:cs="Times New Roman"/>
          <w:sz w:val="24"/>
          <w:szCs w:val="24"/>
        </w:rPr>
        <w:t xml:space="preserve"> ;</w:t>
      </w:r>
      <w:proofErr w:type="gramEnd"/>
      <w:r w:rsidRPr="00236C8A">
        <w:rPr>
          <w:rFonts w:ascii="Times New Roman" w:hAnsi="Times New Roman" w:cs="Times New Roman"/>
          <w:sz w:val="24"/>
          <w:szCs w:val="24"/>
        </w:rPr>
        <w:t xml:space="preserve"> </w:t>
      </w:r>
      <w:r w:rsidRPr="00236C8A">
        <w:rPr>
          <w:rFonts w:ascii="Times New Roman" w:hAnsi="Times New Roman" w:cs="Times New Roman"/>
          <w:sz w:val="24"/>
          <w:szCs w:val="24"/>
          <w:lang w:val="en-US"/>
        </w:rPr>
        <w:t>S</w:t>
      </w:r>
      <w:r w:rsidRPr="00236C8A">
        <w:rPr>
          <w:rFonts w:ascii="Times New Roman" w:hAnsi="Times New Roman" w:cs="Times New Roman"/>
          <w:sz w:val="24"/>
          <w:szCs w:val="24"/>
        </w:rPr>
        <w:t>, “Произведение</w:t>
      </w:r>
      <w:r w:rsidRPr="00236C8A">
        <w:rPr>
          <w:rFonts w:ascii="Times New Roman" w:hAnsi="Times New Roman" w:cs="Times New Roman"/>
          <w:sz w:val="24"/>
          <w:szCs w:val="24"/>
          <w:lang w:val="en-US"/>
        </w:rPr>
        <w:t>P</w:t>
      </w:r>
      <w:r w:rsidRPr="00236C8A">
        <w:rPr>
          <w:rFonts w:ascii="Times New Roman" w:hAnsi="Times New Roman" w:cs="Times New Roman"/>
          <w:sz w:val="24"/>
          <w:szCs w:val="24"/>
        </w:rPr>
        <w:t xml:space="preserve"> =”; </w:t>
      </w:r>
      <w:r w:rsidRPr="00236C8A">
        <w:rPr>
          <w:rFonts w:ascii="Times New Roman" w:hAnsi="Times New Roman" w:cs="Times New Roman"/>
          <w:sz w:val="24"/>
          <w:szCs w:val="24"/>
          <w:lang w:val="en-US"/>
        </w:rPr>
        <w:t>P</w:t>
      </w:r>
    </w:p>
    <w:p w:rsidR="00220235" w:rsidRPr="00DB1FC4" w:rsidRDefault="00220235" w:rsidP="00CE7D93">
      <w:pPr>
        <w:pStyle w:val="2b"/>
        <w:spacing w:after="0" w:line="240" w:lineRule="auto"/>
        <w:jc w:val="both"/>
        <w:rPr>
          <w:b/>
        </w:rPr>
      </w:pPr>
      <w:r w:rsidRPr="00DB1FC4">
        <w:rPr>
          <w:b/>
        </w:rPr>
        <w:t>Пример  3</w:t>
      </w:r>
    </w:p>
    <w:p w:rsidR="00220235" w:rsidRPr="00236C8A" w:rsidRDefault="00220235" w:rsidP="00CE7D93">
      <w:pPr>
        <w:pStyle w:val="2b"/>
        <w:spacing w:after="0" w:line="240" w:lineRule="auto"/>
        <w:jc w:val="both"/>
      </w:pPr>
      <w:r w:rsidRPr="00236C8A">
        <w:t xml:space="preserve">Вычислить сумму квадратов четных чисел от 6 до </w:t>
      </w:r>
      <w:r w:rsidRPr="00236C8A">
        <w:rPr>
          <w:lang w:val="en-US"/>
        </w:rPr>
        <w:t>N</w:t>
      </w:r>
      <w:r w:rsidRPr="00236C8A">
        <w:t>.</w:t>
      </w:r>
    </w:p>
    <w:p w:rsidR="00220235" w:rsidRPr="00236C8A" w:rsidRDefault="00220235" w:rsidP="00CE7D93">
      <w:pPr>
        <w:spacing w:after="0"/>
        <w:rPr>
          <w:rFonts w:ascii="Times New Roman" w:hAnsi="Times New Roman" w:cs="Times New Roman"/>
          <w:sz w:val="24"/>
          <w:szCs w:val="24"/>
          <w:lang w:val="en-US"/>
        </w:rPr>
      </w:pPr>
      <w:r w:rsidRPr="00236C8A">
        <w:rPr>
          <w:rFonts w:ascii="Times New Roman" w:hAnsi="Times New Roman" w:cs="Times New Roman"/>
          <w:sz w:val="24"/>
          <w:szCs w:val="24"/>
          <w:lang w:val="en-US"/>
        </w:rPr>
        <w:lastRenderedPageBreak/>
        <w:t>10 INPUT “</w:t>
      </w:r>
      <w:r w:rsidRPr="00236C8A">
        <w:rPr>
          <w:rFonts w:ascii="Times New Roman" w:hAnsi="Times New Roman" w:cs="Times New Roman"/>
          <w:sz w:val="24"/>
          <w:szCs w:val="24"/>
        </w:rPr>
        <w:t>Введите</w:t>
      </w:r>
      <w:r w:rsidRPr="00236C8A">
        <w:rPr>
          <w:rFonts w:ascii="Times New Roman" w:hAnsi="Times New Roman" w:cs="Times New Roman"/>
          <w:sz w:val="24"/>
          <w:szCs w:val="24"/>
          <w:lang w:val="en-US"/>
        </w:rPr>
        <w:t>N”; N</w:t>
      </w:r>
    </w:p>
    <w:p w:rsidR="00220235" w:rsidRPr="00236C8A" w:rsidRDefault="00220235" w:rsidP="00CE7D93">
      <w:pPr>
        <w:spacing w:after="0"/>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20  FOR</w:t>
      </w:r>
      <w:proofErr w:type="gramEnd"/>
      <w:r w:rsidRPr="00236C8A">
        <w:rPr>
          <w:rFonts w:ascii="Times New Roman" w:hAnsi="Times New Roman" w:cs="Times New Roman"/>
          <w:sz w:val="24"/>
          <w:szCs w:val="24"/>
          <w:lang w:val="en-US"/>
        </w:rPr>
        <w:t xml:space="preserve">  I=6  TO  N  STEP  2</w:t>
      </w:r>
    </w:p>
    <w:p w:rsidR="00220235" w:rsidRPr="00236C8A" w:rsidRDefault="00220235" w:rsidP="00CE7D93">
      <w:pPr>
        <w:spacing w:after="0"/>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30  S</w:t>
      </w:r>
      <w:proofErr w:type="gramEnd"/>
      <w:r w:rsidRPr="00236C8A">
        <w:rPr>
          <w:rFonts w:ascii="Times New Roman" w:hAnsi="Times New Roman" w:cs="Times New Roman"/>
          <w:sz w:val="24"/>
          <w:szCs w:val="24"/>
          <w:lang w:val="en-US"/>
        </w:rPr>
        <w:t>=S+I^2</w:t>
      </w:r>
    </w:p>
    <w:p w:rsidR="00220235" w:rsidRPr="00236C8A" w:rsidRDefault="00220235" w:rsidP="00CE7D93">
      <w:pPr>
        <w:spacing w:after="0"/>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40  NEXT</w:t>
      </w:r>
      <w:proofErr w:type="gramEnd"/>
      <w:r w:rsidRPr="00236C8A">
        <w:rPr>
          <w:rFonts w:ascii="Times New Roman" w:hAnsi="Times New Roman" w:cs="Times New Roman"/>
          <w:sz w:val="24"/>
          <w:szCs w:val="24"/>
          <w:lang w:val="en-US"/>
        </w:rPr>
        <w:t xml:space="preserve">  I</w:t>
      </w:r>
    </w:p>
    <w:p w:rsidR="00220235" w:rsidRPr="00236C8A" w:rsidRDefault="00220235" w:rsidP="00CE7D93">
      <w:pPr>
        <w:spacing w:after="0"/>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50  PRINT</w:t>
      </w:r>
      <w:proofErr w:type="gramEnd"/>
      <w:r w:rsidRPr="00236C8A">
        <w:rPr>
          <w:rFonts w:ascii="Times New Roman" w:hAnsi="Times New Roman" w:cs="Times New Roman"/>
          <w:sz w:val="24"/>
          <w:szCs w:val="24"/>
          <w:lang w:val="en-US"/>
        </w:rPr>
        <w:t xml:space="preserve">  “</w:t>
      </w:r>
      <w:proofErr w:type="spellStart"/>
      <w:r w:rsidRPr="00236C8A">
        <w:rPr>
          <w:rFonts w:ascii="Times New Roman" w:hAnsi="Times New Roman" w:cs="Times New Roman"/>
          <w:sz w:val="24"/>
          <w:szCs w:val="24"/>
          <w:lang w:val="en-US"/>
        </w:rPr>
        <w:t>Сумма</w:t>
      </w:r>
      <w:proofErr w:type="spellEnd"/>
      <w:r w:rsidRPr="00236C8A">
        <w:rPr>
          <w:rFonts w:ascii="Times New Roman" w:hAnsi="Times New Roman" w:cs="Times New Roman"/>
          <w:sz w:val="24"/>
          <w:szCs w:val="24"/>
          <w:lang w:val="en-US"/>
        </w:rPr>
        <w:t xml:space="preserve"> S=” ; S</w:t>
      </w:r>
    </w:p>
    <w:p w:rsidR="00CE7D93" w:rsidRPr="00DB1FC4" w:rsidRDefault="00CE7D93" w:rsidP="00CE7D93">
      <w:pPr>
        <w:pStyle w:val="2b"/>
        <w:spacing w:after="0" w:line="240" w:lineRule="auto"/>
        <w:rPr>
          <w:b/>
        </w:rPr>
      </w:pPr>
      <w:r w:rsidRPr="00DB1FC4">
        <w:rPr>
          <w:b/>
        </w:rPr>
        <w:t>Пример  4</w:t>
      </w:r>
    </w:p>
    <w:p w:rsidR="00220235" w:rsidRPr="00236C8A" w:rsidRDefault="00220235" w:rsidP="00CE7D93">
      <w:pPr>
        <w:pStyle w:val="2b"/>
        <w:spacing w:after="0" w:line="240" w:lineRule="auto"/>
      </w:pPr>
      <w:r w:rsidRPr="00236C8A">
        <w:t xml:space="preserve">Вычислить значения таблицы функции  </w:t>
      </w:r>
      <w:r w:rsidRPr="00236C8A">
        <w:rPr>
          <w:lang w:val="en-US"/>
        </w:rPr>
        <w:t>Y</w:t>
      </w:r>
      <w:r w:rsidRPr="00236C8A">
        <w:t xml:space="preserve"> = </w:t>
      </w:r>
      <w:r w:rsidRPr="00236C8A">
        <w:rPr>
          <w:lang w:val="en-US"/>
        </w:rPr>
        <w:t>x</w:t>
      </w:r>
      <w:r w:rsidRPr="00236C8A">
        <w:rPr>
          <w:vertAlign w:val="superscript"/>
        </w:rPr>
        <w:t>3</w:t>
      </w:r>
      <w:r w:rsidRPr="00236C8A">
        <w:t xml:space="preserve"> + 10   </w:t>
      </w:r>
      <w:r w:rsidRPr="00236C8A">
        <w:rPr>
          <w:position w:val="-10"/>
          <w:lang w:val="en-US"/>
        </w:rPr>
        <w:object w:dxaOrig="960" w:dyaOrig="340">
          <v:shape id="_x0000_i1044" type="#_x0000_t75" style="width:48.75pt;height:16.5pt" o:ole="" fillcolor="window">
            <v:imagedata r:id="rId32" o:title=""/>
          </v:shape>
          <o:OLEObject Type="Embed" ProgID="Equation.3" ShapeID="_x0000_i1044" DrawAspect="Content" ObjectID="_1700638764" r:id="rId33"/>
        </w:object>
      </w:r>
      <w:r w:rsidRPr="00236C8A">
        <w:t xml:space="preserve"> шаг 4</w:t>
      </w:r>
    </w:p>
    <w:p w:rsidR="00220235" w:rsidRPr="00236C8A" w:rsidRDefault="00220235" w:rsidP="00CE7D93">
      <w:pPr>
        <w:spacing w:after="0" w:line="240" w:lineRule="auto"/>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10  FOR</w:t>
      </w:r>
      <w:proofErr w:type="gramEnd"/>
      <w:r w:rsidRPr="00236C8A">
        <w:rPr>
          <w:rFonts w:ascii="Times New Roman" w:hAnsi="Times New Roman" w:cs="Times New Roman"/>
          <w:sz w:val="24"/>
          <w:szCs w:val="24"/>
          <w:lang w:val="en-US"/>
        </w:rPr>
        <w:t xml:space="preserve">  X=0  TO  20  STEP  4</w:t>
      </w:r>
    </w:p>
    <w:p w:rsidR="00220235" w:rsidRPr="00236C8A" w:rsidRDefault="00220235" w:rsidP="00CE7D93">
      <w:pPr>
        <w:spacing w:after="0" w:line="240" w:lineRule="auto"/>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20  y</w:t>
      </w:r>
      <w:proofErr w:type="gramEnd"/>
      <w:r w:rsidRPr="00236C8A">
        <w:rPr>
          <w:rFonts w:ascii="Times New Roman" w:hAnsi="Times New Roman" w:cs="Times New Roman"/>
          <w:sz w:val="24"/>
          <w:szCs w:val="24"/>
          <w:lang w:val="en-US"/>
        </w:rPr>
        <w:t>=x^3+10</w:t>
      </w:r>
    </w:p>
    <w:p w:rsidR="00220235" w:rsidRPr="00236C8A" w:rsidRDefault="00220235" w:rsidP="00CE7D93">
      <w:pPr>
        <w:spacing w:after="0" w:line="240" w:lineRule="auto"/>
        <w:rPr>
          <w:rFonts w:ascii="Times New Roman" w:hAnsi="Times New Roman" w:cs="Times New Roman"/>
          <w:sz w:val="24"/>
          <w:szCs w:val="24"/>
        </w:rPr>
      </w:pPr>
      <w:r w:rsidRPr="00236C8A">
        <w:rPr>
          <w:rFonts w:ascii="Times New Roman" w:hAnsi="Times New Roman" w:cs="Times New Roman"/>
          <w:sz w:val="24"/>
          <w:szCs w:val="24"/>
        </w:rPr>
        <w:t xml:space="preserve">30  </w:t>
      </w:r>
      <w:r w:rsidRPr="00236C8A">
        <w:rPr>
          <w:rFonts w:ascii="Times New Roman" w:hAnsi="Times New Roman" w:cs="Times New Roman"/>
          <w:sz w:val="24"/>
          <w:szCs w:val="24"/>
          <w:lang w:val="en-US"/>
        </w:rPr>
        <w:t>PRINT</w:t>
      </w:r>
      <w:r w:rsidRPr="00236C8A">
        <w:rPr>
          <w:rFonts w:ascii="Times New Roman" w:hAnsi="Times New Roman" w:cs="Times New Roman"/>
          <w:sz w:val="24"/>
          <w:szCs w:val="24"/>
        </w:rPr>
        <w:t xml:space="preserve">  “</w:t>
      </w:r>
      <w:proofErr w:type="spellStart"/>
      <w:r w:rsidRPr="00236C8A">
        <w:rPr>
          <w:rFonts w:ascii="Times New Roman" w:hAnsi="Times New Roman" w:cs="Times New Roman"/>
          <w:sz w:val="24"/>
          <w:szCs w:val="24"/>
        </w:rPr>
        <w:t>х=</w:t>
      </w:r>
      <w:proofErr w:type="spellEnd"/>
      <w:r w:rsidRPr="00236C8A">
        <w:rPr>
          <w:rFonts w:ascii="Times New Roman" w:hAnsi="Times New Roman" w:cs="Times New Roman"/>
          <w:sz w:val="24"/>
          <w:szCs w:val="24"/>
        </w:rPr>
        <w:t>”</w:t>
      </w:r>
      <w:proofErr w:type="gramStart"/>
      <w:r w:rsidRPr="00236C8A">
        <w:rPr>
          <w:rFonts w:ascii="Times New Roman" w:hAnsi="Times New Roman" w:cs="Times New Roman"/>
          <w:sz w:val="24"/>
          <w:szCs w:val="24"/>
        </w:rPr>
        <w:t>;</w:t>
      </w:r>
      <w:proofErr w:type="spellStart"/>
      <w:r w:rsidRPr="00236C8A">
        <w:rPr>
          <w:rFonts w:ascii="Times New Roman" w:hAnsi="Times New Roman" w:cs="Times New Roman"/>
          <w:sz w:val="24"/>
          <w:szCs w:val="24"/>
        </w:rPr>
        <w:t>х</w:t>
      </w:r>
      <w:proofErr w:type="spellEnd"/>
      <w:proofErr w:type="gramEnd"/>
      <w:r w:rsidRPr="00236C8A">
        <w:rPr>
          <w:rFonts w:ascii="Times New Roman" w:hAnsi="Times New Roman" w:cs="Times New Roman"/>
          <w:sz w:val="24"/>
          <w:szCs w:val="24"/>
        </w:rPr>
        <w:t>,  “</w:t>
      </w:r>
      <w:proofErr w:type="spellStart"/>
      <w:r w:rsidRPr="00236C8A">
        <w:rPr>
          <w:rFonts w:ascii="Times New Roman" w:hAnsi="Times New Roman" w:cs="Times New Roman"/>
          <w:sz w:val="24"/>
          <w:szCs w:val="24"/>
        </w:rPr>
        <w:t>у=</w:t>
      </w:r>
      <w:proofErr w:type="spellEnd"/>
      <w:r w:rsidRPr="00236C8A">
        <w:rPr>
          <w:rFonts w:ascii="Times New Roman" w:hAnsi="Times New Roman" w:cs="Times New Roman"/>
          <w:sz w:val="24"/>
          <w:szCs w:val="24"/>
        </w:rPr>
        <w:t>”;у</w:t>
      </w:r>
    </w:p>
    <w:p w:rsidR="00220235" w:rsidRPr="00236C8A" w:rsidRDefault="00220235" w:rsidP="00CE7D93">
      <w:pPr>
        <w:spacing w:after="0" w:line="240" w:lineRule="auto"/>
        <w:rPr>
          <w:rFonts w:ascii="Times New Roman" w:hAnsi="Times New Roman" w:cs="Times New Roman"/>
          <w:sz w:val="24"/>
          <w:szCs w:val="24"/>
        </w:rPr>
      </w:pPr>
      <w:r w:rsidRPr="00236C8A">
        <w:rPr>
          <w:rFonts w:ascii="Times New Roman" w:hAnsi="Times New Roman" w:cs="Times New Roman"/>
          <w:sz w:val="24"/>
          <w:szCs w:val="24"/>
        </w:rPr>
        <w:t xml:space="preserve">40  </w:t>
      </w:r>
      <w:r w:rsidRPr="00236C8A">
        <w:rPr>
          <w:rFonts w:ascii="Times New Roman" w:hAnsi="Times New Roman" w:cs="Times New Roman"/>
          <w:sz w:val="24"/>
          <w:szCs w:val="24"/>
          <w:lang w:val="en-US"/>
        </w:rPr>
        <w:t>NEXTX</w:t>
      </w:r>
    </w:p>
    <w:p w:rsidR="00220235" w:rsidRPr="00236C8A" w:rsidRDefault="00220235" w:rsidP="00CE7D93">
      <w:pPr>
        <w:spacing w:after="0"/>
        <w:rPr>
          <w:rFonts w:ascii="Times New Roman" w:hAnsi="Times New Roman" w:cs="Times New Roman"/>
          <w:sz w:val="24"/>
          <w:szCs w:val="24"/>
        </w:rPr>
      </w:pPr>
      <w:r w:rsidRPr="00236C8A">
        <w:rPr>
          <w:rFonts w:ascii="Times New Roman" w:hAnsi="Times New Roman" w:cs="Times New Roman"/>
          <w:sz w:val="24"/>
          <w:szCs w:val="24"/>
        </w:rPr>
        <w:t xml:space="preserve">  самостоятельно,  ввести в компьютер, отладить программы, программы записать в   тетрадь.</w:t>
      </w:r>
    </w:p>
    <w:p w:rsidR="00220235" w:rsidRPr="00DB1FC4" w:rsidRDefault="00220235" w:rsidP="00CE7D93">
      <w:pPr>
        <w:pStyle w:val="2b"/>
        <w:spacing w:after="0"/>
        <w:jc w:val="both"/>
        <w:rPr>
          <w:b/>
        </w:rPr>
      </w:pPr>
      <w:r w:rsidRPr="00DB1FC4">
        <w:rPr>
          <w:b/>
        </w:rPr>
        <w:t>Пример  </w:t>
      </w:r>
      <w:r w:rsidR="00DB1FC4">
        <w:rPr>
          <w:b/>
        </w:rPr>
        <w:t>5</w:t>
      </w:r>
    </w:p>
    <w:p w:rsidR="00220235" w:rsidRPr="00236C8A" w:rsidRDefault="00220235" w:rsidP="00CE7D93">
      <w:pPr>
        <w:spacing w:after="0"/>
        <w:rPr>
          <w:rFonts w:ascii="Times New Roman" w:hAnsi="Times New Roman" w:cs="Times New Roman"/>
          <w:sz w:val="24"/>
          <w:szCs w:val="24"/>
        </w:rPr>
      </w:pPr>
      <w:r w:rsidRPr="00236C8A">
        <w:rPr>
          <w:rFonts w:ascii="Times New Roman" w:hAnsi="Times New Roman" w:cs="Times New Roman"/>
          <w:sz w:val="24"/>
          <w:szCs w:val="24"/>
        </w:rPr>
        <w:t xml:space="preserve">Найти  произведение  нечетных  чисел  от  </w:t>
      </w:r>
      <w:r w:rsidRPr="00236C8A">
        <w:rPr>
          <w:rFonts w:ascii="Times New Roman" w:hAnsi="Times New Roman" w:cs="Times New Roman"/>
          <w:sz w:val="24"/>
          <w:szCs w:val="24"/>
          <w:lang w:val="en-US"/>
        </w:rPr>
        <w:t>M</w:t>
      </w:r>
      <w:r w:rsidRPr="00236C8A">
        <w:rPr>
          <w:rFonts w:ascii="Times New Roman" w:hAnsi="Times New Roman" w:cs="Times New Roman"/>
          <w:sz w:val="24"/>
          <w:szCs w:val="24"/>
        </w:rPr>
        <w:t xml:space="preserve"> до </w:t>
      </w:r>
      <w:r w:rsidRPr="00236C8A">
        <w:rPr>
          <w:rFonts w:ascii="Times New Roman" w:hAnsi="Times New Roman" w:cs="Times New Roman"/>
          <w:sz w:val="24"/>
          <w:szCs w:val="24"/>
          <w:lang w:val="en-US"/>
        </w:rPr>
        <w:t>N</w:t>
      </w:r>
      <w:r w:rsidRPr="00236C8A">
        <w:rPr>
          <w:rFonts w:ascii="Times New Roman" w:hAnsi="Times New Roman" w:cs="Times New Roman"/>
          <w:sz w:val="24"/>
          <w:szCs w:val="24"/>
        </w:rPr>
        <w:t>.</w:t>
      </w:r>
    </w:p>
    <w:p w:rsidR="00220235" w:rsidRPr="00DB1FC4" w:rsidRDefault="00220235" w:rsidP="00CE7D93">
      <w:pPr>
        <w:pStyle w:val="2b"/>
        <w:spacing w:after="0"/>
        <w:jc w:val="both"/>
        <w:rPr>
          <w:b/>
        </w:rPr>
      </w:pPr>
      <w:r w:rsidRPr="00DB1FC4">
        <w:rPr>
          <w:b/>
        </w:rPr>
        <w:t>Пример  </w:t>
      </w:r>
      <w:r w:rsidR="00DB1FC4">
        <w:rPr>
          <w:b/>
        </w:rPr>
        <w:t>6</w:t>
      </w:r>
    </w:p>
    <w:p w:rsidR="00220235" w:rsidRPr="00236C8A" w:rsidRDefault="00220235" w:rsidP="00CE7D93">
      <w:pPr>
        <w:spacing w:after="0" w:line="240" w:lineRule="auto"/>
        <w:rPr>
          <w:rFonts w:ascii="Times New Roman" w:hAnsi="Times New Roman" w:cs="Times New Roman"/>
          <w:sz w:val="24"/>
          <w:szCs w:val="24"/>
        </w:rPr>
      </w:pPr>
      <w:r w:rsidRPr="00236C8A">
        <w:rPr>
          <w:rFonts w:ascii="Times New Roman" w:hAnsi="Times New Roman" w:cs="Times New Roman"/>
          <w:sz w:val="24"/>
          <w:szCs w:val="24"/>
        </w:rPr>
        <w:t xml:space="preserve">Вычислить значение выражения  </w:t>
      </w:r>
    </w:p>
    <w:p w:rsidR="00220235" w:rsidRPr="00236C8A" w:rsidRDefault="00E5412F" w:rsidP="00CE7D9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 id="_x0000_s1130" type="#_x0000_t75" style="position:absolute;margin-left:8.3pt;margin-top:9.05pt;width:130pt;height:33pt;z-index:251659776" o:allowincell="f">
            <v:imagedata r:id="rId34" o:title=""/>
            <w10:wrap type="topAndBottom"/>
          </v:shape>
          <o:OLEObject Type="Embed" ProgID="Equation.3" ShapeID="_x0000_s1130" DrawAspect="Content" ObjectID="_1700638770" r:id="rId35"/>
        </w:pict>
      </w:r>
      <w:r w:rsidR="00220235" w:rsidRPr="00236C8A">
        <w:rPr>
          <w:rFonts w:ascii="Times New Roman" w:hAnsi="Times New Roman" w:cs="Times New Roman"/>
          <w:sz w:val="24"/>
          <w:szCs w:val="24"/>
        </w:rPr>
        <w:tab/>
      </w:r>
    </w:p>
    <w:p w:rsidR="00220235" w:rsidRPr="00DB1FC4" w:rsidRDefault="00220235" w:rsidP="00CE7D93">
      <w:pPr>
        <w:spacing w:after="0" w:line="240" w:lineRule="auto"/>
        <w:rPr>
          <w:rFonts w:ascii="Times New Roman" w:hAnsi="Times New Roman" w:cs="Times New Roman"/>
          <w:b/>
          <w:sz w:val="24"/>
          <w:szCs w:val="24"/>
        </w:rPr>
      </w:pPr>
      <w:r w:rsidRPr="00DB1FC4">
        <w:rPr>
          <w:rFonts w:ascii="Times New Roman" w:hAnsi="Times New Roman" w:cs="Times New Roman"/>
          <w:b/>
          <w:sz w:val="24"/>
          <w:szCs w:val="24"/>
        </w:rPr>
        <w:t>Пример  </w:t>
      </w:r>
      <w:r w:rsidR="00DB1FC4">
        <w:rPr>
          <w:rFonts w:ascii="Times New Roman" w:hAnsi="Times New Roman" w:cs="Times New Roman"/>
          <w:b/>
          <w:sz w:val="24"/>
          <w:szCs w:val="24"/>
        </w:rPr>
        <w:t>7</w:t>
      </w:r>
    </w:p>
    <w:p w:rsidR="00220235" w:rsidRPr="00236C8A" w:rsidRDefault="00220235" w:rsidP="00CE7D93">
      <w:pPr>
        <w:spacing w:after="0" w:line="240" w:lineRule="auto"/>
        <w:rPr>
          <w:rFonts w:ascii="Times New Roman" w:hAnsi="Times New Roman" w:cs="Times New Roman"/>
          <w:sz w:val="24"/>
          <w:szCs w:val="24"/>
        </w:rPr>
      </w:pPr>
      <w:r w:rsidRPr="00236C8A">
        <w:rPr>
          <w:rFonts w:ascii="Times New Roman" w:hAnsi="Times New Roman" w:cs="Times New Roman"/>
          <w:sz w:val="24"/>
          <w:szCs w:val="24"/>
        </w:rPr>
        <w:t xml:space="preserve">Вычислить значения таблицы функции  </w:t>
      </w:r>
      <w:r w:rsidRPr="00236C8A">
        <w:rPr>
          <w:rFonts w:ascii="Times New Roman" w:hAnsi="Times New Roman" w:cs="Times New Roman"/>
          <w:sz w:val="24"/>
          <w:szCs w:val="24"/>
          <w:lang w:val="en-US"/>
        </w:rPr>
        <w:t>Y</w:t>
      </w:r>
      <w:r w:rsidRPr="00236C8A">
        <w:rPr>
          <w:rFonts w:ascii="Times New Roman" w:hAnsi="Times New Roman" w:cs="Times New Roman"/>
          <w:sz w:val="24"/>
          <w:szCs w:val="24"/>
        </w:rPr>
        <w:t xml:space="preserve"> = 5</w:t>
      </w:r>
      <w:r w:rsidRPr="00236C8A">
        <w:rPr>
          <w:rFonts w:ascii="Times New Roman" w:hAnsi="Times New Roman" w:cs="Times New Roman"/>
          <w:sz w:val="24"/>
          <w:szCs w:val="24"/>
          <w:lang w:val="en-US"/>
        </w:rPr>
        <w:t>x</w:t>
      </w:r>
      <w:r w:rsidRPr="00236C8A">
        <w:rPr>
          <w:rFonts w:ascii="Times New Roman" w:hAnsi="Times New Roman" w:cs="Times New Roman"/>
          <w:sz w:val="24"/>
          <w:szCs w:val="24"/>
          <w:vertAlign w:val="superscript"/>
        </w:rPr>
        <w:t>4</w:t>
      </w:r>
      <w:r w:rsidRPr="00236C8A">
        <w:rPr>
          <w:rFonts w:ascii="Times New Roman" w:hAnsi="Times New Roman" w:cs="Times New Roman"/>
          <w:sz w:val="24"/>
          <w:szCs w:val="24"/>
        </w:rPr>
        <w:t xml:space="preserve"> - 13   </w:t>
      </w:r>
      <w:r w:rsidRPr="00236C8A">
        <w:rPr>
          <w:rFonts w:ascii="Times New Roman" w:hAnsi="Times New Roman" w:cs="Times New Roman"/>
          <w:position w:val="-10"/>
          <w:sz w:val="24"/>
          <w:szCs w:val="24"/>
          <w:lang w:val="en-US"/>
        </w:rPr>
        <w:object w:dxaOrig="1060" w:dyaOrig="340">
          <v:shape id="_x0000_i1046" type="#_x0000_t75" style="width:53.25pt;height:16.5pt" o:ole="" fillcolor="window">
            <v:imagedata r:id="rId36" o:title=""/>
          </v:shape>
          <o:OLEObject Type="Embed" ProgID="Equation.3" ShapeID="_x0000_i1046" DrawAspect="Content" ObjectID="_1700638765" r:id="rId37"/>
        </w:object>
      </w:r>
      <w:r w:rsidRPr="00236C8A">
        <w:rPr>
          <w:rFonts w:ascii="Times New Roman" w:hAnsi="Times New Roman" w:cs="Times New Roman"/>
          <w:sz w:val="24"/>
          <w:szCs w:val="24"/>
        </w:rPr>
        <w:t xml:space="preserve"> шаг 4</w:t>
      </w:r>
    </w:p>
    <w:p w:rsidR="00163EB2" w:rsidRPr="00DB1FC4" w:rsidRDefault="00E5412F" w:rsidP="00CE7D93">
      <w:pPr>
        <w:spacing w:after="0" w:line="240" w:lineRule="auto"/>
        <w:rPr>
          <w:rFonts w:ascii="Times New Roman" w:hAnsi="Times New Roman" w:cs="Times New Roman"/>
          <w:b/>
          <w:sz w:val="24"/>
          <w:szCs w:val="24"/>
        </w:rPr>
      </w:pPr>
      <w:r>
        <w:rPr>
          <w:rFonts w:ascii="Times New Roman" w:hAnsi="Times New Roman" w:cs="Times New Roman"/>
          <w:b/>
          <w:noProof/>
          <w:sz w:val="24"/>
          <w:szCs w:val="24"/>
        </w:rPr>
        <w:pict>
          <v:shape id="_x0000_s1131" type="#_x0000_t75" style="position:absolute;margin-left:82.9pt;margin-top:1.05pt;width:55pt;height:18pt;z-index:251660800" o:allowincell="f">
            <v:imagedata r:id="rId38" o:title=""/>
            <w10:wrap type="topAndBottom"/>
          </v:shape>
          <o:OLEObject Type="Embed" ProgID="Equation.3" ShapeID="_x0000_s1131" DrawAspect="Content" ObjectID="_1700638771" r:id="rId39"/>
        </w:pict>
      </w:r>
      <w:r w:rsidR="00220235" w:rsidRPr="00DB1FC4">
        <w:rPr>
          <w:rFonts w:ascii="Times New Roman" w:hAnsi="Times New Roman" w:cs="Times New Roman"/>
          <w:b/>
          <w:sz w:val="24"/>
          <w:szCs w:val="24"/>
        </w:rPr>
        <w:t>Пример  </w:t>
      </w:r>
      <w:r w:rsidR="00DB1FC4">
        <w:rPr>
          <w:rFonts w:ascii="Times New Roman" w:hAnsi="Times New Roman" w:cs="Times New Roman"/>
          <w:b/>
          <w:sz w:val="24"/>
          <w:szCs w:val="24"/>
        </w:rPr>
        <w:t>8</w:t>
      </w:r>
    </w:p>
    <w:p w:rsidR="00163EB2" w:rsidRPr="00236C8A" w:rsidRDefault="00220235" w:rsidP="00163EB2">
      <w:pPr>
        <w:spacing w:line="240" w:lineRule="auto"/>
        <w:rPr>
          <w:rFonts w:ascii="Times New Roman" w:hAnsi="Times New Roman" w:cs="Times New Roman"/>
          <w:sz w:val="24"/>
          <w:szCs w:val="24"/>
        </w:rPr>
      </w:pPr>
      <w:r w:rsidRPr="00236C8A">
        <w:rPr>
          <w:rFonts w:ascii="Times New Roman" w:hAnsi="Times New Roman" w:cs="Times New Roman"/>
          <w:sz w:val="24"/>
          <w:szCs w:val="24"/>
        </w:rPr>
        <w:t xml:space="preserve">Вычислить 8 значений  </w:t>
      </w:r>
      <w:r w:rsidRPr="00236C8A">
        <w:rPr>
          <w:rFonts w:ascii="Times New Roman" w:hAnsi="Times New Roman" w:cs="Times New Roman"/>
          <w:sz w:val="24"/>
          <w:szCs w:val="24"/>
          <w:lang w:val="en-US"/>
        </w:rPr>
        <w:t>Y</w:t>
      </w:r>
      <w:r w:rsidRPr="00236C8A">
        <w:rPr>
          <w:rFonts w:ascii="Times New Roman" w:hAnsi="Times New Roman" w:cs="Times New Roman"/>
          <w:sz w:val="24"/>
          <w:szCs w:val="24"/>
        </w:rPr>
        <w:t xml:space="preserve"> = </w:t>
      </w:r>
      <w:r w:rsidRPr="00236C8A">
        <w:rPr>
          <w:rFonts w:ascii="Times New Roman" w:hAnsi="Times New Roman" w:cs="Times New Roman"/>
          <w:sz w:val="24"/>
          <w:szCs w:val="24"/>
          <w:lang w:val="en-US"/>
        </w:rPr>
        <w:t>x</w:t>
      </w:r>
      <w:r w:rsidRPr="00236C8A">
        <w:rPr>
          <w:rFonts w:ascii="Times New Roman" w:hAnsi="Times New Roman" w:cs="Times New Roman"/>
          <w:sz w:val="24"/>
          <w:szCs w:val="24"/>
          <w:vertAlign w:val="superscript"/>
        </w:rPr>
        <w:t>3</w:t>
      </w:r>
      <w:r w:rsidRPr="00236C8A">
        <w:rPr>
          <w:rFonts w:ascii="Times New Roman" w:hAnsi="Times New Roman" w:cs="Times New Roman"/>
          <w:sz w:val="24"/>
          <w:szCs w:val="24"/>
        </w:rPr>
        <w:t xml:space="preserve"> + </w:t>
      </w:r>
      <w:proofErr w:type="spellStart"/>
      <w:r w:rsidRPr="00236C8A">
        <w:rPr>
          <w:rFonts w:ascii="Times New Roman" w:hAnsi="Times New Roman" w:cs="Times New Roman"/>
          <w:sz w:val="24"/>
          <w:szCs w:val="24"/>
          <w:lang w:val="en-US"/>
        </w:rPr>
        <w:t>Sinx</w:t>
      </w:r>
      <w:proofErr w:type="spellEnd"/>
      <w:r w:rsidRPr="00236C8A">
        <w:rPr>
          <w:rFonts w:ascii="Times New Roman" w:hAnsi="Times New Roman" w:cs="Times New Roman"/>
          <w:sz w:val="24"/>
          <w:szCs w:val="24"/>
        </w:rPr>
        <w:t>;     1&lt;</w:t>
      </w:r>
      <w:proofErr w:type="spellStart"/>
      <w:r w:rsidRPr="00236C8A">
        <w:rPr>
          <w:rFonts w:ascii="Times New Roman" w:hAnsi="Times New Roman" w:cs="Times New Roman"/>
          <w:sz w:val="24"/>
          <w:szCs w:val="24"/>
          <w:lang w:val="en-US"/>
        </w:rPr>
        <w:t>i</w:t>
      </w:r>
      <w:proofErr w:type="spellEnd"/>
      <w:r w:rsidRPr="00236C8A">
        <w:rPr>
          <w:rFonts w:ascii="Times New Roman" w:hAnsi="Times New Roman" w:cs="Times New Roman"/>
          <w:sz w:val="24"/>
          <w:szCs w:val="24"/>
        </w:rPr>
        <w:t>&lt;8</w:t>
      </w:r>
      <w:r w:rsidRPr="00236C8A">
        <w:rPr>
          <w:rFonts w:ascii="Times New Roman" w:hAnsi="Times New Roman" w:cs="Times New Roman"/>
          <w:sz w:val="24"/>
          <w:szCs w:val="24"/>
        </w:rPr>
        <w:tab/>
      </w:r>
    </w:p>
    <w:p w:rsidR="00220235" w:rsidRPr="00236C8A" w:rsidRDefault="00220235" w:rsidP="00163EB2">
      <w:pPr>
        <w:spacing w:line="240" w:lineRule="auto"/>
        <w:rPr>
          <w:rFonts w:ascii="Times New Roman" w:hAnsi="Times New Roman" w:cs="Times New Roman"/>
          <w:sz w:val="24"/>
          <w:szCs w:val="24"/>
        </w:rPr>
      </w:pPr>
      <w:r w:rsidRPr="00236C8A">
        <w:rPr>
          <w:rFonts w:ascii="Times New Roman" w:hAnsi="Times New Roman" w:cs="Times New Roman"/>
          <w:sz w:val="24"/>
          <w:szCs w:val="24"/>
        </w:rPr>
        <w:t xml:space="preserve"> Составить  самостоятельно,  ввести в компьютер, отладить программы </w:t>
      </w:r>
    </w:p>
    <w:p w:rsidR="00220235" w:rsidRPr="00DB1FC4" w:rsidRDefault="00DB1FC4" w:rsidP="00CE7D93">
      <w:pPr>
        <w:pStyle w:val="2b"/>
        <w:spacing w:line="240" w:lineRule="auto"/>
        <w:jc w:val="both"/>
        <w:rPr>
          <w:b/>
        </w:rPr>
      </w:pPr>
      <w:r>
        <w:rPr>
          <w:b/>
        </w:rPr>
        <w:t>Пример  9</w:t>
      </w:r>
    </w:p>
    <w:p w:rsidR="00220235" w:rsidRPr="00236C8A" w:rsidRDefault="00220235" w:rsidP="00CE7D93">
      <w:pPr>
        <w:spacing w:line="240" w:lineRule="auto"/>
        <w:rPr>
          <w:rFonts w:ascii="Times New Roman" w:hAnsi="Times New Roman" w:cs="Times New Roman"/>
          <w:sz w:val="24"/>
          <w:szCs w:val="24"/>
        </w:rPr>
      </w:pPr>
      <w:r w:rsidRPr="00236C8A">
        <w:rPr>
          <w:rFonts w:ascii="Times New Roman" w:hAnsi="Times New Roman" w:cs="Times New Roman"/>
          <w:sz w:val="24"/>
          <w:szCs w:val="24"/>
        </w:rPr>
        <w:t>Вычислить значение функции</w:t>
      </w:r>
    </w:p>
    <w:p w:rsidR="00220235" w:rsidRPr="00236C8A" w:rsidRDefault="00E5412F" w:rsidP="00CE7D93">
      <w:pPr>
        <w:spacing w:line="240" w:lineRule="auto"/>
        <w:rPr>
          <w:rFonts w:ascii="Times New Roman" w:hAnsi="Times New Roman" w:cs="Times New Roman"/>
          <w:sz w:val="24"/>
          <w:szCs w:val="24"/>
          <w:lang w:val="en-US"/>
        </w:rPr>
      </w:pPr>
      <w:r>
        <w:rPr>
          <w:rFonts w:ascii="Times New Roman" w:hAnsi="Times New Roman" w:cs="Times New Roman"/>
          <w:noProof/>
          <w:sz w:val="24"/>
          <w:szCs w:val="24"/>
        </w:rPr>
        <w:pict>
          <v:shape id="Text Box 102" o:spid="_x0000_s1051" type="#_x0000_t202" style="position:absolute;margin-left:145.1pt;margin-top:2.45pt;width:79.2pt;height:43.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" o:allowincell="f" stroked="f">
            <v:textbox>
              <w:txbxContent>
                <w:p w:rsidR="000B6EC5" w:rsidRDefault="000B6EC5" w:rsidP="00220235">
                  <w:pPr>
                    <w:spacing w:line="360" w:lineRule="auto"/>
                    <w:rPr>
                      <w:sz w:val="24"/>
                      <w:lang w:val="en-US"/>
                    </w:rPr>
                  </w:pPr>
                  <w:r>
                    <w:rPr>
                      <w:sz w:val="24"/>
                      <w:lang w:val="en-US"/>
                    </w:rPr>
                    <w:t>a&gt;b</w:t>
                  </w:r>
                </w:p>
                <w:p w:rsidR="000B6EC5" w:rsidRDefault="000B6EC5" w:rsidP="00220235">
                  <w:pPr>
                    <w:spacing w:line="360" w:lineRule="auto"/>
                    <w:rPr>
                      <w:sz w:val="24"/>
                      <w:lang w:val="en-US"/>
                    </w:rPr>
                  </w:pPr>
                  <w:proofErr w:type="spellStart"/>
                  <w:r>
                    <w:rPr>
                      <w:sz w:val="24"/>
                      <w:lang w:val="en-US"/>
                    </w:rPr>
                    <w:t>a</w:t>
                  </w:r>
                  <w:proofErr w:type="spellEnd"/>
                  <w:r>
                    <w:rPr>
                      <w:sz w:val="24"/>
                      <w:lang w:val="en-US"/>
                    </w:rPr>
                    <w:t>&lt;=b</w:t>
                  </w:r>
                </w:p>
              </w:txbxContent>
            </v:textbox>
          </v:shape>
        </w:pict>
      </w:r>
      <w:r w:rsidR="00220235" w:rsidRPr="00236C8A">
        <w:rPr>
          <w:rFonts w:ascii="Times New Roman" w:hAnsi="Times New Roman" w:cs="Times New Roman"/>
          <w:position w:val="-36"/>
          <w:sz w:val="24"/>
          <w:szCs w:val="24"/>
          <w:lang w:val="en-US"/>
        </w:rPr>
        <w:object w:dxaOrig="2460" w:dyaOrig="840">
          <v:shape id="_x0000_i1048" type="#_x0000_t75" style="width:123.75pt;height:42.75pt" o:ole="" fillcolor="window">
            <v:imagedata r:id="rId40" o:title=""/>
          </v:shape>
          <o:OLEObject Type="Embed" ProgID="Equation.3" ShapeID="_x0000_i1048" DrawAspect="Content" ObjectID="_1700638766" r:id="rId41"/>
        </w:object>
      </w:r>
    </w:p>
    <w:p w:rsidR="00220235" w:rsidRPr="00DB1FC4" w:rsidRDefault="00220235" w:rsidP="00CE7D93">
      <w:pPr>
        <w:pStyle w:val="2b"/>
        <w:spacing w:line="240" w:lineRule="auto"/>
        <w:jc w:val="both"/>
        <w:rPr>
          <w:b/>
        </w:rPr>
      </w:pPr>
      <w:r w:rsidRPr="00DB1FC4">
        <w:rPr>
          <w:b/>
        </w:rPr>
        <w:t>Пример  </w:t>
      </w:r>
      <w:r w:rsidR="00DB1FC4">
        <w:rPr>
          <w:b/>
        </w:rPr>
        <w:t>10</w:t>
      </w:r>
    </w:p>
    <w:p w:rsidR="00220235" w:rsidRPr="00236C8A" w:rsidRDefault="00220235" w:rsidP="00CE7D93">
      <w:pPr>
        <w:spacing w:line="240" w:lineRule="auto"/>
        <w:rPr>
          <w:rFonts w:ascii="Times New Roman" w:hAnsi="Times New Roman" w:cs="Times New Roman"/>
          <w:sz w:val="24"/>
          <w:szCs w:val="24"/>
        </w:rPr>
      </w:pPr>
      <w:r w:rsidRPr="00236C8A">
        <w:rPr>
          <w:rFonts w:ascii="Times New Roman" w:hAnsi="Times New Roman" w:cs="Times New Roman"/>
          <w:sz w:val="24"/>
          <w:szCs w:val="24"/>
        </w:rPr>
        <w:t>Вычислить значение функции</w:t>
      </w:r>
    </w:p>
    <w:p w:rsidR="00220235" w:rsidRPr="00236C8A" w:rsidRDefault="00E5412F" w:rsidP="00CE7D93">
      <w:pPr>
        <w:spacing w:line="240" w:lineRule="auto"/>
        <w:rPr>
          <w:rFonts w:ascii="Times New Roman" w:hAnsi="Times New Roman" w:cs="Times New Roman"/>
          <w:sz w:val="24"/>
          <w:szCs w:val="24"/>
        </w:rPr>
      </w:pPr>
      <w:r>
        <w:rPr>
          <w:rFonts w:ascii="Times New Roman" w:hAnsi="Times New Roman" w:cs="Times New Roman"/>
          <w:noProof/>
          <w:sz w:val="24"/>
          <w:szCs w:val="24"/>
        </w:rPr>
        <w:pict>
          <v:shape id="Text Box 103" o:spid="_x0000_s1052" type="#_x0000_t202" style="position:absolute;margin-left:137.9pt;margin-top:5.45pt;width:79.2pt;height:43.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" o:allowincell="f" stroked="f">
            <v:textbox>
              <w:txbxContent>
                <w:p w:rsidR="000B6EC5" w:rsidRDefault="000B6EC5" w:rsidP="00220235">
                  <w:pPr>
                    <w:spacing w:line="360" w:lineRule="auto"/>
                    <w:rPr>
                      <w:sz w:val="24"/>
                      <w:lang w:val="en-US"/>
                    </w:rPr>
                  </w:pPr>
                  <w:proofErr w:type="spellStart"/>
                  <w:proofErr w:type="gramStart"/>
                  <w:r>
                    <w:rPr>
                      <w:sz w:val="24"/>
                      <w:lang w:val="en-US"/>
                    </w:rPr>
                    <w:t>a+</w:t>
                  </w:r>
                  <w:proofErr w:type="gramEnd"/>
                  <w:r>
                    <w:rPr>
                      <w:sz w:val="24"/>
                      <w:lang w:val="en-US"/>
                    </w:rPr>
                    <w:t>b</w:t>
                  </w:r>
                  <w:proofErr w:type="spellEnd"/>
                  <w:r>
                    <w:rPr>
                      <w:sz w:val="24"/>
                      <w:lang w:val="en-US"/>
                    </w:rPr>
                    <w:t>&gt;5</w:t>
                  </w:r>
                </w:p>
                <w:p w:rsidR="000B6EC5" w:rsidRDefault="000B6EC5" w:rsidP="00220235">
                  <w:pPr>
                    <w:spacing w:line="360" w:lineRule="auto"/>
                    <w:rPr>
                      <w:sz w:val="24"/>
                      <w:lang w:val="en-US"/>
                    </w:rPr>
                  </w:pPr>
                  <w:proofErr w:type="spellStart"/>
                  <w:proofErr w:type="gramStart"/>
                  <w:r>
                    <w:rPr>
                      <w:sz w:val="24"/>
                      <w:lang w:val="en-US"/>
                    </w:rPr>
                    <w:t>a+</w:t>
                  </w:r>
                  <w:proofErr w:type="gramEnd"/>
                  <w:r>
                    <w:rPr>
                      <w:sz w:val="24"/>
                      <w:lang w:val="en-US"/>
                    </w:rPr>
                    <w:t>b</w:t>
                  </w:r>
                  <w:proofErr w:type="spellEnd"/>
                  <w:r>
                    <w:rPr>
                      <w:sz w:val="24"/>
                      <w:lang w:val="en-US"/>
                    </w:rPr>
                    <w:t>&lt;=5</w:t>
                  </w:r>
                </w:p>
              </w:txbxContent>
            </v:textbox>
          </v:shape>
        </w:pict>
      </w:r>
      <w:r w:rsidR="00220235" w:rsidRPr="00236C8A">
        <w:rPr>
          <w:rFonts w:ascii="Times New Roman" w:hAnsi="Times New Roman" w:cs="Times New Roman"/>
          <w:position w:val="-38"/>
          <w:sz w:val="24"/>
          <w:szCs w:val="24"/>
        </w:rPr>
        <w:object w:dxaOrig="2380" w:dyaOrig="880">
          <v:shape id="_x0000_i1049" type="#_x0000_t75" style="width:119.25pt;height:45pt" o:ole="" fillcolor="window">
            <v:imagedata r:id="rId42" o:title=""/>
          </v:shape>
          <o:OLEObject Type="Embed" ProgID="Equation.3" ShapeID="_x0000_i1049" DrawAspect="Content" ObjectID="_1700638767" r:id="rId43"/>
        </w:object>
      </w:r>
    </w:p>
    <w:p w:rsidR="00220235" w:rsidRPr="00DB1FC4" w:rsidRDefault="00220235" w:rsidP="00CE7D93">
      <w:pPr>
        <w:spacing w:line="240" w:lineRule="auto"/>
        <w:rPr>
          <w:rFonts w:ascii="Times New Roman" w:hAnsi="Times New Roman" w:cs="Times New Roman"/>
          <w:b/>
          <w:sz w:val="24"/>
          <w:szCs w:val="24"/>
        </w:rPr>
      </w:pPr>
      <w:r w:rsidRPr="00DB1FC4">
        <w:rPr>
          <w:rFonts w:ascii="Times New Roman" w:hAnsi="Times New Roman" w:cs="Times New Roman"/>
          <w:b/>
          <w:sz w:val="24"/>
          <w:szCs w:val="24"/>
        </w:rPr>
        <w:t>Пример  </w:t>
      </w:r>
      <w:r w:rsidR="00DB1FC4">
        <w:rPr>
          <w:rFonts w:ascii="Times New Roman" w:hAnsi="Times New Roman" w:cs="Times New Roman"/>
          <w:b/>
          <w:sz w:val="24"/>
          <w:szCs w:val="24"/>
        </w:rPr>
        <w:t>11</w:t>
      </w:r>
    </w:p>
    <w:p w:rsidR="00220235" w:rsidRPr="00236C8A" w:rsidRDefault="00E5412F" w:rsidP="00CE7D93">
      <w:pPr>
        <w:spacing w:line="240" w:lineRule="auto"/>
        <w:rPr>
          <w:rFonts w:ascii="Times New Roman" w:hAnsi="Times New Roman" w:cs="Times New Roman"/>
          <w:sz w:val="24"/>
          <w:szCs w:val="24"/>
        </w:rPr>
      </w:pPr>
      <w:r>
        <w:rPr>
          <w:rFonts w:ascii="Times New Roman" w:hAnsi="Times New Roman" w:cs="Times New Roman"/>
          <w:noProof/>
          <w:sz w:val="24"/>
          <w:szCs w:val="24"/>
        </w:rPr>
        <w:pict>
          <v:shape id="Text Box 104" o:spid="_x0000_s1053" type="#_x0000_t202" style="position:absolute;margin-left:137.9pt;margin-top:13.05pt;width:86.4pt;height:1in;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" o:allowincell="f" stroked="f">
            <v:textbox>
              <w:txbxContent>
                <w:p w:rsidR="000B6EC5" w:rsidRDefault="000B6EC5" w:rsidP="00220235">
                  <w:pPr>
                    <w:spacing w:line="360" w:lineRule="auto"/>
                    <w:rPr>
                      <w:sz w:val="24"/>
                      <w:lang w:val="en-US"/>
                    </w:rPr>
                  </w:pPr>
                  <w:r>
                    <w:rPr>
                      <w:sz w:val="24"/>
                      <w:lang w:val="en-US"/>
                    </w:rPr>
                    <w:t>x&lt;0</w:t>
                  </w:r>
                </w:p>
                <w:p w:rsidR="000B6EC5" w:rsidRDefault="000B6EC5" w:rsidP="00220235">
                  <w:pPr>
                    <w:spacing w:line="360" w:lineRule="auto"/>
                    <w:rPr>
                      <w:sz w:val="24"/>
                      <w:lang w:val="en-US"/>
                    </w:rPr>
                  </w:pPr>
                  <w:r>
                    <w:rPr>
                      <w:sz w:val="24"/>
                      <w:lang w:val="en-US"/>
                    </w:rPr>
                    <w:t>x&gt;0</w:t>
                  </w:r>
                </w:p>
                <w:p w:rsidR="000B6EC5" w:rsidRDefault="000B6EC5" w:rsidP="00220235">
                  <w:pPr>
                    <w:spacing w:line="360" w:lineRule="auto"/>
                    <w:rPr>
                      <w:sz w:val="24"/>
                      <w:lang w:val="en-US"/>
                    </w:rPr>
                  </w:pPr>
                  <w:r>
                    <w:rPr>
                      <w:sz w:val="24"/>
                      <w:lang w:val="en-US"/>
                    </w:rPr>
                    <w:t>x=0</w:t>
                  </w:r>
                </w:p>
              </w:txbxContent>
            </v:textbox>
          </v:shape>
        </w:pict>
      </w:r>
      <w:r w:rsidR="00220235" w:rsidRPr="00236C8A">
        <w:rPr>
          <w:rFonts w:ascii="Times New Roman" w:hAnsi="Times New Roman" w:cs="Times New Roman"/>
          <w:sz w:val="24"/>
          <w:szCs w:val="24"/>
        </w:rPr>
        <w:t>Вычислить значение функции</w:t>
      </w:r>
    </w:p>
    <w:p w:rsidR="00220235" w:rsidRPr="00236C8A" w:rsidRDefault="00220235" w:rsidP="00CE7D93">
      <w:pPr>
        <w:spacing w:line="240" w:lineRule="auto"/>
        <w:rPr>
          <w:rFonts w:ascii="Times New Roman" w:hAnsi="Times New Roman" w:cs="Times New Roman"/>
          <w:sz w:val="24"/>
          <w:szCs w:val="24"/>
        </w:rPr>
      </w:pPr>
      <w:r w:rsidRPr="00236C8A">
        <w:rPr>
          <w:rFonts w:ascii="Times New Roman" w:hAnsi="Times New Roman" w:cs="Times New Roman"/>
          <w:position w:val="-64"/>
          <w:sz w:val="24"/>
          <w:szCs w:val="24"/>
        </w:rPr>
        <w:object w:dxaOrig="2380" w:dyaOrig="1400">
          <v:shape id="_x0000_i1050" type="#_x0000_t75" style="width:119.25pt;height:70.5pt" o:ole="" fillcolor="window">
            <v:imagedata r:id="rId44" o:title=""/>
          </v:shape>
          <o:OLEObject Type="Embed" ProgID="Equation.3" ShapeID="_x0000_i1050" DrawAspect="Content" ObjectID="_1700638768" r:id="rId45"/>
        </w:object>
      </w:r>
    </w:p>
    <w:p w:rsidR="00220235" w:rsidRPr="00DB1FC4" w:rsidRDefault="00DB1FC4" w:rsidP="00CE7D93">
      <w:pPr>
        <w:spacing w:line="240" w:lineRule="auto"/>
        <w:rPr>
          <w:rFonts w:ascii="Times New Roman" w:hAnsi="Times New Roman" w:cs="Times New Roman"/>
          <w:b/>
          <w:sz w:val="24"/>
          <w:szCs w:val="24"/>
        </w:rPr>
      </w:pPr>
      <w:r>
        <w:rPr>
          <w:rFonts w:ascii="Times New Roman" w:hAnsi="Times New Roman" w:cs="Times New Roman"/>
          <w:b/>
          <w:sz w:val="24"/>
          <w:szCs w:val="24"/>
        </w:rPr>
        <w:t>Пример  12</w:t>
      </w:r>
    </w:p>
    <w:p w:rsidR="00220235" w:rsidRPr="00236C8A" w:rsidRDefault="00220235" w:rsidP="00CE7D93">
      <w:pPr>
        <w:spacing w:line="240" w:lineRule="auto"/>
        <w:rPr>
          <w:rFonts w:ascii="Times New Roman" w:hAnsi="Times New Roman" w:cs="Times New Roman"/>
          <w:sz w:val="24"/>
          <w:szCs w:val="24"/>
        </w:rPr>
      </w:pPr>
      <w:r w:rsidRPr="00236C8A">
        <w:rPr>
          <w:rFonts w:ascii="Times New Roman" w:hAnsi="Times New Roman" w:cs="Times New Roman"/>
          <w:sz w:val="24"/>
          <w:szCs w:val="24"/>
        </w:rPr>
        <w:t>Вычислить значение функции</w:t>
      </w:r>
    </w:p>
    <w:p w:rsidR="00220235" w:rsidRPr="00236C8A" w:rsidRDefault="00E5412F" w:rsidP="00CE7D93">
      <w:pPr>
        <w:spacing w:line="240" w:lineRule="auto"/>
        <w:rPr>
          <w:rFonts w:ascii="Times New Roman" w:hAnsi="Times New Roman" w:cs="Times New Roman"/>
          <w:sz w:val="24"/>
          <w:szCs w:val="24"/>
          <w:lang w:val="en-US"/>
        </w:rPr>
      </w:pPr>
      <w:r>
        <w:rPr>
          <w:rFonts w:ascii="Times New Roman" w:hAnsi="Times New Roman" w:cs="Times New Roman"/>
          <w:noProof/>
          <w:sz w:val="24"/>
          <w:szCs w:val="24"/>
        </w:rPr>
        <w:pict>
          <v:shape id="Text Box 105" o:spid="_x0000_s1054" type="#_x0000_t202" style="position:absolute;margin-left:123.5pt;margin-top:11.6pt;width:86.4pt;height:8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" o:allowincell="f" stroked="f">
            <v:textbox>
              <w:txbxContent>
                <w:p w:rsidR="000B6EC5" w:rsidRDefault="000B6EC5" w:rsidP="00220235">
                  <w:pPr>
                    <w:spacing w:line="360" w:lineRule="auto"/>
                    <w:rPr>
                      <w:sz w:val="24"/>
                      <w:lang w:val="en-US"/>
                    </w:rPr>
                  </w:pPr>
                  <w:proofErr w:type="spellStart"/>
                  <w:proofErr w:type="gramStart"/>
                  <w:r>
                    <w:rPr>
                      <w:sz w:val="24"/>
                      <w:lang w:val="en-US"/>
                    </w:rPr>
                    <w:t>ab</w:t>
                  </w:r>
                  <w:proofErr w:type="spellEnd"/>
                  <w:r>
                    <w:rPr>
                      <w:sz w:val="24"/>
                      <w:lang w:val="en-US"/>
                    </w:rPr>
                    <w:t>&lt;</w:t>
                  </w:r>
                  <w:proofErr w:type="gramEnd"/>
                  <w:r>
                    <w:rPr>
                      <w:sz w:val="24"/>
                      <w:lang w:val="en-US"/>
                    </w:rPr>
                    <w:t>2</w:t>
                  </w:r>
                </w:p>
                <w:p w:rsidR="000B6EC5" w:rsidRDefault="000B6EC5" w:rsidP="00220235">
                  <w:pPr>
                    <w:spacing w:line="360" w:lineRule="auto"/>
                    <w:rPr>
                      <w:sz w:val="24"/>
                      <w:lang w:val="en-US"/>
                    </w:rPr>
                  </w:pPr>
                  <w:proofErr w:type="spellStart"/>
                  <w:proofErr w:type="gramStart"/>
                  <w:r>
                    <w:rPr>
                      <w:sz w:val="24"/>
                      <w:lang w:val="en-US"/>
                    </w:rPr>
                    <w:t>ab</w:t>
                  </w:r>
                  <w:proofErr w:type="spellEnd"/>
                  <w:r>
                    <w:rPr>
                      <w:sz w:val="24"/>
                      <w:lang w:val="en-US"/>
                    </w:rPr>
                    <w:t>&lt;</w:t>
                  </w:r>
                  <w:proofErr w:type="gramEnd"/>
                  <w:r>
                    <w:rPr>
                      <w:sz w:val="24"/>
                      <w:lang w:val="en-US"/>
                    </w:rPr>
                    <w:t>4</w:t>
                  </w:r>
                </w:p>
                <w:p w:rsidR="000B6EC5" w:rsidRDefault="000B6EC5" w:rsidP="00220235">
                  <w:pPr>
                    <w:spacing w:line="360" w:lineRule="auto"/>
                    <w:rPr>
                      <w:sz w:val="16"/>
                      <w:lang w:val="en-US"/>
                    </w:rPr>
                  </w:pPr>
                </w:p>
                <w:p w:rsidR="000B6EC5" w:rsidRDefault="000B6EC5" w:rsidP="00220235">
                  <w:pPr>
                    <w:spacing w:line="360" w:lineRule="auto"/>
                    <w:rPr>
                      <w:sz w:val="24"/>
                      <w:lang w:val="en-US"/>
                    </w:rPr>
                  </w:pPr>
                  <w:proofErr w:type="spellStart"/>
                  <w:proofErr w:type="gramStart"/>
                  <w:r>
                    <w:rPr>
                      <w:sz w:val="24"/>
                      <w:lang w:val="en-US"/>
                    </w:rPr>
                    <w:t>ab</w:t>
                  </w:r>
                  <w:proofErr w:type="spellEnd"/>
                  <w:proofErr w:type="gramEnd"/>
                  <w:r>
                    <w:rPr>
                      <w:sz w:val="24"/>
                      <w:lang w:val="en-US"/>
                    </w:rPr>
                    <w:t>&gt;=4</w:t>
                  </w:r>
                </w:p>
              </w:txbxContent>
            </v:textbox>
          </v:shape>
        </w:pict>
      </w:r>
      <w:r w:rsidR="00220235" w:rsidRPr="00236C8A">
        <w:rPr>
          <w:rFonts w:ascii="Times New Roman" w:hAnsi="Times New Roman" w:cs="Times New Roman"/>
          <w:position w:val="-82"/>
          <w:sz w:val="24"/>
          <w:szCs w:val="24"/>
          <w:lang w:val="en-US"/>
        </w:rPr>
        <w:object w:dxaOrig="1960" w:dyaOrig="1760">
          <v:shape id="_x0000_i1051" type="#_x0000_t75" style="width:98.25pt;height:87.75pt" o:ole="" fillcolor="window">
            <v:imagedata r:id="rId46" o:title=""/>
          </v:shape>
          <o:OLEObject Type="Embed" ProgID="Equation.3" ShapeID="_x0000_i1051" DrawAspect="Content" ObjectID="_1700638769" r:id="rId47"/>
        </w:object>
      </w:r>
    </w:p>
    <w:p w:rsidR="0042663B" w:rsidRPr="00236C8A" w:rsidRDefault="0042663B" w:rsidP="00DB1FC4">
      <w:pPr>
        <w:numPr>
          <w:ilvl w:val="0"/>
          <w:numId w:val="43"/>
        </w:numPr>
        <w:autoSpaceDE w:val="0"/>
        <w:autoSpaceDN w:val="0"/>
        <w:spacing w:after="0" w:line="240" w:lineRule="auto"/>
        <w:rPr>
          <w:rFonts w:ascii="Times New Roman" w:eastAsia="MS Mincho" w:hAnsi="Times New Roman" w:cs="Times New Roman"/>
          <w:sz w:val="24"/>
          <w:szCs w:val="24"/>
        </w:rPr>
      </w:pPr>
      <w:r w:rsidRPr="00236C8A">
        <w:rPr>
          <w:rFonts w:ascii="Times New Roman" w:eastAsia="MS Mincho" w:hAnsi="Times New Roman" w:cs="Times New Roman"/>
          <w:sz w:val="24"/>
          <w:szCs w:val="24"/>
        </w:rPr>
        <w:t>Определить площадь треугольника, если известны длины трех сторон.</w:t>
      </w:r>
    </w:p>
    <w:p w:rsidR="0042663B" w:rsidRPr="00236C8A" w:rsidRDefault="0042663B" w:rsidP="00DB1FC4">
      <w:pPr>
        <w:numPr>
          <w:ilvl w:val="0"/>
          <w:numId w:val="43"/>
        </w:numPr>
        <w:autoSpaceDE w:val="0"/>
        <w:autoSpaceDN w:val="0"/>
        <w:spacing w:after="0" w:line="240" w:lineRule="auto"/>
        <w:rPr>
          <w:rFonts w:ascii="Times New Roman" w:eastAsia="MS Mincho" w:hAnsi="Times New Roman" w:cs="Times New Roman"/>
          <w:sz w:val="24"/>
          <w:szCs w:val="24"/>
        </w:rPr>
      </w:pPr>
      <w:r w:rsidRPr="00236C8A">
        <w:rPr>
          <w:rFonts w:ascii="Times New Roman" w:eastAsia="MS Mincho" w:hAnsi="Times New Roman" w:cs="Times New Roman"/>
          <w:sz w:val="24"/>
          <w:szCs w:val="24"/>
        </w:rPr>
        <w:t>Определить периметр треугольника, если известны длины трех сторон.</w:t>
      </w:r>
    </w:p>
    <w:p w:rsidR="0042663B" w:rsidRPr="00236C8A" w:rsidRDefault="0042663B" w:rsidP="00DB1FC4">
      <w:pPr>
        <w:numPr>
          <w:ilvl w:val="0"/>
          <w:numId w:val="43"/>
        </w:numPr>
        <w:autoSpaceDE w:val="0"/>
        <w:autoSpaceDN w:val="0"/>
        <w:spacing w:after="0" w:line="240" w:lineRule="auto"/>
        <w:rPr>
          <w:rFonts w:ascii="Times New Roman" w:eastAsia="MS Mincho" w:hAnsi="Times New Roman" w:cs="Times New Roman"/>
          <w:sz w:val="24"/>
          <w:szCs w:val="24"/>
        </w:rPr>
      </w:pPr>
      <w:r w:rsidRPr="00236C8A">
        <w:rPr>
          <w:rFonts w:ascii="Times New Roman" w:eastAsia="MS Mincho" w:hAnsi="Times New Roman" w:cs="Times New Roman"/>
          <w:sz w:val="24"/>
          <w:szCs w:val="24"/>
        </w:rPr>
        <w:t>Дано натуральное число. Определить будет ли это число: четным, кратным 4.</w:t>
      </w:r>
    </w:p>
    <w:p w:rsidR="0042663B" w:rsidRPr="00236C8A" w:rsidRDefault="0042663B" w:rsidP="00DB1FC4">
      <w:pPr>
        <w:numPr>
          <w:ilvl w:val="0"/>
          <w:numId w:val="43"/>
        </w:numPr>
        <w:autoSpaceDE w:val="0"/>
        <w:autoSpaceDN w:val="0"/>
        <w:spacing w:after="0" w:line="240" w:lineRule="auto"/>
        <w:rPr>
          <w:rFonts w:ascii="Times New Roman" w:eastAsia="MS Mincho" w:hAnsi="Times New Roman" w:cs="Times New Roman"/>
          <w:sz w:val="24"/>
          <w:szCs w:val="24"/>
        </w:rPr>
      </w:pPr>
      <w:r w:rsidRPr="00236C8A">
        <w:rPr>
          <w:rFonts w:ascii="Times New Roman" w:eastAsia="MS Mincho" w:hAnsi="Times New Roman" w:cs="Times New Roman"/>
          <w:sz w:val="24"/>
          <w:szCs w:val="24"/>
        </w:rPr>
        <w:t>Дано натуральное число. Определить будет ли это число: нечетным, кратным 5.</w:t>
      </w:r>
    </w:p>
    <w:p w:rsidR="00BB59D4" w:rsidRPr="00236C8A" w:rsidRDefault="00BB59D4" w:rsidP="00BB59D4">
      <w:pPr>
        <w:pStyle w:val="a9"/>
        <w:keepNext/>
        <w:keepLines/>
        <w:ind w:left="360"/>
        <w:outlineLvl w:val="1"/>
      </w:pPr>
    </w:p>
    <w:p w:rsidR="00927BA1" w:rsidRDefault="00D36962" w:rsidP="00927BA1">
      <w:pPr>
        <w:keepNext/>
        <w:keepLines/>
        <w:suppressLineNumbers/>
        <w:suppressAutoHyphens/>
        <w:spacing w:after="0" w:line="240" w:lineRule="auto"/>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D36962" w:rsidRPr="00236C8A" w:rsidRDefault="00D36962" w:rsidP="00927BA1">
      <w:pPr>
        <w:keepNext/>
        <w:keepLines/>
        <w:suppressLineNumbers/>
        <w:suppressAutoHyphens/>
        <w:spacing w:after="0" w:line="240" w:lineRule="auto"/>
        <w:jc w:val="both"/>
        <w:rPr>
          <w:rFonts w:ascii="Times New Roman" w:eastAsiaTheme="majorEastAsia" w:hAnsi="Times New Roman" w:cs="Times New Roman"/>
          <w:color w:val="000000" w:themeColor="text1"/>
          <w:sz w:val="24"/>
          <w:szCs w:val="24"/>
        </w:rPr>
      </w:pPr>
      <w:r w:rsidRPr="00236C8A">
        <w:rPr>
          <w:rFonts w:ascii="Times New Roman" w:hAnsi="Times New Roman" w:cs="Times New Roman"/>
          <w:sz w:val="24"/>
          <w:szCs w:val="24"/>
        </w:rPr>
        <w:t xml:space="preserve">Наименование объектов контроля и оценки </w:t>
      </w:r>
      <w:r w:rsidRPr="00236C8A">
        <w:rPr>
          <w:rFonts w:ascii="Times New Roman" w:eastAsiaTheme="majorEastAsia" w:hAnsi="Times New Roman" w:cs="Times New Roman"/>
          <w:color w:val="000000" w:themeColor="text1"/>
          <w:sz w:val="24"/>
          <w:szCs w:val="24"/>
        </w:rPr>
        <w:t>У</w:t>
      </w:r>
      <w:proofErr w:type="gramStart"/>
      <w:r w:rsidRPr="00236C8A">
        <w:rPr>
          <w:rFonts w:ascii="Times New Roman" w:eastAsiaTheme="majorEastAsia" w:hAnsi="Times New Roman" w:cs="Times New Roman"/>
          <w:color w:val="000000" w:themeColor="text1"/>
          <w:sz w:val="24"/>
          <w:szCs w:val="24"/>
        </w:rPr>
        <w:t>2</w:t>
      </w:r>
      <w:proofErr w:type="gramEnd"/>
      <w:r w:rsidRPr="00236C8A">
        <w:rPr>
          <w:rFonts w:ascii="Times New Roman" w:eastAsiaTheme="majorEastAsia" w:hAnsi="Times New Roman" w:cs="Times New Roman"/>
          <w:color w:val="000000" w:themeColor="text1"/>
          <w:sz w:val="24"/>
          <w:szCs w:val="24"/>
        </w:rPr>
        <w:t xml:space="preserve"> У3 З1 З3 </w:t>
      </w:r>
      <w:r w:rsidRPr="00236C8A">
        <w:rPr>
          <w:rFonts w:ascii="Times New Roman" w:hAnsi="Times New Roman" w:cs="Times New Roman"/>
          <w:color w:val="000000" w:themeColor="text1"/>
          <w:sz w:val="24"/>
          <w:szCs w:val="24"/>
        </w:rPr>
        <w:t>З4</w:t>
      </w:r>
    </w:p>
    <w:p w:rsidR="00D36962" w:rsidRPr="00236C8A" w:rsidRDefault="00D36962" w:rsidP="00927BA1">
      <w:pPr>
        <w:keepNext/>
        <w:keepLines/>
        <w:spacing w:after="0" w:line="240" w:lineRule="auto"/>
        <w:outlineLvl w:val="1"/>
        <w:rPr>
          <w:rFonts w:ascii="Times New Roman" w:eastAsiaTheme="majorEastAsia" w:hAnsi="Times New Roman" w:cs="Times New Roman"/>
          <w:color w:val="000000" w:themeColor="text1"/>
          <w:sz w:val="24"/>
          <w:szCs w:val="24"/>
        </w:rPr>
      </w:pPr>
      <w:r w:rsidRPr="00236C8A">
        <w:rPr>
          <w:rFonts w:ascii="Times New Roman" w:hAnsi="Times New Roman" w:cs="Times New Roman"/>
          <w:sz w:val="24"/>
          <w:szCs w:val="24"/>
        </w:rPr>
        <w:t>Оценка 1</w:t>
      </w:r>
      <w:r w:rsidR="00BB59D4" w:rsidRPr="00236C8A">
        <w:rPr>
          <w:rFonts w:ascii="Times New Roman" w:hAnsi="Times New Roman" w:cs="Times New Roman"/>
          <w:sz w:val="24"/>
          <w:szCs w:val="24"/>
        </w:rPr>
        <w:t>5</w:t>
      </w:r>
      <w:r w:rsidRPr="00236C8A">
        <w:rPr>
          <w:rFonts w:ascii="Times New Roman" w:hAnsi="Times New Roman" w:cs="Times New Roman"/>
          <w:sz w:val="24"/>
          <w:szCs w:val="24"/>
        </w:rPr>
        <w:t xml:space="preserve"> баллов</w:t>
      </w:r>
    </w:p>
    <w:p w:rsidR="00D36962" w:rsidRDefault="00D36962" w:rsidP="00236C8A">
      <w:pPr>
        <w:keepLines/>
        <w:widowControl w:val="0"/>
        <w:suppressLineNumbers/>
        <w:suppressAutoHyphens/>
        <w:spacing w:after="0" w:line="240" w:lineRule="auto"/>
        <w:jc w:val="both"/>
        <w:rPr>
          <w:rFonts w:ascii="Times New Roman" w:hAnsi="Times New Roman" w:cs="Times New Roman"/>
          <w:sz w:val="24"/>
          <w:szCs w:val="24"/>
        </w:rPr>
      </w:pPr>
    </w:p>
    <w:p w:rsidR="00DB1FC4" w:rsidRDefault="00DB1FC4" w:rsidP="00DB1FC4">
      <w:pPr>
        <w:spacing w:after="0" w:line="240" w:lineRule="auto"/>
        <w:jc w:val="both"/>
        <w:rPr>
          <w:rFonts w:ascii="Times New Roman" w:hAnsi="Times New Roman"/>
          <w:b/>
          <w:sz w:val="24"/>
          <w:szCs w:val="24"/>
        </w:rPr>
      </w:pPr>
      <w:r>
        <w:rPr>
          <w:rFonts w:ascii="Times New Roman" w:hAnsi="Times New Roman"/>
          <w:b/>
          <w:sz w:val="24"/>
          <w:szCs w:val="24"/>
        </w:rPr>
        <w:t>6.2.1</w:t>
      </w:r>
      <w:r w:rsidR="009D2B78">
        <w:rPr>
          <w:rFonts w:ascii="Times New Roman" w:hAnsi="Times New Roman"/>
          <w:b/>
          <w:sz w:val="24"/>
          <w:szCs w:val="24"/>
        </w:rPr>
        <w:t>6</w:t>
      </w:r>
      <w:r>
        <w:rPr>
          <w:rFonts w:ascii="Times New Roman" w:hAnsi="Times New Roman"/>
          <w:b/>
          <w:sz w:val="24"/>
          <w:szCs w:val="24"/>
        </w:rPr>
        <w:t>. Устный опрос</w:t>
      </w:r>
    </w:p>
    <w:p w:rsidR="00DB1FC4" w:rsidRPr="001951BF" w:rsidRDefault="00DB1FC4" w:rsidP="00DB1FC4">
      <w:pPr>
        <w:spacing w:after="0" w:line="240" w:lineRule="auto"/>
        <w:jc w:val="both"/>
        <w:rPr>
          <w:rFonts w:ascii="Times New Roman" w:hAnsi="Times New Roman" w:cs="Times New Roman"/>
          <w:sz w:val="24"/>
          <w:szCs w:val="24"/>
        </w:rPr>
      </w:pPr>
    </w:p>
    <w:tbl>
      <w:tblPr>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2"/>
        <w:gridCol w:w="4743"/>
      </w:tblGrid>
      <w:tr w:rsidR="00DB1FC4" w:rsidRPr="001951BF" w:rsidTr="00DB1FC4">
        <w:trPr>
          <w:trHeight w:val="572"/>
        </w:trPr>
        <w:tc>
          <w:tcPr>
            <w:tcW w:w="4742" w:type="dxa"/>
            <w:vAlign w:val="center"/>
          </w:tcPr>
          <w:p w:rsidR="00DB1FC4" w:rsidRPr="001951BF" w:rsidRDefault="00DB1FC4" w:rsidP="009C3E4F">
            <w:pPr>
              <w:pStyle w:val="37"/>
              <w:numPr>
                <w:ilvl w:val="0"/>
                <w:numId w:val="87"/>
              </w:numPr>
              <w:spacing w:after="0" w:line="240" w:lineRule="auto"/>
              <w:rPr>
                <w:rFonts w:ascii="Times New Roman" w:hAnsi="Times New Roman"/>
                <w:sz w:val="24"/>
                <w:szCs w:val="24"/>
              </w:rPr>
            </w:pPr>
            <w:r w:rsidRPr="001951BF">
              <w:rPr>
                <w:rFonts w:ascii="Times New Roman" w:hAnsi="Times New Roman"/>
                <w:noProof/>
                <w:sz w:val="24"/>
                <w:szCs w:val="24"/>
              </w:rPr>
              <w:t>Какая</w:t>
            </w:r>
            <w:r w:rsidRPr="001951BF">
              <w:rPr>
                <w:rFonts w:ascii="Times New Roman" w:hAnsi="Times New Roman"/>
                <w:sz w:val="24"/>
                <w:szCs w:val="24"/>
              </w:rPr>
              <w:t xml:space="preserve"> программа называется разветвляющейся?</w:t>
            </w:r>
          </w:p>
        </w:tc>
        <w:tc>
          <w:tcPr>
            <w:tcW w:w="4743" w:type="dxa"/>
          </w:tcPr>
          <w:p w:rsidR="00DB1FC4" w:rsidRPr="001951BF" w:rsidRDefault="00DB1FC4" w:rsidP="00DB1FC4">
            <w:pPr>
              <w:spacing w:after="0" w:line="240" w:lineRule="auto"/>
              <w:rPr>
                <w:rFonts w:ascii="Times New Roman" w:hAnsi="Times New Roman" w:cs="Times New Roman"/>
                <w:sz w:val="24"/>
                <w:szCs w:val="24"/>
              </w:rPr>
            </w:pPr>
          </w:p>
        </w:tc>
      </w:tr>
      <w:tr w:rsidR="00DB1FC4" w:rsidRPr="001951BF" w:rsidTr="00DB1FC4">
        <w:trPr>
          <w:trHeight w:val="458"/>
        </w:trPr>
        <w:tc>
          <w:tcPr>
            <w:tcW w:w="4742" w:type="dxa"/>
            <w:vAlign w:val="center"/>
          </w:tcPr>
          <w:p w:rsidR="00DB1FC4" w:rsidRPr="001951BF" w:rsidRDefault="00DB1FC4" w:rsidP="009C3E4F">
            <w:pPr>
              <w:pStyle w:val="37"/>
              <w:numPr>
                <w:ilvl w:val="0"/>
                <w:numId w:val="87"/>
              </w:numPr>
              <w:spacing w:after="0" w:line="240" w:lineRule="auto"/>
              <w:ind w:left="284" w:hanging="284"/>
              <w:rPr>
                <w:rFonts w:ascii="Times New Roman" w:hAnsi="Times New Roman"/>
                <w:sz w:val="24"/>
                <w:szCs w:val="24"/>
              </w:rPr>
            </w:pPr>
            <w:r w:rsidRPr="001951BF">
              <w:rPr>
                <w:rFonts w:ascii="Times New Roman" w:hAnsi="Times New Roman"/>
                <w:sz w:val="24"/>
                <w:szCs w:val="24"/>
              </w:rPr>
              <w:t xml:space="preserve">Для чего предназначен оператор </w:t>
            </w:r>
            <w:r w:rsidRPr="001951BF">
              <w:rPr>
                <w:rFonts w:ascii="Times New Roman" w:hAnsi="Times New Roman"/>
                <w:sz w:val="24"/>
                <w:szCs w:val="24"/>
                <w:lang w:val="en-US"/>
              </w:rPr>
              <w:t>IF</w:t>
            </w:r>
            <w:r w:rsidRPr="001951BF">
              <w:rPr>
                <w:rFonts w:ascii="Times New Roman" w:hAnsi="Times New Roman"/>
                <w:sz w:val="24"/>
                <w:szCs w:val="24"/>
              </w:rPr>
              <w:t>…</w:t>
            </w:r>
            <w:r w:rsidRPr="001951BF">
              <w:rPr>
                <w:rFonts w:ascii="Times New Roman" w:hAnsi="Times New Roman"/>
                <w:sz w:val="24"/>
                <w:szCs w:val="24"/>
                <w:lang w:val="en-US"/>
              </w:rPr>
              <w:t>THEN</w:t>
            </w:r>
            <w:r w:rsidRPr="001951BF">
              <w:rPr>
                <w:rFonts w:ascii="Times New Roman" w:hAnsi="Times New Roman"/>
                <w:sz w:val="24"/>
                <w:szCs w:val="24"/>
              </w:rPr>
              <w:t>…</w:t>
            </w:r>
            <w:r w:rsidRPr="001951BF">
              <w:rPr>
                <w:rFonts w:ascii="Times New Roman" w:hAnsi="Times New Roman"/>
                <w:sz w:val="24"/>
                <w:szCs w:val="24"/>
                <w:lang w:val="en-US"/>
              </w:rPr>
              <w:t>ELSE</w:t>
            </w:r>
            <w:r w:rsidRPr="001951BF">
              <w:rPr>
                <w:rFonts w:ascii="Times New Roman" w:hAnsi="Times New Roman"/>
                <w:sz w:val="24"/>
                <w:szCs w:val="24"/>
              </w:rPr>
              <w:t xml:space="preserve"> в </w:t>
            </w:r>
            <w:r w:rsidRPr="001951BF">
              <w:rPr>
                <w:rFonts w:ascii="Times New Roman" w:hAnsi="Times New Roman"/>
                <w:bCs/>
                <w:sz w:val="24"/>
                <w:szCs w:val="24"/>
                <w:lang w:val="en-US"/>
              </w:rPr>
              <w:t>GW</w:t>
            </w:r>
            <w:r w:rsidRPr="001951BF">
              <w:rPr>
                <w:rFonts w:ascii="Times New Roman" w:hAnsi="Times New Roman"/>
                <w:bCs/>
                <w:sz w:val="24"/>
                <w:szCs w:val="24"/>
              </w:rPr>
              <w:t>-</w:t>
            </w:r>
            <w:r w:rsidRPr="001951BF">
              <w:rPr>
                <w:rFonts w:ascii="Times New Roman" w:hAnsi="Times New Roman"/>
                <w:bCs/>
                <w:sz w:val="24"/>
                <w:szCs w:val="24"/>
                <w:lang w:val="en-US"/>
              </w:rPr>
              <w:t>Basic</w:t>
            </w:r>
            <w:r w:rsidRPr="001951BF">
              <w:rPr>
                <w:rFonts w:ascii="Times New Roman" w:hAnsi="Times New Roman"/>
                <w:sz w:val="24"/>
                <w:szCs w:val="24"/>
              </w:rPr>
              <w:t>?</w:t>
            </w:r>
          </w:p>
        </w:tc>
        <w:tc>
          <w:tcPr>
            <w:tcW w:w="4743" w:type="dxa"/>
          </w:tcPr>
          <w:p w:rsidR="00DB1FC4" w:rsidRPr="001951BF" w:rsidRDefault="00DB1FC4" w:rsidP="00DB1FC4">
            <w:pPr>
              <w:spacing w:after="0" w:line="240" w:lineRule="auto"/>
              <w:rPr>
                <w:rFonts w:ascii="Times New Roman" w:hAnsi="Times New Roman" w:cs="Times New Roman"/>
                <w:sz w:val="24"/>
                <w:szCs w:val="24"/>
              </w:rPr>
            </w:pPr>
          </w:p>
        </w:tc>
      </w:tr>
      <w:tr w:rsidR="00DB1FC4" w:rsidRPr="001951BF" w:rsidTr="00DB1FC4">
        <w:trPr>
          <w:trHeight w:val="450"/>
        </w:trPr>
        <w:tc>
          <w:tcPr>
            <w:tcW w:w="4742" w:type="dxa"/>
            <w:vAlign w:val="center"/>
          </w:tcPr>
          <w:p w:rsidR="00DB1FC4" w:rsidRPr="001951BF" w:rsidRDefault="00DB1FC4" w:rsidP="009C3E4F">
            <w:pPr>
              <w:pStyle w:val="37"/>
              <w:numPr>
                <w:ilvl w:val="0"/>
                <w:numId w:val="87"/>
              </w:numPr>
              <w:spacing w:after="0" w:line="240" w:lineRule="auto"/>
              <w:ind w:left="284" w:hanging="284"/>
              <w:rPr>
                <w:rFonts w:ascii="Times New Roman" w:hAnsi="Times New Roman"/>
                <w:sz w:val="24"/>
                <w:szCs w:val="24"/>
              </w:rPr>
            </w:pPr>
            <w:r w:rsidRPr="001951BF">
              <w:rPr>
                <w:rFonts w:ascii="Times New Roman" w:hAnsi="Times New Roman"/>
                <w:sz w:val="24"/>
                <w:szCs w:val="24"/>
              </w:rPr>
              <w:t xml:space="preserve">Для чего предназначен оператор </w:t>
            </w:r>
            <w:r w:rsidRPr="001951BF">
              <w:rPr>
                <w:rFonts w:ascii="Times New Roman" w:hAnsi="Times New Roman"/>
                <w:sz w:val="24"/>
                <w:szCs w:val="24"/>
                <w:lang w:val="en-US"/>
              </w:rPr>
              <w:t>GOTO</w:t>
            </w:r>
            <w:r w:rsidRPr="001951BF">
              <w:rPr>
                <w:rFonts w:ascii="Times New Roman" w:hAnsi="Times New Roman"/>
                <w:sz w:val="24"/>
                <w:szCs w:val="24"/>
              </w:rPr>
              <w:t xml:space="preserve"> в </w:t>
            </w:r>
            <w:r w:rsidRPr="001951BF">
              <w:rPr>
                <w:rFonts w:ascii="Times New Roman" w:hAnsi="Times New Roman"/>
                <w:bCs/>
                <w:sz w:val="24"/>
                <w:szCs w:val="24"/>
                <w:lang w:val="en-US"/>
              </w:rPr>
              <w:t>GW</w:t>
            </w:r>
            <w:r w:rsidRPr="001951BF">
              <w:rPr>
                <w:rFonts w:ascii="Times New Roman" w:hAnsi="Times New Roman"/>
                <w:bCs/>
                <w:sz w:val="24"/>
                <w:szCs w:val="24"/>
              </w:rPr>
              <w:t>-</w:t>
            </w:r>
            <w:r w:rsidRPr="001951BF">
              <w:rPr>
                <w:rFonts w:ascii="Times New Roman" w:hAnsi="Times New Roman"/>
                <w:bCs/>
                <w:sz w:val="24"/>
                <w:szCs w:val="24"/>
                <w:lang w:val="en-US"/>
              </w:rPr>
              <w:t>Basic</w:t>
            </w:r>
            <w:r w:rsidRPr="001951BF">
              <w:rPr>
                <w:rFonts w:ascii="Times New Roman" w:hAnsi="Times New Roman"/>
                <w:sz w:val="24"/>
                <w:szCs w:val="24"/>
              </w:rPr>
              <w:t>?</w:t>
            </w:r>
          </w:p>
        </w:tc>
        <w:tc>
          <w:tcPr>
            <w:tcW w:w="4743" w:type="dxa"/>
          </w:tcPr>
          <w:p w:rsidR="00DB1FC4" w:rsidRPr="001951BF" w:rsidRDefault="00DB1FC4" w:rsidP="00DB1FC4">
            <w:pPr>
              <w:spacing w:after="0" w:line="240" w:lineRule="auto"/>
              <w:rPr>
                <w:rFonts w:ascii="Times New Roman" w:hAnsi="Times New Roman" w:cs="Times New Roman"/>
                <w:sz w:val="24"/>
                <w:szCs w:val="24"/>
              </w:rPr>
            </w:pPr>
          </w:p>
        </w:tc>
      </w:tr>
      <w:tr w:rsidR="00DB1FC4" w:rsidRPr="001951BF" w:rsidTr="00DB1FC4">
        <w:trPr>
          <w:trHeight w:val="533"/>
        </w:trPr>
        <w:tc>
          <w:tcPr>
            <w:tcW w:w="4742" w:type="dxa"/>
            <w:vAlign w:val="center"/>
          </w:tcPr>
          <w:p w:rsidR="00DB1FC4" w:rsidRPr="001951BF" w:rsidRDefault="00DB1FC4" w:rsidP="009C3E4F">
            <w:pPr>
              <w:pStyle w:val="37"/>
              <w:numPr>
                <w:ilvl w:val="0"/>
                <w:numId w:val="87"/>
              </w:numPr>
              <w:spacing w:after="0" w:line="240" w:lineRule="auto"/>
              <w:ind w:left="284" w:hanging="284"/>
              <w:rPr>
                <w:rFonts w:ascii="Times New Roman" w:hAnsi="Times New Roman"/>
                <w:sz w:val="24"/>
                <w:szCs w:val="24"/>
              </w:rPr>
            </w:pPr>
            <w:r w:rsidRPr="001951BF">
              <w:rPr>
                <w:rFonts w:ascii="Times New Roman" w:hAnsi="Times New Roman"/>
                <w:sz w:val="24"/>
                <w:szCs w:val="24"/>
              </w:rPr>
              <w:t xml:space="preserve">Для чего предназначен оператор </w:t>
            </w:r>
            <w:r w:rsidRPr="001951BF">
              <w:rPr>
                <w:rFonts w:ascii="Times New Roman" w:hAnsi="Times New Roman"/>
                <w:sz w:val="24"/>
                <w:szCs w:val="24"/>
                <w:lang w:val="en-US"/>
              </w:rPr>
              <w:t>INPUT</w:t>
            </w:r>
            <w:r w:rsidRPr="001951BF">
              <w:rPr>
                <w:rFonts w:ascii="Times New Roman" w:hAnsi="Times New Roman"/>
                <w:sz w:val="24"/>
                <w:szCs w:val="24"/>
              </w:rPr>
              <w:t xml:space="preserve"> </w:t>
            </w:r>
            <w:proofErr w:type="gramStart"/>
            <w:r w:rsidRPr="001951BF">
              <w:rPr>
                <w:rFonts w:ascii="Times New Roman" w:hAnsi="Times New Roman"/>
                <w:sz w:val="24"/>
                <w:szCs w:val="24"/>
              </w:rPr>
              <w:t>в</w:t>
            </w:r>
            <w:proofErr w:type="gramEnd"/>
            <w:r w:rsidRPr="001951BF">
              <w:rPr>
                <w:rFonts w:ascii="Times New Roman" w:hAnsi="Times New Roman"/>
                <w:bCs/>
                <w:sz w:val="24"/>
                <w:szCs w:val="24"/>
                <w:lang w:val="en-US"/>
              </w:rPr>
              <w:t>GW</w:t>
            </w:r>
            <w:r w:rsidRPr="001951BF">
              <w:rPr>
                <w:rFonts w:ascii="Times New Roman" w:hAnsi="Times New Roman"/>
                <w:bCs/>
                <w:sz w:val="24"/>
                <w:szCs w:val="24"/>
              </w:rPr>
              <w:t>-</w:t>
            </w:r>
            <w:r w:rsidRPr="001951BF">
              <w:rPr>
                <w:rFonts w:ascii="Times New Roman" w:hAnsi="Times New Roman"/>
                <w:bCs/>
                <w:sz w:val="24"/>
                <w:szCs w:val="24"/>
                <w:lang w:val="en-US"/>
              </w:rPr>
              <w:t>Basic</w:t>
            </w:r>
            <w:r w:rsidRPr="001951BF">
              <w:rPr>
                <w:rFonts w:ascii="Times New Roman" w:hAnsi="Times New Roman"/>
                <w:sz w:val="24"/>
                <w:szCs w:val="24"/>
              </w:rPr>
              <w:t>?</w:t>
            </w:r>
          </w:p>
        </w:tc>
        <w:tc>
          <w:tcPr>
            <w:tcW w:w="4743" w:type="dxa"/>
          </w:tcPr>
          <w:p w:rsidR="00DB1FC4" w:rsidRPr="001951BF" w:rsidRDefault="00DB1FC4" w:rsidP="00DB1FC4">
            <w:pPr>
              <w:spacing w:after="0" w:line="240" w:lineRule="auto"/>
              <w:rPr>
                <w:rFonts w:ascii="Times New Roman" w:hAnsi="Times New Roman" w:cs="Times New Roman"/>
                <w:sz w:val="24"/>
                <w:szCs w:val="24"/>
              </w:rPr>
            </w:pPr>
          </w:p>
        </w:tc>
      </w:tr>
      <w:tr w:rsidR="00DB1FC4" w:rsidRPr="001951BF" w:rsidTr="00DB1FC4">
        <w:trPr>
          <w:trHeight w:val="533"/>
        </w:trPr>
        <w:tc>
          <w:tcPr>
            <w:tcW w:w="4742" w:type="dxa"/>
            <w:vAlign w:val="center"/>
          </w:tcPr>
          <w:p w:rsidR="00DB1FC4" w:rsidRPr="001951BF" w:rsidRDefault="00DB1FC4" w:rsidP="009C3E4F">
            <w:pPr>
              <w:pStyle w:val="37"/>
              <w:numPr>
                <w:ilvl w:val="0"/>
                <w:numId w:val="87"/>
              </w:numPr>
              <w:spacing w:after="0" w:line="240" w:lineRule="auto"/>
              <w:ind w:left="284" w:hanging="284"/>
              <w:rPr>
                <w:rFonts w:ascii="Times New Roman" w:hAnsi="Times New Roman"/>
                <w:sz w:val="24"/>
                <w:szCs w:val="24"/>
              </w:rPr>
            </w:pPr>
            <w:r w:rsidRPr="001951BF">
              <w:rPr>
                <w:rFonts w:ascii="Times New Roman" w:hAnsi="Times New Roman"/>
                <w:sz w:val="24"/>
                <w:szCs w:val="24"/>
              </w:rPr>
              <w:t>Какие данные являются исходными для задачи?</w:t>
            </w:r>
          </w:p>
        </w:tc>
        <w:tc>
          <w:tcPr>
            <w:tcW w:w="4743" w:type="dxa"/>
          </w:tcPr>
          <w:p w:rsidR="00DB1FC4" w:rsidRPr="001951BF" w:rsidRDefault="00DB1FC4" w:rsidP="00DB1FC4">
            <w:pPr>
              <w:spacing w:after="0" w:line="240" w:lineRule="auto"/>
              <w:rPr>
                <w:rFonts w:ascii="Times New Roman" w:hAnsi="Times New Roman" w:cs="Times New Roman"/>
                <w:sz w:val="24"/>
                <w:szCs w:val="24"/>
              </w:rPr>
            </w:pPr>
          </w:p>
        </w:tc>
      </w:tr>
      <w:tr w:rsidR="00DB1FC4" w:rsidRPr="00F97034" w:rsidTr="00DB1FC4">
        <w:trPr>
          <w:trHeight w:val="407"/>
        </w:trPr>
        <w:tc>
          <w:tcPr>
            <w:tcW w:w="4742" w:type="dxa"/>
            <w:vAlign w:val="center"/>
          </w:tcPr>
          <w:p w:rsidR="00DB1FC4" w:rsidRPr="00F97034" w:rsidRDefault="00DB1FC4" w:rsidP="009C3E4F">
            <w:pPr>
              <w:pStyle w:val="37"/>
              <w:numPr>
                <w:ilvl w:val="0"/>
                <w:numId w:val="88"/>
              </w:numPr>
              <w:spacing w:after="0" w:line="240" w:lineRule="auto"/>
              <w:rPr>
                <w:rFonts w:ascii="Times New Roman" w:hAnsi="Times New Roman"/>
                <w:sz w:val="24"/>
                <w:szCs w:val="24"/>
              </w:rPr>
            </w:pPr>
            <w:r w:rsidRPr="00F97034">
              <w:rPr>
                <w:rFonts w:ascii="Times New Roman" w:hAnsi="Times New Roman"/>
                <w:noProof/>
                <w:sz w:val="24"/>
                <w:szCs w:val="24"/>
              </w:rPr>
              <w:t>Какая</w:t>
            </w:r>
            <w:r w:rsidRPr="00F97034">
              <w:rPr>
                <w:rFonts w:ascii="Times New Roman" w:hAnsi="Times New Roman"/>
                <w:sz w:val="24"/>
                <w:szCs w:val="24"/>
              </w:rPr>
              <w:t xml:space="preserve"> программа называется циклической?</w:t>
            </w:r>
          </w:p>
        </w:tc>
        <w:tc>
          <w:tcPr>
            <w:tcW w:w="4743" w:type="dxa"/>
          </w:tcPr>
          <w:p w:rsidR="00DB1FC4" w:rsidRPr="00F97034" w:rsidRDefault="00DB1FC4" w:rsidP="00DB1FC4">
            <w:pPr>
              <w:spacing w:after="0" w:line="240" w:lineRule="auto"/>
              <w:rPr>
                <w:rFonts w:ascii="Times New Roman" w:hAnsi="Times New Roman"/>
                <w:sz w:val="24"/>
                <w:szCs w:val="24"/>
              </w:rPr>
            </w:pPr>
          </w:p>
        </w:tc>
      </w:tr>
      <w:tr w:rsidR="00DB1FC4" w:rsidRPr="00F97034" w:rsidTr="00DB1FC4">
        <w:trPr>
          <w:trHeight w:val="736"/>
        </w:trPr>
        <w:tc>
          <w:tcPr>
            <w:tcW w:w="4742" w:type="dxa"/>
            <w:vAlign w:val="center"/>
          </w:tcPr>
          <w:p w:rsidR="00DB1FC4" w:rsidRPr="00F97034" w:rsidRDefault="00DB1FC4" w:rsidP="009C3E4F">
            <w:pPr>
              <w:pStyle w:val="37"/>
              <w:numPr>
                <w:ilvl w:val="0"/>
                <w:numId w:val="88"/>
              </w:numPr>
              <w:spacing w:after="0" w:line="240" w:lineRule="auto"/>
              <w:ind w:left="426" w:hanging="284"/>
              <w:rPr>
                <w:rFonts w:ascii="Times New Roman" w:hAnsi="Times New Roman"/>
                <w:noProof/>
                <w:sz w:val="24"/>
                <w:szCs w:val="24"/>
              </w:rPr>
            </w:pPr>
            <w:r w:rsidRPr="00F97034">
              <w:rPr>
                <w:rFonts w:ascii="Times New Roman" w:hAnsi="Times New Roman"/>
                <w:noProof/>
                <w:sz w:val="24"/>
                <w:szCs w:val="24"/>
              </w:rPr>
              <w:t>Какие операторы используются для организации цикла в программе?</w:t>
            </w:r>
          </w:p>
        </w:tc>
        <w:tc>
          <w:tcPr>
            <w:tcW w:w="4743" w:type="dxa"/>
          </w:tcPr>
          <w:p w:rsidR="00DB1FC4" w:rsidRPr="00F97034" w:rsidRDefault="00DB1FC4" w:rsidP="00DB1FC4">
            <w:pPr>
              <w:spacing w:after="0" w:line="240" w:lineRule="auto"/>
              <w:rPr>
                <w:rFonts w:ascii="Times New Roman" w:hAnsi="Times New Roman"/>
                <w:sz w:val="24"/>
                <w:szCs w:val="24"/>
              </w:rPr>
            </w:pPr>
          </w:p>
        </w:tc>
      </w:tr>
      <w:tr w:rsidR="00DB1FC4" w:rsidRPr="00F97034" w:rsidTr="00DB1FC4">
        <w:trPr>
          <w:trHeight w:val="491"/>
        </w:trPr>
        <w:tc>
          <w:tcPr>
            <w:tcW w:w="4742" w:type="dxa"/>
            <w:vAlign w:val="center"/>
          </w:tcPr>
          <w:p w:rsidR="00DB1FC4" w:rsidRPr="00F97034" w:rsidRDefault="00DB1FC4" w:rsidP="009C3E4F">
            <w:pPr>
              <w:pStyle w:val="37"/>
              <w:numPr>
                <w:ilvl w:val="0"/>
                <w:numId w:val="88"/>
              </w:numPr>
              <w:spacing w:after="0" w:line="240" w:lineRule="auto"/>
              <w:ind w:left="426" w:hanging="284"/>
              <w:rPr>
                <w:rFonts w:ascii="Times New Roman" w:hAnsi="Times New Roman"/>
                <w:noProof/>
                <w:sz w:val="24"/>
                <w:szCs w:val="24"/>
              </w:rPr>
            </w:pPr>
            <w:r w:rsidRPr="00F97034">
              <w:rPr>
                <w:rFonts w:ascii="Times New Roman" w:hAnsi="Times New Roman"/>
                <w:noProof/>
                <w:sz w:val="24"/>
                <w:szCs w:val="24"/>
              </w:rPr>
              <w:t>Что называется телом цикла?</w:t>
            </w:r>
          </w:p>
        </w:tc>
        <w:tc>
          <w:tcPr>
            <w:tcW w:w="4743" w:type="dxa"/>
          </w:tcPr>
          <w:p w:rsidR="00DB1FC4" w:rsidRPr="00F97034" w:rsidRDefault="00DB1FC4" w:rsidP="00DB1FC4">
            <w:pPr>
              <w:spacing w:after="0" w:line="240" w:lineRule="auto"/>
              <w:rPr>
                <w:rFonts w:ascii="Times New Roman" w:hAnsi="Times New Roman"/>
                <w:sz w:val="24"/>
                <w:szCs w:val="24"/>
              </w:rPr>
            </w:pPr>
          </w:p>
        </w:tc>
      </w:tr>
      <w:tr w:rsidR="00DB1FC4" w:rsidRPr="00F97034" w:rsidTr="00DB1FC4">
        <w:trPr>
          <w:trHeight w:val="736"/>
        </w:trPr>
        <w:tc>
          <w:tcPr>
            <w:tcW w:w="4742" w:type="dxa"/>
            <w:vAlign w:val="center"/>
          </w:tcPr>
          <w:p w:rsidR="00DB1FC4" w:rsidRPr="00F97034" w:rsidRDefault="00DB1FC4" w:rsidP="009C3E4F">
            <w:pPr>
              <w:pStyle w:val="37"/>
              <w:numPr>
                <w:ilvl w:val="0"/>
                <w:numId w:val="88"/>
              </w:numPr>
              <w:spacing w:after="0" w:line="240" w:lineRule="auto"/>
              <w:ind w:left="426" w:hanging="284"/>
              <w:rPr>
                <w:rFonts w:ascii="Times New Roman" w:hAnsi="Times New Roman"/>
                <w:noProof/>
                <w:sz w:val="24"/>
                <w:szCs w:val="24"/>
              </w:rPr>
            </w:pPr>
            <w:r w:rsidRPr="00F97034">
              <w:rPr>
                <w:rFonts w:ascii="Times New Roman" w:hAnsi="Times New Roman"/>
                <w:noProof/>
                <w:sz w:val="24"/>
                <w:szCs w:val="24"/>
              </w:rPr>
              <w:t>Какая переменная называется управляющей переменной?</w:t>
            </w:r>
          </w:p>
        </w:tc>
        <w:tc>
          <w:tcPr>
            <w:tcW w:w="4743" w:type="dxa"/>
          </w:tcPr>
          <w:p w:rsidR="00DB1FC4" w:rsidRPr="00F97034" w:rsidRDefault="00DB1FC4" w:rsidP="00DB1FC4">
            <w:pPr>
              <w:spacing w:after="0" w:line="240" w:lineRule="auto"/>
              <w:rPr>
                <w:rFonts w:ascii="Times New Roman" w:hAnsi="Times New Roman"/>
                <w:sz w:val="24"/>
                <w:szCs w:val="24"/>
              </w:rPr>
            </w:pPr>
          </w:p>
        </w:tc>
      </w:tr>
      <w:tr w:rsidR="00DB1FC4" w:rsidRPr="00F97034" w:rsidTr="00DB1FC4">
        <w:trPr>
          <w:trHeight w:val="736"/>
        </w:trPr>
        <w:tc>
          <w:tcPr>
            <w:tcW w:w="4742" w:type="dxa"/>
            <w:vAlign w:val="center"/>
          </w:tcPr>
          <w:p w:rsidR="00DB1FC4" w:rsidRPr="00F97034" w:rsidRDefault="00DB1FC4" w:rsidP="009C3E4F">
            <w:pPr>
              <w:pStyle w:val="37"/>
              <w:numPr>
                <w:ilvl w:val="0"/>
                <w:numId w:val="88"/>
              </w:numPr>
              <w:spacing w:after="0" w:line="240" w:lineRule="auto"/>
              <w:ind w:left="426" w:hanging="284"/>
              <w:rPr>
                <w:rFonts w:ascii="Times New Roman" w:hAnsi="Times New Roman"/>
                <w:noProof/>
                <w:sz w:val="24"/>
                <w:szCs w:val="24"/>
              </w:rPr>
            </w:pPr>
            <w:r w:rsidRPr="00F97034">
              <w:rPr>
                <w:rFonts w:ascii="Times New Roman" w:hAnsi="Times New Roman"/>
                <w:noProof/>
                <w:sz w:val="24"/>
                <w:szCs w:val="24"/>
              </w:rPr>
              <w:t>Какой оператор обеспечивает изменение управляющей переменной более чем на 1?</w:t>
            </w:r>
          </w:p>
        </w:tc>
        <w:tc>
          <w:tcPr>
            <w:tcW w:w="4743" w:type="dxa"/>
          </w:tcPr>
          <w:p w:rsidR="00DB1FC4" w:rsidRPr="00F97034" w:rsidRDefault="00DB1FC4" w:rsidP="00DB1FC4">
            <w:pPr>
              <w:spacing w:after="0" w:line="240" w:lineRule="auto"/>
              <w:rPr>
                <w:rFonts w:ascii="Times New Roman" w:hAnsi="Times New Roman"/>
                <w:sz w:val="24"/>
                <w:szCs w:val="24"/>
              </w:rPr>
            </w:pPr>
          </w:p>
        </w:tc>
      </w:tr>
      <w:tr w:rsidR="00DB1FC4" w:rsidRPr="00F97034" w:rsidTr="00DB1FC4">
        <w:trPr>
          <w:trHeight w:val="736"/>
        </w:trPr>
        <w:tc>
          <w:tcPr>
            <w:tcW w:w="4742" w:type="dxa"/>
            <w:vAlign w:val="center"/>
          </w:tcPr>
          <w:p w:rsidR="00DB1FC4" w:rsidRPr="00F97034" w:rsidRDefault="00DB1FC4" w:rsidP="009C3E4F">
            <w:pPr>
              <w:pStyle w:val="37"/>
              <w:numPr>
                <w:ilvl w:val="0"/>
                <w:numId w:val="88"/>
              </w:numPr>
              <w:spacing w:after="0" w:line="240" w:lineRule="auto"/>
              <w:ind w:left="426" w:hanging="284"/>
              <w:rPr>
                <w:rFonts w:ascii="Times New Roman" w:hAnsi="Times New Roman"/>
                <w:noProof/>
                <w:sz w:val="24"/>
                <w:szCs w:val="24"/>
              </w:rPr>
            </w:pPr>
            <w:r w:rsidRPr="00F97034">
              <w:rPr>
                <w:rFonts w:ascii="Times New Roman" w:hAnsi="Times New Roman"/>
                <w:sz w:val="24"/>
                <w:szCs w:val="24"/>
              </w:rPr>
              <w:t>Что такое сложные циклы и как они записываются в программе?</w:t>
            </w:r>
          </w:p>
        </w:tc>
        <w:tc>
          <w:tcPr>
            <w:tcW w:w="4743" w:type="dxa"/>
          </w:tcPr>
          <w:p w:rsidR="00DB1FC4" w:rsidRPr="00F97034" w:rsidRDefault="00DB1FC4" w:rsidP="00DB1FC4">
            <w:pPr>
              <w:spacing w:after="0" w:line="240" w:lineRule="auto"/>
              <w:rPr>
                <w:rFonts w:ascii="Times New Roman" w:hAnsi="Times New Roman"/>
                <w:sz w:val="24"/>
                <w:szCs w:val="24"/>
              </w:rPr>
            </w:pPr>
          </w:p>
        </w:tc>
      </w:tr>
    </w:tbl>
    <w:p w:rsidR="00DB1FC4" w:rsidRDefault="00DB1FC4" w:rsidP="00DB1FC4">
      <w:pPr>
        <w:spacing w:after="0" w:line="240" w:lineRule="auto"/>
        <w:outlineLvl w:val="0"/>
        <w:rPr>
          <w:rFonts w:ascii="Times New Roman" w:hAnsi="Times New Roman"/>
          <w:b/>
          <w:noProof/>
          <w:sz w:val="24"/>
          <w:szCs w:val="24"/>
        </w:rPr>
      </w:pPr>
    </w:p>
    <w:p w:rsidR="00DB1FC4" w:rsidRPr="00DB1FC4" w:rsidRDefault="00DB1FC4" w:rsidP="00DB1FC4">
      <w:pPr>
        <w:keepNext/>
        <w:keepLines/>
        <w:suppressLineNumbers/>
        <w:suppressAutoHyphens/>
        <w:spacing w:after="0" w:line="240" w:lineRule="auto"/>
        <w:jc w:val="both"/>
        <w:rPr>
          <w:rFonts w:ascii="Times New Roman" w:hAnsi="Times New Roman" w:cs="Times New Roman"/>
          <w:sz w:val="24"/>
          <w:szCs w:val="24"/>
        </w:rPr>
      </w:pPr>
      <w:r w:rsidRPr="00DB1FC4">
        <w:rPr>
          <w:rFonts w:ascii="Times New Roman" w:hAnsi="Times New Roman" w:cs="Times New Roman"/>
          <w:sz w:val="24"/>
          <w:szCs w:val="24"/>
        </w:rPr>
        <w:t> Время на подготовку и выполнение: 90 мин</w:t>
      </w:r>
    </w:p>
    <w:p w:rsidR="00DB1FC4" w:rsidRPr="00236C8A" w:rsidRDefault="00DB1FC4" w:rsidP="00DB1FC4">
      <w:pPr>
        <w:keepNext/>
        <w:keepLines/>
        <w:spacing w:after="0" w:line="240" w:lineRule="auto"/>
        <w:outlineLvl w:val="1"/>
        <w:rPr>
          <w:rFonts w:ascii="Times New Roman" w:eastAsiaTheme="majorEastAsia" w:hAnsi="Times New Roman" w:cs="Times New Roman"/>
          <w:color w:val="000000" w:themeColor="text1"/>
          <w:sz w:val="24"/>
          <w:szCs w:val="24"/>
        </w:rPr>
      </w:pPr>
      <w:r w:rsidRPr="00236C8A">
        <w:rPr>
          <w:rFonts w:ascii="Times New Roman" w:hAnsi="Times New Roman" w:cs="Times New Roman"/>
          <w:sz w:val="24"/>
          <w:szCs w:val="24"/>
        </w:rPr>
        <w:t>Наименование объектов контроля и оценки</w:t>
      </w:r>
      <w:r>
        <w:rPr>
          <w:rFonts w:ascii="Times New Roman" w:hAnsi="Times New Roman" w:cs="Times New Roman"/>
          <w:sz w:val="24"/>
          <w:szCs w:val="24"/>
        </w:rPr>
        <w:t>:</w:t>
      </w:r>
      <w:r w:rsidRPr="00236C8A">
        <w:rPr>
          <w:rFonts w:ascii="Times New Roman" w:hAnsi="Times New Roman" w:cs="Times New Roman"/>
          <w:sz w:val="24"/>
          <w:szCs w:val="24"/>
        </w:rPr>
        <w:t xml:space="preserve"> </w:t>
      </w:r>
      <w:r w:rsidRPr="00236C8A">
        <w:rPr>
          <w:rFonts w:ascii="Times New Roman" w:eastAsiaTheme="majorEastAsia" w:hAnsi="Times New Roman" w:cs="Times New Roman"/>
          <w:color w:val="000000" w:themeColor="text1"/>
          <w:sz w:val="24"/>
          <w:szCs w:val="24"/>
        </w:rPr>
        <w:t xml:space="preserve">З3 </w:t>
      </w:r>
      <w:r w:rsidRPr="00236C8A">
        <w:rPr>
          <w:rFonts w:ascii="Times New Roman" w:hAnsi="Times New Roman" w:cs="Times New Roman"/>
          <w:color w:val="000000" w:themeColor="text1"/>
          <w:sz w:val="24"/>
          <w:szCs w:val="24"/>
        </w:rPr>
        <w:t>З</w:t>
      </w:r>
      <w:proofErr w:type="gramStart"/>
      <w:r w:rsidRPr="00236C8A">
        <w:rPr>
          <w:rFonts w:ascii="Times New Roman" w:hAnsi="Times New Roman" w:cs="Times New Roman"/>
          <w:color w:val="000000" w:themeColor="text1"/>
          <w:sz w:val="24"/>
          <w:szCs w:val="24"/>
        </w:rPr>
        <w:t>4</w:t>
      </w:r>
      <w:proofErr w:type="gramEnd"/>
    </w:p>
    <w:p w:rsidR="00DB1FC4" w:rsidRPr="00236C8A" w:rsidRDefault="00DB1FC4" w:rsidP="00DB1FC4">
      <w:pPr>
        <w:keepNext/>
        <w:keepLines/>
        <w:spacing w:after="0" w:line="240" w:lineRule="auto"/>
        <w:outlineLvl w:val="1"/>
        <w:rPr>
          <w:rFonts w:ascii="Times New Roman" w:eastAsiaTheme="majorEastAsia" w:hAnsi="Times New Roman" w:cs="Times New Roman"/>
          <w:color w:val="000000" w:themeColor="text1"/>
          <w:sz w:val="24"/>
          <w:szCs w:val="24"/>
        </w:rPr>
      </w:pPr>
      <w:r w:rsidRPr="00236C8A">
        <w:rPr>
          <w:rFonts w:ascii="Times New Roman" w:hAnsi="Times New Roman" w:cs="Times New Roman"/>
          <w:sz w:val="24"/>
          <w:szCs w:val="24"/>
        </w:rPr>
        <w:t>Оценка</w:t>
      </w:r>
      <w:r>
        <w:rPr>
          <w:rFonts w:ascii="Times New Roman" w:hAnsi="Times New Roman" w:cs="Times New Roman"/>
          <w:sz w:val="24"/>
          <w:szCs w:val="24"/>
        </w:rPr>
        <w:t>-</w:t>
      </w:r>
      <w:r w:rsidRPr="00236C8A">
        <w:rPr>
          <w:rFonts w:ascii="Times New Roman" w:hAnsi="Times New Roman" w:cs="Times New Roman"/>
          <w:sz w:val="24"/>
          <w:szCs w:val="24"/>
        </w:rPr>
        <w:t xml:space="preserve"> 1</w:t>
      </w:r>
      <w:r>
        <w:rPr>
          <w:rFonts w:ascii="Times New Roman" w:hAnsi="Times New Roman" w:cs="Times New Roman"/>
          <w:sz w:val="24"/>
          <w:szCs w:val="24"/>
        </w:rPr>
        <w:t>1</w:t>
      </w:r>
      <w:r w:rsidRPr="00236C8A">
        <w:rPr>
          <w:rFonts w:ascii="Times New Roman" w:hAnsi="Times New Roman" w:cs="Times New Roman"/>
          <w:sz w:val="24"/>
          <w:szCs w:val="24"/>
        </w:rPr>
        <w:t xml:space="preserve"> баллов</w:t>
      </w:r>
    </w:p>
    <w:p w:rsidR="00DB1FC4" w:rsidRPr="00236C8A" w:rsidRDefault="00DB1FC4" w:rsidP="00236C8A">
      <w:pPr>
        <w:keepLines/>
        <w:widowControl w:val="0"/>
        <w:suppressLineNumbers/>
        <w:suppressAutoHyphens/>
        <w:spacing w:after="0" w:line="240" w:lineRule="auto"/>
        <w:jc w:val="both"/>
        <w:rPr>
          <w:rFonts w:ascii="Times New Roman" w:hAnsi="Times New Roman" w:cs="Times New Roman"/>
          <w:sz w:val="24"/>
          <w:szCs w:val="24"/>
        </w:rPr>
      </w:pPr>
    </w:p>
    <w:p w:rsidR="00D67B4D" w:rsidRPr="00DB1FC4" w:rsidRDefault="00DB1FC4" w:rsidP="00DB1FC4">
      <w:pPr>
        <w:jc w:val="both"/>
        <w:rPr>
          <w:rFonts w:ascii="Times New Roman" w:hAnsi="Times New Roman" w:cs="Times New Roman"/>
          <w:b/>
          <w:sz w:val="24"/>
          <w:szCs w:val="24"/>
        </w:rPr>
      </w:pPr>
      <w:r>
        <w:rPr>
          <w:rFonts w:ascii="Times New Roman" w:hAnsi="Times New Roman" w:cs="Times New Roman"/>
          <w:b/>
          <w:sz w:val="24"/>
          <w:szCs w:val="24"/>
        </w:rPr>
        <w:t>6.2.1</w:t>
      </w:r>
      <w:r w:rsidR="009D2B78">
        <w:rPr>
          <w:rFonts w:ascii="Times New Roman" w:hAnsi="Times New Roman" w:cs="Times New Roman"/>
          <w:b/>
          <w:sz w:val="24"/>
          <w:szCs w:val="24"/>
        </w:rPr>
        <w:t>7</w:t>
      </w:r>
      <w:r>
        <w:rPr>
          <w:rFonts w:ascii="Times New Roman" w:hAnsi="Times New Roman" w:cs="Times New Roman"/>
          <w:b/>
          <w:sz w:val="24"/>
          <w:szCs w:val="24"/>
        </w:rPr>
        <w:t>.</w:t>
      </w:r>
      <w:r w:rsidR="00927BA1" w:rsidRPr="00DB1FC4">
        <w:rPr>
          <w:rFonts w:ascii="Times New Roman" w:hAnsi="Times New Roman" w:cs="Times New Roman"/>
          <w:b/>
          <w:sz w:val="24"/>
          <w:szCs w:val="24"/>
        </w:rPr>
        <w:t xml:space="preserve"> </w:t>
      </w:r>
      <w:r w:rsidR="00D67B4D" w:rsidRPr="00DB1FC4">
        <w:rPr>
          <w:rFonts w:ascii="Times New Roman" w:hAnsi="Times New Roman" w:cs="Times New Roman"/>
          <w:b/>
          <w:sz w:val="24"/>
          <w:szCs w:val="24"/>
        </w:rPr>
        <w:t>Практическая работа</w:t>
      </w:r>
      <w:r>
        <w:rPr>
          <w:rFonts w:ascii="Times New Roman" w:hAnsi="Times New Roman" w:cs="Times New Roman"/>
          <w:b/>
          <w:sz w:val="24"/>
          <w:szCs w:val="24"/>
        </w:rPr>
        <w:t xml:space="preserve"> №12.</w:t>
      </w:r>
      <w:r w:rsidR="00236C8A" w:rsidRPr="00DB1FC4">
        <w:rPr>
          <w:rFonts w:ascii="Times New Roman" w:hAnsi="Times New Roman" w:cs="Times New Roman"/>
          <w:b/>
          <w:sz w:val="24"/>
          <w:szCs w:val="24"/>
        </w:rPr>
        <w:t xml:space="preserve"> </w:t>
      </w:r>
      <w:r w:rsidR="00D67B4D" w:rsidRPr="00DB1FC4">
        <w:rPr>
          <w:rFonts w:ascii="Times New Roman" w:hAnsi="Times New Roman" w:cs="Times New Roman"/>
          <w:b/>
          <w:sz w:val="24"/>
          <w:szCs w:val="24"/>
        </w:rPr>
        <w:t>Программы и подпрограммы. Использование подпрограммы</w:t>
      </w:r>
      <w:r>
        <w:rPr>
          <w:rFonts w:ascii="Times New Roman" w:hAnsi="Times New Roman" w:cs="Times New Roman"/>
          <w:b/>
          <w:sz w:val="24"/>
          <w:szCs w:val="24"/>
        </w:rPr>
        <w:t>.</w:t>
      </w:r>
    </w:p>
    <w:p w:rsidR="00D67B4D" w:rsidRPr="00DB1FC4" w:rsidRDefault="00D67B4D" w:rsidP="00927BA1">
      <w:pPr>
        <w:pStyle w:val="2"/>
        <w:jc w:val="both"/>
        <w:rPr>
          <w:rFonts w:ascii="Times New Roman" w:hAnsi="Times New Roman" w:cs="Times New Roman"/>
          <w:color w:val="auto"/>
          <w:sz w:val="24"/>
          <w:szCs w:val="24"/>
        </w:rPr>
      </w:pPr>
      <w:r w:rsidRPr="00DB1FC4">
        <w:rPr>
          <w:rFonts w:ascii="Times New Roman" w:hAnsi="Times New Roman" w:cs="Times New Roman"/>
          <w:color w:val="auto"/>
          <w:sz w:val="24"/>
          <w:szCs w:val="24"/>
        </w:rPr>
        <w:t>Цель работы</w:t>
      </w:r>
      <w:r w:rsidR="00927BA1" w:rsidRPr="00DB1FC4">
        <w:rPr>
          <w:rFonts w:ascii="Times New Roman" w:hAnsi="Times New Roman" w:cs="Times New Roman"/>
          <w:color w:val="auto"/>
          <w:sz w:val="24"/>
          <w:szCs w:val="24"/>
        </w:rPr>
        <w:t xml:space="preserve">: </w:t>
      </w:r>
      <w:r w:rsidRPr="00DB1FC4">
        <w:rPr>
          <w:rFonts w:ascii="Times New Roman" w:hAnsi="Times New Roman" w:cs="Times New Roman"/>
          <w:color w:val="auto"/>
          <w:sz w:val="24"/>
          <w:szCs w:val="24"/>
        </w:rPr>
        <w:t>Сформировать навыки составления программ  с использованием подпрограмм</w:t>
      </w:r>
      <w:r w:rsidR="00927BA1" w:rsidRPr="00DB1FC4">
        <w:rPr>
          <w:rFonts w:ascii="Times New Roman" w:hAnsi="Times New Roman" w:cs="Times New Roman"/>
          <w:color w:val="auto"/>
          <w:sz w:val="24"/>
          <w:szCs w:val="24"/>
        </w:rPr>
        <w:t>.</w:t>
      </w:r>
    </w:p>
    <w:p w:rsidR="00B734F6" w:rsidRPr="00D36962" w:rsidRDefault="00B734F6" w:rsidP="00D36962">
      <w:pPr>
        <w:pStyle w:val="2b"/>
        <w:spacing w:line="240" w:lineRule="auto"/>
        <w:jc w:val="both"/>
      </w:pPr>
      <w:r w:rsidRPr="00D36962">
        <w:t>Разобрать, ввести и отладить готовые программы:</w:t>
      </w:r>
    </w:p>
    <w:p w:rsidR="00B734F6" w:rsidRPr="009D2B78" w:rsidRDefault="00B734F6" w:rsidP="00D36962">
      <w:pPr>
        <w:pStyle w:val="2b"/>
        <w:spacing w:after="0" w:line="240" w:lineRule="auto"/>
        <w:rPr>
          <w:u w:val="single"/>
        </w:rPr>
      </w:pPr>
      <w:r w:rsidRPr="009D2B78">
        <w:rPr>
          <w:u w:val="single"/>
        </w:rPr>
        <w:t>Пример  1</w:t>
      </w:r>
    </w:p>
    <w:p w:rsidR="00B734F6" w:rsidRPr="00D36962" w:rsidRDefault="00B734F6" w:rsidP="00D36962">
      <w:pPr>
        <w:spacing w:after="0"/>
        <w:rPr>
          <w:rFonts w:ascii="Times New Roman" w:hAnsi="Times New Roman" w:cs="Times New Roman"/>
          <w:sz w:val="24"/>
          <w:szCs w:val="24"/>
        </w:rPr>
      </w:pPr>
      <w:r w:rsidRPr="00D36962">
        <w:rPr>
          <w:rFonts w:ascii="Times New Roman" w:hAnsi="Times New Roman" w:cs="Times New Roman"/>
          <w:sz w:val="24"/>
          <w:szCs w:val="24"/>
        </w:rPr>
        <w:t>Найти сумму всех элементов массива.</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10  DIM</w:t>
      </w:r>
      <w:proofErr w:type="gramEnd"/>
      <w:r w:rsidRPr="00D36962">
        <w:rPr>
          <w:rFonts w:ascii="Times New Roman" w:hAnsi="Times New Roman" w:cs="Times New Roman"/>
          <w:sz w:val="24"/>
          <w:szCs w:val="24"/>
          <w:lang w:val="en-US"/>
        </w:rPr>
        <w:t xml:space="preserve">  T (10)</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20  FOR</w:t>
      </w:r>
      <w:proofErr w:type="gramEnd"/>
      <w:r w:rsidRPr="00D36962">
        <w:rPr>
          <w:rFonts w:ascii="Times New Roman" w:hAnsi="Times New Roman" w:cs="Times New Roman"/>
          <w:sz w:val="24"/>
          <w:szCs w:val="24"/>
          <w:lang w:val="en-US"/>
        </w:rPr>
        <w:t xml:space="preserve">  I = 1 TO 10</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30  INPUT</w:t>
      </w:r>
      <w:proofErr w:type="gramEnd"/>
      <w:r w:rsidRPr="00D36962">
        <w:rPr>
          <w:rFonts w:ascii="Times New Roman" w:hAnsi="Times New Roman" w:cs="Times New Roman"/>
          <w:sz w:val="24"/>
          <w:szCs w:val="24"/>
          <w:lang w:val="en-US"/>
        </w:rPr>
        <w:t xml:space="preserve"> T (I)</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40  NEXT</w:t>
      </w:r>
      <w:proofErr w:type="gramEnd"/>
      <w:r w:rsidRPr="00D36962">
        <w:rPr>
          <w:rFonts w:ascii="Times New Roman" w:hAnsi="Times New Roman" w:cs="Times New Roman"/>
          <w:sz w:val="24"/>
          <w:szCs w:val="24"/>
          <w:lang w:val="en-US"/>
        </w:rPr>
        <w:t xml:space="preserve"> I</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50  S</w:t>
      </w:r>
      <w:proofErr w:type="gramEnd"/>
      <w:r w:rsidRPr="00D36962">
        <w:rPr>
          <w:rFonts w:ascii="Times New Roman" w:hAnsi="Times New Roman" w:cs="Times New Roman"/>
          <w:sz w:val="24"/>
          <w:szCs w:val="24"/>
          <w:lang w:val="en-US"/>
        </w:rPr>
        <w:t xml:space="preserve"> = 0</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60  FOR</w:t>
      </w:r>
      <w:proofErr w:type="gramEnd"/>
      <w:r w:rsidRPr="00D36962">
        <w:rPr>
          <w:rFonts w:ascii="Times New Roman" w:hAnsi="Times New Roman" w:cs="Times New Roman"/>
          <w:sz w:val="24"/>
          <w:szCs w:val="24"/>
          <w:lang w:val="en-US"/>
        </w:rPr>
        <w:t xml:space="preserve"> K = 1 TO 10</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70  S</w:t>
      </w:r>
      <w:proofErr w:type="gramEnd"/>
      <w:r w:rsidRPr="00D36962">
        <w:rPr>
          <w:rFonts w:ascii="Times New Roman" w:hAnsi="Times New Roman" w:cs="Times New Roman"/>
          <w:sz w:val="24"/>
          <w:szCs w:val="24"/>
          <w:lang w:val="en-US"/>
        </w:rPr>
        <w:t xml:space="preserve"> = S + T(K)</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80  NEXT</w:t>
      </w:r>
      <w:proofErr w:type="gramEnd"/>
      <w:r w:rsidRPr="00D36962">
        <w:rPr>
          <w:rFonts w:ascii="Times New Roman" w:hAnsi="Times New Roman" w:cs="Times New Roman"/>
          <w:sz w:val="24"/>
          <w:szCs w:val="24"/>
          <w:lang w:val="en-US"/>
        </w:rPr>
        <w:t xml:space="preserve"> K</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90  PRINT</w:t>
      </w:r>
      <w:proofErr w:type="gramEnd"/>
      <w:r w:rsidRPr="00D36962">
        <w:rPr>
          <w:rFonts w:ascii="Times New Roman" w:hAnsi="Times New Roman" w:cs="Times New Roman"/>
          <w:sz w:val="24"/>
          <w:szCs w:val="24"/>
          <w:lang w:val="en-US"/>
        </w:rPr>
        <w:t xml:space="preserve"> “S =”; S</w:t>
      </w:r>
    </w:p>
    <w:p w:rsidR="00B734F6" w:rsidRPr="00D36962" w:rsidRDefault="00B734F6" w:rsidP="00D36962">
      <w:pPr>
        <w:spacing w:after="0"/>
        <w:rPr>
          <w:rFonts w:ascii="Times New Roman" w:hAnsi="Times New Roman" w:cs="Times New Roman"/>
          <w:sz w:val="24"/>
          <w:szCs w:val="24"/>
          <w:lang w:val="en-US"/>
        </w:rPr>
      </w:pPr>
    </w:p>
    <w:p w:rsidR="00B734F6" w:rsidRPr="009D2B78" w:rsidRDefault="00B734F6" w:rsidP="009D2B78">
      <w:pPr>
        <w:pStyle w:val="2b"/>
        <w:spacing w:after="0" w:line="240" w:lineRule="auto"/>
        <w:jc w:val="both"/>
        <w:rPr>
          <w:u w:val="single"/>
          <w:lang w:val="en-US"/>
        </w:rPr>
      </w:pPr>
      <w:r w:rsidRPr="009D2B78">
        <w:rPr>
          <w:u w:val="single"/>
        </w:rPr>
        <w:t>Пример</w:t>
      </w:r>
      <w:r w:rsidRPr="009D2B78">
        <w:rPr>
          <w:u w:val="single"/>
          <w:lang w:val="en-US"/>
        </w:rPr>
        <w:t>  2</w:t>
      </w:r>
    </w:p>
    <w:p w:rsidR="00B734F6" w:rsidRPr="00D36962" w:rsidRDefault="00B734F6" w:rsidP="00D36962">
      <w:pPr>
        <w:spacing w:after="0"/>
        <w:rPr>
          <w:rFonts w:ascii="Times New Roman" w:hAnsi="Times New Roman" w:cs="Times New Roman"/>
          <w:sz w:val="24"/>
          <w:szCs w:val="24"/>
        </w:rPr>
      </w:pPr>
      <w:r w:rsidRPr="00D36962">
        <w:rPr>
          <w:rFonts w:ascii="Times New Roman" w:hAnsi="Times New Roman" w:cs="Times New Roman"/>
          <w:sz w:val="24"/>
          <w:szCs w:val="24"/>
        </w:rPr>
        <w:t>Найти количество и сумму положительных элементов массива.</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10 </w:t>
      </w:r>
      <w:proofErr w:type="gramStart"/>
      <w:r w:rsidRPr="00D36962">
        <w:rPr>
          <w:rFonts w:ascii="Times New Roman" w:hAnsi="Times New Roman" w:cs="Times New Roman"/>
          <w:sz w:val="24"/>
          <w:szCs w:val="24"/>
          <w:lang w:val="en-US"/>
        </w:rPr>
        <w:t>DIM  A</w:t>
      </w:r>
      <w:proofErr w:type="gramEnd"/>
      <w:r w:rsidRPr="00D36962">
        <w:rPr>
          <w:rFonts w:ascii="Times New Roman" w:hAnsi="Times New Roman" w:cs="Times New Roman"/>
          <w:sz w:val="24"/>
          <w:szCs w:val="24"/>
          <w:lang w:val="en-US"/>
        </w:rPr>
        <w:t xml:space="preserve">(8)           </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20 M=0</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30 FOR I=1 TO 8</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40 </w:t>
      </w:r>
      <w:proofErr w:type="gramStart"/>
      <w:r w:rsidRPr="00D36962">
        <w:rPr>
          <w:rFonts w:ascii="Times New Roman" w:hAnsi="Times New Roman" w:cs="Times New Roman"/>
          <w:sz w:val="24"/>
          <w:szCs w:val="24"/>
          <w:lang w:val="en-US"/>
        </w:rPr>
        <w:t>INPUT  A</w:t>
      </w:r>
      <w:proofErr w:type="gramEnd"/>
      <w:r w:rsidRPr="00D36962">
        <w:rPr>
          <w:rFonts w:ascii="Times New Roman" w:hAnsi="Times New Roman" w:cs="Times New Roman"/>
          <w:sz w:val="24"/>
          <w:szCs w:val="24"/>
          <w:lang w:val="en-US"/>
        </w:rPr>
        <w:t>(I)</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50  NEXT</w:t>
      </w:r>
      <w:proofErr w:type="gramEnd"/>
      <w:r w:rsidRPr="00D36962">
        <w:rPr>
          <w:rFonts w:ascii="Times New Roman" w:hAnsi="Times New Roman" w:cs="Times New Roman"/>
          <w:sz w:val="24"/>
          <w:szCs w:val="24"/>
          <w:lang w:val="en-US"/>
        </w:rPr>
        <w:t xml:space="preserve"> I</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60  FOR</w:t>
      </w:r>
      <w:proofErr w:type="gramEnd"/>
      <w:r w:rsidRPr="00D36962">
        <w:rPr>
          <w:rFonts w:ascii="Times New Roman" w:hAnsi="Times New Roman" w:cs="Times New Roman"/>
          <w:sz w:val="24"/>
          <w:szCs w:val="24"/>
          <w:lang w:val="en-US"/>
        </w:rPr>
        <w:t xml:space="preserve"> K=1 TO 8</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70  IF</w:t>
      </w:r>
      <w:proofErr w:type="gramEnd"/>
      <w:r w:rsidRPr="00D36962">
        <w:rPr>
          <w:rFonts w:ascii="Times New Roman" w:hAnsi="Times New Roman" w:cs="Times New Roman"/>
          <w:sz w:val="24"/>
          <w:szCs w:val="24"/>
          <w:lang w:val="en-US"/>
        </w:rPr>
        <w:t xml:space="preserve"> A(K)&gt;0 THEN M = M+1: S = S + A(K)</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80  NEXT</w:t>
      </w:r>
      <w:proofErr w:type="gramEnd"/>
      <w:r w:rsidRPr="00D36962">
        <w:rPr>
          <w:rFonts w:ascii="Times New Roman" w:hAnsi="Times New Roman" w:cs="Times New Roman"/>
          <w:sz w:val="24"/>
          <w:szCs w:val="24"/>
          <w:lang w:val="en-US"/>
        </w:rPr>
        <w:t xml:space="preserve"> K</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90  PRINT</w:t>
      </w:r>
      <w:proofErr w:type="gramEnd"/>
      <w:r w:rsidRPr="00D36962">
        <w:rPr>
          <w:rFonts w:ascii="Times New Roman" w:hAnsi="Times New Roman" w:cs="Times New Roman"/>
          <w:sz w:val="24"/>
          <w:szCs w:val="24"/>
          <w:lang w:val="en-US"/>
        </w:rPr>
        <w:t xml:space="preserve"> “M=”; M , “S =”; S</w:t>
      </w:r>
    </w:p>
    <w:p w:rsidR="00B734F6" w:rsidRPr="009D2B78" w:rsidRDefault="00B734F6" w:rsidP="00D36962">
      <w:pPr>
        <w:pStyle w:val="2b"/>
        <w:spacing w:after="0"/>
        <w:jc w:val="both"/>
        <w:rPr>
          <w:u w:val="single"/>
        </w:rPr>
      </w:pPr>
      <w:r w:rsidRPr="009D2B78">
        <w:rPr>
          <w:u w:val="single"/>
        </w:rPr>
        <w:t>Пример  3</w:t>
      </w:r>
    </w:p>
    <w:p w:rsidR="00B734F6" w:rsidRPr="00D36962" w:rsidRDefault="00B734F6" w:rsidP="00D36962">
      <w:pPr>
        <w:spacing w:after="0"/>
        <w:rPr>
          <w:rFonts w:ascii="Times New Roman" w:hAnsi="Times New Roman" w:cs="Times New Roman"/>
          <w:sz w:val="24"/>
          <w:szCs w:val="24"/>
        </w:rPr>
      </w:pPr>
      <w:r w:rsidRPr="00D36962">
        <w:rPr>
          <w:rFonts w:ascii="Times New Roman" w:hAnsi="Times New Roman" w:cs="Times New Roman"/>
          <w:sz w:val="24"/>
          <w:szCs w:val="24"/>
        </w:rPr>
        <w:t>Найти сумму положительных   и произведение отрицательных элементов массива.</w:t>
      </w:r>
    </w:p>
    <w:p w:rsidR="00B734F6" w:rsidRPr="00D36962" w:rsidRDefault="00B734F6" w:rsidP="00DB1FC4">
      <w:pPr>
        <w:numPr>
          <w:ilvl w:val="0"/>
          <w:numId w:val="36"/>
        </w:numPr>
        <w:spacing w:after="0" w:line="240" w:lineRule="auto"/>
        <w:rPr>
          <w:rFonts w:ascii="Times New Roman" w:hAnsi="Times New Roman" w:cs="Times New Roman"/>
          <w:sz w:val="24"/>
          <w:szCs w:val="24"/>
          <w:lang w:val="en-US"/>
        </w:rPr>
      </w:pPr>
      <w:r w:rsidRPr="00D36962">
        <w:rPr>
          <w:rFonts w:ascii="Times New Roman" w:hAnsi="Times New Roman" w:cs="Times New Roman"/>
          <w:sz w:val="24"/>
          <w:szCs w:val="24"/>
          <w:lang w:val="en-US"/>
        </w:rPr>
        <w:t>DIM A(20)</w:t>
      </w:r>
    </w:p>
    <w:p w:rsidR="00B734F6" w:rsidRPr="00D36962" w:rsidRDefault="00B734F6" w:rsidP="00DB1FC4">
      <w:pPr>
        <w:numPr>
          <w:ilvl w:val="0"/>
          <w:numId w:val="36"/>
        </w:numPr>
        <w:spacing w:after="0" w:line="240" w:lineRule="auto"/>
        <w:rPr>
          <w:rFonts w:ascii="Times New Roman" w:hAnsi="Times New Roman" w:cs="Times New Roman"/>
          <w:sz w:val="24"/>
          <w:szCs w:val="24"/>
          <w:lang w:val="en-US"/>
        </w:rPr>
      </w:pPr>
      <w:r w:rsidRPr="00D36962">
        <w:rPr>
          <w:rFonts w:ascii="Times New Roman" w:hAnsi="Times New Roman" w:cs="Times New Roman"/>
          <w:sz w:val="24"/>
          <w:szCs w:val="24"/>
          <w:lang w:val="en-US"/>
        </w:rPr>
        <w:t>P=1: S = 0</w:t>
      </w:r>
    </w:p>
    <w:p w:rsidR="00B734F6" w:rsidRPr="00D36962" w:rsidRDefault="00B734F6" w:rsidP="00DB1FC4">
      <w:pPr>
        <w:numPr>
          <w:ilvl w:val="0"/>
          <w:numId w:val="37"/>
        </w:numPr>
        <w:spacing w:after="0" w:line="240" w:lineRule="auto"/>
        <w:rPr>
          <w:rFonts w:ascii="Times New Roman" w:hAnsi="Times New Roman" w:cs="Times New Roman"/>
          <w:sz w:val="24"/>
          <w:szCs w:val="24"/>
          <w:lang w:val="en-US"/>
        </w:rPr>
      </w:pPr>
      <w:r w:rsidRPr="00D36962">
        <w:rPr>
          <w:rFonts w:ascii="Times New Roman" w:hAnsi="Times New Roman" w:cs="Times New Roman"/>
          <w:sz w:val="24"/>
          <w:szCs w:val="24"/>
          <w:lang w:val="en-US"/>
        </w:rPr>
        <w:t>FOR I = 1 TO 20</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30 INPUT </w:t>
      </w:r>
      <w:proofErr w:type="gramStart"/>
      <w:r w:rsidRPr="00D36962">
        <w:rPr>
          <w:rFonts w:ascii="Times New Roman" w:hAnsi="Times New Roman" w:cs="Times New Roman"/>
          <w:sz w:val="24"/>
          <w:szCs w:val="24"/>
          <w:lang w:val="en-US"/>
        </w:rPr>
        <w:t>A(</w:t>
      </w:r>
      <w:proofErr w:type="gramEnd"/>
      <w:r w:rsidRPr="00D36962">
        <w:rPr>
          <w:rFonts w:ascii="Times New Roman" w:hAnsi="Times New Roman" w:cs="Times New Roman"/>
          <w:sz w:val="24"/>
          <w:szCs w:val="24"/>
          <w:lang w:val="en-US"/>
        </w:rPr>
        <w:t>I)</w:t>
      </w:r>
    </w:p>
    <w:p w:rsidR="00B734F6"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40 IF </w:t>
      </w:r>
      <w:proofErr w:type="gramStart"/>
      <w:r w:rsidRPr="00D36962">
        <w:rPr>
          <w:rFonts w:ascii="Times New Roman" w:hAnsi="Times New Roman" w:cs="Times New Roman"/>
          <w:sz w:val="24"/>
          <w:szCs w:val="24"/>
          <w:lang w:val="en-US"/>
        </w:rPr>
        <w:t>A(</w:t>
      </w:r>
      <w:proofErr w:type="gramEnd"/>
      <w:r w:rsidRPr="00D36962">
        <w:rPr>
          <w:rFonts w:ascii="Times New Roman" w:hAnsi="Times New Roman" w:cs="Times New Roman"/>
          <w:sz w:val="24"/>
          <w:szCs w:val="24"/>
          <w:lang w:val="en-US"/>
        </w:rPr>
        <w:t>I)&gt;0 THEN S = S+A(I) ELSE P = P*A(I)</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50 NEXT I</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60 PRINT “S=”; S, “P=”; P</w:t>
      </w:r>
    </w:p>
    <w:p w:rsidR="00B734F6" w:rsidRPr="009D2B78" w:rsidRDefault="00B734F6" w:rsidP="00D36962">
      <w:pPr>
        <w:pStyle w:val="2b"/>
        <w:spacing w:after="0"/>
        <w:jc w:val="both"/>
        <w:rPr>
          <w:u w:val="single"/>
        </w:rPr>
      </w:pPr>
      <w:r w:rsidRPr="009D2B78">
        <w:rPr>
          <w:u w:val="single"/>
        </w:rPr>
        <w:t>Пример</w:t>
      </w:r>
      <w:r w:rsidRPr="009D2B78">
        <w:rPr>
          <w:u w:val="single"/>
          <w:lang w:val="en-US"/>
        </w:rPr>
        <w:t>  </w:t>
      </w:r>
      <w:r w:rsidRPr="009D2B78">
        <w:rPr>
          <w:u w:val="single"/>
        </w:rPr>
        <w:t>4</w:t>
      </w:r>
    </w:p>
    <w:p w:rsidR="00B734F6" w:rsidRPr="00D36962" w:rsidRDefault="00B734F6" w:rsidP="00D36962">
      <w:pPr>
        <w:spacing w:after="0"/>
        <w:rPr>
          <w:rFonts w:ascii="Times New Roman" w:hAnsi="Times New Roman" w:cs="Times New Roman"/>
          <w:sz w:val="24"/>
          <w:szCs w:val="24"/>
        </w:rPr>
      </w:pPr>
      <w:r w:rsidRPr="00D36962">
        <w:rPr>
          <w:rFonts w:ascii="Times New Roman" w:hAnsi="Times New Roman" w:cs="Times New Roman"/>
          <w:sz w:val="24"/>
          <w:szCs w:val="24"/>
        </w:rPr>
        <w:t>Даны массивы</w:t>
      </w:r>
      <w:proofErr w:type="gramStart"/>
      <w:r w:rsidRPr="00D36962">
        <w:rPr>
          <w:rFonts w:ascii="Times New Roman" w:hAnsi="Times New Roman" w:cs="Times New Roman"/>
          <w:sz w:val="24"/>
          <w:szCs w:val="24"/>
        </w:rPr>
        <w:t xml:space="preserve"> А</w:t>
      </w:r>
      <w:proofErr w:type="gramEnd"/>
      <w:r w:rsidRPr="00D36962">
        <w:rPr>
          <w:rFonts w:ascii="Times New Roman" w:hAnsi="Times New Roman" w:cs="Times New Roman"/>
          <w:sz w:val="24"/>
          <w:szCs w:val="24"/>
        </w:rPr>
        <w:t>(12), В(12). Найти значение с =  а</w:t>
      </w:r>
      <w:proofErr w:type="gramStart"/>
      <w:r w:rsidRPr="00D36962">
        <w:rPr>
          <w:rFonts w:ascii="Times New Roman" w:hAnsi="Times New Roman" w:cs="Times New Roman"/>
          <w:sz w:val="24"/>
          <w:szCs w:val="24"/>
          <w:vertAlign w:val="subscript"/>
        </w:rPr>
        <w:t>1</w:t>
      </w:r>
      <w:proofErr w:type="gramEnd"/>
      <w:r w:rsidRPr="00D36962">
        <w:rPr>
          <w:rFonts w:ascii="Times New Roman" w:hAnsi="Times New Roman" w:cs="Times New Roman"/>
          <w:sz w:val="24"/>
          <w:szCs w:val="24"/>
          <w:vertAlign w:val="subscript"/>
        </w:rPr>
        <w:t xml:space="preserve"> </w:t>
      </w:r>
      <w:r w:rsidRPr="00D36962">
        <w:rPr>
          <w:rFonts w:ascii="Times New Roman" w:hAnsi="Times New Roman" w:cs="Times New Roman"/>
          <w:sz w:val="24"/>
          <w:szCs w:val="24"/>
        </w:rPr>
        <w:t>в</w:t>
      </w:r>
      <w:r w:rsidRPr="00D36962">
        <w:rPr>
          <w:rFonts w:ascii="Times New Roman" w:hAnsi="Times New Roman" w:cs="Times New Roman"/>
          <w:sz w:val="24"/>
          <w:szCs w:val="24"/>
          <w:vertAlign w:val="subscript"/>
        </w:rPr>
        <w:t xml:space="preserve">1 </w:t>
      </w:r>
      <w:r w:rsidRPr="00D36962">
        <w:rPr>
          <w:rFonts w:ascii="Times New Roman" w:hAnsi="Times New Roman" w:cs="Times New Roman"/>
          <w:sz w:val="24"/>
          <w:szCs w:val="24"/>
        </w:rPr>
        <w:t>+а</w:t>
      </w:r>
      <w:r w:rsidRPr="00D36962">
        <w:rPr>
          <w:rFonts w:ascii="Times New Roman" w:hAnsi="Times New Roman" w:cs="Times New Roman"/>
          <w:sz w:val="24"/>
          <w:szCs w:val="24"/>
          <w:vertAlign w:val="subscript"/>
        </w:rPr>
        <w:t xml:space="preserve">2 </w:t>
      </w:r>
      <w:r w:rsidRPr="00D36962">
        <w:rPr>
          <w:rFonts w:ascii="Times New Roman" w:hAnsi="Times New Roman" w:cs="Times New Roman"/>
          <w:sz w:val="24"/>
          <w:szCs w:val="24"/>
        </w:rPr>
        <w:t>в</w:t>
      </w:r>
      <w:r w:rsidRPr="00D36962">
        <w:rPr>
          <w:rFonts w:ascii="Times New Roman" w:hAnsi="Times New Roman" w:cs="Times New Roman"/>
          <w:sz w:val="24"/>
          <w:szCs w:val="24"/>
          <w:vertAlign w:val="subscript"/>
        </w:rPr>
        <w:t xml:space="preserve">2 </w:t>
      </w:r>
      <w:r w:rsidRPr="00D36962">
        <w:rPr>
          <w:rFonts w:ascii="Times New Roman" w:hAnsi="Times New Roman" w:cs="Times New Roman"/>
          <w:sz w:val="24"/>
          <w:szCs w:val="24"/>
        </w:rPr>
        <w:t>+ …+ а</w:t>
      </w:r>
      <w:r w:rsidRPr="00D36962">
        <w:rPr>
          <w:rFonts w:ascii="Times New Roman" w:hAnsi="Times New Roman" w:cs="Times New Roman"/>
          <w:sz w:val="24"/>
          <w:szCs w:val="24"/>
          <w:vertAlign w:val="subscript"/>
        </w:rPr>
        <w:t xml:space="preserve">12 </w:t>
      </w:r>
      <w:r w:rsidRPr="00D36962">
        <w:rPr>
          <w:rFonts w:ascii="Times New Roman" w:hAnsi="Times New Roman" w:cs="Times New Roman"/>
          <w:sz w:val="24"/>
          <w:szCs w:val="24"/>
        </w:rPr>
        <w:t>в</w:t>
      </w:r>
      <w:r w:rsidRPr="00D36962">
        <w:rPr>
          <w:rFonts w:ascii="Times New Roman" w:hAnsi="Times New Roman" w:cs="Times New Roman"/>
          <w:sz w:val="24"/>
          <w:szCs w:val="24"/>
          <w:vertAlign w:val="subscript"/>
        </w:rPr>
        <w:t>12</w:t>
      </w:r>
      <w:r w:rsidRPr="00D36962">
        <w:rPr>
          <w:rFonts w:ascii="Times New Roman" w:hAnsi="Times New Roman" w:cs="Times New Roman"/>
          <w:sz w:val="24"/>
          <w:szCs w:val="24"/>
        </w:rPr>
        <w:t>.</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lastRenderedPageBreak/>
        <w:t xml:space="preserve">10 DIM </w:t>
      </w:r>
      <w:proofErr w:type="gramStart"/>
      <w:r w:rsidRPr="00D36962">
        <w:rPr>
          <w:rFonts w:ascii="Times New Roman" w:hAnsi="Times New Roman" w:cs="Times New Roman"/>
          <w:sz w:val="24"/>
          <w:szCs w:val="24"/>
        </w:rPr>
        <w:t>А</w:t>
      </w:r>
      <w:r w:rsidRPr="00D36962">
        <w:rPr>
          <w:rFonts w:ascii="Times New Roman" w:hAnsi="Times New Roman" w:cs="Times New Roman"/>
          <w:sz w:val="24"/>
          <w:szCs w:val="24"/>
          <w:lang w:val="en-US"/>
        </w:rPr>
        <w:t>(</w:t>
      </w:r>
      <w:proofErr w:type="gramEnd"/>
      <w:r w:rsidRPr="00D36962">
        <w:rPr>
          <w:rFonts w:ascii="Times New Roman" w:hAnsi="Times New Roman" w:cs="Times New Roman"/>
          <w:sz w:val="24"/>
          <w:szCs w:val="24"/>
          <w:lang w:val="en-US"/>
        </w:rPr>
        <w:t>12)</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20 DIM </w:t>
      </w:r>
      <w:proofErr w:type="gramStart"/>
      <w:r w:rsidRPr="00D36962">
        <w:rPr>
          <w:rFonts w:ascii="Times New Roman" w:hAnsi="Times New Roman" w:cs="Times New Roman"/>
          <w:sz w:val="24"/>
          <w:szCs w:val="24"/>
        </w:rPr>
        <w:t>В</w:t>
      </w:r>
      <w:r w:rsidRPr="00D36962">
        <w:rPr>
          <w:rFonts w:ascii="Times New Roman" w:hAnsi="Times New Roman" w:cs="Times New Roman"/>
          <w:sz w:val="24"/>
          <w:szCs w:val="24"/>
          <w:lang w:val="en-US"/>
        </w:rPr>
        <w:t>(</w:t>
      </w:r>
      <w:proofErr w:type="gramEnd"/>
      <w:r w:rsidRPr="00D36962">
        <w:rPr>
          <w:rFonts w:ascii="Times New Roman" w:hAnsi="Times New Roman" w:cs="Times New Roman"/>
          <w:sz w:val="24"/>
          <w:szCs w:val="24"/>
          <w:lang w:val="en-US"/>
        </w:rPr>
        <w:t>12)</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30 FOR I = 1 TO 12</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40 INPUT </w:t>
      </w:r>
      <w:proofErr w:type="gramStart"/>
      <w:r w:rsidRPr="00D36962">
        <w:rPr>
          <w:rFonts w:ascii="Times New Roman" w:hAnsi="Times New Roman" w:cs="Times New Roman"/>
          <w:sz w:val="24"/>
          <w:szCs w:val="24"/>
          <w:lang w:val="en-US"/>
        </w:rPr>
        <w:t>А(</w:t>
      </w:r>
      <w:proofErr w:type="gramEnd"/>
      <w:r w:rsidRPr="00D36962">
        <w:rPr>
          <w:rFonts w:ascii="Times New Roman" w:hAnsi="Times New Roman" w:cs="Times New Roman"/>
          <w:sz w:val="24"/>
          <w:szCs w:val="24"/>
          <w:lang w:val="en-US"/>
        </w:rPr>
        <w:t>I)</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50 NEXT I</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60 FOR I = 1 TO 12</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70 INPUT </w:t>
      </w:r>
      <w:proofErr w:type="gramStart"/>
      <w:r w:rsidRPr="00D36962">
        <w:rPr>
          <w:rFonts w:ascii="Times New Roman" w:hAnsi="Times New Roman" w:cs="Times New Roman"/>
          <w:sz w:val="24"/>
          <w:szCs w:val="24"/>
          <w:lang w:val="en-US"/>
        </w:rPr>
        <w:t>В(</w:t>
      </w:r>
      <w:proofErr w:type="gramEnd"/>
      <w:r w:rsidRPr="00D36962">
        <w:rPr>
          <w:rFonts w:ascii="Times New Roman" w:hAnsi="Times New Roman" w:cs="Times New Roman"/>
          <w:sz w:val="24"/>
          <w:szCs w:val="24"/>
          <w:lang w:val="en-US"/>
        </w:rPr>
        <w:t>I)</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80 NEXT I</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90 FOR I = 1 TO 12</w:t>
      </w:r>
    </w:p>
    <w:p w:rsidR="00B734F6" w:rsidRPr="00F66B59" w:rsidRDefault="00B734F6" w:rsidP="00D36962">
      <w:pPr>
        <w:spacing w:after="0"/>
        <w:rPr>
          <w:rFonts w:ascii="Times New Roman" w:hAnsi="Times New Roman" w:cs="Times New Roman"/>
          <w:sz w:val="24"/>
          <w:szCs w:val="24"/>
        </w:rPr>
      </w:pPr>
      <w:r w:rsidRPr="00F66B59">
        <w:rPr>
          <w:rFonts w:ascii="Times New Roman" w:hAnsi="Times New Roman" w:cs="Times New Roman"/>
          <w:sz w:val="24"/>
          <w:szCs w:val="24"/>
        </w:rPr>
        <w:t>100</w:t>
      </w:r>
      <w:proofErr w:type="gramStart"/>
      <w:r w:rsidRPr="00F66B59">
        <w:rPr>
          <w:rFonts w:ascii="Times New Roman" w:hAnsi="Times New Roman" w:cs="Times New Roman"/>
          <w:sz w:val="24"/>
          <w:szCs w:val="24"/>
        </w:rPr>
        <w:t xml:space="preserve">  </w:t>
      </w:r>
      <w:r w:rsidRPr="00D36962">
        <w:rPr>
          <w:rFonts w:ascii="Times New Roman" w:hAnsi="Times New Roman" w:cs="Times New Roman"/>
          <w:sz w:val="24"/>
          <w:szCs w:val="24"/>
        </w:rPr>
        <w:t>С</w:t>
      </w:r>
      <w:proofErr w:type="gramEnd"/>
      <w:r w:rsidRPr="00F66B59">
        <w:rPr>
          <w:rFonts w:ascii="Times New Roman" w:hAnsi="Times New Roman" w:cs="Times New Roman"/>
          <w:sz w:val="24"/>
          <w:szCs w:val="24"/>
        </w:rPr>
        <w:t xml:space="preserve"> = </w:t>
      </w:r>
      <w:r w:rsidRPr="00D36962">
        <w:rPr>
          <w:rFonts w:ascii="Times New Roman" w:hAnsi="Times New Roman" w:cs="Times New Roman"/>
          <w:sz w:val="24"/>
          <w:szCs w:val="24"/>
        </w:rPr>
        <w:t>С</w:t>
      </w:r>
      <w:r w:rsidRPr="00F66B59">
        <w:rPr>
          <w:rFonts w:ascii="Times New Roman" w:hAnsi="Times New Roman" w:cs="Times New Roman"/>
          <w:sz w:val="24"/>
          <w:szCs w:val="24"/>
        </w:rPr>
        <w:t xml:space="preserve"> + </w:t>
      </w:r>
      <w:r w:rsidRPr="00D36962">
        <w:rPr>
          <w:rFonts w:ascii="Times New Roman" w:hAnsi="Times New Roman" w:cs="Times New Roman"/>
          <w:sz w:val="24"/>
          <w:szCs w:val="24"/>
        </w:rPr>
        <w:t>А</w:t>
      </w:r>
      <w:r w:rsidRPr="00F66B59">
        <w:rPr>
          <w:rFonts w:ascii="Times New Roman" w:hAnsi="Times New Roman" w:cs="Times New Roman"/>
          <w:sz w:val="24"/>
          <w:szCs w:val="24"/>
        </w:rPr>
        <w:t>(</w:t>
      </w:r>
      <w:r w:rsidRPr="00D36962">
        <w:rPr>
          <w:rFonts w:ascii="Times New Roman" w:hAnsi="Times New Roman" w:cs="Times New Roman"/>
          <w:sz w:val="24"/>
          <w:szCs w:val="24"/>
          <w:lang w:val="en-US"/>
        </w:rPr>
        <w:t>I</w:t>
      </w:r>
      <w:r w:rsidRPr="00F66B59">
        <w:rPr>
          <w:rFonts w:ascii="Times New Roman" w:hAnsi="Times New Roman" w:cs="Times New Roman"/>
          <w:sz w:val="24"/>
          <w:szCs w:val="24"/>
        </w:rPr>
        <w:t>)*</w:t>
      </w:r>
      <w:r w:rsidRPr="00D36962">
        <w:rPr>
          <w:rFonts w:ascii="Times New Roman" w:hAnsi="Times New Roman" w:cs="Times New Roman"/>
          <w:sz w:val="24"/>
          <w:szCs w:val="24"/>
        </w:rPr>
        <w:t>В</w:t>
      </w:r>
      <w:r w:rsidRPr="00F66B59">
        <w:rPr>
          <w:rFonts w:ascii="Times New Roman" w:hAnsi="Times New Roman" w:cs="Times New Roman"/>
          <w:sz w:val="24"/>
          <w:szCs w:val="24"/>
        </w:rPr>
        <w:t>(</w:t>
      </w:r>
      <w:r w:rsidRPr="00D36962">
        <w:rPr>
          <w:rFonts w:ascii="Times New Roman" w:hAnsi="Times New Roman" w:cs="Times New Roman"/>
          <w:sz w:val="24"/>
          <w:szCs w:val="24"/>
          <w:lang w:val="en-US"/>
        </w:rPr>
        <w:t>I</w:t>
      </w:r>
      <w:r w:rsidRPr="00F66B59">
        <w:rPr>
          <w:rFonts w:ascii="Times New Roman" w:hAnsi="Times New Roman" w:cs="Times New Roman"/>
          <w:sz w:val="24"/>
          <w:szCs w:val="24"/>
        </w:rPr>
        <w:t>)</w:t>
      </w:r>
    </w:p>
    <w:p w:rsidR="00B734F6" w:rsidRPr="00D36962" w:rsidRDefault="00B734F6" w:rsidP="00D36962">
      <w:pPr>
        <w:spacing w:after="0"/>
        <w:rPr>
          <w:rFonts w:ascii="Times New Roman" w:hAnsi="Times New Roman" w:cs="Times New Roman"/>
          <w:sz w:val="24"/>
          <w:szCs w:val="24"/>
        </w:rPr>
      </w:pPr>
      <w:r w:rsidRPr="00D36962">
        <w:rPr>
          <w:rFonts w:ascii="Times New Roman" w:hAnsi="Times New Roman" w:cs="Times New Roman"/>
          <w:sz w:val="24"/>
          <w:szCs w:val="24"/>
        </w:rPr>
        <w:t xml:space="preserve">110 </w:t>
      </w:r>
      <w:r w:rsidRPr="00D36962">
        <w:rPr>
          <w:rFonts w:ascii="Times New Roman" w:hAnsi="Times New Roman" w:cs="Times New Roman"/>
          <w:sz w:val="24"/>
          <w:szCs w:val="24"/>
          <w:lang w:val="en-US"/>
        </w:rPr>
        <w:t>NEXTI</w:t>
      </w:r>
    </w:p>
    <w:p w:rsidR="00B734F6" w:rsidRPr="00D36962" w:rsidRDefault="00B734F6" w:rsidP="00D36962">
      <w:pPr>
        <w:spacing w:after="0"/>
        <w:rPr>
          <w:rFonts w:ascii="Times New Roman" w:hAnsi="Times New Roman" w:cs="Times New Roman"/>
          <w:sz w:val="24"/>
          <w:szCs w:val="24"/>
        </w:rPr>
      </w:pPr>
      <w:r w:rsidRPr="00D36962">
        <w:rPr>
          <w:rFonts w:ascii="Times New Roman" w:hAnsi="Times New Roman" w:cs="Times New Roman"/>
          <w:sz w:val="24"/>
          <w:szCs w:val="24"/>
        </w:rPr>
        <w:t xml:space="preserve">120 </w:t>
      </w:r>
      <w:r w:rsidRPr="00D36962">
        <w:rPr>
          <w:rFonts w:ascii="Times New Roman" w:hAnsi="Times New Roman" w:cs="Times New Roman"/>
          <w:sz w:val="24"/>
          <w:szCs w:val="24"/>
          <w:lang w:val="en-US"/>
        </w:rPr>
        <w:t>PRINT</w:t>
      </w:r>
      <w:r w:rsidRPr="00D36962">
        <w:rPr>
          <w:rFonts w:ascii="Times New Roman" w:hAnsi="Times New Roman" w:cs="Times New Roman"/>
          <w:sz w:val="24"/>
          <w:szCs w:val="24"/>
        </w:rPr>
        <w:t xml:space="preserve"> “С=”; С </w:t>
      </w:r>
    </w:p>
    <w:p w:rsidR="00B734F6" w:rsidRPr="009D2B78" w:rsidRDefault="00B734F6" w:rsidP="00D36962">
      <w:pPr>
        <w:pStyle w:val="2b"/>
        <w:spacing w:after="0"/>
        <w:jc w:val="both"/>
        <w:rPr>
          <w:u w:val="single"/>
        </w:rPr>
      </w:pPr>
      <w:r w:rsidRPr="009D2B78">
        <w:rPr>
          <w:u w:val="single"/>
        </w:rPr>
        <w:t>Пример  5</w:t>
      </w:r>
    </w:p>
    <w:p w:rsidR="00B734F6" w:rsidRPr="00D36962" w:rsidRDefault="00B734F6" w:rsidP="00D36962">
      <w:pPr>
        <w:spacing w:after="0"/>
        <w:rPr>
          <w:rFonts w:ascii="Times New Roman" w:hAnsi="Times New Roman" w:cs="Times New Roman"/>
          <w:sz w:val="24"/>
          <w:szCs w:val="24"/>
        </w:rPr>
      </w:pPr>
      <w:r w:rsidRPr="00D36962">
        <w:rPr>
          <w:rFonts w:ascii="Times New Roman" w:hAnsi="Times New Roman" w:cs="Times New Roman"/>
          <w:sz w:val="24"/>
          <w:szCs w:val="24"/>
        </w:rPr>
        <w:t>Найти количество и  произведение отрицательных  элементов массива.</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10 </w:t>
      </w:r>
      <w:proofErr w:type="gramStart"/>
      <w:r w:rsidRPr="00D36962">
        <w:rPr>
          <w:rFonts w:ascii="Times New Roman" w:hAnsi="Times New Roman" w:cs="Times New Roman"/>
          <w:sz w:val="24"/>
          <w:szCs w:val="24"/>
          <w:lang w:val="en-US"/>
        </w:rPr>
        <w:t>DIM  A</w:t>
      </w:r>
      <w:proofErr w:type="gramEnd"/>
      <w:r w:rsidRPr="00D36962">
        <w:rPr>
          <w:rFonts w:ascii="Times New Roman" w:hAnsi="Times New Roman" w:cs="Times New Roman"/>
          <w:sz w:val="24"/>
          <w:szCs w:val="24"/>
          <w:lang w:val="en-US"/>
        </w:rPr>
        <w:t xml:space="preserve">(3,5)           </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20 M=0: P=1</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30 FOR I=1 TO 3</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40 FOR J = 1 TO 5</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50 </w:t>
      </w:r>
      <w:proofErr w:type="gramStart"/>
      <w:r w:rsidRPr="00D36962">
        <w:rPr>
          <w:rFonts w:ascii="Times New Roman" w:hAnsi="Times New Roman" w:cs="Times New Roman"/>
          <w:sz w:val="24"/>
          <w:szCs w:val="24"/>
          <w:lang w:val="en-US"/>
        </w:rPr>
        <w:t>INPUT  A</w:t>
      </w:r>
      <w:proofErr w:type="gramEnd"/>
      <w:r w:rsidRPr="00D36962">
        <w:rPr>
          <w:rFonts w:ascii="Times New Roman" w:hAnsi="Times New Roman" w:cs="Times New Roman"/>
          <w:sz w:val="24"/>
          <w:szCs w:val="24"/>
          <w:lang w:val="en-US"/>
        </w:rPr>
        <w:t>(I, J)</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60 IF </w:t>
      </w:r>
      <w:proofErr w:type="gramStart"/>
      <w:r w:rsidRPr="00D36962">
        <w:rPr>
          <w:rFonts w:ascii="Times New Roman" w:hAnsi="Times New Roman" w:cs="Times New Roman"/>
          <w:sz w:val="24"/>
          <w:szCs w:val="24"/>
          <w:lang w:val="en-US"/>
        </w:rPr>
        <w:t>A(</w:t>
      </w:r>
      <w:proofErr w:type="gramEnd"/>
      <w:r w:rsidRPr="00D36962">
        <w:rPr>
          <w:rFonts w:ascii="Times New Roman" w:hAnsi="Times New Roman" w:cs="Times New Roman"/>
          <w:sz w:val="24"/>
          <w:szCs w:val="24"/>
          <w:lang w:val="en-US"/>
        </w:rPr>
        <w:t>I,J)&lt;0 THEN M = M+1: P = P * A(I,J)</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70 NEXT J</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80  NEXT</w:t>
      </w:r>
      <w:proofErr w:type="gramEnd"/>
      <w:r w:rsidRPr="00D36962">
        <w:rPr>
          <w:rFonts w:ascii="Times New Roman" w:hAnsi="Times New Roman" w:cs="Times New Roman"/>
          <w:sz w:val="24"/>
          <w:szCs w:val="24"/>
          <w:lang w:val="en-US"/>
        </w:rPr>
        <w:t xml:space="preserve"> I</w:t>
      </w:r>
    </w:p>
    <w:p w:rsidR="00B734F6" w:rsidRPr="00D36962" w:rsidRDefault="00B734F6" w:rsidP="00DB1FC4">
      <w:pPr>
        <w:numPr>
          <w:ilvl w:val="0"/>
          <w:numId w:val="49"/>
        </w:numPr>
        <w:spacing w:after="0" w:line="240" w:lineRule="auto"/>
        <w:rPr>
          <w:rFonts w:ascii="Times New Roman" w:hAnsi="Times New Roman" w:cs="Times New Roman"/>
          <w:sz w:val="24"/>
          <w:szCs w:val="24"/>
          <w:lang w:val="en-US"/>
        </w:rPr>
      </w:pPr>
      <w:r w:rsidRPr="00D36962">
        <w:rPr>
          <w:rFonts w:ascii="Times New Roman" w:hAnsi="Times New Roman" w:cs="Times New Roman"/>
          <w:sz w:val="24"/>
          <w:szCs w:val="24"/>
          <w:lang w:val="en-US"/>
        </w:rPr>
        <w:t>PRINT “M=”; M , “P =”; P</w:t>
      </w:r>
    </w:p>
    <w:p w:rsidR="00B734F6" w:rsidRPr="00D36962" w:rsidRDefault="00B734F6" w:rsidP="00D36962">
      <w:pPr>
        <w:pStyle w:val="2b"/>
        <w:spacing w:after="0" w:line="240" w:lineRule="auto"/>
        <w:jc w:val="both"/>
      </w:pPr>
      <w:r w:rsidRPr="00D36962">
        <w:t xml:space="preserve"> Составить  самостоятельно,  ввести в компьютер, отладить программы </w:t>
      </w:r>
    </w:p>
    <w:p w:rsidR="00927BA1" w:rsidRDefault="00927BA1" w:rsidP="00D36962">
      <w:pPr>
        <w:spacing w:after="0" w:line="240" w:lineRule="auto"/>
        <w:rPr>
          <w:rFonts w:ascii="Times New Roman" w:hAnsi="Times New Roman" w:cs="Times New Roman"/>
          <w:sz w:val="24"/>
          <w:szCs w:val="24"/>
        </w:rPr>
      </w:pPr>
    </w:p>
    <w:p w:rsidR="00B734F6" w:rsidRPr="009D2B78" w:rsidRDefault="00B734F6" w:rsidP="00D36962">
      <w:pPr>
        <w:spacing w:after="0" w:line="240" w:lineRule="auto"/>
        <w:rPr>
          <w:rFonts w:ascii="Times New Roman" w:hAnsi="Times New Roman" w:cs="Times New Roman"/>
          <w:sz w:val="24"/>
          <w:szCs w:val="24"/>
          <w:u w:val="single"/>
        </w:rPr>
      </w:pPr>
      <w:r w:rsidRPr="009D2B78">
        <w:rPr>
          <w:rFonts w:ascii="Times New Roman" w:hAnsi="Times New Roman" w:cs="Times New Roman"/>
          <w:sz w:val="24"/>
          <w:szCs w:val="24"/>
          <w:u w:val="single"/>
        </w:rPr>
        <w:t>Пример </w:t>
      </w:r>
      <w:r w:rsidR="00D36962" w:rsidRPr="009D2B78">
        <w:rPr>
          <w:rFonts w:ascii="Times New Roman" w:hAnsi="Times New Roman" w:cs="Times New Roman"/>
          <w:sz w:val="24"/>
          <w:szCs w:val="24"/>
          <w:u w:val="single"/>
        </w:rPr>
        <w:t>6</w:t>
      </w:r>
    </w:p>
    <w:p w:rsidR="00B734F6" w:rsidRPr="00D36962" w:rsidRDefault="00E5412F" w:rsidP="00D36962">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 id="_x0000_s1236" type="#_x0000_t75" style="position:absolute;margin-left:209.9pt;margin-top:17.6pt;width:136pt;height:31.95pt;z-index:251661824" o:allowincell="f">
            <v:imagedata r:id="rId48" o:title=""/>
            <w10:wrap type="topAndBottom"/>
          </v:shape>
          <o:OLEObject Type="Embed" ProgID="Equation.3" ShapeID="_x0000_s1236" DrawAspect="Content" ObjectID="_1700638772" r:id="rId49"/>
        </w:pict>
      </w:r>
      <w:r w:rsidR="00B734F6" w:rsidRPr="00D36962">
        <w:rPr>
          <w:rFonts w:ascii="Times New Roman" w:hAnsi="Times New Roman" w:cs="Times New Roman"/>
          <w:sz w:val="24"/>
          <w:szCs w:val="24"/>
        </w:rPr>
        <w:t xml:space="preserve">Даны массивы </w:t>
      </w:r>
      <w:r w:rsidR="00B734F6" w:rsidRPr="00D36962">
        <w:rPr>
          <w:rFonts w:ascii="Times New Roman" w:hAnsi="Times New Roman" w:cs="Times New Roman"/>
          <w:sz w:val="24"/>
          <w:szCs w:val="24"/>
          <w:lang w:val="en-US"/>
        </w:rPr>
        <w:t>Z</w:t>
      </w:r>
      <w:r w:rsidR="00B734F6" w:rsidRPr="00D36962">
        <w:rPr>
          <w:rFonts w:ascii="Times New Roman" w:hAnsi="Times New Roman" w:cs="Times New Roman"/>
          <w:sz w:val="24"/>
          <w:szCs w:val="24"/>
        </w:rPr>
        <w:t xml:space="preserve"> (10), </w:t>
      </w:r>
      <w:r w:rsidR="00B734F6" w:rsidRPr="00D36962">
        <w:rPr>
          <w:rFonts w:ascii="Times New Roman" w:hAnsi="Times New Roman" w:cs="Times New Roman"/>
          <w:sz w:val="24"/>
          <w:szCs w:val="24"/>
          <w:lang w:val="en-US"/>
        </w:rPr>
        <w:t>T</w:t>
      </w:r>
      <w:r w:rsidR="00B734F6" w:rsidRPr="00D36962">
        <w:rPr>
          <w:rFonts w:ascii="Times New Roman" w:hAnsi="Times New Roman" w:cs="Times New Roman"/>
          <w:sz w:val="24"/>
          <w:szCs w:val="24"/>
        </w:rPr>
        <w:t xml:space="preserve">(10), вычислить </w:t>
      </w:r>
      <w:r w:rsidR="00B734F6" w:rsidRPr="00D36962">
        <w:rPr>
          <w:rFonts w:ascii="Times New Roman" w:hAnsi="Times New Roman" w:cs="Times New Roman"/>
          <w:sz w:val="24"/>
          <w:szCs w:val="24"/>
          <w:lang w:val="en-US"/>
        </w:rPr>
        <w:t>Y</w:t>
      </w:r>
      <w:r w:rsidR="00B734F6" w:rsidRPr="00D36962">
        <w:rPr>
          <w:rFonts w:ascii="Times New Roman" w:hAnsi="Times New Roman" w:cs="Times New Roman"/>
          <w:sz w:val="24"/>
          <w:szCs w:val="24"/>
        </w:rPr>
        <w:t xml:space="preserve"> = (</w:t>
      </w:r>
      <w:r w:rsidR="00B734F6" w:rsidRPr="00D36962">
        <w:rPr>
          <w:rFonts w:ascii="Times New Roman" w:hAnsi="Times New Roman" w:cs="Times New Roman"/>
          <w:sz w:val="24"/>
          <w:szCs w:val="24"/>
          <w:lang w:val="en-US"/>
        </w:rPr>
        <w:t>z</w:t>
      </w:r>
      <w:r w:rsidR="00B734F6" w:rsidRPr="00D36962">
        <w:rPr>
          <w:rFonts w:ascii="Times New Roman" w:hAnsi="Times New Roman" w:cs="Times New Roman"/>
          <w:sz w:val="24"/>
          <w:szCs w:val="24"/>
          <w:vertAlign w:val="subscript"/>
        </w:rPr>
        <w:t>1</w:t>
      </w:r>
      <w:r w:rsidR="00B734F6" w:rsidRPr="00D36962">
        <w:rPr>
          <w:rFonts w:ascii="Times New Roman" w:hAnsi="Times New Roman" w:cs="Times New Roman"/>
          <w:sz w:val="24"/>
          <w:szCs w:val="24"/>
        </w:rPr>
        <w:t>-</w:t>
      </w:r>
      <w:r w:rsidR="00B734F6" w:rsidRPr="00D36962">
        <w:rPr>
          <w:rFonts w:ascii="Times New Roman" w:hAnsi="Times New Roman" w:cs="Times New Roman"/>
          <w:sz w:val="24"/>
          <w:szCs w:val="24"/>
          <w:lang w:val="en-US"/>
        </w:rPr>
        <w:t>t</w:t>
      </w:r>
      <w:r w:rsidR="00B734F6" w:rsidRPr="00D36962">
        <w:rPr>
          <w:rFonts w:ascii="Times New Roman" w:hAnsi="Times New Roman" w:cs="Times New Roman"/>
          <w:sz w:val="24"/>
          <w:szCs w:val="24"/>
          <w:vertAlign w:val="subscript"/>
        </w:rPr>
        <w:t>1</w:t>
      </w:r>
      <w:r w:rsidR="00B734F6" w:rsidRPr="00D36962">
        <w:rPr>
          <w:rFonts w:ascii="Times New Roman" w:hAnsi="Times New Roman" w:cs="Times New Roman"/>
          <w:sz w:val="24"/>
          <w:szCs w:val="24"/>
        </w:rPr>
        <w:t>) +(</w:t>
      </w:r>
      <w:r w:rsidR="00B734F6" w:rsidRPr="00D36962">
        <w:rPr>
          <w:rFonts w:ascii="Times New Roman" w:hAnsi="Times New Roman" w:cs="Times New Roman"/>
          <w:sz w:val="24"/>
          <w:szCs w:val="24"/>
          <w:lang w:val="en-US"/>
        </w:rPr>
        <w:t>z</w:t>
      </w:r>
      <w:r w:rsidR="00B734F6" w:rsidRPr="00D36962">
        <w:rPr>
          <w:rFonts w:ascii="Times New Roman" w:hAnsi="Times New Roman" w:cs="Times New Roman"/>
          <w:sz w:val="24"/>
          <w:szCs w:val="24"/>
          <w:vertAlign w:val="subscript"/>
        </w:rPr>
        <w:t>2</w:t>
      </w:r>
      <w:r w:rsidR="00B734F6" w:rsidRPr="00D36962">
        <w:rPr>
          <w:rFonts w:ascii="Times New Roman" w:hAnsi="Times New Roman" w:cs="Times New Roman"/>
          <w:sz w:val="24"/>
          <w:szCs w:val="24"/>
        </w:rPr>
        <w:t>-</w:t>
      </w:r>
      <w:r w:rsidR="00B734F6" w:rsidRPr="00D36962">
        <w:rPr>
          <w:rFonts w:ascii="Times New Roman" w:hAnsi="Times New Roman" w:cs="Times New Roman"/>
          <w:sz w:val="24"/>
          <w:szCs w:val="24"/>
          <w:lang w:val="en-US"/>
        </w:rPr>
        <w:t>t</w:t>
      </w:r>
      <w:r w:rsidR="00B734F6" w:rsidRPr="00D36962">
        <w:rPr>
          <w:rFonts w:ascii="Times New Roman" w:hAnsi="Times New Roman" w:cs="Times New Roman"/>
          <w:sz w:val="24"/>
          <w:szCs w:val="24"/>
          <w:vertAlign w:val="subscript"/>
        </w:rPr>
        <w:t>2</w:t>
      </w:r>
      <w:r w:rsidR="00B734F6" w:rsidRPr="00D36962">
        <w:rPr>
          <w:rFonts w:ascii="Times New Roman" w:hAnsi="Times New Roman" w:cs="Times New Roman"/>
          <w:sz w:val="24"/>
          <w:szCs w:val="24"/>
        </w:rPr>
        <w:t>) + … + (</w:t>
      </w:r>
      <w:r w:rsidR="00B734F6" w:rsidRPr="00D36962">
        <w:rPr>
          <w:rFonts w:ascii="Times New Roman" w:hAnsi="Times New Roman" w:cs="Times New Roman"/>
          <w:sz w:val="24"/>
          <w:szCs w:val="24"/>
          <w:lang w:val="en-US"/>
        </w:rPr>
        <w:t>z</w:t>
      </w:r>
      <w:r w:rsidR="00B734F6" w:rsidRPr="00D36962">
        <w:rPr>
          <w:rFonts w:ascii="Times New Roman" w:hAnsi="Times New Roman" w:cs="Times New Roman"/>
          <w:sz w:val="24"/>
          <w:szCs w:val="24"/>
          <w:vertAlign w:val="subscript"/>
        </w:rPr>
        <w:t>10</w:t>
      </w:r>
      <w:r w:rsidR="00B734F6" w:rsidRPr="00D36962">
        <w:rPr>
          <w:rFonts w:ascii="Times New Roman" w:hAnsi="Times New Roman" w:cs="Times New Roman"/>
          <w:sz w:val="24"/>
          <w:szCs w:val="24"/>
        </w:rPr>
        <w:t>-</w:t>
      </w:r>
      <w:r w:rsidR="00B734F6" w:rsidRPr="00D36962">
        <w:rPr>
          <w:rFonts w:ascii="Times New Roman" w:hAnsi="Times New Roman" w:cs="Times New Roman"/>
          <w:sz w:val="24"/>
          <w:szCs w:val="24"/>
          <w:lang w:val="en-US"/>
        </w:rPr>
        <w:t>t</w:t>
      </w:r>
      <w:r w:rsidR="00B734F6" w:rsidRPr="00D36962">
        <w:rPr>
          <w:rFonts w:ascii="Times New Roman" w:hAnsi="Times New Roman" w:cs="Times New Roman"/>
          <w:sz w:val="24"/>
          <w:szCs w:val="24"/>
          <w:vertAlign w:val="subscript"/>
        </w:rPr>
        <w:t>10</w:t>
      </w:r>
      <w:r w:rsidR="00B734F6" w:rsidRPr="00D36962">
        <w:rPr>
          <w:rFonts w:ascii="Times New Roman" w:hAnsi="Times New Roman" w:cs="Times New Roman"/>
          <w:sz w:val="24"/>
          <w:szCs w:val="24"/>
        </w:rPr>
        <w:t xml:space="preserve">), </w:t>
      </w:r>
    </w:p>
    <w:p w:rsidR="00B734F6" w:rsidRPr="009D2B78" w:rsidRDefault="00B734F6" w:rsidP="00D36962">
      <w:pPr>
        <w:spacing w:after="0" w:line="240" w:lineRule="auto"/>
        <w:rPr>
          <w:rFonts w:ascii="Times New Roman" w:hAnsi="Times New Roman" w:cs="Times New Roman"/>
          <w:sz w:val="24"/>
          <w:szCs w:val="24"/>
          <w:u w:val="single"/>
        </w:rPr>
      </w:pPr>
      <w:r w:rsidRPr="009D2B78">
        <w:rPr>
          <w:rFonts w:ascii="Times New Roman" w:hAnsi="Times New Roman" w:cs="Times New Roman"/>
          <w:sz w:val="24"/>
          <w:szCs w:val="24"/>
          <w:u w:val="single"/>
        </w:rPr>
        <w:t>Пример  </w:t>
      </w:r>
      <w:r w:rsidR="00D36962" w:rsidRPr="009D2B78">
        <w:rPr>
          <w:rFonts w:ascii="Times New Roman" w:hAnsi="Times New Roman" w:cs="Times New Roman"/>
          <w:sz w:val="24"/>
          <w:szCs w:val="24"/>
          <w:u w:val="single"/>
        </w:rPr>
        <w:t>7</w:t>
      </w:r>
    </w:p>
    <w:p w:rsidR="00B734F6" w:rsidRPr="00D36962" w:rsidRDefault="00B734F6" w:rsidP="00D36962">
      <w:pPr>
        <w:spacing w:after="0" w:line="240" w:lineRule="auto"/>
        <w:rPr>
          <w:rFonts w:ascii="Times New Roman" w:hAnsi="Times New Roman" w:cs="Times New Roman"/>
          <w:sz w:val="24"/>
          <w:szCs w:val="24"/>
        </w:rPr>
      </w:pPr>
      <w:r w:rsidRPr="00D36962">
        <w:rPr>
          <w:rFonts w:ascii="Times New Roman" w:hAnsi="Times New Roman" w:cs="Times New Roman"/>
          <w:sz w:val="24"/>
          <w:szCs w:val="24"/>
        </w:rPr>
        <w:t>Дан массив</w:t>
      </w:r>
      <w:proofErr w:type="gramStart"/>
      <w:r w:rsidRPr="00D36962">
        <w:rPr>
          <w:rFonts w:ascii="Times New Roman" w:hAnsi="Times New Roman" w:cs="Times New Roman"/>
          <w:sz w:val="24"/>
          <w:szCs w:val="24"/>
        </w:rPr>
        <w:t xml:space="preserve"> К</w:t>
      </w:r>
      <w:proofErr w:type="gramEnd"/>
      <w:r w:rsidRPr="00D36962">
        <w:rPr>
          <w:rFonts w:ascii="Times New Roman" w:hAnsi="Times New Roman" w:cs="Times New Roman"/>
          <w:sz w:val="24"/>
          <w:szCs w:val="24"/>
        </w:rPr>
        <w:t>(11), найти сумму элементов массива с четными номерами.</w:t>
      </w:r>
    </w:p>
    <w:p w:rsidR="00B734F6" w:rsidRPr="00D36962" w:rsidRDefault="00B734F6" w:rsidP="00D36962">
      <w:pPr>
        <w:spacing w:after="0" w:line="240" w:lineRule="auto"/>
        <w:rPr>
          <w:rFonts w:ascii="Times New Roman" w:hAnsi="Times New Roman" w:cs="Times New Roman"/>
          <w:sz w:val="24"/>
          <w:szCs w:val="24"/>
        </w:rPr>
      </w:pPr>
    </w:p>
    <w:p w:rsidR="00B734F6" w:rsidRPr="009D2B78" w:rsidRDefault="00B734F6" w:rsidP="00D36962">
      <w:pPr>
        <w:spacing w:after="0" w:line="240" w:lineRule="auto"/>
        <w:rPr>
          <w:rFonts w:ascii="Times New Roman" w:hAnsi="Times New Roman" w:cs="Times New Roman"/>
          <w:sz w:val="24"/>
          <w:szCs w:val="24"/>
          <w:u w:val="single"/>
        </w:rPr>
      </w:pPr>
      <w:r w:rsidRPr="009D2B78">
        <w:rPr>
          <w:rFonts w:ascii="Times New Roman" w:hAnsi="Times New Roman" w:cs="Times New Roman"/>
          <w:sz w:val="24"/>
          <w:szCs w:val="24"/>
          <w:u w:val="single"/>
        </w:rPr>
        <w:t>Пример  </w:t>
      </w:r>
      <w:r w:rsidR="00D36962" w:rsidRPr="009D2B78">
        <w:rPr>
          <w:rFonts w:ascii="Times New Roman" w:hAnsi="Times New Roman" w:cs="Times New Roman"/>
          <w:sz w:val="24"/>
          <w:szCs w:val="24"/>
          <w:u w:val="single"/>
        </w:rPr>
        <w:t>8</w:t>
      </w:r>
    </w:p>
    <w:p w:rsidR="00B734F6" w:rsidRPr="00D36962" w:rsidRDefault="00B734F6" w:rsidP="00D36962">
      <w:pPr>
        <w:spacing w:after="0" w:line="240" w:lineRule="auto"/>
        <w:jc w:val="both"/>
        <w:rPr>
          <w:rFonts w:ascii="Times New Roman" w:hAnsi="Times New Roman" w:cs="Times New Roman"/>
          <w:sz w:val="24"/>
          <w:szCs w:val="24"/>
        </w:rPr>
      </w:pPr>
      <w:r w:rsidRPr="00D36962">
        <w:rPr>
          <w:rFonts w:ascii="Times New Roman" w:hAnsi="Times New Roman" w:cs="Times New Roman"/>
          <w:sz w:val="24"/>
          <w:szCs w:val="24"/>
        </w:rPr>
        <w:t xml:space="preserve">Дан  массив  </w:t>
      </w:r>
      <w:r w:rsidRPr="00D36962">
        <w:rPr>
          <w:rFonts w:ascii="Times New Roman" w:hAnsi="Times New Roman" w:cs="Times New Roman"/>
          <w:sz w:val="24"/>
          <w:szCs w:val="24"/>
          <w:lang w:val="en-US"/>
        </w:rPr>
        <w:t>L</w:t>
      </w:r>
      <w:r w:rsidRPr="00D36962">
        <w:rPr>
          <w:rFonts w:ascii="Times New Roman" w:hAnsi="Times New Roman" w:cs="Times New Roman"/>
          <w:sz w:val="24"/>
          <w:szCs w:val="24"/>
        </w:rPr>
        <w:t xml:space="preserve">(10),   найти  среднее  арифметическое   положительных  элементов   массива, т.е. нужно посчитать сумму </w:t>
      </w:r>
      <w:r w:rsidRPr="00D36962">
        <w:rPr>
          <w:rFonts w:ascii="Times New Roman" w:hAnsi="Times New Roman" w:cs="Times New Roman"/>
          <w:sz w:val="24"/>
          <w:szCs w:val="24"/>
          <w:lang w:val="en-US"/>
        </w:rPr>
        <w:t>S</w:t>
      </w:r>
      <w:r w:rsidRPr="00D36962">
        <w:rPr>
          <w:rFonts w:ascii="Times New Roman" w:hAnsi="Times New Roman" w:cs="Times New Roman"/>
          <w:sz w:val="24"/>
          <w:szCs w:val="24"/>
        </w:rPr>
        <w:t xml:space="preserve">, количество М и затем за циклом организовать печать </w:t>
      </w:r>
      <w:r w:rsidRPr="00D36962">
        <w:rPr>
          <w:rFonts w:ascii="Times New Roman" w:hAnsi="Times New Roman" w:cs="Times New Roman"/>
          <w:i/>
          <w:sz w:val="24"/>
          <w:szCs w:val="24"/>
          <w:lang w:val="en-US"/>
        </w:rPr>
        <w:t>PRINT </w:t>
      </w:r>
      <w:r w:rsidRPr="00D36962">
        <w:rPr>
          <w:rFonts w:ascii="Times New Roman" w:hAnsi="Times New Roman" w:cs="Times New Roman"/>
          <w:i/>
          <w:sz w:val="24"/>
          <w:szCs w:val="24"/>
        </w:rPr>
        <w:t>«Среднее арифметическое =»; </w:t>
      </w:r>
      <w:r w:rsidRPr="00D36962">
        <w:rPr>
          <w:rFonts w:ascii="Times New Roman" w:hAnsi="Times New Roman" w:cs="Times New Roman"/>
          <w:i/>
          <w:sz w:val="24"/>
          <w:szCs w:val="24"/>
          <w:lang w:val="en-US"/>
        </w:rPr>
        <w:t>S</w:t>
      </w:r>
      <w:r w:rsidRPr="00D36962">
        <w:rPr>
          <w:rFonts w:ascii="Times New Roman" w:hAnsi="Times New Roman" w:cs="Times New Roman"/>
          <w:i/>
          <w:sz w:val="24"/>
          <w:szCs w:val="24"/>
        </w:rPr>
        <w:t xml:space="preserve"> / </w:t>
      </w:r>
      <w:r w:rsidRPr="00D36962">
        <w:rPr>
          <w:rFonts w:ascii="Times New Roman" w:hAnsi="Times New Roman" w:cs="Times New Roman"/>
          <w:i/>
          <w:sz w:val="24"/>
          <w:szCs w:val="24"/>
          <w:lang w:val="en-US"/>
        </w:rPr>
        <w:t>M</w:t>
      </w:r>
      <w:r w:rsidRPr="00D36962">
        <w:rPr>
          <w:rFonts w:ascii="Times New Roman" w:hAnsi="Times New Roman" w:cs="Times New Roman"/>
          <w:sz w:val="24"/>
          <w:szCs w:val="24"/>
        </w:rPr>
        <w:t>.</w:t>
      </w:r>
    </w:p>
    <w:p w:rsidR="00927BA1" w:rsidRDefault="00927BA1" w:rsidP="00D36962">
      <w:pPr>
        <w:spacing w:after="0" w:line="240" w:lineRule="auto"/>
        <w:rPr>
          <w:rFonts w:ascii="Times New Roman" w:hAnsi="Times New Roman" w:cs="Times New Roman"/>
          <w:sz w:val="24"/>
          <w:szCs w:val="24"/>
        </w:rPr>
      </w:pPr>
    </w:p>
    <w:p w:rsidR="00B734F6" w:rsidRPr="009D2B78" w:rsidRDefault="00B734F6" w:rsidP="00D36962">
      <w:pPr>
        <w:spacing w:after="0" w:line="240" w:lineRule="auto"/>
        <w:rPr>
          <w:rFonts w:ascii="Times New Roman" w:hAnsi="Times New Roman" w:cs="Times New Roman"/>
          <w:sz w:val="24"/>
          <w:szCs w:val="24"/>
          <w:u w:val="single"/>
        </w:rPr>
      </w:pPr>
      <w:r w:rsidRPr="009D2B78">
        <w:rPr>
          <w:rFonts w:ascii="Times New Roman" w:hAnsi="Times New Roman" w:cs="Times New Roman"/>
          <w:sz w:val="24"/>
          <w:szCs w:val="24"/>
          <w:u w:val="single"/>
        </w:rPr>
        <w:t>Пример  </w:t>
      </w:r>
      <w:r w:rsidR="00D36962" w:rsidRPr="009D2B78">
        <w:rPr>
          <w:rFonts w:ascii="Times New Roman" w:hAnsi="Times New Roman" w:cs="Times New Roman"/>
          <w:sz w:val="24"/>
          <w:szCs w:val="24"/>
          <w:u w:val="single"/>
        </w:rPr>
        <w:t>9</w:t>
      </w:r>
    </w:p>
    <w:p w:rsidR="00B734F6" w:rsidRPr="00D36962" w:rsidRDefault="00B734F6" w:rsidP="00D36962">
      <w:pPr>
        <w:spacing w:after="0" w:line="240" w:lineRule="auto"/>
        <w:jc w:val="both"/>
        <w:rPr>
          <w:rFonts w:ascii="Times New Roman" w:hAnsi="Times New Roman" w:cs="Times New Roman"/>
          <w:sz w:val="24"/>
          <w:szCs w:val="24"/>
        </w:rPr>
      </w:pPr>
      <w:r w:rsidRPr="00D36962">
        <w:rPr>
          <w:rFonts w:ascii="Times New Roman" w:hAnsi="Times New Roman" w:cs="Times New Roman"/>
          <w:sz w:val="24"/>
          <w:szCs w:val="24"/>
        </w:rPr>
        <w:t xml:space="preserve">Дан  массив  </w:t>
      </w:r>
      <w:r w:rsidRPr="00D36962">
        <w:rPr>
          <w:rFonts w:ascii="Times New Roman" w:hAnsi="Times New Roman" w:cs="Times New Roman"/>
          <w:sz w:val="24"/>
          <w:szCs w:val="24"/>
          <w:lang w:val="en-US"/>
        </w:rPr>
        <w:t>Z</w:t>
      </w:r>
      <w:r w:rsidRPr="00D36962">
        <w:rPr>
          <w:rFonts w:ascii="Times New Roman" w:hAnsi="Times New Roman" w:cs="Times New Roman"/>
          <w:sz w:val="24"/>
          <w:szCs w:val="24"/>
        </w:rPr>
        <w:t>(3,4),   найти произведение всех элементов массива</w:t>
      </w:r>
    </w:p>
    <w:tbl>
      <w:tblPr>
        <w:tblW w:w="0" w:type="auto"/>
        <w:tblLayout w:type="fixed"/>
        <w:tblLook w:val="0000"/>
      </w:tblPr>
      <w:tblGrid>
        <w:gridCol w:w="948"/>
        <w:gridCol w:w="949"/>
        <w:gridCol w:w="948"/>
        <w:gridCol w:w="949"/>
      </w:tblGrid>
      <w:tr w:rsidR="00B734F6" w:rsidRPr="00D36962" w:rsidTr="00875767">
        <w:tc>
          <w:tcPr>
            <w:tcW w:w="948"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1</w:t>
            </w:r>
          </w:p>
        </w:tc>
        <w:tc>
          <w:tcPr>
            <w:tcW w:w="949"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2</w:t>
            </w:r>
          </w:p>
        </w:tc>
        <w:tc>
          <w:tcPr>
            <w:tcW w:w="948"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3</w:t>
            </w:r>
          </w:p>
        </w:tc>
        <w:tc>
          <w:tcPr>
            <w:tcW w:w="949"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4</w:t>
            </w:r>
          </w:p>
        </w:tc>
      </w:tr>
      <w:tr w:rsidR="00B734F6" w:rsidRPr="00D36962" w:rsidTr="00875767">
        <w:tc>
          <w:tcPr>
            <w:tcW w:w="948"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8</w:t>
            </w:r>
          </w:p>
        </w:tc>
        <w:tc>
          <w:tcPr>
            <w:tcW w:w="949"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-10</w:t>
            </w:r>
          </w:p>
        </w:tc>
        <w:tc>
          <w:tcPr>
            <w:tcW w:w="948"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5</w:t>
            </w:r>
          </w:p>
        </w:tc>
        <w:tc>
          <w:tcPr>
            <w:tcW w:w="949"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6</w:t>
            </w:r>
          </w:p>
        </w:tc>
      </w:tr>
      <w:tr w:rsidR="00B734F6" w:rsidRPr="00D36962" w:rsidTr="00875767">
        <w:tc>
          <w:tcPr>
            <w:tcW w:w="948"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11</w:t>
            </w:r>
          </w:p>
        </w:tc>
        <w:tc>
          <w:tcPr>
            <w:tcW w:w="949"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12</w:t>
            </w:r>
          </w:p>
        </w:tc>
        <w:tc>
          <w:tcPr>
            <w:tcW w:w="948"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-3.5</w:t>
            </w:r>
          </w:p>
        </w:tc>
        <w:tc>
          <w:tcPr>
            <w:tcW w:w="949"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7</w:t>
            </w:r>
          </w:p>
        </w:tc>
      </w:tr>
    </w:tbl>
    <w:p w:rsidR="00B734F6" w:rsidRPr="009D2B78" w:rsidRDefault="00B734F6" w:rsidP="00B734F6">
      <w:pPr>
        <w:rPr>
          <w:rFonts w:ascii="Times New Roman" w:hAnsi="Times New Roman" w:cs="Times New Roman"/>
          <w:sz w:val="24"/>
          <w:szCs w:val="24"/>
          <w:u w:val="single"/>
        </w:rPr>
      </w:pPr>
      <w:r w:rsidRPr="009D2B78">
        <w:rPr>
          <w:rFonts w:ascii="Times New Roman" w:hAnsi="Times New Roman" w:cs="Times New Roman"/>
          <w:sz w:val="24"/>
          <w:szCs w:val="24"/>
          <w:u w:val="single"/>
        </w:rPr>
        <w:t>Пример  1</w:t>
      </w:r>
      <w:r w:rsidR="00D36962" w:rsidRPr="009D2B78">
        <w:rPr>
          <w:rFonts w:ascii="Times New Roman" w:hAnsi="Times New Roman" w:cs="Times New Roman"/>
          <w:sz w:val="24"/>
          <w:szCs w:val="24"/>
          <w:u w:val="single"/>
        </w:rPr>
        <w:t>0</w:t>
      </w:r>
    </w:p>
    <w:p w:rsidR="00B734F6" w:rsidRPr="00D36962" w:rsidRDefault="00B734F6" w:rsidP="00B734F6">
      <w:pPr>
        <w:jc w:val="both"/>
        <w:rPr>
          <w:rFonts w:ascii="Times New Roman" w:hAnsi="Times New Roman" w:cs="Times New Roman"/>
          <w:sz w:val="24"/>
          <w:szCs w:val="24"/>
        </w:rPr>
      </w:pPr>
      <w:r w:rsidRPr="00D36962">
        <w:rPr>
          <w:rFonts w:ascii="Times New Roman" w:hAnsi="Times New Roman" w:cs="Times New Roman"/>
          <w:sz w:val="24"/>
          <w:szCs w:val="24"/>
        </w:rPr>
        <w:t xml:space="preserve">Дан  массив  </w:t>
      </w:r>
      <w:r w:rsidRPr="00D36962">
        <w:rPr>
          <w:rFonts w:ascii="Times New Roman" w:hAnsi="Times New Roman" w:cs="Times New Roman"/>
          <w:sz w:val="24"/>
          <w:szCs w:val="24"/>
          <w:lang w:val="en-US"/>
        </w:rPr>
        <w:t>N</w:t>
      </w:r>
      <w:r w:rsidRPr="00D36962">
        <w:rPr>
          <w:rFonts w:ascii="Times New Roman" w:hAnsi="Times New Roman" w:cs="Times New Roman"/>
          <w:sz w:val="24"/>
          <w:szCs w:val="24"/>
        </w:rPr>
        <w:t xml:space="preserve"> (4,5),   найти сумму  элементов 3 </w:t>
      </w:r>
      <w:r w:rsidRPr="00D36962">
        <w:rPr>
          <w:rFonts w:ascii="Times New Roman" w:hAnsi="Times New Roman" w:cs="Times New Roman"/>
          <w:sz w:val="24"/>
          <w:szCs w:val="24"/>
          <w:vertAlign w:val="superscript"/>
        </w:rPr>
        <w:t>ей</w:t>
      </w:r>
      <w:r w:rsidRPr="00D36962">
        <w:rPr>
          <w:rFonts w:ascii="Times New Roman" w:hAnsi="Times New Roman" w:cs="Times New Roman"/>
          <w:sz w:val="24"/>
          <w:szCs w:val="24"/>
        </w:rPr>
        <w:t xml:space="preserve"> строки массива</w:t>
      </w:r>
    </w:p>
    <w:tbl>
      <w:tblPr>
        <w:tblW w:w="0" w:type="auto"/>
        <w:tblLayout w:type="fixed"/>
        <w:tblLook w:val="0000"/>
      </w:tblPr>
      <w:tblGrid>
        <w:gridCol w:w="985"/>
        <w:gridCol w:w="986"/>
        <w:gridCol w:w="985"/>
        <w:gridCol w:w="986"/>
        <w:gridCol w:w="986"/>
      </w:tblGrid>
      <w:tr w:rsidR="00B734F6" w:rsidRPr="00D36962" w:rsidTr="00875767">
        <w:tc>
          <w:tcPr>
            <w:tcW w:w="985"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-6</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3</w:t>
            </w:r>
          </w:p>
        </w:tc>
        <w:tc>
          <w:tcPr>
            <w:tcW w:w="985"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7</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-8.4</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-10</w:t>
            </w:r>
          </w:p>
        </w:tc>
      </w:tr>
      <w:tr w:rsidR="00B734F6" w:rsidRPr="00D36962" w:rsidTr="00875767">
        <w:tc>
          <w:tcPr>
            <w:tcW w:w="985"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8</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4</w:t>
            </w:r>
          </w:p>
        </w:tc>
        <w:tc>
          <w:tcPr>
            <w:tcW w:w="985"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-1</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-5</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16</w:t>
            </w:r>
          </w:p>
        </w:tc>
      </w:tr>
      <w:tr w:rsidR="00B734F6" w:rsidRPr="00D36962" w:rsidTr="00875767">
        <w:tc>
          <w:tcPr>
            <w:tcW w:w="985"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lastRenderedPageBreak/>
              <w:t>12</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-3.129</w:t>
            </w:r>
          </w:p>
        </w:tc>
        <w:tc>
          <w:tcPr>
            <w:tcW w:w="985"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5.976</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2.456</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-1.0087</w:t>
            </w:r>
          </w:p>
        </w:tc>
      </w:tr>
      <w:tr w:rsidR="00B734F6" w:rsidRPr="00D36962" w:rsidTr="00875767">
        <w:tc>
          <w:tcPr>
            <w:tcW w:w="985"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0</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-.25</w:t>
            </w:r>
          </w:p>
        </w:tc>
        <w:tc>
          <w:tcPr>
            <w:tcW w:w="985"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7</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9</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-1</w:t>
            </w:r>
          </w:p>
        </w:tc>
      </w:tr>
    </w:tbl>
    <w:p w:rsidR="00B734F6" w:rsidRPr="009D2B78" w:rsidRDefault="00B734F6" w:rsidP="00BB59D4">
      <w:pPr>
        <w:spacing w:after="0" w:line="240" w:lineRule="auto"/>
        <w:rPr>
          <w:rFonts w:ascii="Times New Roman" w:hAnsi="Times New Roman" w:cs="Times New Roman"/>
          <w:sz w:val="24"/>
          <w:szCs w:val="24"/>
          <w:u w:val="single"/>
        </w:rPr>
      </w:pPr>
      <w:r w:rsidRPr="009D2B78">
        <w:rPr>
          <w:rFonts w:ascii="Times New Roman" w:hAnsi="Times New Roman" w:cs="Times New Roman"/>
          <w:sz w:val="24"/>
          <w:szCs w:val="24"/>
          <w:u w:val="single"/>
        </w:rPr>
        <w:t>Пример  1</w:t>
      </w:r>
      <w:r w:rsidR="00D36962" w:rsidRPr="009D2B78">
        <w:rPr>
          <w:rFonts w:ascii="Times New Roman" w:hAnsi="Times New Roman" w:cs="Times New Roman"/>
          <w:sz w:val="24"/>
          <w:szCs w:val="24"/>
          <w:u w:val="single"/>
        </w:rPr>
        <w:t>1</w:t>
      </w:r>
    </w:p>
    <w:p w:rsidR="00B734F6" w:rsidRDefault="00B734F6" w:rsidP="00BB59D4">
      <w:pPr>
        <w:spacing w:after="0" w:line="240" w:lineRule="auto"/>
        <w:jc w:val="both"/>
        <w:rPr>
          <w:rFonts w:ascii="Times New Roman" w:hAnsi="Times New Roman" w:cs="Times New Roman"/>
          <w:sz w:val="24"/>
          <w:szCs w:val="24"/>
        </w:rPr>
      </w:pPr>
      <w:r w:rsidRPr="00D36962">
        <w:rPr>
          <w:rFonts w:ascii="Times New Roman" w:hAnsi="Times New Roman" w:cs="Times New Roman"/>
          <w:sz w:val="24"/>
          <w:szCs w:val="24"/>
        </w:rPr>
        <w:t xml:space="preserve">Дан  массив  </w:t>
      </w:r>
      <w:r w:rsidRPr="00D36962">
        <w:rPr>
          <w:rFonts w:ascii="Times New Roman" w:hAnsi="Times New Roman" w:cs="Times New Roman"/>
          <w:sz w:val="24"/>
          <w:szCs w:val="24"/>
          <w:lang w:val="en-US"/>
        </w:rPr>
        <w:t>A</w:t>
      </w:r>
      <w:r w:rsidRPr="00D36962">
        <w:rPr>
          <w:rFonts w:ascii="Times New Roman" w:hAnsi="Times New Roman" w:cs="Times New Roman"/>
          <w:sz w:val="24"/>
          <w:szCs w:val="24"/>
        </w:rPr>
        <w:t xml:space="preserve"> (4,4),   найти сумму  элементов обеих диагоналей матрицы</w:t>
      </w:r>
    </w:p>
    <w:p w:rsidR="00BB59D4" w:rsidRPr="00D36962" w:rsidRDefault="00BB59D4" w:rsidP="00BB59D4">
      <w:pPr>
        <w:spacing w:after="0" w:line="240" w:lineRule="auto"/>
        <w:jc w:val="both"/>
        <w:rPr>
          <w:rFonts w:ascii="Times New Roman" w:hAnsi="Times New Roman" w:cs="Times New Roman"/>
          <w:sz w:val="24"/>
          <w:szCs w:val="24"/>
        </w:rPr>
      </w:pPr>
    </w:p>
    <w:p w:rsidR="00BB59D4" w:rsidRPr="00927BA1" w:rsidRDefault="00BB59D4" w:rsidP="00BB59D4">
      <w:pPr>
        <w:keepNext/>
        <w:keepLines/>
        <w:suppressLineNumbers/>
        <w:suppressAutoHyphens/>
        <w:spacing w:after="0" w:line="240" w:lineRule="auto"/>
        <w:jc w:val="both"/>
        <w:rPr>
          <w:rFonts w:ascii="Times New Roman" w:hAnsi="Times New Roman"/>
          <w:sz w:val="24"/>
          <w:szCs w:val="24"/>
        </w:rPr>
      </w:pPr>
      <w:r w:rsidRPr="00927BA1">
        <w:rPr>
          <w:rFonts w:ascii="Times New Roman" w:hAnsi="Times New Roman"/>
          <w:sz w:val="24"/>
          <w:szCs w:val="24"/>
        </w:rPr>
        <w:t>Время на подготовку и выполнение: 90 мин</w:t>
      </w:r>
    </w:p>
    <w:p w:rsidR="00BB59D4" w:rsidRDefault="00BB59D4" w:rsidP="00BB59D4">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proofErr w:type="gramStart"/>
      <w:r w:rsidR="009D2B78">
        <w:rPr>
          <w:rFonts w:ascii="Times New Roman" w:hAnsi="Times New Roman"/>
          <w:sz w:val="24"/>
          <w:szCs w:val="24"/>
        </w:rPr>
        <w:t>:</w:t>
      </w:r>
      <w:r w:rsidRPr="003B19DF">
        <w:rPr>
          <w:rFonts w:ascii="Times New Roman" w:eastAsiaTheme="majorEastAsia" w:hAnsi="Times New Roman" w:cs="Times New Roman"/>
          <w:color w:val="000000" w:themeColor="text1"/>
          <w:sz w:val="24"/>
          <w:szCs w:val="24"/>
        </w:rPr>
        <w:t>У</w:t>
      </w:r>
      <w:proofErr w:type="gramEnd"/>
      <w:r w:rsidRPr="003B19DF">
        <w:rPr>
          <w:rFonts w:ascii="Times New Roman" w:eastAsiaTheme="majorEastAsia" w:hAnsi="Times New Roman" w:cs="Times New Roman"/>
          <w:color w:val="000000" w:themeColor="text1"/>
          <w:sz w:val="24"/>
          <w:szCs w:val="24"/>
        </w:rPr>
        <w:t>2У3З1</w:t>
      </w:r>
      <w:r>
        <w:rPr>
          <w:rFonts w:ascii="Times New Roman" w:eastAsiaTheme="majorEastAsia" w:hAnsi="Times New Roman" w:cs="Times New Roman"/>
          <w:color w:val="000000" w:themeColor="text1"/>
          <w:sz w:val="24"/>
          <w:szCs w:val="24"/>
        </w:rPr>
        <w:t xml:space="preserve"> З3 </w:t>
      </w:r>
      <w:r w:rsidRPr="003B19DF">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4</w:t>
      </w:r>
    </w:p>
    <w:p w:rsidR="00BB59D4" w:rsidRPr="00695D98" w:rsidRDefault="00BB59D4" w:rsidP="00BB59D4">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Оценка</w:t>
      </w:r>
      <w:r>
        <w:rPr>
          <w:rFonts w:ascii="Times New Roman" w:hAnsi="Times New Roman"/>
          <w:sz w:val="24"/>
          <w:szCs w:val="24"/>
        </w:rPr>
        <w:t xml:space="preserve"> </w:t>
      </w:r>
      <w:r w:rsidR="009D2B78">
        <w:rPr>
          <w:rFonts w:ascii="Times New Roman" w:hAnsi="Times New Roman"/>
          <w:sz w:val="24"/>
          <w:szCs w:val="24"/>
        </w:rPr>
        <w:t xml:space="preserve">- </w:t>
      </w:r>
      <w:r>
        <w:rPr>
          <w:rFonts w:ascii="Times New Roman" w:hAnsi="Times New Roman"/>
          <w:sz w:val="24"/>
          <w:szCs w:val="24"/>
        </w:rPr>
        <w:t>1</w:t>
      </w:r>
      <w:r w:rsidR="009D2B78">
        <w:rPr>
          <w:rFonts w:ascii="Times New Roman" w:hAnsi="Times New Roman"/>
          <w:sz w:val="24"/>
          <w:szCs w:val="24"/>
        </w:rPr>
        <w:t>1</w:t>
      </w:r>
      <w:r w:rsidRPr="00695D98">
        <w:rPr>
          <w:rFonts w:ascii="Times New Roman" w:hAnsi="Times New Roman"/>
          <w:sz w:val="24"/>
          <w:szCs w:val="24"/>
        </w:rPr>
        <w:t xml:space="preserve"> баллов</w:t>
      </w:r>
    </w:p>
    <w:p w:rsidR="00BB59D4" w:rsidRDefault="00BB59D4" w:rsidP="00BB59D4">
      <w:pPr>
        <w:keepLines/>
        <w:widowControl w:val="0"/>
        <w:suppressLineNumbers/>
        <w:suppressAutoHyphens/>
        <w:spacing w:after="0" w:line="240" w:lineRule="auto"/>
        <w:jc w:val="both"/>
        <w:rPr>
          <w:rFonts w:ascii="Times New Roman" w:hAnsi="Times New Roman"/>
          <w:sz w:val="24"/>
          <w:szCs w:val="24"/>
        </w:rPr>
      </w:pPr>
    </w:p>
    <w:p w:rsidR="009D2B78" w:rsidRPr="0088452C" w:rsidRDefault="009D2B78" w:rsidP="009D2B78">
      <w:pPr>
        <w:spacing w:after="0" w:line="240" w:lineRule="auto"/>
        <w:contextualSpacing/>
        <w:jc w:val="both"/>
        <w:rPr>
          <w:rFonts w:ascii="Times New Roman" w:eastAsia="Times New Roman" w:hAnsi="Times New Roman" w:cs="Times New Roman"/>
          <w:b/>
          <w:sz w:val="24"/>
          <w:szCs w:val="24"/>
        </w:rPr>
      </w:pPr>
      <w:r w:rsidRPr="00927BA1">
        <w:rPr>
          <w:rFonts w:ascii="Times New Roman" w:hAnsi="Times New Roman" w:cs="Times New Roman"/>
          <w:b/>
          <w:sz w:val="24"/>
          <w:szCs w:val="24"/>
        </w:rPr>
        <w:t>6.2.1</w:t>
      </w:r>
      <w:r>
        <w:rPr>
          <w:rFonts w:ascii="Times New Roman" w:hAnsi="Times New Roman" w:cs="Times New Roman"/>
          <w:b/>
          <w:sz w:val="24"/>
          <w:szCs w:val="24"/>
        </w:rPr>
        <w:t>8.</w:t>
      </w:r>
      <w:r w:rsidRPr="00927BA1">
        <w:rPr>
          <w:rFonts w:ascii="Times New Roman" w:hAnsi="Times New Roman" w:cs="Times New Roman"/>
          <w:b/>
          <w:sz w:val="24"/>
          <w:szCs w:val="24"/>
        </w:rPr>
        <w:t xml:space="preserve"> Практическая работа</w:t>
      </w:r>
      <w:r>
        <w:rPr>
          <w:rFonts w:ascii="Times New Roman" w:hAnsi="Times New Roman" w:cs="Times New Roman"/>
          <w:b/>
          <w:sz w:val="24"/>
          <w:szCs w:val="24"/>
        </w:rPr>
        <w:t xml:space="preserve"> №</w:t>
      </w:r>
      <w:r w:rsidRPr="008877A4">
        <w:rPr>
          <w:rFonts w:ascii="Times New Roman" w:hAnsi="Times New Roman" w:cs="Times New Roman"/>
          <w:b/>
          <w:sz w:val="24"/>
          <w:szCs w:val="24"/>
        </w:rPr>
        <w:t>1</w:t>
      </w:r>
      <w:r>
        <w:rPr>
          <w:rFonts w:ascii="Times New Roman" w:hAnsi="Times New Roman" w:cs="Times New Roman"/>
          <w:b/>
          <w:sz w:val="24"/>
          <w:szCs w:val="24"/>
        </w:rPr>
        <w:t xml:space="preserve">3. </w:t>
      </w:r>
      <w:r w:rsidRPr="008877A4">
        <w:rPr>
          <w:rFonts w:ascii="Times New Roman" w:eastAsia="Times New Roman" w:hAnsi="Times New Roman" w:cs="Times New Roman"/>
          <w:b/>
          <w:sz w:val="24"/>
          <w:szCs w:val="24"/>
        </w:rPr>
        <w:t xml:space="preserve">Массивы (таблицы) как способ представления информации. Программирование одномерных массивов  </w:t>
      </w:r>
    </w:p>
    <w:p w:rsidR="009D2B78" w:rsidRPr="00DB1FC4" w:rsidRDefault="009D2B78" w:rsidP="009D2B78">
      <w:pPr>
        <w:pStyle w:val="2"/>
        <w:jc w:val="both"/>
        <w:rPr>
          <w:rFonts w:ascii="Times New Roman" w:hAnsi="Times New Roman" w:cs="Times New Roman"/>
          <w:color w:val="auto"/>
          <w:sz w:val="24"/>
          <w:szCs w:val="24"/>
        </w:rPr>
      </w:pPr>
      <w:r w:rsidRPr="00DB1FC4">
        <w:rPr>
          <w:rFonts w:ascii="Times New Roman" w:hAnsi="Times New Roman" w:cs="Times New Roman"/>
          <w:color w:val="auto"/>
          <w:sz w:val="24"/>
          <w:szCs w:val="24"/>
        </w:rPr>
        <w:t>Цель работы: Сформировать навыки составления программ  с использованием подпрограмм.</w:t>
      </w:r>
    </w:p>
    <w:p w:rsidR="009D2B78" w:rsidRPr="00D36962" w:rsidRDefault="009D2B78" w:rsidP="009D2B78">
      <w:pPr>
        <w:pStyle w:val="2b"/>
        <w:spacing w:after="0" w:line="240" w:lineRule="auto"/>
        <w:jc w:val="both"/>
      </w:pPr>
      <w:r w:rsidRPr="00D36962">
        <w:t>Разобрать, ввести и отладить готовые программы:</w:t>
      </w:r>
    </w:p>
    <w:p w:rsidR="009D2B78" w:rsidRPr="0088452C" w:rsidRDefault="009D2B78" w:rsidP="009D2B78">
      <w:pPr>
        <w:spacing w:before="100" w:beforeAutospacing="1" w:after="0" w:line="240" w:lineRule="auto"/>
        <w:ind w:left="360" w:hanging="360"/>
        <w:rPr>
          <w:rFonts w:ascii="Times New Roman" w:eastAsia="Times New Roman" w:hAnsi="Times New Roman" w:cs="Times New Roman"/>
          <w:sz w:val="24"/>
          <w:szCs w:val="24"/>
        </w:rPr>
      </w:pPr>
      <w:r>
        <w:rPr>
          <w:rFonts w:ascii="Times New Roman" w:eastAsia="Times New Roman" w:hAnsi="Times New Roman" w:cs="Times New Roman"/>
          <w:bCs/>
          <w:sz w:val="24"/>
          <w:szCs w:val="24"/>
        </w:rPr>
        <w:t>1)</w:t>
      </w:r>
      <w:r w:rsidR="008F41F8">
        <w:rPr>
          <w:rFonts w:ascii="Times New Roman" w:eastAsia="Times New Roman" w:hAnsi="Times New Roman" w:cs="Times New Roman"/>
          <w:bCs/>
          <w:sz w:val="24"/>
          <w:szCs w:val="24"/>
        </w:rPr>
        <w:t xml:space="preserve"> </w:t>
      </w:r>
      <w:r w:rsidRPr="0088452C">
        <w:rPr>
          <w:rFonts w:ascii="Times New Roman" w:eastAsia="Times New Roman" w:hAnsi="Times New Roman" w:cs="Times New Roman"/>
          <w:bCs/>
          <w:sz w:val="24"/>
          <w:szCs w:val="24"/>
        </w:rPr>
        <w:t>Определим длину этих строковых переменных:</w:t>
      </w:r>
      <w:r w:rsidRPr="0088452C">
        <w:rPr>
          <w:rFonts w:ascii="Times New Roman" w:eastAsia="Times New Roman" w:hAnsi="Times New Roman" w:cs="Times New Roman"/>
          <w:bCs/>
          <w:sz w:val="24"/>
          <w:szCs w:val="24"/>
        </w:rPr>
        <w:br/>
      </w:r>
      <w:proofErr w:type="gramStart"/>
      <w:r w:rsidRPr="0088452C">
        <w:rPr>
          <w:rFonts w:ascii="Times New Roman" w:eastAsia="Times New Roman" w:hAnsi="Times New Roman" w:cs="Times New Roman"/>
          <w:bCs/>
          <w:sz w:val="24"/>
          <w:szCs w:val="24"/>
          <w:lang w:val="en-US"/>
        </w:rPr>
        <w:t>PRINTLEN</w:t>
      </w:r>
      <w:r w:rsidRPr="0088452C">
        <w:rPr>
          <w:rFonts w:ascii="Times New Roman" w:eastAsia="Times New Roman" w:hAnsi="Times New Roman" w:cs="Times New Roman"/>
          <w:bCs/>
          <w:sz w:val="24"/>
          <w:szCs w:val="24"/>
        </w:rPr>
        <w:t>(</w:t>
      </w:r>
      <w:proofErr w:type="gramEnd"/>
      <w:r w:rsidRPr="0088452C">
        <w:rPr>
          <w:rFonts w:ascii="Times New Roman" w:eastAsia="Times New Roman" w:hAnsi="Times New Roman" w:cs="Times New Roman"/>
          <w:bCs/>
          <w:sz w:val="24"/>
          <w:szCs w:val="24"/>
          <w:lang w:val="en-US"/>
        </w:rPr>
        <w:t>A</w:t>
      </w:r>
      <w:r w:rsidRPr="0088452C">
        <w:rPr>
          <w:rFonts w:ascii="Times New Roman" w:eastAsia="Times New Roman" w:hAnsi="Times New Roman" w:cs="Times New Roman"/>
          <w:bCs/>
          <w:sz w:val="24"/>
          <w:szCs w:val="24"/>
        </w:rPr>
        <w:t>$)</w:t>
      </w:r>
      <w:r w:rsidRPr="0088452C">
        <w:rPr>
          <w:rFonts w:ascii="Times New Roman" w:eastAsia="Times New Roman" w:hAnsi="Times New Roman" w:cs="Times New Roman"/>
          <w:bCs/>
          <w:sz w:val="24"/>
          <w:szCs w:val="24"/>
        </w:rPr>
        <w:br/>
      </w:r>
      <w:r w:rsidRPr="0088452C">
        <w:rPr>
          <w:rFonts w:ascii="Times New Roman" w:eastAsia="Times New Roman" w:hAnsi="Times New Roman" w:cs="Times New Roman"/>
          <w:bCs/>
          <w:sz w:val="24"/>
          <w:szCs w:val="24"/>
          <w:lang w:val="en-US"/>
        </w:rPr>
        <w:t>PRINTLEN</w:t>
      </w:r>
      <w:r w:rsidRPr="0088452C">
        <w:rPr>
          <w:rFonts w:ascii="Times New Roman" w:eastAsia="Times New Roman" w:hAnsi="Times New Roman" w:cs="Times New Roman"/>
          <w:bCs/>
          <w:sz w:val="24"/>
          <w:szCs w:val="24"/>
        </w:rPr>
        <w:t xml:space="preserve"> (</w:t>
      </w:r>
      <w:r w:rsidRPr="0088452C">
        <w:rPr>
          <w:rFonts w:ascii="Times New Roman" w:eastAsia="Times New Roman" w:hAnsi="Times New Roman" w:cs="Times New Roman"/>
          <w:bCs/>
          <w:sz w:val="24"/>
          <w:szCs w:val="24"/>
          <w:lang w:val="en-US"/>
        </w:rPr>
        <w:t>B</w:t>
      </w:r>
      <w:r w:rsidRPr="0088452C">
        <w:rPr>
          <w:rFonts w:ascii="Times New Roman" w:eastAsia="Times New Roman" w:hAnsi="Times New Roman" w:cs="Times New Roman"/>
          <w:bCs/>
          <w:sz w:val="24"/>
          <w:szCs w:val="24"/>
        </w:rPr>
        <w:t>$)</w:t>
      </w:r>
    </w:p>
    <w:p w:rsidR="009D2B78" w:rsidRPr="0088452C" w:rsidRDefault="009D2B78" w:rsidP="009D2B78">
      <w:pPr>
        <w:spacing w:before="100" w:beforeAutospacing="1" w:after="100" w:afterAutospacing="1" w:line="240" w:lineRule="auto"/>
        <w:ind w:left="360" w:hanging="360"/>
        <w:rPr>
          <w:rFonts w:ascii="Times New Roman" w:eastAsia="Times New Roman" w:hAnsi="Times New Roman" w:cs="Times New Roman"/>
          <w:sz w:val="24"/>
          <w:szCs w:val="24"/>
        </w:rPr>
      </w:pPr>
      <w:r w:rsidRPr="0088452C">
        <w:rPr>
          <w:rFonts w:ascii="Times New Roman" w:eastAsia="Times New Roman" w:hAnsi="Times New Roman" w:cs="Times New Roman"/>
          <w:bCs/>
          <w:sz w:val="24"/>
          <w:szCs w:val="24"/>
        </w:rPr>
        <w:t>2)</w:t>
      </w:r>
      <w:r w:rsidR="008F41F8">
        <w:rPr>
          <w:rFonts w:ascii="Times New Roman" w:eastAsia="Times New Roman" w:hAnsi="Times New Roman" w:cs="Times New Roman"/>
          <w:bCs/>
          <w:sz w:val="24"/>
          <w:szCs w:val="24"/>
        </w:rPr>
        <w:t xml:space="preserve"> </w:t>
      </w:r>
      <w:r w:rsidRPr="0088452C">
        <w:rPr>
          <w:rFonts w:ascii="Times New Roman" w:eastAsia="Times New Roman" w:hAnsi="Times New Roman" w:cs="Times New Roman"/>
          <w:bCs/>
          <w:sz w:val="24"/>
          <w:szCs w:val="24"/>
        </w:rPr>
        <w:t>Вырезка фрагмента из значения строковой переменной</w:t>
      </w:r>
      <w:r w:rsidRPr="0088452C">
        <w:rPr>
          <w:rFonts w:ascii="Times New Roman" w:eastAsia="Times New Roman" w:hAnsi="Times New Roman" w:cs="Times New Roman"/>
          <w:bCs/>
          <w:sz w:val="24"/>
          <w:szCs w:val="24"/>
        </w:rPr>
        <w:br/>
      </w:r>
      <w:r w:rsidRPr="0088452C">
        <w:rPr>
          <w:rFonts w:ascii="Times New Roman" w:eastAsia="Times New Roman" w:hAnsi="Times New Roman" w:cs="Times New Roman"/>
          <w:bCs/>
          <w:sz w:val="24"/>
          <w:szCs w:val="24"/>
          <w:lang w:val="en-US"/>
        </w:rPr>
        <w:t>MID</w:t>
      </w:r>
      <w:r w:rsidRPr="0088452C">
        <w:rPr>
          <w:rFonts w:ascii="Times New Roman" w:eastAsia="Times New Roman" w:hAnsi="Times New Roman" w:cs="Times New Roman"/>
          <w:bCs/>
          <w:sz w:val="24"/>
          <w:szCs w:val="24"/>
        </w:rPr>
        <w:t xml:space="preserve"> $(</w:t>
      </w:r>
      <w:r w:rsidRPr="0088452C">
        <w:rPr>
          <w:rFonts w:ascii="Times New Roman" w:eastAsia="Times New Roman" w:hAnsi="Times New Roman" w:cs="Times New Roman"/>
          <w:bCs/>
          <w:sz w:val="24"/>
          <w:szCs w:val="24"/>
          <w:lang w:val="en-US"/>
        </w:rPr>
        <w:t>A</w:t>
      </w:r>
      <w:r w:rsidRPr="0088452C">
        <w:rPr>
          <w:rFonts w:ascii="Times New Roman" w:eastAsia="Times New Roman" w:hAnsi="Times New Roman" w:cs="Times New Roman"/>
          <w:bCs/>
          <w:sz w:val="24"/>
          <w:szCs w:val="24"/>
        </w:rPr>
        <w:t>$, 3,3)</w:t>
      </w:r>
    </w:p>
    <w:p w:rsidR="009D2B78" w:rsidRPr="0088452C" w:rsidRDefault="009D2B78" w:rsidP="009D2B78">
      <w:pPr>
        <w:spacing w:before="100" w:beforeAutospacing="1" w:after="100" w:afterAutospacing="1" w:line="240" w:lineRule="auto"/>
        <w:ind w:left="360" w:hanging="360"/>
        <w:rPr>
          <w:rFonts w:ascii="Times New Roman" w:eastAsia="Times New Roman" w:hAnsi="Times New Roman" w:cs="Times New Roman"/>
          <w:sz w:val="24"/>
          <w:szCs w:val="24"/>
        </w:rPr>
      </w:pPr>
      <w:r w:rsidRPr="0088452C">
        <w:rPr>
          <w:rFonts w:ascii="Times New Roman" w:eastAsia="Times New Roman" w:hAnsi="Times New Roman" w:cs="Times New Roman"/>
          <w:bCs/>
          <w:sz w:val="24"/>
          <w:szCs w:val="24"/>
        </w:rPr>
        <w:t>3)</w:t>
      </w:r>
      <w:r w:rsidR="008F41F8">
        <w:rPr>
          <w:rFonts w:ascii="Times New Roman" w:eastAsia="Times New Roman" w:hAnsi="Times New Roman" w:cs="Times New Roman"/>
          <w:bCs/>
          <w:sz w:val="24"/>
          <w:szCs w:val="24"/>
        </w:rPr>
        <w:t xml:space="preserve"> </w:t>
      </w:r>
      <w:r w:rsidRPr="0088452C">
        <w:rPr>
          <w:rFonts w:ascii="Times New Roman" w:eastAsia="Times New Roman" w:hAnsi="Times New Roman" w:cs="Times New Roman"/>
          <w:bCs/>
          <w:sz w:val="24"/>
          <w:szCs w:val="24"/>
        </w:rPr>
        <w:t>Соединение слов:</w:t>
      </w:r>
      <w:r w:rsidRPr="0088452C">
        <w:rPr>
          <w:rFonts w:ascii="Times New Roman" w:eastAsia="Times New Roman" w:hAnsi="Times New Roman" w:cs="Times New Roman"/>
          <w:bCs/>
          <w:sz w:val="24"/>
          <w:szCs w:val="24"/>
        </w:rPr>
        <w:br/>
      </w:r>
      <w:r w:rsidRPr="0088452C">
        <w:rPr>
          <w:rFonts w:ascii="Times New Roman" w:eastAsia="Times New Roman" w:hAnsi="Times New Roman" w:cs="Times New Roman"/>
          <w:bCs/>
          <w:sz w:val="24"/>
          <w:szCs w:val="24"/>
          <w:lang w:val="en-US"/>
        </w:rPr>
        <w:t>PRINTA</w:t>
      </w:r>
      <w:r w:rsidRPr="0088452C">
        <w:rPr>
          <w:rFonts w:ascii="Times New Roman" w:eastAsia="Times New Roman" w:hAnsi="Times New Roman" w:cs="Times New Roman"/>
          <w:bCs/>
          <w:sz w:val="24"/>
          <w:szCs w:val="24"/>
        </w:rPr>
        <w:t xml:space="preserve">$ + « »+ </w:t>
      </w:r>
      <w:r w:rsidRPr="0088452C">
        <w:rPr>
          <w:rFonts w:ascii="Times New Roman" w:eastAsia="Times New Roman" w:hAnsi="Times New Roman" w:cs="Times New Roman"/>
          <w:bCs/>
          <w:sz w:val="24"/>
          <w:szCs w:val="24"/>
          <w:lang w:val="en-US"/>
        </w:rPr>
        <w:t>B</w:t>
      </w:r>
      <w:r w:rsidRPr="0088452C">
        <w:rPr>
          <w:rFonts w:ascii="Times New Roman" w:eastAsia="Times New Roman" w:hAnsi="Times New Roman" w:cs="Times New Roman"/>
          <w:bCs/>
          <w:sz w:val="24"/>
          <w:szCs w:val="24"/>
        </w:rPr>
        <w:t>$</w:t>
      </w:r>
    </w:p>
    <w:p w:rsidR="009D2B78" w:rsidRPr="0088452C" w:rsidRDefault="009D2B78" w:rsidP="009D2B78">
      <w:pPr>
        <w:spacing w:before="100" w:beforeAutospacing="1" w:after="100" w:afterAutospacing="1" w:line="240" w:lineRule="auto"/>
        <w:ind w:left="360" w:hanging="360"/>
        <w:rPr>
          <w:rFonts w:ascii="Times New Roman" w:eastAsia="Times New Roman" w:hAnsi="Times New Roman" w:cs="Times New Roman"/>
          <w:bCs/>
          <w:sz w:val="24"/>
          <w:szCs w:val="24"/>
        </w:rPr>
      </w:pPr>
      <w:r w:rsidRPr="0088452C">
        <w:rPr>
          <w:rFonts w:ascii="Times New Roman" w:eastAsia="Times New Roman" w:hAnsi="Times New Roman" w:cs="Times New Roman"/>
          <w:bCs/>
          <w:sz w:val="24"/>
          <w:szCs w:val="24"/>
        </w:rPr>
        <w:t>4)</w:t>
      </w:r>
      <w:r w:rsidR="008F41F8">
        <w:rPr>
          <w:rFonts w:ascii="Times New Roman" w:eastAsia="Times New Roman" w:hAnsi="Times New Roman" w:cs="Times New Roman"/>
          <w:bCs/>
          <w:sz w:val="24"/>
          <w:szCs w:val="24"/>
        </w:rPr>
        <w:t xml:space="preserve"> </w:t>
      </w:r>
      <w:r w:rsidRPr="0088452C">
        <w:rPr>
          <w:rFonts w:ascii="Times New Roman" w:eastAsia="Times New Roman" w:hAnsi="Times New Roman" w:cs="Times New Roman"/>
          <w:bCs/>
          <w:sz w:val="24"/>
          <w:szCs w:val="24"/>
        </w:rPr>
        <w:t>Получите слово «мина» из слова соломинка.</w:t>
      </w:r>
    </w:p>
    <w:p w:rsidR="009D2B78" w:rsidRPr="00D36962" w:rsidRDefault="009D2B78" w:rsidP="009D2B78">
      <w:pPr>
        <w:pStyle w:val="2b"/>
        <w:spacing w:after="0" w:line="240" w:lineRule="auto"/>
      </w:pPr>
      <w:r w:rsidRPr="00D36962">
        <w:t>Пример  1</w:t>
      </w:r>
    </w:p>
    <w:p w:rsidR="009D2B78" w:rsidRPr="00D36962" w:rsidRDefault="009D2B78" w:rsidP="009D2B78">
      <w:pPr>
        <w:spacing w:after="0"/>
        <w:rPr>
          <w:rFonts w:ascii="Times New Roman" w:hAnsi="Times New Roman" w:cs="Times New Roman"/>
          <w:sz w:val="24"/>
          <w:szCs w:val="24"/>
        </w:rPr>
      </w:pPr>
      <w:r w:rsidRPr="00D36962">
        <w:rPr>
          <w:rFonts w:ascii="Times New Roman" w:hAnsi="Times New Roman" w:cs="Times New Roman"/>
          <w:sz w:val="24"/>
          <w:szCs w:val="24"/>
        </w:rPr>
        <w:t>Найти сумму всех элементов массива.</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10  DIM</w:t>
      </w:r>
      <w:proofErr w:type="gramEnd"/>
      <w:r w:rsidRPr="00D36962">
        <w:rPr>
          <w:rFonts w:ascii="Times New Roman" w:hAnsi="Times New Roman" w:cs="Times New Roman"/>
          <w:sz w:val="24"/>
          <w:szCs w:val="24"/>
          <w:lang w:val="en-US"/>
        </w:rPr>
        <w:t xml:space="preserve">  T (10)</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20  FOR</w:t>
      </w:r>
      <w:proofErr w:type="gramEnd"/>
      <w:r w:rsidRPr="00D36962">
        <w:rPr>
          <w:rFonts w:ascii="Times New Roman" w:hAnsi="Times New Roman" w:cs="Times New Roman"/>
          <w:sz w:val="24"/>
          <w:szCs w:val="24"/>
          <w:lang w:val="en-US"/>
        </w:rPr>
        <w:t xml:space="preserve">  I = 1 TO 10</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30  INPUT</w:t>
      </w:r>
      <w:proofErr w:type="gramEnd"/>
      <w:r w:rsidRPr="00D36962">
        <w:rPr>
          <w:rFonts w:ascii="Times New Roman" w:hAnsi="Times New Roman" w:cs="Times New Roman"/>
          <w:sz w:val="24"/>
          <w:szCs w:val="24"/>
          <w:lang w:val="en-US"/>
        </w:rPr>
        <w:t xml:space="preserve"> T (I)</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40  NEXT</w:t>
      </w:r>
      <w:proofErr w:type="gramEnd"/>
      <w:r w:rsidRPr="00D36962">
        <w:rPr>
          <w:rFonts w:ascii="Times New Roman" w:hAnsi="Times New Roman" w:cs="Times New Roman"/>
          <w:sz w:val="24"/>
          <w:szCs w:val="24"/>
          <w:lang w:val="en-US"/>
        </w:rPr>
        <w:t xml:space="preserve"> I</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50  S</w:t>
      </w:r>
      <w:proofErr w:type="gramEnd"/>
      <w:r w:rsidRPr="00D36962">
        <w:rPr>
          <w:rFonts w:ascii="Times New Roman" w:hAnsi="Times New Roman" w:cs="Times New Roman"/>
          <w:sz w:val="24"/>
          <w:szCs w:val="24"/>
          <w:lang w:val="en-US"/>
        </w:rPr>
        <w:t xml:space="preserve"> = 0</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60  FOR</w:t>
      </w:r>
      <w:proofErr w:type="gramEnd"/>
      <w:r w:rsidRPr="00D36962">
        <w:rPr>
          <w:rFonts w:ascii="Times New Roman" w:hAnsi="Times New Roman" w:cs="Times New Roman"/>
          <w:sz w:val="24"/>
          <w:szCs w:val="24"/>
          <w:lang w:val="en-US"/>
        </w:rPr>
        <w:t xml:space="preserve"> K = 1 TO 10</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70  S</w:t>
      </w:r>
      <w:proofErr w:type="gramEnd"/>
      <w:r w:rsidRPr="00D36962">
        <w:rPr>
          <w:rFonts w:ascii="Times New Roman" w:hAnsi="Times New Roman" w:cs="Times New Roman"/>
          <w:sz w:val="24"/>
          <w:szCs w:val="24"/>
          <w:lang w:val="en-US"/>
        </w:rPr>
        <w:t xml:space="preserve"> = S + T(K)</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80  NEXT</w:t>
      </w:r>
      <w:proofErr w:type="gramEnd"/>
      <w:r w:rsidRPr="00D36962">
        <w:rPr>
          <w:rFonts w:ascii="Times New Roman" w:hAnsi="Times New Roman" w:cs="Times New Roman"/>
          <w:sz w:val="24"/>
          <w:szCs w:val="24"/>
          <w:lang w:val="en-US"/>
        </w:rPr>
        <w:t xml:space="preserve"> K</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90  PRINT</w:t>
      </w:r>
      <w:proofErr w:type="gramEnd"/>
      <w:r w:rsidRPr="00D36962">
        <w:rPr>
          <w:rFonts w:ascii="Times New Roman" w:hAnsi="Times New Roman" w:cs="Times New Roman"/>
          <w:sz w:val="24"/>
          <w:szCs w:val="24"/>
          <w:lang w:val="en-US"/>
        </w:rPr>
        <w:t xml:space="preserve"> “S =”; S</w:t>
      </w:r>
    </w:p>
    <w:p w:rsidR="009D2B78" w:rsidRPr="002F75A3" w:rsidRDefault="009D2B78" w:rsidP="009D2B78">
      <w:pPr>
        <w:pStyle w:val="2b"/>
        <w:spacing w:after="0"/>
        <w:jc w:val="both"/>
        <w:rPr>
          <w:lang w:val="en-US"/>
        </w:rPr>
      </w:pPr>
      <w:r w:rsidRPr="00D36962">
        <w:t>Пример</w:t>
      </w:r>
      <w:r w:rsidRPr="00D36962">
        <w:rPr>
          <w:lang w:val="en-US"/>
        </w:rPr>
        <w:t>  </w:t>
      </w:r>
      <w:r w:rsidRPr="002F75A3">
        <w:rPr>
          <w:lang w:val="en-US"/>
        </w:rPr>
        <w:t>2</w:t>
      </w:r>
    </w:p>
    <w:p w:rsidR="009D2B78" w:rsidRPr="00D36962" w:rsidRDefault="009D2B78" w:rsidP="009D2B78">
      <w:pPr>
        <w:spacing w:after="0"/>
        <w:rPr>
          <w:rFonts w:ascii="Times New Roman" w:hAnsi="Times New Roman" w:cs="Times New Roman"/>
          <w:sz w:val="24"/>
          <w:szCs w:val="24"/>
        </w:rPr>
      </w:pPr>
      <w:r w:rsidRPr="00D36962">
        <w:rPr>
          <w:rFonts w:ascii="Times New Roman" w:hAnsi="Times New Roman" w:cs="Times New Roman"/>
          <w:sz w:val="24"/>
          <w:szCs w:val="24"/>
        </w:rPr>
        <w:t>Найти количество и сумму положительных элементов массива.</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10 </w:t>
      </w:r>
      <w:proofErr w:type="gramStart"/>
      <w:r w:rsidRPr="00D36962">
        <w:rPr>
          <w:rFonts w:ascii="Times New Roman" w:hAnsi="Times New Roman" w:cs="Times New Roman"/>
          <w:sz w:val="24"/>
          <w:szCs w:val="24"/>
          <w:lang w:val="en-US"/>
        </w:rPr>
        <w:t>DIM  A</w:t>
      </w:r>
      <w:proofErr w:type="gramEnd"/>
      <w:r w:rsidRPr="00D36962">
        <w:rPr>
          <w:rFonts w:ascii="Times New Roman" w:hAnsi="Times New Roman" w:cs="Times New Roman"/>
          <w:sz w:val="24"/>
          <w:szCs w:val="24"/>
          <w:lang w:val="en-US"/>
        </w:rPr>
        <w:t xml:space="preserve">(8)           </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20 M=0</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30 FOR I=1 TO 8</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40 </w:t>
      </w:r>
      <w:proofErr w:type="gramStart"/>
      <w:r w:rsidRPr="00D36962">
        <w:rPr>
          <w:rFonts w:ascii="Times New Roman" w:hAnsi="Times New Roman" w:cs="Times New Roman"/>
          <w:sz w:val="24"/>
          <w:szCs w:val="24"/>
          <w:lang w:val="en-US"/>
        </w:rPr>
        <w:t>INPUT  A</w:t>
      </w:r>
      <w:proofErr w:type="gramEnd"/>
      <w:r w:rsidRPr="00D36962">
        <w:rPr>
          <w:rFonts w:ascii="Times New Roman" w:hAnsi="Times New Roman" w:cs="Times New Roman"/>
          <w:sz w:val="24"/>
          <w:szCs w:val="24"/>
          <w:lang w:val="en-US"/>
        </w:rPr>
        <w:t>(I)</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50  NEXT</w:t>
      </w:r>
      <w:proofErr w:type="gramEnd"/>
      <w:r w:rsidRPr="00D36962">
        <w:rPr>
          <w:rFonts w:ascii="Times New Roman" w:hAnsi="Times New Roman" w:cs="Times New Roman"/>
          <w:sz w:val="24"/>
          <w:szCs w:val="24"/>
          <w:lang w:val="en-US"/>
        </w:rPr>
        <w:t xml:space="preserve"> I</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60  FOR</w:t>
      </w:r>
      <w:proofErr w:type="gramEnd"/>
      <w:r w:rsidRPr="00D36962">
        <w:rPr>
          <w:rFonts w:ascii="Times New Roman" w:hAnsi="Times New Roman" w:cs="Times New Roman"/>
          <w:sz w:val="24"/>
          <w:szCs w:val="24"/>
          <w:lang w:val="en-US"/>
        </w:rPr>
        <w:t xml:space="preserve"> K=1 TO 8</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70  IF</w:t>
      </w:r>
      <w:proofErr w:type="gramEnd"/>
      <w:r w:rsidRPr="00D36962">
        <w:rPr>
          <w:rFonts w:ascii="Times New Roman" w:hAnsi="Times New Roman" w:cs="Times New Roman"/>
          <w:sz w:val="24"/>
          <w:szCs w:val="24"/>
          <w:lang w:val="en-US"/>
        </w:rPr>
        <w:t xml:space="preserve"> A(K)&gt;0 THEN M = M+1: S = S + A(K)</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80  NEXT</w:t>
      </w:r>
      <w:proofErr w:type="gramEnd"/>
      <w:r w:rsidRPr="00D36962">
        <w:rPr>
          <w:rFonts w:ascii="Times New Roman" w:hAnsi="Times New Roman" w:cs="Times New Roman"/>
          <w:sz w:val="24"/>
          <w:szCs w:val="24"/>
          <w:lang w:val="en-US"/>
        </w:rPr>
        <w:t xml:space="preserve"> K</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lastRenderedPageBreak/>
        <w:t>90  PRINT</w:t>
      </w:r>
      <w:proofErr w:type="gramEnd"/>
      <w:r w:rsidRPr="00D36962">
        <w:rPr>
          <w:rFonts w:ascii="Times New Roman" w:hAnsi="Times New Roman" w:cs="Times New Roman"/>
          <w:sz w:val="24"/>
          <w:szCs w:val="24"/>
          <w:lang w:val="en-US"/>
        </w:rPr>
        <w:t xml:space="preserve"> “M=”; M , “S =”; S</w:t>
      </w:r>
    </w:p>
    <w:p w:rsidR="009D2B78" w:rsidRPr="00D36962" w:rsidRDefault="009D2B78" w:rsidP="009D2B78">
      <w:pPr>
        <w:pStyle w:val="2b"/>
        <w:spacing w:after="0"/>
        <w:jc w:val="both"/>
      </w:pPr>
      <w:r w:rsidRPr="00D36962">
        <w:t>Пример  3</w:t>
      </w:r>
    </w:p>
    <w:p w:rsidR="009D2B78" w:rsidRPr="00D36962" w:rsidRDefault="009D2B78" w:rsidP="009D2B78">
      <w:pPr>
        <w:spacing w:after="0"/>
        <w:rPr>
          <w:rFonts w:ascii="Times New Roman" w:hAnsi="Times New Roman" w:cs="Times New Roman"/>
          <w:sz w:val="24"/>
          <w:szCs w:val="24"/>
        </w:rPr>
      </w:pPr>
      <w:r w:rsidRPr="00D36962">
        <w:rPr>
          <w:rFonts w:ascii="Times New Roman" w:hAnsi="Times New Roman" w:cs="Times New Roman"/>
          <w:sz w:val="24"/>
          <w:szCs w:val="24"/>
        </w:rPr>
        <w:t>Найти сумму положительных   и произведение отрицательных элементов массива.</w:t>
      </w:r>
    </w:p>
    <w:p w:rsidR="009D2B78" w:rsidRPr="00D36962" w:rsidRDefault="009D2B78" w:rsidP="009D2B78">
      <w:pPr>
        <w:numPr>
          <w:ilvl w:val="0"/>
          <w:numId w:val="36"/>
        </w:numPr>
        <w:spacing w:after="0" w:line="240" w:lineRule="auto"/>
        <w:rPr>
          <w:rFonts w:ascii="Times New Roman" w:hAnsi="Times New Roman" w:cs="Times New Roman"/>
          <w:sz w:val="24"/>
          <w:szCs w:val="24"/>
          <w:lang w:val="en-US"/>
        </w:rPr>
      </w:pPr>
      <w:r w:rsidRPr="00D36962">
        <w:rPr>
          <w:rFonts w:ascii="Times New Roman" w:hAnsi="Times New Roman" w:cs="Times New Roman"/>
          <w:sz w:val="24"/>
          <w:szCs w:val="24"/>
          <w:lang w:val="en-US"/>
        </w:rPr>
        <w:t>DIM A(20)</w:t>
      </w:r>
    </w:p>
    <w:p w:rsidR="009D2B78" w:rsidRPr="00D36962" w:rsidRDefault="009D2B78" w:rsidP="009D2B78">
      <w:pPr>
        <w:numPr>
          <w:ilvl w:val="0"/>
          <w:numId w:val="36"/>
        </w:numPr>
        <w:spacing w:after="0" w:line="240" w:lineRule="auto"/>
        <w:rPr>
          <w:rFonts w:ascii="Times New Roman" w:hAnsi="Times New Roman" w:cs="Times New Roman"/>
          <w:sz w:val="24"/>
          <w:szCs w:val="24"/>
          <w:lang w:val="en-US"/>
        </w:rPr>
      </w:pPr>
      <w:r w:rsidRPr="00D36962">
        <w:rPr>
          <w:rFonts w:ascii="Times New Roman" w:hAnsi="Times New Roman" w:cs="Times New Roman"/>
          <w:sz w:val="24"/>
          <w:szCs w:val="24"/>
          <w:lang w:val="en-US"/>
        </w:rPr>
        <w:t>P=1: S = 0</w:t>
      </w:r>
    </w:p>
    <w:p w:rsidR="009D2B78" w:rsidRPr="00D36962" w:rsidRDefault="009D2B78" w:rsidP="009D2B78">
      <w:pPr>
        <w:numPr>
          <w:ilvl w:val="0"/>
          <w:numId w:val="37"/>
        </w:numPr>
        <w:spacing w:after="0" w:line="240" w:lineRule="auto"/>
        <w:rPr>
          <w:rFonts w:ascii="Times New Roman" w:hAnsi="Times New Roman" w:cs="Times New Roman"/>
          <w:sz w:val="24"/>
          <w:szCs w:val="24"/>
          <w:lang w:val="en-US"/>
        </w:rPr>
      </w:pPr>
      <w:r w:rsidRPr="00D36962">
        <w:rPr>
          <w:rFonts w:ascii="Times New Roman" w:hAnsi="Times New Roman" w:cs="Times New Roman"/>
          <w:sz w:val="24"/>
          <w:szCs w:val="24"/>
          <w:lang w:val="en-US"/>
        </w:rPr>
        <w:t>FOR I = 1 TO 20</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30 INPUT </w:t>
      </w:r>
      <w:proofErr w:type="gramStart"/>
      <w:r w:rsidRPr="00D36962">
        <w:rPr>
          <w:rFonts w:ascii="Times New Roman" w:hAnsi="Times New Roman" w:cs="Times New Roman"/>
          <w:sz w:val="24"/>
          <w:szCs w:val="24"/>
          <w:lang w:val="en-US"/>
        </w:rPr>
        <w:t>A(</w:t>
      </w:r>
      <w:proofErr w:type="gramEnd"/>
      <w:r w:rsidRPr="00D36962">
        <w:rPr>
          <w:rFonts w:ascii="Times New Roman" w:hAnsi="Times New Roman" w:cs="Times New Roman"/>
          <w:sz w:val="24"/>
          <w:szCs w:val="24"/>
          <w:lang w:val="en-US"/>
        </w:rPr>
        <w:t>I)</w:t>
      </w:r>
    </w:p>
    <w:p w:rsidR="009D2B78"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40 IF </w:t>
      </w:r>
      <w:proofErr w:type="gramStart"/>
      <w:r w:rsidRPr="00D36962">
        <w:rPr>
          <w:rFonts w:ascii="Times New Roman" w:hAnsi="Times New Roman" w:cs="Times New Roman"/>
          <w:sz w:val="24"/>
          <w:szCs w:val="24"/>
          <w:lang w:val="en-US"/>
        </w:rPr>
        <w:t>A(</w:t>
      </w:r>
      <w:proofErr w:type="gramEnd"/>
      <w:r w:rsidRPr="00D36962">
        <w:rPr>
          <w:rFonts w:ascii="Times New Roman" w:hAnsi="Times New Roman" w:cs="Times New Roman"/>
          <w:sz w:val="24"/>
          <w:szCs w:val="24"/>
          <w:lang w:val="en-US"/>
        </w:rPr>
        <w:t>I)&gt;0 THEN S = S+A(I) ELSE P = P*A(I)</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50 NEXT I</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60 PRINT “S=”; S, “P=”; P</w:t>
      </w:r>
    </w:p>
    <w:p w:rsidR="009D2B78" w:rsidRPr="00D36962" w:rsidRDefault="009D2B78" w:rsidP="009D2B78">
      <w:pPr>
        <w:pStyle w:val="2b"/>
        <w:spacing w:after="0"/>
        <w:jc w:val="both"/>
      </w:pPr>
      <w:r w:rsidRPr="00D36962">
        <w:t>Пример</w:t>
      </w:r>
      <w:r w:rsidRPr="00D36962">
        <w:rPr>
          <w:lang w:val="en-US"/>
        </w:rPr>
        <w:t>  </w:t>
      </w:r>
      <w:r w:rsidRPr="00D36962">
        <w:t>4</w:t>
      </w:r>
    </w:p>
    <w:p w:rsidR="009D2B78" w:rsidRPr="00D36962" w:rsidRDefault="009D2B78" w:rsidP="009D2B78">
      <w:pPr>
        <w:spacing w:after="0"/>
        <w:rPr>
          <w:rFonts w:ascii="Times New Roman" w:hAnsi="Times New Roman" w:cs="Times New Roman"/>
          <w:sz w:val="24"/>
          <w:szCs w:val="24"/>
        </w:rPr>
      </w:pPr>
      <w:r w:rsidRPr="00D36962">
        <w:rPr>
          <w:rFonts w:ascii="Times New Roman" w:hAnsi="Times New Roman" w:cs="Times New Roman"/>
          <w:sz w:val="24"/>
          <w:szCs w:val="24"/>
        </w:rPr>
        <w:t>Даны массивы</w:t>
      </w:r>
      <w:proofErr w:type="gramStart"/>
      <w:r w:rsidRPr="00D36962">
        <w:rPr>
          <w:rFonts w:ascii="Times New Roman" w:hAnsi="Times New Roman" w:cs="Times New Roman"/>
          <w:sz w:val="24"/>
          <w:szCs w:val="24"/>
        </w:rPr>
        <w:t xml:space="preserve"> А</w:t>
      </w:r>
      <w:proofErr w:type="gramEnd"/>
      <w:r w:rsidRPr="00D36962">
        <w:rPr>
          <w:rFonts w:ascii="Times New Roman" w:hAnsi="Times New Roman" w:cs="Times New Roman"/>
          <w:sz w:val="24"/>
          <w:szCs w:val="24"/>
        </w:rPr>
        <w:t>(12), В(12). Найти значение с =  а</w:t>
      </w:r>
      <w:proofErr w:type="gramStart"/>
      <w:r w:rsidRPr="00D36962">
        <w:rPr>
          <w:rFonts w:ascii="Times New Roman" w:hAnsi="Times New Roman" w:cs="Times New Roman"/>
          <w:sz w:val="24"/>
          <w:szCs w:val="24"/>
          <w:vertAlign w:val="subscript"/>
        </w:rPr>
        <w:t>1</w:t>
      </w:r>
      <w:proofErr w:type="gramEnd"/>
      <w:r w:rsidRPr="00D36962">
        <w:rPr>
          <w:rFonts w:ascii="Times New Roman" w:hAnsi="Times New Roman" w:cs="Times New Roman"/>
          <w:sz w:val="24"/>
          <w:szCs w:val="24"/>
          <w:vertAlign w:val="subscript"/>
        </w:rPr>
        <w:t xml:space="preserve"> </w:t>
      </w:r>
      <w:r w:rsidRPr="00D36962">
        <w:rPr>
          <w:rFonts w:ascii="Times New Roman" w:hAnsi="Times New Roman" w:cs="Times New Roman"/>
          <w:sz w:val="24"/>
          <w:szCs w:val="24"/>
        </w:rPr>
        <w:t>в</w:t>
      </w:r>
      <w:r w:rsidRPr="00D36962">
        <w:rPr>
          <w:rFonts w:ascii="Times New Roman" w:hAnsi="Times New Roman" w:cs="Times New Roman"/>
          <w:sz w:val="24"/>
          <w:szCs w:val="24"/>
          <w:vertAlign w:val="subscript"/>
        </w:rPr>
        <w:t xml:space="preserve">1 </w:t>
      </w:r>
      <w:r w:rsidRPr="00D36962">
        <w:rPr>
          <w:rFonts w:ascii="Times New Roman" w:hAnsi="Times New Roman" w:cs="Times New Roman"/>
          <w:sz w:val="24"/>
          <w:szCs w:val="24"/>
        </w:rPr>
        <w:t>+а</w:t>
      </w:r>
      <w:r w:rsidRPr="00D36962">
        <w:rPr>
          <w:rFonts w:ascii="Times New Roman" w:hAnsi="Times New Roman" w:cs="Times New Roman"/>
          <w:sz w:val="24"/>
          <w:szCs w:val="24"/>
          <w:vertAlign w:val="subscript"/>
        </w:rPr>
        <w:t xml:space="preserve">2 </w:t>
      </w:r>
      <w:r w:rsidRPr="00D36962">
        <w:rPr>
          <w:rFonts w:ascii="Times New Roman" w:hAnsi="Times New Roman" w:cs="Times New Roman"/>
          <w:sz w:val="24"/>
          <w:szCs w:val="24"/>
        </w:rPr>
        <w:t>в</w:t>
      </w:r>
      <w:r w:rsidRPr="00D36962">
        <w:rPr>
          <w:rFonts w:ascii="Times New Roman" w:hAnsi="Times New Roman" w:cs="Times New Roman"/>
          <w:sz w:val="24"/>
          <w:szCs w:val="24"/>
          <w:vertAlign w:val="subscript"/>
        </w:rPr>
        <w:t xml:space="preserve">2 </w:t>
      </w:r>
      <w:r w:rsidRPr="00D36962">
        <w:rPr>
          <w:rFonts w:ascii="Times New Roman" w:hAnsi="Times New Roman" w:cs="Times New Roman"/>
          <w:sz w:val="24"/>
          <w:szCs w:val="24"/>
        </w:rPr>
        <w:t>+ …+ а</w:t>
      </w:r>
      <w:r w:rsidRPr="00D36962">
        <w:rPr>
          <w:rFonts w:ascii="Times New Roman" w:hAnsi="Times New Roman" w:cs="Times New Roman"/>
          <w:sz w:val="24"/>
          <w:szCs w:val="24"/>
          <w:vertAlign w:val="subscript"/>
        </w:rPr>
        <w:t xml:space="preserve">12 </w:t>
      </w:r>
      <w:r w:rsidRPr="00D36962">
        <w:rPr>
          <w:rFonts w:ascii="Times New Roman" w:hAnsi="Times New Roman" w:cs="Times New Roman"/>
          <w:sz w:val="24"/>
          <w:szCs w:val="24"/>
        </w:rPr>
        <w:t>в</w:t>
      </w:r>
      <w:r w:rsidRPr="00D36962">
        <w:rPr>
          <w:rFonts w:ascii="Times New Roman" w:hAnsi="Times New Roman" w:cs="Times New Roman"/>
          <w:sz w:val="24"/>
          <w:szCs w:val="24"/>
          <w:vertAlign w:val="subscript"/>
        </w:rPr>
        <w:t>12</w:t>
      </w:r>
      <w:r w:rsidRPr="00D36962">
        <w:rPr>
          <w:rFonts w:ascii="Times New Roman" w:hAnsi="Times New Roman" w:cs="Times New Roman"/>
          <w:sz w:val="24"/>
          <w:szCs w:val="24"/>
        </w:rPr>
        <w:t>.</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10 DIM </w:t>
      </w:r>
      <w:proofErr w:type="gramStart"/>
      <w:r w:rsidRPr="00D36962">
        <w:rPr>
          <w:rFonts w:ascii="Times New Roman" w:hAnsi="Times New Roman" w:cs="Times New Roman"/>
          <w:sz w:val="24"/>
          <w:szCs w:val="24"/>
        </w:rPr>
        <w:t>А</w:t>
      </w:r>
      <w:r w:rsidRPr="00D36962">
        <w:rPr>
          <w:rFonts w:ascii="Times New Roman" w:hAnsi="Times New Roman" w:cs="Times New Roman"/>
          <w:sz w:val="24"/>
          <w:szCs w:val="24"/>
          <w:lang w:val="en-US"/>
        </w:rPr>
        <w:t>(</w:t>
      </w:r>
      <w:proofErr w:type="gramEnd"/>
      <w:r w:rsidRPr="00D36962">
        <w:rPr>
          <w:rFonts w:ascii="Times New Roman" w:hAnsi="Times New Roman" w:cs="Times New Roman"/>
          <w:sz w:val="24"/>
          <w:szCs w:val="24"/>
          <w:lang w:val="en-US"/>
        </w:rPr>
        <w:t>12)</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20 DIM </w:t>
      </w:r>
      <w:proofErr w:type="gramStart"/>
      <w:r w:rsidRPr="00D36962">
        <w:rPr>
          <w:rFonts w:ascii="Times New Roman" w:hAnsi="Times New Roman" w:cs="Times New Roman"/>
          <w:sz w:val="24"/>
          <w:szCs w:val="24"/>
        </w:rPr>
        <w:t>В</w:t>
      </w:r>
      <w:r w:rsidRPr="00D36962">
        <w:rPr>
          <w:rFonts w:ascii="Times New Roman" w:hAnsi="Times New Roman" w:cs="Times New Roman"/>
          <w:sz w:val="24"/>
          <w:szCs w:val="24"/>
          <w:lang w:val="en-US"/>
        </w:rPr>
        <w:t>(</w:t>
      </w:r>
      <w:proofErr w:type="gramEnd"/>
      <w:r w:rsidRPr="00D36962">
        <w:rPr>
          <w:rFonts w:ascii="Times New Roman" w:hAnsi="Times New Roman" w:cs="Times New Roman"/>
          <w:sz w:val="24"/>
          <w:szCs w:val="24"/>
          <w:lang w:val="en-US"/>
        </w:rPr>
        <w:t>12)</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30 FOR I = 1 TO 12</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40 INPUT </w:t>
      </w:r>
      <w:proofErr w:type="gramStart"/>
      <w:r w:rsidRPr="00D36962">
        <w:rPr>
          <w:rFonts w:ascii="Times New Roman" w:hAnsi="Times New Roman" w:cs="Times New Roman"/>
          <w:sz w:val="24"/>
          <w:szCs w:val="24"/>
          <w:lang w:val="en-US"/>
        </w:rPr>
        <w:t>А(</w:t>
      </w:r>
      <w:proofErr w:type="gramEnd"/>
      <w:r w:rsidRPr="00D36962">
        <w:rPr>
          <w:rFonts w:ascii="Times New Roman" w:hAnsi="Times New Roman" w:cs="Times New Roman"/>
          <w:sz w:val="24"/>
          <w:szCs w:val="24"/>
          <w:lang w:val="en-US"/>
        </w:rPr>
        <w:t>I)</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50 NEXT I</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60 FOR I = 1 TO 12</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70 INPUT </w:t>
      </w:r>
      <w:proofErr w:type="gramStart"/>
      <w:r w:rsidRPr="00D36962">
        <w:rPr>
          <w:rFonts w:ascii="Times New Roman" w:hAnsi="Times New Roman" w:cs="Times New Roman"/>
          <w:sz w:val="24"/>
          <w:szCs w:val="24"/>
          <w:lang w:val="en-US"/>
        </w:rPr>
        <w:t>В(</w:t>
      </w:r>
      <w:proofErr w:type="gramEnd"/>
      <w:r w:rsidRPr="00D36962">
        <w:rPr>
          <w:rFonts w:ascii="Times New Roman" w:hAnsi="Times New Roman" w:cs="Times New Roman"/>
          <w:sz w:val="24"/>
          <w:szCs w:val="24"/>
          <w:lang w:val="en-US"/>
        </w:rPr>
        <w:t>I)</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80 NEXT I</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90 FOR I = 1 TO 12</w:t>
      </w:r>
    </w:p>
    <w:p w:rsidR="009D2B78" w:rsidRPr="00F66B59" w:rsidRDefault="009D2B78" w:rsidP="009D2B78">
      <w:pPr>
        <w:spacing w:after="0"/>
        <w:rPr>
          <w:rFonts w:ascii="Times New Roman" w:hAnsi="Times New Roman" w:cs="Times New Roman"/>
          <w:sz w:val="24"/>
          <w:szCs w:val="24"/>
        </w:rPr>
      </w:pPr>
      <w:r w:rsidRPr="00F66B59">
        <w:rPr>
          <w:rFonts w:ascii="Times New Roman" w:hAnsi="Times New Roman" w:cs="Times New Roman"/>
          <w:sz w:val="24"/>
          <w:szCs w:val="24"/>
        </w:rPr>
        <w:t>100</w:t>
      </w:r>
      <w:proofErr w:type="gramStart"/>
      <w:r w:rsidRPr="00F66B59">
        <w:rPr>
          <w:rFonts w:ascii="Times New Roman" w:hAnsi="Times New Roman" w:cs="Times New Roman"/>
          <w:sz w:val="24"/>
          <w:szCs w:val="24"/>
        </w:rPr>
        <w:t xml:space="preserve">  </w:t>
      </w:r>
      <w:r w:rsidRPr="00D36962">
        <w:rPr>
          <w:rFonts w:ascii="Times New Roman" w:hAnsi="Times New Roman" w:cs="Times New Roman"/>
          <w:sz w:val="24"/>
          <w:szCs w:val="24"/>
        </w:rPr>
        <w:t>С</w:t>
      </w:r>
      <w:proofErr w:type="gramEnd"/>
      <w:r w:rsidRPr="00F66B59">
        <w:rPr>
          <w:rFonts w:ascii="Times New Roman" w:hAnsi="Times New Roman" w:cs="Times New Roman"/>
          <w:sz w:val="24"/>
          <w:szCs w:val="24"/>
        </w:rPr>
        <w:t xml:space="preserve"> = </w:t>
      </w:r>
      <w:r w:rsidRPr="00D36962">
        <w:rPr>
          <w:rFonts w:ascii="Times New Roman" w:hAnsi="Times New Roman" w:cs="Times New Roman"/>
          <w:sz w:val="24"/>
          <w:szCs w:val="24"/>
        </w:rPr>
        <w:t>С</w:t>
      </w:r>
      <w:r w:rsidRPr="00F66B59">
        <w:rPr>
          <w:rFonts w:ascii="Times New Roman" w:hAnsi="Times New Roman" w:cs="Times New Roman"/>
          <w:sz w:val="24"/>
          <w:szCs w:val="24"/>
        </w:rPr>
        <w:t xml:space="preserve"> + </w:t>
      </w:r>
      <w:r w:rsidRPr="00D36962">
        <w:rPr>
          <w:rFonts w:ascii="Times New Roman" w:hAnsi="Times New Roman" w:cs="Times New Roman"/>
          <w:sz w:val="24"/>
          <w:szCs w:val="24"/>
        </w:rPr>
        <w:t>А</w:t>
      </w:r>
      <w:r w:rsidRPr="00F66B59">
        <w:rPr>
          <w:rFonts w:ascii="Times New Roman" w:hAnsi="Times New Roman" w:cs="Times New Roman"/>
          <w:sz w:val="24"/>
          <w:szCs w:val="24"/>
        </w:rPr>
        <w:t>(</w:t>
      </w:r>
      <w:r w:rsidRPr="00D36962">
        <w:rPr>
          <w:rFonts w:ascii="Times New Roman" w:hAnsi="Times New Roman" w:cs="Times New Roman"/>
          <w:sz w:val="24"/>
          <w:szCs w:val="24"/>
          <w:lang w:val="en-US"/>
        </w:rPr>
        <w:t>I</w:t>
      </w:r>
      <w:r w:rsidRPr="00F66B59">
        <w:rPr>
          <w:rFonts w:ascii="Times New Roman" w:hAnsi="Times New Roman" w:cs="Times New Roman"/>
          <w:sz w:val="24"/>
          <w:szCs w:val="24"/>
        </w:rPr>
        <w:t>)*</w:t>
      </w:r>
      <w:r w:rsidRPr="00D36962">
        <w:rPr>
          <w:rFonts w:ascii="Times New Roman" w:hAnsi="Times New Roman" w:cs="Times New Roman"/>
          <w:sz w:val="24"/>
          <w:szCs w:val="24"/>
        </w:rPr>
        <w:t>В</w:t>
      </w:r>
      <w:r w:rsidRPr="00F66B59">
        <w:rPr>
          <w:rFonts w:ascii="Times New Roman" w:hAnsi="Times New Roman" w:cs="Times New Roman"/>
          <w:sz w:val="24"/>
          <w:szCs w:val="24"/>
        </w:rPr>
        <w:t>(</w:t>
      </w:r>
      <w:r w:rsidRPr="00D36962">
        <w:rPr>
          <w:rFonts w:ascii="Times New Roman" w:hAnsi="Times New Roman" w:cs="Times New Roman"/>
          <w:sz w:val="24"/>
          <w:szCs w:val="24"/>
          <w:lang w:val="en-US"/>
        </w:rPr>
        <w:t>I</w:t>
      </w:r>
      <w:r w:rsidRPr="00F66B59">
        <w:rPr>
          <w:rFonts w:ascii="Times New Roman" w:hAnsi="Times New Roman" w:cs="Times New Roman"/>
          <w:sz w:val="24"/>
          <w:szCs w:val="24"/>
        </w:rPr>
        <w:t>)</w:t>
      </w:r>
    </w:p>
    <w:p w:rsidR="009D2B78" w:rsidRPr="00D36962" w:rsidRDefault="009D2B78" w:rsidP="009D2B78">
      <w:pPr>
        <w:spacing w:after="0"/>
        <w:rPr>
          <w:rFonts w:ascii="Times New Roman" w:hAnsi="Times New Roman" w:cs="Times New Roman"/>
          <w:sz w:val="24"/>
          <w:szCs w:val="24"/>
        </w:rPr>
      </w:pPr>
      <w:r w:rsidRPr="00D36962">
        <w:rPr>
          <w:rFonts w:ascii="Times New Roman" w:hAnsi="Times New Roman" w:cs="Times New Roman"/>
          <w:sz w:val="24"/>
          <w:szCs w:val="24"/>
        </w:rPr>
        <w:t xml:space="preserve">110 </w:t>
      </w:r>
      <w:r w:rsidRPr="00D36962">
        <w:rPr>
          <w:rFonts w:ascii="Times New Roman" w:hAnsi="Times New Roman" w:cs="Times New Roman"/>
          <w:sz w:val="24"/>
          <w:szCs w:val="24"/>
          <w:lang w:val="en-US"/>
        </w:rPr>
        <w:t>NEXTI</w:t>
      </w:r>
    </w:p>
    <w:p w:rsidR="009D2B78" w:rsidRPr="00D36962" w:rsidRDefault="009D2B78" w:rsidP="009D2B78">
      <w:pPr>
        <w:spacing w:after="0"/>
        <w:rPr>
          <w:rFonts w:ascii="Times New Roman" w:hAnsi="Times New Roman" w:cs="Times New Roman"/>
          <w:sz w:val="24"/>
          <w:szCs w:val="24"/>
        </w:rPr>
      </w:pPr>
      <w:r w:rsidRPr="00D36962">
        <w:rPr>
          <w:rFonts w:ascii="Times New Roman" w:hAnsi="Times New Roman" w:cs="Times New Roman"/>
          <w:sz w:val="24"/>
          <w:szCs w:val="24"/>
        </w:rPr>
        <w:t xml:space="preserve">120 </w:t>
      </w:r>
      <w:r w:rsidRPr="00D36962">
        <w:rPr>
          <w:rFonts w:ascii="Times New Roman" w:hAnsi="Times New Roman" w:cs="Times New Roman"/>
          <w:sz w:val="24"/>
          <w:szCs w:val="24"/>
          <w:lang w:val="en-US"/>
        </w:rPr>
        <w:t>PRINT</w:t>
      </w:r>
      <w:r w:rsidRPr="00D36962">
        <w:rPr>
          <w:rFonts w:ascii="Times New Roman" w:hAnsi="Times New Roman" w:cs="Times New Roman"/>
          <w:sz w:val="24"/>
          <w:szCs w:val="24"/>
        </w:rPr>
        <w:t xml:space="preserve"> “С=”; С </w:t>
      </w:r>
    </w:p>
    <w:p w:rsidR="009D2B78" w:rsidRPr="00D36962" w:rsidRDefault="009D2B78" w:rsidP="009D2B78">
      <w:pPr>
        <w:pStyle w:val="2b"/>
        <w:spacing w:after="0"/>
        <w:jc w:val="both"/>
      </w:pPr>
      <w:r w:rsidRPr="00D36962">
        <w:t>Пример  5</w:t>
      </w:r>
    </w:p>
    <w:p w:rsidR="009D2B78" w:rsidRPr="00D36962" w:rsidRDefault="009D2B78" w:rsidP="009D2B78">
      <w:pPr>
        <w:spacing w:after="0"/>
        <w:rPr>
          <w:rFonts w:ascii="Times New Roman" w:hAnsi="Times New Roman" w:cs="Times New Roman"/>
          <w:sz w:val="24"/>
          <w:szCs w:val="24"/>
        </w:rPr>
      </w:pPr>
      <w:r w:rsidRPr="00D36962">
        <w:rPr>
          <w:rFonts w:ascii="Times New Roman" w:hAnsi="Times New Roman" w:cs="Times New Roman"/>
          <w:sz w:val="24"/>
          <w:szCs w:val="24"/>
        </w:rPr>
        <w:t>Найти количество и  произведение отрицательных  элементов массива.</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10 </w:t>
      </w:r>
      <w:proofErr w:type="gramStart"/>
      <w:r w:rsidRPr="00D36962">
        <w:rPr>
          <w:rFonts w:ascii="Times New Roman" w:hAnsi="Times New Roman" w:cs="Times New Roman"/>
          <w:sz w:val="24"/>
          <w:szCs w:val="24"/>
          <w:lang w:val="en-US"/>
        </w:rPr>
        <w:t>DIM  A</w:t>
      </w:r>
      <w:proofErr w:type="gramEnd"/>
      <w:r w:rsidRPr="00D36962">
        <w:rPr>
          <w:rFonts w:ascii="Times New Roman" w:hAnsi="Times New Roman" w:cs="Times New Roman"/>
          <w:sz w:val="24"/>
          <w:szCs w:val="24"/>
          <w:lang w:val="en-US"/>
        </w:rPr>
        <w:t xml:space="preserve">(3,5)           </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20 M=0: P=1</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30 FOR I=1 TO 3</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40 FOR J = 1 TO 5</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50 </w:t>
      </w:r>
      <w:proofErr w:type="gramStart"/>
      <w:r w:rsidRPr="00D36962">
        <w:rPr>
          <w:rFonts w:ascii="Times New Roman" w:hAnsi="Times New Roman" w:cs="Times New Roman"/>
          <w:sz w:val="24"/>
          <w:szCs w:val="24"/>
          <w:lang w:val="en-US"/>
        </w:rPr>
        <w:t>INPUT  A</w:t>
      </w:r>
      <w:proofErr w:type="gramEnd"/>
      <w:r w:rsidRPr="00D36962">
        <w:rPr>
          <w:rFonts w:ascii="Times New Roman" w:hAnsi="Times New Roman" w:cs="Times New Roman"/>
          <w:sz w:val="24"/>
          <w:szCs w:val="24"/>
          <w:lang w:val="en-US"/>
        </w:rPr>
        <w:t>(I, J)</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60 IF </w:t>
      </w:r>
      <w:proofErr w:type="gramStart"/>
      <w:r w:rsidRPr="00D36962">
        <w:rPr>
          <w:rFonts w:ascii="Times New Roman" w:hAnsi="Times New Roman" w:cs="Times New Roman"/>
          <w:sz w:val="24"/>
          <w:szCs w:val="24"/>
          <w:lang w:val="en-US"/>
        </w:rPr>
        <w:t>A(</w:t>
      </w:r>
      <w:proofErr w:type="gramEnd"/>
      <w:r w:rsidRPr="00D36962">
        <w:rPr>
          <w:rFonts w:ascii="Times New Roman" w:hAnsi="Times New Roman" w:cs="Times New Roman"/>
          <w:sz w:val="24"/>
          <w:szCs w:val="24"/>
          <w:lang w:val="en-US"/>
        </w:rPr>
        <w:t>I,J)&lt;0 THEN M = M+1: P = P * A(I,J)</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70 NEXT J</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80  NEXT</w:t>
      </w:r>
      <w:proofErr w:type="gramEnd"/>
      <w:r w:rsidRPr="00D36962">
        <w:rPr>
          <w:rFonts w:ascii="Times New Roman" w:hAnsi="Times New Roman" w:cs="Times New Roman"/>
          <w:sz w:val="24"/>
          <w:szCs w:val="24"/>
          <w:lang w:val="en-US"/>
        </w:rPr>
        <w:t xml:space="preserve"> I</w:t>
      </w:r>
    </w:p>
    <w:p w:rsidR="009D2B78" w:rsidRPr="00D36962" w:rsidRDefault="009D2B78" w:rsidP="009D2B78">
      <w:pPr>
        <w:numPr>
          <w:ilvl w:val="0"/>
          <w:numId w:val="49"/>
        </w:numPr>
        <w:spacing w:after="0" w:line="240" w:lineRule="auto"/>
        <w:rPr>
          <w:rFonts w:ascii="Times New Roman" w:hAnsi="Times New Roman" w:cs="Times New Roman"/>
          <w:sz w:val="24"/>
          <w:szCs w:val="24"/>
          <w:lang w:val="en-US"/>
        </w:rPr>
      </w:pPr>
      <w:r w:rsidRPr="00D36962">
        <w:rPr>
          <w:rFonts w:ascii="Times New Roman" w:hAnsi="Times New Roman" w:cs="Times New Roman"/>
          <w:sz w:val="24"/>
          <w:szCs w:val="24"/>
          <w:lang w:val="en-US"/>
        </w:rPr>
        <w:t>PRINT “M=”; M , “P =”; P</w:t>
      </w:r>
    </w:p>
    <w:p w:rsidR="009D2B78" w:rsidRPr="00D36962" w:rsidRDefault="009D2B78" w:rsidP="009D2B78">
      <w:pPr>
        <w:pStyle w:val="2b"/>
        <w:spacing w:after="0" w:line="240" w:lineRule="auto"/>
        <w:jc w:val="both"/>
      </w:pPr>
      <w:r w:rsidRPr="00D36962">
        <w:t xml:space="preserve"> Составить  самостоятельно,  ввести в компьютер, отладить программы </w:t>
      </w:r>
    </w:p>
    <w:p w:rsidR="009D2B78" w:rsidRDefault="009D2B78" w:rsidP="009D2B78">
      <w:pPr>
        <w:spacing w:after="0" w:line="240" w:lineRule="auto"/>
        <w:rPr>
          <w:rFonts w:ascii="Times New Roman" w:hAnsi="Times New Roman" w:cs="Times New Roman"/>
          <w:sz w:val="24"/>
          <w:szCs w:val="24"/>
        </w:rPr>
      </w:pPr>
    </w:p>
    <w:p w:rsidR="009D2B78" w:rsidRPr="00D36962" w:rsidRDefault="009D2B78" w:rsidP="009D2B78">
      <w:pPr>
        <w:spacing w:after="0" w:line="240" w:lineRule="auto"/>
        <w:rPr>
          <w:rFonts w:ascii="Times New Roman" w:hAnsi="Times New Roman" w:cs="Times New Roman"/>
          <w:sz w:val="24"/>
          <w:szCs w:val="24"/>
        </w:rPr>
      </w:pPr>
      <w:r w:rsidRPr="00D36962">
        <w:rPr>
          <w:rFonts w:ascii="Times New Roman" w:hAnsi="Times New Roman" w:cs="Times New Roman"/>
          <w:sz w:val="24"/>
          <w:szCs w:val="24"/>
        </w:rPr>
        <w:t>Пример </w:t>
      </w:r>
      <w:r>
        <w:rPr>
          <w:rFonts w:ascii="Times New Roman" w:hAnsi="Times New Roman" w:cs="Times New Roman"/>
          <w:sz w:val="24"/>
          <w:szCs w:val="24"/>
        </w:rPr>
        <w:t>6</w:t>
      </w:r>
    </w:p>
    <w:p w:rsidR="009D2B78" w:rsidRPr="00D36962" w:rsidRDefault="00E5412F" w:rsidP="009D2B78">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 id="_x0000_s1328" type="#_x0000_t75" style="position:absolute;margin-left:209.9pt;margin-top:17.6pt;width:136pt;height:31.95pt;z-index:251658752" o:allowincell="f">
            <v:imagedata r:id="rId48" o:title=""/>
            <w10:wrap type="topAndBottom"/>
          </v:shape>
          <o:OLEObject Type="Embed" ProgID="Equation.3" ShapeID="_x0000_s1328" DrawAspect="Content" ObjectID="_1700638773" r:id="rId50"/>
        </w:pict>
      </w:r>
      <w:r w:rsidR="009D2B78" w:rsidRPr="00D36962">
        <w:rPr>
          <w:rFonts w:ascii="Times New Roman" w:hAnsi="Times New Roman" w:cs="Times New Roman"/>
          <w:sz w:val="24"/>
          <w:szCs w:val="24"/>
        </w:rPr>
        <w:t xml:space="preserve">Даны массивы </w:t>
      </w:r>
      <w:r w:rsidR="009D2B78" w:rsidRPr="00D36962">
        <w:rPr>
          <w:rFonts w:ascii="Times New Roman" w:hAnsi="Times New Roman" w:cs="Times New Roman"/>
          <w:sz w:val="24"/>
          <w:szCs w:val="24"/>
          <w:lang w:val="en-US"/>
        </w:rPr>
        <w:t>Z</w:t>
      </w:r>
      <w:r w:rsidR="009D2B78" w:rsidRPr="00D36962">
        <w:rPr>
          <w:rFonts w:ascii="Times New Roman" w:hAnsi="Times New Roman" w:cs="Times New Roman"/>
          <w:sz w:val="24"/>
          <w:szCs w:val="24"/>
        </w:rPr>
        <w:t xml:space="preserve"> (10), </w:t>
      </w:r>
      <w:r w:rsidR="009D2B78" w:rsidRPr="00D36962">
        <w:rPr>
          <w:rFonts w:ascii="Times New Roman" w:hAnsi="Times New Roman" w:cs="Times New Roman"/>
          <w:sz w:val="24"/>
          <w:szCs w:val="24"/>
          <w:lang w:val="en-US"/>
        </w:rPr>
        <w:t>T</w:t>
      </w:r>
      <w:r w:rsidR="009D2B78" w:rsidRPr="00D36962">
        <w:rPr>
          <w:rFonts w:ascii="Times New Roman" w:hAnsi="Times New Roman" w:cs="Times New Roman"/>
          <w:sz w:val="24"/>
          <w:szCs w:val="24"/>
        </w:rPr>
        <w:t xml:space="preserve">(10), вычислить </w:t>
      </w:r>
      <w:r w:rsidR="009D2B78" w:rsidRPr="00D36962">
        <w:rPr>
          <w:rFonts w:ascii="Times New Roman" w:hAnsi="Times New Roman" w:cs="Times New Roman"/>
          <w:sz w:val="24"/>
          <w:szCs w:val="24"/>
          <w:lang w:val="en-US"/>
        </w:rPr>
        <w:t>Y</w:t>
      </w:r>
      <w:r w:rsidR="009D2B78" w:rsidRPr="00D36962">
        <w:rPr>
          <w:rFonts w:ascii="Times New Roman" w:hAnsi="Times New Roman" w:cs="Times New Roman"/>
          <w:sz w:val="24"/>
          <w:szCs w:val="24"/>
        </w:rPr>
        <w:t xml:space="preserve"> = (</w:t>
      </w:r>
      <w:r w:rsidR="009D2B78" w:rsidRPr="00D36962">
        <w:rPr>
          <w:rFonts w:ascii="Times New Roman" w:hAnsi="Times New Roman" w:cs="Times New Roman"/>
          <w:sz w:val="24"/>
          <w:szCs w:val="24"/>
          <w:lang w:val="en-US"/>
        </w:rPr>
        <w:t>z</w:t>
      </w:r>
      <w:r w:rsidR="009D2B78" w:rsidRPr="00D36962">
        <w:rPr>
          <w:rFonts w:ascii="Times New Roman" w:hAnsi="Times New Roman" w:cs="Times New Roman"/>
          <w:sz w:val="24"/>
          <w:szCs w:val="24"/>
          <w:vertAlign w:val="subscript"/>
        </w:rPr>
        <w:t>1</w:t>
      </w:r>
      <w:r w:rsidR="009D2B78" w:rsidRPr="00D36962">
        <w:rPr>
          <w:rFonts w:ascii="Times New Roman" w:hAnsi="Times New Roman" w:cs="Times New Roman"/>
          <w:sz w:val="24"/>
          <w:szCs w:val="24"/>
        </w:rPr>
        <w:t>-</w:t>
      </w:r>
      <w:r w:rsidR="009D2B78" w:rsidRPr="00D36962">
        <w:rPr>
          <w:rFonts w:ascii="Times New Roman" w:hAnsi="Times New Roman" w:cs="Times New Roman"/>
          <w:sz w:val="24"/>
          <w:szCs w:val="24"/>
          <w:lang w:val="en-US"/>
        </w:rPr>
        <w:t>t</w:t>
      </w:r>
      <w:r w:rsidR="009D2B78" w:rsidRPr="00D36962">
        <w:rPr>
          <w:rFonts w:ascii="Times New Roman" w:hAnsi="Times New Roman" w:cs="Times New Roman"/>
          <w:sz w:val="24"/>
          <w:szCs w:val="24"/>
          <w:vertAlign w:val="subscript"/>
        </w:rPr>
        <w:t>1</w:t>
      </w:r>
      <w:r w:rsidR="009D2B78" w:rsidRPr="00D36962">
        <w:rPr>
          <w:rFonts w:ascii="Times New Roman" w:hAnsi="Times New Roman" w:cs="Times New Roman"/>
          <w:sz w:val="24"/>
          <w:szCs w:val="24"/>
        </w:rPr>
        <w:t>) +(</w:t>
      </w:r>
      <w:r w:rsidR="009D2B78" w:rsidRPr="00D36962">
        <w:rPr>
          <w:rFonts w:ascii="Times New Roman" w:hAnsi="Times New Roman" w:cs="Times New Roman"/>
          <w:sz w:val="24"/>
          <w:szCs w:val="24"/>
          <w:lang w:val="en-US"/>
        </w:rPr>
        <w:t>z</w:t>
      </w:r>
      <w:r w:rsidR="009D2B78" w:rsidRPr="00D36962">
        <w:rPr>
          <w:rFonts w:ascii="Times New Roman" w:hAnsi="Times New Roman" w:cs="Times New Roman"/>
          <w:sz w:val="24"/>
          <w:szCs w:val="24"/>
          <w:vertAlign w:val="subscript"/>
        </w:rPr>
        <w:t>2</w:t>
      </w:r>
      <w:r w:rsidR="009D2B78" w:rsidRPr="00D36962">
        <w:rPr>
          <w:rFonts w:ascii="Times New Roman" w:hAnsi="Times New Roman" w:cs="Times New Roman"/>
          <w:sz w:val="24"/>
          <w:szCs w:val="24"/>
        </w:rPr>
        <w:t>-</w:t>
      </w:r>
      <w:r w:rsidR="009D2B78" w:rsidRPr="00D36962">
        <w:rPr>
          <w:rFonts w:ascii="Times New Roman" w:hAnsi="Times New Roman" w:cs="Times New Roman"/>
          <w:sz w:val="24"/>
          <w:szCs w:val="24"/>
          <w:lang w:val="en-US"/>
        </w:rPr>
        <w:t>t</w:t>
      </w:r>
      <w:r w:rsidR="009D2B78" w:rsidRPr="00D36962">
        <w:rPr>
          <w:rFonts w:ascii="Times New Roman" w:hAnsi="Times New Roman" w:cs="Times New Roman"/>
          <w:sz w:val="24"/>
          <w:szCs w:val="24"/>
          <w:vertAlign w:val="subscript"/>
        </w:rPr>
        <w:t>2</w:t>
      </w:r>
      <w:r w:rsidR="009D2B78" w:rsidRPr="00D36962">
        <w:rPr>
          <w:rFonts w:ascii="Times New Roman" w:hAnsi="Times New Roman" w:cs="Times New Roman"/>
          <w:sz w:val="24"/>
          <w:szCs w:val="24"/>
        </w:rPr>
        <w:t>) + … + (</w:t>
      </w:r>
      <w:r w:rsidR="009D2B78" w:rsidRPr="00D36962">
        <w:rPr>
          <w:rFonts w:ascii="Times New Roman" w:hAnsi="Times New Roman" w:cs="Times New Roman"/>
          <w:sz w:val="24"/>
          <w:szCs w:val="24"/>
          <w:lang w:val="en-US"/>
        </w:rPr>
        <w:t>z</w:t>
      </w:r>
      <w:r w:rsidR="009D2B78" w:rsidRPr="00D36962">
        <w:rPr>
          <w:rFonts w:ascii="Times New Roman" w:hAnsi="Times New Roman" w:cs="Times New Roman"/>
          <w:sz w:val="24"/>
          <w:szCs w:val="24"/>
          <w:vertAlign w:val="subscript"/>
        </w:rPr>
        <w:t>10</w:t>
      </w:r>
      <w:r w:rsidR="009D2B78" w:rsidRPr="00D36962">
        <w:rPr>
          <w:rFonts w:ascii="Times New Roman" w:hAnsi="Times New Roman" w:cs="Times New Roman"/>
          <w:sz w:val="24"/>
          <w:szCs w:val="24"/>
        </w:rPr>
        <w:t>-</w:t>
      </w:r>
      <w:r w:rsidR="009D2B78" w:rsidRPr="00D36962">
        <w:rPr>
          <w:rFonts w:ascii="Times New Roman" w:hAnsi="Times New Roman" w:cs="Times New Roman"/>
          <w:sz w:val="24"/>
          <w:szCs w:val="24"/>
          <w:lang w:val="en-US"/>
        </w:rPr>
        <w:t>t</w:t>
      </w:r>
      <w:r w:rsidR="009D2B78" w:rsidRPr="00D36962">
        <w:rPr>
          <w:rFonts w:ascii="Times New Roman" w:hAnsi="Times New Roman" w:cs="Times New Roman"/>
          <w:sz w:val="24"/>
          <w:szCs w:val="24"/>
          <w:vertAlign w:val="subscript"/>
        </w:rPr>
        <w:t>10</w:t>
      </w:r>
      <w:r w:rsidR="009D2B78" w:rsidRPr="00D36962">
        <w:rPr>
          <w:rFonts w:ascii="Times New Roman" w:hAnsi="Times New Roman" w:cs="Times New Roman"/>
          <w:sz w:val="24"/>
          <w:szCs w:val="24"/>
        </w:rPr>
        <w:t xml:space="preserve">), </w:t>
      </w:r>
    </w:p>
    <w:p w:rsidR="009D2B78" w:rsidRPr="00D36962" w:rsidRDefault="009D2B78" w:rsidP="009D2B78">
      <w:pPr>
        <w:spacing w:after="0" w:line="240" w:lineRule="auto"/>
        <w:rPr>
          <w:rFonts w:ascii="Times New Roman" w:hAnsi="Times New Roman" w:cs="Times New Roman"/>
          <w:sz w:val="24"/>
          <w:szCs w:val="24"/>
        </w:rPr>
      </w:pPr>
      <w:r w:rsidRPr="00D36962">
        <w:rPr>
          <w:rFonts w:ascii="Times New Roman" w:hAnsi="Times New Roman" w:cs="Times New Roman"/>
          <w:sz w:val="24"/>
          <w:szCs w:val="24"/>
        </w:rPr>
        <w:t>Пример  </w:t>
      </w:r>
      <w:r>
        <w:rPr>
          <w:rFonts w:ascii="Times New Roman" w:hAnsi="Times New Roman" w:cs="Times New Roman"/>
          <w:sz w:val="24"/>
          <w:szCs w:val="24"/>
        </w:rPr>
        <w:t>7</w:t>
      </w:r>
    </w:p>
    <w:p w:rsidR="009D2B78" w:rsidRPr="00D36962" w:rsidRDefault="009D2B78" w:rsidP="009D2B78">
      <w:pPr>
        <w:spacing w:after="0" w:line="240" w:lineRule="auto"/>
        <w:rPr>
          <w:rFonts w:ascii="Times New Roman" w:hAnsi="Times New Roman" w:cs="Times New Roman"/>
          <w:sz w:val="24"/>
          <w:szCs w:val="24"/>
        </w:rPr>
      </w:pPr>
      <w:r w:rsidRPr="00D36962">
        <w:rPr>
          <w:rFonts w:ascii="Times New Roman" w:hAnsi="Times New Roman" w:cs="Times New Roman"/>
          <w:sz w:val="24"/>
          <w:szCs w:val="24"/>
        </w:rPr>
        <w:t>Дан массив</w:t>
      </w:r>
      <w:proofErr w:type="gramStart"/>
      <w:r w:rsidRPr="00D36962">
        <w:rPr>
          <w:rFonts w:ascii="Times New Roman" w:hAnsi="Times New Roman" w:cs="Times New Roman"/>
          <w:sz w:val="24"/>
          <w:szCs w:val="24"/>
        </w:rPr>
        <w:t xml:space="preserve"> К</w:t>
      </w:r>
      <w:proofErr w:type="gramEnd"/>
      <w:r w:rsidRPr="00D36962">
        <w:rPr>
          <w:rFonts w:ascii="Times New Roman" w:hAnsi="Times New Roman" w:cs="Times New Roman"/>
          <w:sz w:val="24"/>
          <w:szCs w:val="24"/>
        </w:rPr>
        <w:t>(11), найти сумму элементов массива с четными номерами.</w:t>
      </w:r>
    </w:p>
    <w:p w:rsidR="009D2B78" w:rsidRPr="00D36962" w:rsidRDefault="009D2B78" w:rsidP="009D2B78">
      <w:pPr>
        <w:spacing w:after="0" w:line="240" w:lineRule="auto"/>
        <w:rPr>
          <w:rFonts w:ascii="Times New Roman" w:hAnsi="Times New Roman" w:cs="Times New Roman"/>
          <w:sz w:val="24"/>
          <w:szCs w:val="24"/>
        </w:rPr>
      </w:pPr>
    </w:p>
    <w:p w:rsidR="009D2B78" w:rsidRPr="00D36962" w:rsidRDefault="009D2B78" w:rsidP="009D2B78">
      <w:pPr>
        <w:spacing w:after="0" w:line="240" w:lineRule="auto"/>
        <w:rPr>
          <w:rFonts w:ascii="Times New Roman" w:hAnsi="Times New Roman" w:cs="Times New Roman"/>
          <w:sz w:val="24"/>
          <w:szCs w:val="24"/>
        </w:rPr>
      </w:pPr>
      <w:r w:rsidRPr="00D36962">
        <w:rPr>
          <w:rFonts w:ascii="Times New Roman" w:hAnsi="Times New Roman" w:cs="Times New Roman"/>
          <w:sz w:val="24"/>
          <w:szCs w:val="24"/>
        </w:rPr>
        <w:t>Пример  </w:t>
      </w:r>
      <w:r>
        <w:rPr>
          <w:rFonts w:ascii="Times New Roman" w:hAnsi="Times New Roman" w:cs="Times New Roman"/>
          <w:sz w:val="24"/>
          <w:szCs w:val="24"/>
        </w:rPr>
        <w:t>8</w:t>
      </w:r>
    </w:p>
    <w:p w:rsidR="009D2B78" w:rsidRPr="00D36962" w:rsidRDefault="009D2B78" w:rsidP="009D2B78">
      <w:pPr>
        <w:spacing w:after="0" w:line="240" w:lineRule="auto"/>
        <w:jc w:val="both"/>
        <w:rPr>
          <w:rFonts w:ascii="Times New Roman" w:hAnsi="Times New Roman" w:cs="Times New Roman"/>
          <w:sz w:val="24"/>
          <w:szCs w:val="24"/>
        </w:rPr>
      </w:pPr>
      <w:r w:rsidRPr="00D36962">
        <w:rPr>
          <w:rFonts w:ascii="Times New Roman" w:hAnsi="Times New Roman" w:cs="Times New Roman"/>
          <w:sz w:val="24"/>
          <w:szCs w:val="24"/>
        </w:rPr>
        <w:lastRenderedPageBreak/>
        <w:t xml:space="preserve">Дан  массив  </w:t>
      </w:r>
      <w:r w:rsidRPr="00D36962">
        <w:rPr>
          <w:rFonts w:ascii="Times New Roman" w:hAnsi="Times New Roman" w:cs="Times New Roman"/>
          <w:sz w:val="24"/>
          <w:szCs w:val="24"/>
          <w:lang w:val="en-US"/>
        </w:rPr>
        <w:t>L</w:t>
      </w:r>
      <w:r w:rsidRPr="00D36962">
        <w:rPr>
          <w:rFonts w:ascii="Times New Roman" w:hAnsi="Times New Roman" w:cs="Times New Roman"/>
          <w:sz w:val="24"/>
          <w:szCs w:val="24"/>
        </w:rPr>
        <w:t xml:space="preserve">(10),   найти  среднее  арифметическое   положительных  элементов   массива, т.е. нужно посчитать сумму </w:t>
      </w:r>
      <w:r w:rsidRPr="00D36962">
        <w:rPr>
          <w:rFonts w:ascii="Times New Roman" w:hAnsi="Times New Roman" w:cs="Times New Roman"/>
          <w:sz w:val="24"/>
          <w:szCs w:val="24"/>
          <w:lang w:val="en-US"/>
        </w:rPr>
        <w:t>S</w:t>
      </w:r>
      <w:r w:rsidRPr="00D36962">
        <w:rPr>
          <w:rFonts w:ascii="Times New Roman" w:hAnsi="Times New Roman" w:cs="Times New Roman"/>
          <w:sz w:val="24"/>
          <w:szCs w:val="24"/>
        </w:rPr>
        <w:t xml:space="preserve">, количество М и затем за циклом организовать печать </w:t>
      </w:r>
      <w:r w:rsidRPr="00D36962">
        <w:rPr>
          <w:rFonts w:ascii="Times New Roman" w:hAnsi="Times New Roman" w:cs="Times New Roman"/>
          <w:i/>
          <w:sz w:val="24"/>
          <w:szCs w:val="24"/>
          <w:lang w:val="en-US"/>
        </w:rPr>
        <w:t>PRINT </w:t>
      </w:r>
      <w:r w:rsidRPr="00D36962">
        <w:rPr>
          <w:rFonts w:ascii="Times New Roman" w:hAnsi="Times New Roman" w:cs="Times New Roman"/>
          <w:i/>
          <w:sz w:val="24"/>
          <w:szCs w:val="24"/>
        </w:rPr>
        <w:t>«Среднее арифметическое =»; </w:t>
      </w:r>
      <w:r w:rsidRPr="00D36962">
        <w:rPr>
          <w:rFonts w:ascii="Times New Roman" w:hAnsi="Times New Roman" w:cs="Times New Roman"/>
          <w:i/>
          <w:sz w:val="24"/>
          <w:szCs w:val="24"/>
          <w:lang w:val="en-US"/>
        </w:rPr>
        <w:t>S</w:t>
      </w:r>
      <w:r w:rsidRPr="00D36962">
        <w:rPr>
          <w:rFonts w:ascii="Times New Roman" w:hAnsi="Times New Roman" w:cs="Times New Roman"/>
          <w:i/>
          <w:sz w:val="24"/>
          <w:szCs w:val="24"/>
        </w:rPr>
        <w:t xml:space="preserve"> / </w:t>
      </w:r>
      <w:r w:rsidRPr="00D36962">
        <w:rPr>
          <w:rFonts w:ascii="Times New Roman" w:hAnsi="Times New Roman" w:cs="Times New Roman"/>
          <w:i/>
          <w:sz w:val="24"/>
          <w:szCs w:val="24"/>
          <w:lang w:val="en-US"/>
        </w:rPr>
        <w:t>M</w:t>
      </w:r>
      <w:r w:rsidRPr="00D36962">
        <w:rPr>
          <w:rFonts w:ascii="Times New Roman" w:hAnsi="Times New Roman" w:cs="Times New Roman"/>
          <w:sz w:val="24"/>
          <w:szCs w:val="24"/>
        </w:rPr>
        <w:t>.</w:t>
      </w:r>
    </w:p>
    <w:p w:rsidR="009D2B78" w:rsidRPr="001D6087" w:rsidRDefault="009D2B78" w:rsidP="009C3E4F">
      <w:pPr>
        <w:pStyle w:val="a9"/>
        <w:keepNext/>
        <w:keepLines/>
        <w:numPr>
          <w:ilvl w:val="0"/>
          <w:numId w:val="85"/>
        </w:numPr>
        <w:tabs>
          <w:tab w:val="left" w:pos="360"/>
        </w:tabs>
        <w:ind w:left="360"/>
        <w:outlineLvl w:val="1"/>
        <w:rPr>
          <w:rFonts w:eastAsiaTheme="majorEastAsia"/>
          <w:color w:val="000000" w:themeColor="text1"/>
        </w:rPr>
      </w:pPr>
      <w:r w:rsidRPr="001D6087">
        <w:t xml:space="preserve">Рассмотрим программу, позволяющую </w:t>
      </w:r>
      <w:proofErr w:type="spellStart"/>
      <w:r w:rsidRPr="001D6087">
        <w:t>опред</w:t>
      </w:r>
      <w:proofErr w:type="spellEnd"/>
      <w:proofErr w:type="gramStart"/>
      <w:r w:rsidRPr="001D6087">
        <w:rPr>
          <w:lang w:val="en-US"/>
        </w:rPr>
        <w:t>e</w:t>
      </w:r>
      <w:proofErr w:type="gramEnd"/>
      <w:r w:rsidRPr="001D6087">
        <w:t xml:space="preserve">лить количество букв «а» в значении строковой переменной </w:t>
      </w:r>
      <w:r w:rsidRPr="001D6087">
        <w:rPr>
          <w:lang w:val="en-US"/>
        </w:rPr>
        <w:t>A</w:t>
      </w:r>
      <w:r w:rsidRPr="001D6087">
        <w:t>$</w:t>
      </w:r>
    </w:p>
    <w:p w:rsidR="009D2B78" w:rsidRPr="001D6087" w:rsidRDefault="009D2B78" w:rsidP="009C3E4F">
      <w:pPr>
        <w:pStyle w:val="a9"/>
        <w:numPr>
          <w:ilvl w:val="0"/>
          <w:numId w:val="85"/>
        </w:numPr>
        <w:tabs>
          <w:tab w:val="left" w:pos="360"/>
        </w:tabs>
        <w:ind w:left="360"/>
        <w:rPr>
          <w:color w:val="333333"/>
        </w:rPr>
      </w:pPr>
      <w:r w:rsidRPr="001D6087">
        <w:rPr>
          <w:bCs/>
          <w:color w:val="333333"/>
        </w:rPr>
        <w:t>Найти количество элементов массива</w:t>
      </w:r>
      <w:proofErr w:type="gramStart"/>
      <w:r w:rsidRPr="001D6087">
        <w:rPr>
          <w:bCs/>
          <w:color w:val="333333"/>
        </w:rPr>
        <w:t xml:space="preserve"> А</w:t>
      </w:r>
      <w:proofErr w:type="gramEnd"/>
      <w:r w:rsidRPr="001D6087">
        <w:rPr>
          <w:bCs/>
          <w:color w:val="333333"/>
        </w:rPr>
        <w:t>(N), больших 5.</w:t>
      </w:r>
    </w:p>
    <w:p w:rsidR="009D2B78" w:rsidRPr="001D6087" w:rsidRDefault="009D2B78" w:rsidP="009C3E4F">
      <w:pPr>
        <w:pStyle w:val="a9"/>
        <w:numPr>
          <w:ilvl w:val="0"/>
          <w:numId w:val="85"/>
        </w:numPr>
        <w:tabs>
          <w:tab w:val="left" w:pos="360"/>
        </w:tabs>
        <w:ind w:left="360"/>
        <w:rPr>
          <w:bCs/>
          <w:color w:val="333333"/>
        </w:rPr>
      </w:pPr>
      <w:r w:rsidRPr="001D6087">
        <w:rPr>
          <w:bCs/>
          <w:color w:val="333333"/>
        </w:rPr>
        <w:t>Найти сумму элементов массива B(</w:t>
      </w:r>
      <w:proofErr w:type="spellStart"/>
      <w:r w:rsidRPr="001D6087">
        <w:rPr>
          <w:bCs/>
          <w:color w:val="333333"/>
        </w:rPr>
        <w:t>n</w:t>
      </w:r>
      <w:proofErr w:type="spellEnd"/>
      <w:r w:rsidRPr="001D6087">
        <w:rPr>
          <w:bCs/>
          <w:color w:val="333333"/>
        </w:rPr>
        <w:t>) с четными номерами (2 способа).</w:t>
      </w:r>
    </w:p>
    <w:p w:rsidR="009D2B78" w:rsidRDefault="009D2B78" w:rsidP="009D2B78">
      <w:pPr>
        <w:spacing w:after="0" w:line="240" w:lineRule="auto"/>
        <w:rPr>
          <w:rFonts w:ascii="Times New Roman" w:eastAsia="Times New Roman" w:hAnsi="Times New Roman" w:cs="Times New Roman"/>
          <w:bCs/>
          <w:color w:val="333333"/>
          <w:sz w:val="24"/>
          <w:szCs w:val="24"/>
        </w:rPr>
      </w:pPr>
    </w:p>
    <w:p w:rsidR="009D2B78" w:rsidRPr="00927BA1" w:rsidRDefault="009D2B78" w:rsidP="009D2B78">
      <w:pPr>
        <w:keepNext/>
        <w:keepLines/>
        <w:suppressLineNumbers/>
        <w:suppressAutoHyphens/>
        <w:spacing w:after="0" w:line="240" w:lineRule="auto"/>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9D2B78" w:rsidRPr="00006FE6" w:rsidRDefault="009D2B78" w:rsidP="009D2B78">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Pr>
          <w:rFonts w:ascii="Times New Roman" w:hAnsi="Times New Roman" w:cs="Times New Roman"/>
          <w:sz w:val="24"/>
          <w:szCs w:val="24"/>
        </w:rPr>
        <w:t>:</w:t>
      </w:r>
      <w:r w:rsidRPr="00006FE6">
        <w:rPr>
          <w:rFonts w:ascii="Times New Roman" w:hAnsi="Times New Roman" w:cs="Times New Roman"/>
          <w:sz w:val="24"/>
          <w:szCs w:val="24"/>
        </w:rPr>
        <w:t xml:space="preserve"> </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З3 </w:t>
      </w:r>
      <w:r w:rsidRPr="00006FE6">
        <w:rPr>
          <w:rFonts w:ascii="Times New Roman" w:hAnsi="Times New Roman" w:cs="Times New Roman"/>
          <w:color w:val="000000" w:themeColor="text1"/>
          <w:sz w:val="24"/>
          <w:szCs w:val="24"/>
        </w:rPr>
        <w:t>З4</w:t>
      </w:r>
    </w:p>
    <w:p w:rsidR="009D2B78" w:rsidRPr="00006FE6" w:rsidRDefault="009D2B78" w:rsidP="009D2B78">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 xml:space="preserve">Оценка </w:t>
      </w:r>
      <w:r>
        <w:rPr>
          <w:rFonts w:ascii="Times New Roman" w:hAnsi="Times New Roman" w:cs="Times New Roman"/>
          <w:sz w:val="24"/>
          <w:szCs w:val="24"/>
        </w:rPr>
        <w:t xml:space="preserve">- </w:t>
      </w:r>
      <w:r w:rsidRPr="00006FE6">
        <w:rPr>
          <w:rFonts w:ascii="Times New Roman" w:hAnsi="Times New Roman" w:cs="Times New Roman"/>
          <w:sz w:val="24"/>
          <w:szCs w:val="24"/>
        </w:rPr>
        <w:t>1</w:t>
      </w:r>
      <w:r>
        <w:rPr>
          <w:rFonts w:ascii="Times New Roman" w:hAnsi="Times New Roman" w:cs="Times New Roman"/>
          <w:sz w:val="24"/>
          <w:szCs w:val="24"/>
        </w:rPr>
        <w:t>1</w:t>
      </w:r>
      <w:r w:rsidRPr="00006FE6">
        <w:rPr>
          <w:rFonts w:ascii="Times New Roman" w:hAnsi="Times New Roman" w:cs="Times New Roman"/>
          <w:sz w:val="24"/>
          <w:szCs w:val="24"/>
        </w:rPr>
        <w:t xml:space="preserve"> баллов</w:t>
      </w:r>
    </w:p>
    <w:p w:rsidR="009D2B78" w:rsidRDefault="009D2B78" w:rsidP="00BB59D4">
      <w:pPr>
        <w:keepLines/>
        <w:widowControl w:val="0"/>
        <w:suppressLineNumbers/>
        <w:suppressAutoHyphens/>
        <w:spacing w:after="0" w:line="240" w:lineRule="auto"/>
        <w:jc w:val="both"/>
        <w:rPr>
          <w:rFonts w:ascii="Times New Roman" w:hAnsi="Times New Roman"/>
          <w:sz w:val="24"/>
          <w:szCs w:val="24"/>
        </w:rPr>
      </w:pPr>
    </w:p>
    <w:p w:rsidR="009D2B78" w:rsidRDefault="009D2B78" w:rsidP="00BB59D4">
      <w:pPr>
        <w:keepLines/>
        <w:widowControl w:val="0"/>
        <w:suppressLineNumbers/>
        <w:suppressAutoHyphens/>
        <w:spacing w:after="0" w:line="240" w:lineRule="auto"/>
        <w:jc w:val="both"/>
        <w:rPr>
          <w:rFonts w:ascii="Times New Roman" w:hAnsi="Times New Roman"/>
          <w:sz w:val="24"/>
          <w:szCs w:val="24"/>
        </w:rPr>
      </w:pPr>
    </w:p>
    <w:p w:rsidR="00175EEC" w:rsidRPr="00927BA1" w:rsidRDefault="00927BA1" w:rsidP="00175EEC">
      <w:pPr>
        <w:ind w:left="142"/>
        <w:jc w:val="both"/>
        <w:rPr>
          <w:rFonts w:ascii="Times New Roman" w:hAnsi="Times New Roman" w:cs="Times New Roman"/>
          <w:b/>
          <w:sz w:val="24"/>
          <w:szCs w:val="24"/>
        </w:rPr>
      </w:pPr>
      <w:r w:rsidRPr="00927BA1">
        <w:rPr>
          <w:rFonts w:ascii="Times New Roman" w:hAnsi="Times New Roman" w:cs="Times New Roman"/>
          <w:b/>
          <w:sz w:val="24"/>
          <w:szCs w:val="24"/>
        </w:rPr>
        <w:t>6.2.1</w:t>
      </w:r>
      <w:r w:rsidR="009D2B78">
        <w:rPr>
          <w:rFonts w:ascii="Times New Roman" w:hAnsi="Times New Roman" w:cs="Times New Roman"/>
          <w:b/>
          <w:sz w:val="24"/>
          <w:szCs w:val="24"/>
        </w:rPr>
        <w:t>9</w:t>
      </w:r>
      <w:r w:rsidR="00DB1FC4">
        <w:rPr>
          <w:rFonts w:ascii="Times New Roman" w:hAnsi="Times New Roman" w:cs="Times New Roman"/>
          <w:b/>
          <w:sz w:val="24"/>
          <w:szCs w:val="24"/>
        </w:rPr>
        <w:t>.</w:t>
      </w:r>
      <w:r w:rsidRPr="00927BA1">
        <w:rPr>
          <w:rFonts w:ascii="Times New Roman" w:hAnsi="Times New Roman" w:cs="Times New Roman"/>
          <w:b/>
          <w:sz w:val="24"/>
          <w:szCs w:val="24"/>
        </w:rPr>
        <w:t xml:space="preserve"> </w:t>
      </w:r>
      <w:r w:rsidR="00175EEC" w:rsidRPr="00927BA1">
        <w:rPr>
          <w:rFonts w:ascii="Times New Roman" w:hAnsi="Times New Roman" w:cs="Times New Roman"/>
          <w:b/>
          <w:sz w:val="24"/>
          <w:szCs w:val="24"/>
        </w:rPr>
        <w:t>Практическая работа</w:t>
      </w:r>
      <w:r w:rsidR="00DB1FC4">
        <w:rPr>
          <w:rFonts w:ascii="Times New Roman" w:hAnsi="Times New Roman" w:cs="Times New Roman"/>
          <w:b/>
          <w:sz w:val="24"/>
          <w:szCs w:val="24"/>
        </w:rPr>
        <w:t xml:space="preserve"> №14.</w:t>
      </w:r>
      <w:r w:rsidR="009D2B78">
        <w:rPr>
          <w:rFonts w:ascii="Times New Roman" w:hAnsi="Times New Roman" w:cs="Times New Roman"/>
          <w:b/>
          <w:sz w:val="24"/>
          <w:szCs w:val="24"/>
        </w:rPr>
        <w:t xml:space="preserve"> </w:t>
      </w:r>
      <w:r w:rsidR="00175EEC" w:rsidRPr="00927BA1">
        <w:rPr>
          <w:rFonts w:ascii="Times New Roman" w:hAnsi="Times New Roman" w:cs="Times New Roman"/>
          <w:b/>
          <w:sz w:val="24"/>
          <w:szCs w:val="24"/>
        </w:rPr>
        <w:t>Программирование двумерных массивов</w:t>
      </w:r>
    </w:p>
    <w:p w:rsidR="00175EEC" w:rsidRPr="00006FE6" w:rsidRDefault="00175EEC" w:rsidP="00927BA1">
      <w:pPr>
        <w:spacing w:after="0"/>
        <w:ind w:left="360"/>
        <w:jc w:val="both"/>
        <w:rPr>
          <w:rFonts w:ascii="Times New Roman" w:eastAsia="MS Mincho" w:hAnsi="Times New Roman" w:cs="Times New Roman"/>
          <w:sz w:val="24"/>
          <w:szCs w:val="24"/>
        </w:rPr>
      </w:pPr>
      <w:r w:rsidRPr="00006FE6">
        <w:rPr>
          <w:rFonts w:ascii="Times New Roman" w:eastAsia="MS Mincho" w:hAnsi="Times New Roman" w:cs="Times New Roman"/>
          <w:sz w:val="24"/>
          <w:szCs w:val="24"/>
        </w:rPr>
        <w:t xml:space="preserve">Двумерные массивы являются аналогами матриц и имеют “прямоугольную” (табличную) структуру. Описываются массивы так же, как одномерные. Разница состоит в том, что у элемента двумерного массива ДВЕ координаты (два индекса) — номер строки и номер столбца, в которых находится элемент. </w:t>
      </w:r>
    </w:p>
    <w:p w:rsidR="00175EEC" w:rsidRPr="00006FE6" w:rsidRDefault="00175EEC" w:rsidP="00006FE6">
      <w:pPr>
        <w:pStyle w:val="38"/>
        <w:spacing w:before="0" w:after="0"/>
        <w:ind w:left="360"/>
        <w:outlineLvl w:val="2"/>
        <w:rPr>
          <w:rFonts w:ascii="Times New Roman" w:hAnsi="Times New Roman" w:cs="Times New Roman"/>
          <w:lang w:val="ru-RU"/>
        </w:rPr>
      </w:pPr>
      <w:r w:rsidRPr="00006FE6">
        <w:rPr>
          <w:rFonts w:ascii="Times New Roman" w:eastAsia="MS Mincho" w:hAnsi="Times New Roman" w:cs="Times New Roman"/>
          <w:lang w:val="ru-RU"/>
        </w:rPr>
        <w:t>Ввод и вывод массива</w:t>
      </w:r>
    </w:p>
    <w:p w:rsidR="00175EEC" w:rsidRPr="00006FE6" w:rsidRDefault="00175EEC" w:rsidP="00006FE6">
      <w:pPr>
        <w:spacing w:after="0" w:line="240" w:lineRule="auto"/>
        <w:ind w:left="360"/>
        <w:rPr>
          <w:rFonts w:ascii="Times New Roman" w:eastAsia="MS Mincho" w:hAnsi="Times New Roman" w:cs="Times New Roman"/>
          <w:sz w:val="24"/>
          <w:szCs w:val="24"/>
        </w:rPr>
      </w:pPr>
      <w:r w:rsidRPr="00006FE6">
        <w:rPr>
          <w:rFonts w:ascii="Times New Roman" w:eastAsia="MS Mincho" w:hAnsi="Times New Roman" w:cs="Times New Roman"/>
          <w:sz w:val="24"/>
          <w:szCs w:val="24"/>
        </w:rPr>
        <w:t>Ввод массива осуществляется построчно при помощи двух циклов:</w:t>
      </w:r>
    </w:p>
    <w:p w:rsidR="00175EEC" w:rsidRPr="00006FE6" w:rsidRDefault="00175EEC" w:rsidP="00006FE6">
      <w:pPr>
        <w:spacing w:after="0" w:line="240" w:lineRule="auto"/>
        <w:ind w:left="360"/>
        <w:outlineLvl w:val="0"/>
        <w:rPr>
          <w:rFonts w:ascii="Times New Roman" w:eastAsia="MS Mincho" w:hAnsi="Times New Roman" w:cs="Times New Roman"/>
          <w:sz w:val="24"/>
          <w:szCs w:val="24"/>
        </w:rPr>
      </w:pPr>
      <w:r w:rsidRPr="00006FE6">
        <w:rPr>
          <w:rFonts w:ascii="Times New Roman" w:eastAsia="MS Mincho" w:hAnsi="Times New Roman" w:cs="Times New Roman"/>
          <w:sz w:val="24"/>
          <w:szCs w:val="24"/>
        </w:rPr>
        <w:t xml:space="preserve">INPUT “Количество строк”; </w:t>
      </w:r>
      <w:proofErr w:type="spellStart"/>
      <w:r w:rsidRPr="00006FE6">
        <w:rPr>
          <w:rFonts w:ascii="Times New Roman" w:eastAsia="MS Mincho" w:hAnsi="Times New Roman" w:cs="Times New Roman"/>
          <w:sz w:val="24"/>
          <w:szCs w:val="24"/>
        </w:rPr>
        <w:t>n</w:t>
      </w:r>
      <w:proofErr w:type="spellEnd"/>
    </w:p>
    <w:p w:rsidR="00175EEC" w:rsidRPr="00006FE6" w:rsidRDefault="00175EEC" w:rsidP="00006FE6">
      <w:pPr>
        <w:spacing w:after="0" w:line="240" w:lineRule="auto"/>
        <w:ind w:left="360"/>
        <w:rPr>
          <w:rFonts w:ascii="Times New Roman" w:eastAsia="MS Mincho" w:hAnsi="Times New Roman" w:cs="Times New Roman"/>
          <w:sz w:val="24"/>
          <w:szCs w:val="24"/>
        </w:rPr>
      </w:pPr>
      <w:r w:rsidRPr="00006FE6">
        <w:rPr>
          <w:rFonts w:ascii="Times New Roman" w:eastAsia="MS Mincho" w:hAnsi="Times New Roman" w:cs="Times New Roman"/>
          <w:sz w:val="24"/>
          <w:szCs w:val="24"/>
        </w:rPr>
        <w:t xml:space="preserve">INPUT “Количество столбцов”; </w:t>
      </w:r>
      <w:proofErr w:type="spellStart"/>
      <w:r w:rsidRPr="00006FE6">
        <w:rPr>
          <w:rFonts w:ascii="Times New Roman" w:eastAsia="MS Mincho" w:hAnsi="Times New Roman" w:cs="Times New Roman"/>
          <w:sz w:val="24"/>
          <w:szCs w:val="24"/>
        </w:rPr>
        <w:t>m</w:t>
      </w:r>
      <w:proofErr w:type="spellEnd"/>
    </w:p>
    <w:p w:rsidR="00175EEC" w:rsidRPr="00006FE6" w:rsidRDefault="00175EEC" w:rsidP="00006FE6">
      <w:pPr>
        <w:spacing w:after="0" w:line="240" w:lineRule="auto"/>
        <w:ind w:left="360"/>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OPTION BASE 1</w:t>
      </w:r>
    </w:p>
    <w:p w:rsidR="00175EEC" w:rsidRPr="00006FE6" w:rsidRDefault="00175EEC" w:rsidP="00006FE6">
      <w:pPr>
        <w:spacing w:after="0" w:line="240" w:lineRule="auto"/>
        <w:ind w:left="360"/>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DIM </w:t>
      </w:r>
      <w:proofErr w:type="spellStart"/>
      <w:proofErr w:type="gramStart"/>
      <w:r w:rsidRPr="00006FE6">
        <w:rPr>
          <w:rFonts w:ascii="Times New Roman" w:eastAsia="MS Mincho" w:hAnsi="Times New Roman" w:cs="Times New Roman"/>
          <w:sz w:val="24"/>
          <w:szCs w:val="24"/>
          <w:lang w:val="en-US"/>
        </w:rPr>
        <w:t>mas</w:t>
      </w:r>
      <w:proofErr w:type="spellEnd"/>
      <w:r w:rsidRPr="00006FE6">
        <w:rPr>
          <w:rFonts w:ascii="Times New Roman" w:eastAsia="MS Mincho" w:hAnsi="Times New Roman" w:cs="Times New Roman"/>
          <w:sz w:val="24"/>
          <w:szCs w:val="24"/>
          <w:lang w:val="en-US"/>
        </w:rPr>
        <w:t>(</w:t>
      </w:r>
      <w:proofErr w:type="spellStart"/>
      <w:proofErr w:type="gramEnd"/>
      <w:r w:rsidRPr="00006FE6">
        <w:rPr>
          <w:rFonts w:ascii="Times New Roman" w:eastAsia="MS Mincho" w:hAnsi="Times New Roman" w:cs="Times New Roman"/>
          <w:sz w:val="24"/>
          <w:szCs w:val="24"/>
          <w:lang w:val="en-US"/>
        </w:rPr>
        <w:t>n,m</w:t>
      </w:r>
      <w:proofErr w:type="spellEnd"/>
      <w:r w:rsidRPr="00006FE6">
        <w:rPr>
          <w:rFonts w:ascii="Times New Roman" w:eastAsia="MS Mincho" w:hAnsi="Times New Roman" w:cs="Times New Roman"/>
          <w:sz w:val="24"/>
          <w:szCs w:val="24"/>
          <w:lang w:val="en-US"/>
        </w:rPr>
        <w:t>)</w:t>
      </w:r>
    </w:p>
    <w:p w:rsidR="00175EEC" w:rsidRPr="00006FE6" w:rsidRDefault="00175EEC" w:rsidP="00006FE6">
      <w:pPr>
        <w:spacing w:after="0" w:line="240" w:lineRule="auto"/>
        <w:ind w:left="360"/>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FOR </w:t>
      </w:r>
      <w:proofErr w:type="spellStart"/>
      <w:r w:rsidRPr="00006FE6">
        <w:rPr>
          <w:rFonts w:ascii="Times New Roman" w:eastAsia="MS Mincho" w:hAnsi="Times New Roman" w:cs="Times New Roman"/>
          <w:sz w:val="24"/>
          <w:szCs w:val="24"/>
          <w:lang w:val="en-US"/>
        </w:rPr>
        <w:t>i</w:t>
      </w:r>
      <w:proofErr w:type="spellEnd"/>
      <w:r w:rsidRPr="00006FE6">
        <w:rPr>
          <w:rFonts w:ascii="Times New Roman" w:eastAsia="MS Mincho" w:hAnsi="Times New Roman" w:cs="Times New Roman"/>
          <w:sz w:val="24"/>
          <w:szCs w:val="24"/>
          <w:lang w:val="en-US"/>
        </w:rPr>
        <w:t>=1 TO n</w:t>
      </w:r>
    </w:p>
    <w:p w:rsidR="00175EEC" w:rsidRPr="00006FE6" w:rsidRDefault="00175EEC" w:rsidP="00006FE6">
      <w:pPr>
        <w:spacing w:after="0" w:line="240" w:lineRule="auto"/>
        <w:ind w:left="360"/>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FOR j=1 TO m</w:t>
      </w:r>
    </w:p>
    <w:p w:rsidR="00175EEC" w:rsidRPr="00006FE6" w:rsidRDefault="00175EEC" w:rsidP="00006FE6">
      <w:pPr>
        <w:spacing w:after="0" w:line="240" w:lineRule="auto"/>
        <w:ind w:left="426"/>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PRINT “</w:t>
      </w:r>
      <w:proofErr w:type="spellStart"/>
      <w:proofErr w:type="gramStart"/>
      <w:r w:rsidRPr="00006FE6">
        <w:rPr>
          <w:rFonts w:ascii="Times New Roman" w:eastAsia="MS Mincho" w:hAnsi="Times New Roman" w:cs="Times New Roman"/>
          <w:sz w:val="24"/>
          <w:szCs w:val="24"/>
          <w:lang w:val="en-US"/>
        </w:rPr>
        <w:t>mas</w:t>
      </w:r>
      <w:proofErr w:type="spellEnd"/>
      <w:r w:rsidRPr="00006FE6">
        <w:rPr>
          <w:rFonts w:ascii="Times New Roman" w:eastAsia="MS Mincho" w:hAnsi="Times New Roman" w:cs="Times New Roman"/>
          <w:sz w:val="24"/>
          <w:szCs w:val="24"/>
          <w:lang w:val="en-US"/>
        </w:rPr>
        <w:t>(</w:t>
      </w:r>
      <w:proofErr w:type="gramEnd"/>
      <w:r w:rsidRPr="00006FE6">
        <w:rPr>
          <w:rFonts w:ascii="Times New Roman" w:eastAsia="MS Mincho" w:hAnsi="Times New Roman" w:cs="Times New Roman"/>
          <w:sz w:val="24"/>
          <w:szCs w:val="24"/>
          <w:lang w:val="en-US"/>
        </w:rPr>
        <w:t xml:space="preserve">”; </w:t>
      </w:r>
      <w:proofErr w:type="spellStart"/>
      <w:r w:rsidRPr="00006FE6">
        <w:rPr>
          <w:rFonts w:ascii="Times New Roman" w:eastAsia="MS Mincho" w:hAnsi="Times New Roman" w:cs="Times New Roman"/>
          <w:sz w:val="24"/>
          <w:szCs w:val="24"/>
          <w:lang w:val="en-US"/>
        </w:rPr>
        <w:t>i</w:t>
      </w:r>
      <w:proofErr w:type="spellEnd"/>
      <w:r w:rsidRPr="00006FE6">
        <w:rPr>
          <w:rFonts w:ascii="Times New Roman" w:eastAsia="MS Mincho" w:hAnsi="Times New Roman" w:cs="Times New Roman"/>
          <w:sz w:val="24"/>
          <w:szCs w:val="24"/>
          <w:lang w:val="en-US"/>
        </w:rPr>
        <w:t>; “,”;j;“)=”;</w:t>
      </w:r>
    </w:p>
    <w:p w:rsidR="00175EEC" w:rsidRPr="00006FE6" w:rsidRDefault="00175EEC" w:rsidP="00006FE6">
      <w:pPr>
        <w:spacing w:after="0" w:line="240" w:lineRule="auto"/>
        <w:ind w:left="426"/>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INPUT </w:t>
      </w:r>
      <w:proofErr w:type="spellStart"/>
      <w:proofErr w:type="gramStart"/>
      <w:r w:rsidRPr="00006FE6">
        <w:rPr>
          <w:rFonts w:ascii="Times New Roman" w:eastAsia="MS Mincho" w:hAnsi="Times New Roman" w:cs="Times New Roman"/>
          <w:sz w:val="24"/>
          <w:szCs w:val="24"/>
          <w:lang w:val="en-US"/>
        </w:rPr>
        <w:t>mas</w:t>
      </w:r>
      <w:proofErr w:type="spellEnd"/>
      <w:r w:rsidRPr="00006FE6">
        <w:rPr>
          <w:rFonts w:ascii="Times New Roman" w:eastAsia="MS Mincho" w:hAnsi="Times New Roman" w:cs="Times New Roman"/>
          <w:sz w:val="24"/>
          <w:szCs w:val="24"/>
          <w:lang w:val="en-US"/>
        </w:rPr>
        <w:t>(</w:t>
      </w:r>
      <w:proofErr w:type="spellStart"/>
      <w:proofErr w:type="gramEnd"/>
      <w:r w:rsidRPr="00006FE6">
        <w:rPr>
          <w:rFonts w:ascii="Times New Roman" w:eastAsia="MS Mincho" w:hAnsi="Times New Roman" w:cs="Times New Roman"/>
          <w:sz w:val="24"/>
          <w:szCs w:val="24"/>
          <w:lang w:val="en-US"/>
        </w:rPr>
        <w:t>i,j</w:t>
      </w:r>
      <w:proofErr w:type="spellEnd"/>
      <w:r w:rsidRPr="00006FE6">
        <w:rPr>
          <w:rFonts w:ascii="Times New Roman" w:eastAsia="MS Mincho" w:hAnsi="Times New Roman" w:cs="Times New Roman"/>
          <w:sz w:val="24"/>
          <w:szCs w:val="24"/>
          <w:lang w:val="en-US"/>
        </w:rPr>
        <w:t>)</w:t>
      </w:r>
    </w:p>
    <w:p w:rsidR="00175EEC" w:rsidRPr="00006FE6" w:rsidRDefault="00175EEC" w:rsidP="00006FE6">
      <w:pPr>
        <w:spacing w:after="0" w:line="240" w:lineRule="auto"/>
        <w:ind w:left="360"/>
        <w:rPr>
          <w:rFonts w:ascii="Times New Roman" w:eastAsia="MS Mincho" w:hAnsi="Times New Roman" w:cs="Times New Roman"/>
          <w:sz w:val="24"/>
          <w:szCs w:val="24"/>
        </w:rPr>
      </w:pPr>
      <w:proofErr w:type="spellStart"/>
      <w:r w:rsidRPr="00006FE6">
        <w:rPr>
          <w:rFonts w:ascii="Times New Roman" w:eastAsia="MS Mincho" w:hAnsi="Times New Roman" w:cs="Times New Roman"/>
          <w:sz w:val="24"/>
          <w:szCs w:val="24"/>
          <w:lang w:val="en-US"/>
        </w:rPr>
        <w:t>NEXTj</w:t>
      </w:r>
      <w:proofErr w:type="spellEnd"/>
    </w:p>
    <w:p w:rsidR="00175EEC" w:rsidRPr="00006FE6" w:rsidRDefault="00175EEC" w:rsidP="00006FE6">
      <w:pPr>
        <w:spacing w:after="0" w:line="240" w:lineRule="auto"/>
        <w:ind w:left="360"/>
        <w:rPr>
          <w:rFonts w:ascii="Times New Roman" w:eastAsia="MS Mincho" w:hAnsi="Times New Roman" w:cs="Times New Roman"/>
          <w:sz w:val="24"/>
          <w:szCs w:val="24"/>
        </w:rPr>
      </w:pPr>
      <w:r w:rsidRPr="00006FE6">
        <w:rPr>
          <w:rFonts w:ascii="Times New Roman" w:eastAsia="MS Mincho" w:hAnsi="Times New Roman" w:cs="Times New Roman"/>
          <w:sz w:val="24"/>
          <w:szCs w:val="24"/>
        </w:rPr>
        <w:t xml:space="preserve">NEXT </w:t>
      </w:r>
      <w:proofErr w:type="spellStart"/>
      <w:r w:rsidRPr="00006FE6">
        <w:rPr>
          <w:rFonts w:ascii="Times New Roman" w:eastAsia="MS Mincho" w:hAnsi="Times New Roman" w:cs="Times New Roman"/>
          <w:sz w:val="24"/>
          <w:szCs w:val="24"/>
        </w:rPr>
        <w:t>i</w:t>
      </w:r>
      <w:proofErr w:type="spellEnd"/>
    </w:p>
    <w:p w:rsidR="00175EEC" w:rsidRPr="00006FE6" w:rsidRDefault="00175EEC" w:rsidP="00006FE6">
      <w:pPr>
        <w:spacing w:after="0" w:line="240" w:lineRule="auto"/>
        <w:ind w:firstLine="360"/>
        <w:rPr>
          <w:rFonts w:ascii="Times New Roman" w:eastAsia="MS Mincho" w:hAnsi="Times New Roman" w:cs="Times New Roman"/>
          <w:sz w:val="24"/>
          <w:szCs w:val="24"/>
        </w:rPr>
      </w:pPr>
      <w:r w:rsidRPr="00006FE6">
        <w:rPr>
          <w:rFonts w:ascii="Times New Roman" w:eastAsia="MS Mincho" w:hAnsi="Times New Roman" w:cs="Times New Roman"/>
          <w:sz w:val="24"/>
          <w:szCs w:val="24"/>
        </w:rPr>
        <w:t xml:space="preserve">Вывод массива на экран осуществляется при помощи аналогичных циклов. </w:t>
      </w:r>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FOR </w:t>
      </w:r>
      <w:proofErr w:type="spellStart"/>
      <w:r w:rsidRPr="00006FE6">
        <w:rPr>
          <w:rFonts w:ascii="Times New Roman" w:eastAsia="MS Mincho" w:hAnsi="Times New Roman" w:cs="Times New Roman"/>
          <w:sz w:val="24"/>
          <w:szCs w:val="24"/>
          <w:lang w:val="en-US"/>
        </w:rPr>
        <w:t>i</w:t>
      </w:r>
      <w:proofErr w:type="spellEnd"/>
      <w:r w:rsidRPr="00006FE6">
        <w:rPr>
          <w:rFonts w:ascii="Times New Roman" w:eastAsia="MS Mincho" w:hAnsi="Times New Roman" w:cs="Times New Roman"/>
          <w:sz w:val="24"/>
          <w:szCs w:val="24"/>
          <w:lang w:val="en-US"/>
        </w:rPr>
        <w:t>=1 TO n</w:t>
      </w:r>
    </w:p>
    <w:p w:rsidR="00175EEC" w:rsidRPr="00727EFC" w:rsidRDefault="00175EEC" w:rsidP="00006FE6">
      <w:pPr>
        <w:spacing w:after="0"/>
        <w:ind w:left="567"/>
        <w:rPr>
          <w:rFonts w:ascii="Times New Roman" w:eastAsia="MS Mincho" w:hAnsi="Times New Roman" w:cs="Times New Roman"/>
          <w:sz w:val="24"/>
          <w:szCs w:val="24"/>
          <w:lang w:val="en-US"/>
        </w:rPr>
      </w:pPr>
      <w:proofErr w:type="spellStart"/>
      <w:r w:rsidRPr="00006FE6">
        <w:rPr>
          <w:rFonts w:ascii="Times New Roman" w:eastAsia="MS Mincho" w:hAnsi="Times New Roman" w:cs="Times New Roman"/>
          <w:sz w:val="24"/>
          <w:szCs w:val="24"/>
          <w:lang w:val="en-US"/>
        </w:rPr>
        <w:t>FORj</w:t>
      </w:r>
      <w:proofErr w:type="spellEnd"/>
      <w:r w:rsidRPr="00727EFC">
        <w:rPr>
          <w:rFonts w:ascii="Times New Roman" w:eastAsia="MS Mincho" w:hAnsi="Times New Roman" w:cs="Times New Roman"/>
          <w:sz w:val="24"/>
          <w:szCs w:val="24"/>
          <w:lang w:val="en-US"/>
        </w:rPr>
        <w:t xml:space="preserve">=1 </w:t>
      </w:r>
      <w:proofErr w:type="spellStart"/>
      <w:r w:rsidRPr="00006FE6">
        <w:rPr>
          <w:rFonts w:ascii="Times New Roman" w:eastAsia="MS Mincho" w:hAnsi="Times New Roman" w:cs="Times New Roman"/>
          <w:sz w:val="24"/>
          <w:szCs w:val="24"/>
          <w:lang w:val="en-US"/>
        </w:rPr>
        <w:t>TOm</w:t>
      </w:r>
      <w:proofErr w:type="spellEnd"/>
    </w:p>
    <w:p w:rsidR="00175EEC" w:rsidRPr="00727EFC" w:rsidRDefault="00175EEC" w:rsidP="00006FE6">
      <w:pPr>
        <w:spacing w:after="0"/>
        <w:ind w:left="567"/>
        <w:rPr>
          <w:rFonts w:ascii="Times New Roman" w:eastAsia="MS Mincho" w:hAnsi="Times New Roman" w:cs="Times New Roman"/>
          <w:sz w:val="24"/>
          <w:szCs w:val="24"/>
          <w:lang w:val="en-US"/>
        </w:rPr>
      </w:pPr>
      <w:proofErr w:type="spellStart"/>
      <w:proofErr w:type="gramStart"/>
      <w:r w:rsidRPr="00006FE6">
        <w:rPr>
          <w:rFonts w:ascii="Times New Roman" w:eastAsia="MS Mincho" w:hAnsi="Times New Roman" w:cs="Times New Roman"/>
          <w:sz w:val="24"/>
          <w:szCs w:val="24"/>
          <w:lang w:val="en-US"/>
        </w:rPr>
        <w:t>PRINTmas</w:t>
      </w:r>
      <w:proofErr w:type="spellEnd"/>
      <w:r w:rsidRPr="00727EFC">
        <w:rPr>
          <w:rFonts w:ascii="Times New Roman" w:eastAsia="MS Mincho" w:hAnsi="Times New Roman" w:cs="Times New Roman"/>
          <w:sz w:val="24"/>
          <w:szCs w:val="24"/>
          <w:lang w:val="en-US"/>
        </w:rPr>
        <w:t>(</w:t>
      </w:r>
      <w:proofErr w:type="spellStart"/>
      <w:proofErr w:type="gramEnd"/>
      <w:r w:rsidRPr="00006FE6">
        <w:rPr>
          <w:rFonts w:ascii="Times New Roman" w:eastAsia="MS Mincho" w:hAnsi="Times New Roman" w:cs="Times New Roman"/>
          <w:sz w:val="24"/>
          <w:szCs w:val="24"/>
          <w:lang w:val="en-US"/>
        </w:rPr>
        <w:t>i</w:t>
      </w:r>
      <w:r w:rsidRPr="00727EFC">
        <w:rPr>
          <w:rFonts w:ascii="Times New Roman" w:eastAsia="MS Mincho" w:hAnsi="Times New Roman" w:cs="Times New Roman"/>
          <w:sz w:val="24"/>
          <w:szCs w:val="24"/>
          <w:lang w:val="en-US"/>
        </w:rPr>
        <w:t>,</w:t>
      </w:r>
      <w:r w:rsidRPr="00006FE6">
        <w:rPr>
          <w:rFonts w:ascii="Times New Roman" w:eastAsia="MS Mincho" w:hAnsi="Times New Roman" w:cs="Times New Roman"/>
          <w:sz w:val="24"/>
          <w:szCs w:val="24"/>
          <w:lang w:val="en-US"/>
        </w:rPr>
        <w:t>j</w:t>
      </w:r>
      <w:proofErr w:type="spellEnd"/>
      <w:r w:rsidRPr="00727EFC">
        <w:rPr>
          <w:rFonts w:ascii="Times New Roman" w:eastAsia="MS Mincho" w:hAnsi="Times New Roman" w:cs="Times New Roman"/>
          <w:sz w:val="24"/>
          <w:szCs w:val="24"/>
          <w:lang w:val="en-US"/>
        </w:rPr>
        <w:t>);</w:t>
      </w:r>
    </w:p>
    <w:p w:rsidR="00175EEC" w:rsidRPr="00727EFC" w:rsidRDefault="00175EEC" w:rsidP="00006FE6">
      <w:pPr>
        <w:spacing w:after="0"/>
        <w:ind w:left="567"/>
        <w:rPr>
          <w:rFonts w:ascii="Times New Roman" w:eastAsia="MS Mincho" w:hAnsi="Times New Roman" w:cs="Times New Roman"/>
          <w:sz w:val="24"/>
          <w:szCs w:val="24"/>
          <w:lang w:val="en-US"/>
        </w:rPr>
      </w:pPr>
      <w:proofErr w:type="spellStart"/>
      <w:r w:rsidRPr="00006FE6">
        <w:rPr>
          <w:rFonts w:ascii="Times New Roman" w:eastAsia="MS Mincho" w:hAnsi="Times New Roman" w:cs="Times New Roman"/>
          <w:sz w:val="24"/>
          <w:szCs w:val="24"/>
          <w:lang w:val="en-US"/>
        </w:rPr>
        <w:t>NEXTj</w:t>
      </w:r>
      <w:proofErr w:type="spellEnd"/>
    </w:p>
    <w:p w:rsidR="00175EEC" w:rsidRPr="00F66B59" w:rsidRDefault="00175EEC" w:rsidP="00006FE6">
      <w:pPr>
        <w:spacing w:after="0"/>
        <w:ind w:left="567"/>
        <w:rPr>
          <w:rFonts w:ascii="Times New Roman" w:eastAsia="MS Mincho" w:hAnsi="Times New Roman" w:cs="Times New Roman"/>
          <w:sz w:val="24"/>
          <w:szCs w:val="24"/>
          <w:lang w:val="en-US"/>
        </w:rPr>
      </w:pPr>
      <w:r w:rsidRPr="00F66B59">
        <w:rPr>
          <w:rFonts w:ascii="Times New Roman" w:eastAsia="MS Mincho" w:hAnsi="Times New Roman" w:cs="Times New Roman"/>
          <w:sz w:val="24"/>
          <w:szCs w:val="24"/>
          <w:lang w:val="en-US"/>
        </w:rPr>
        <w:t xml:space="preserve">PRINT </w:t>
      </w:r>
    </w:p>
    <w:p w:rsidR="00175EEC" w:rsidRPr="00F66B59" w:rsidRDefault="00175EEC" w:rsidP="00006FE6">
      <w:pPr>
        <w:spacing w:after="0" w:line="240" w:lineRule="auto"/>
        <w:rPr>
          <w:rFonts w:ascii="Times New Roman" w:eastAsia="MS Mincho" w:hAnsi="Times New Roman" w:cs="Times New Roman"/>
          <w:sz w:val="24"/>
          <w:szCs w:val="24"/>
          <w:lang w:val="en-US"/>
        </w:rPr>
      </w:pPr>
      <w:r w:rsidRPr="00F66B59">
        <w:rPr>
          <w:rFonts w:ascii="Times New Roman" w:eastAsia="MS Mincho" w:hAnsi="Times New Roman" w:cs="Times New Roman"/>
          <w:sz w:val="24"/>
          <w:szCs w:val="24"/>
          <w:lang w:val="en-US"/>
        </w:rPr>
        <w:t xml:space="preserve">NEXT </w:t>
      </w:r>
      <w:proofErr w:type="spellStart"/>
      <w:r w:rsidRPr="00F66B59">
        <w:rPr>
          <w:rFonts w:ascii="Times New Roman" w:eastAsia="MS Mincho" w:hAnsi="Times New Roman" w:cs="Times New Roman"/>
          <w:sz w:val="24"/>
          <w:szCs w:val="24"/>
          <w:lang w:val="en-US"/>
        </w:rPr>
        <w:t>i</w:t>
      </w:r>
      <w:proofErr w:type="spellEnd"/>
    </w:p>
    <w:p w:rsidR="00175EEC" w:rsidRPr="00006FE6" w:rsidRDefault="00175EEC" w:rsidP="00006FE6">
      <w:pPr>
        <w:spacing w:after="0" w:line="240" w:lineRule="auto"/>
        <w:ind w:left="567"/>
        <w:jc w:val="both"/>
        <w:rPr>
          <w:rFonts w:ascii="Times New Roman" w:eastAsia="MS Mincho" w:hAnsi="Times New Roman" w:cs="Times New Roman"/>
          <w:sz w:val="24"/>
          <w:szCs w:val="24"/>
        </w:rPr>
      </w:pPr>
      <w:r w:rsidRPr="00006FE6">
        <w:rPr>
          <w:rFonts w:ascii="Times New Roman" w:eastAsia="MS Mincho" w:hAnsi="Times New Roman" w:cs="Times New Roman"/>
          <w:sz w:val="24"/>
          <w:szCs w:val="24"/>
        </w:rPr>
        <w:t>Пример. Выполнить обработку элементов прямоугольной матрицы</w:t>
      </w:r>
      <w:proofErr w:type="gramStart"/>
      <w:r w:rsidRPr="00006FE6">
        <w:rPr>
          <w:rFonts w:ascii="Times New Roman" w:eastAsia="MS Mincho" w:hAnsi="Times New Roman" w:cs="Times New Roman"/>
          <w:sz w:val="24"/>
          <w:szCs w:val="24"/>
        </w:rPr>
        <w:t xml:space="preserve"> А</w:t>
      </w:r>
      <w:proofErr w:type="gramEnd"/>
      <w:r w:rsidRPr="00006FE6">
        <w:rPr>
          <w:rFonts w:ascii="Times New Roman" w:eastAsia="MS Mincho" w:hAnsi="Times New Roman" w:cs="Times New Roman"/>
          <w:sz w:val="24"/>
          <w:szCs w:val="24"/>
        </w:rPr>
        <w:t xml:space="preserve">, имеющей N строк и М столбцов. </w:t>
      </w:r>
    </w:p>
    <w:p w:rsidR="00175EEC" w:rsidRPr="00006FE6" w:rsidRDefault="00175EEC" w:rsidP="00006FE6">
      <w:pPr>
        <w:spacing w:after="0" w:line="240" w:lineRule="auto"/>
        <w:ind w:firstLine="567"/>
        <w:jc w:val="both"/>
        <w:rPr>
          <w:rFonts w:ascii="Times New Roman" w:eastAsia="MS Mincho" w:hAnsi="Times New Roman" w:cs="Times New Roman"/>
          <w:sz w:val="24"/>
          <w:szCs w:val="24"/>
        </w:rPr>
      </w:pPr>
      <w:r w:rsidRPr="00006FE6">
        <w:rPr>
          <w:rFonts w:ascii="Times New Roman" w:eastAsia="MS Mincho" w:hAnsi="Times New Roman" w:cs="Times New Roman"/>
          <w:sz w:val="24"/>
          <w:szCs w:val="24"/>
        </w:rPr>
        <w:t>Найти среднее арифметическое элементов массива.</w:t>
      </w:r>
    </w:p>
    <w:p w:rsidR="00175EEC" w:rsidRPr="00006FE6" w:rsidRDefault="00175EEC" w:rsidP="00006FE6">
      <w:pPr>
        <w:spacing w:after="0" w:line="240" w:lineRule="auto"/>
        <w:ind w:firstLine="567"/>
        <w:jc w:val="both"/>
        <w:rPr>
          <w:rFonts w:ascii="Times New Roman" w:eastAsia="MS Mincho" w:hAnsi="Times New Roman" w:cs="Times New Roman"/>
          <w:sz w:val="24"/>
          <w:szCs w:val="24"/>
        </w:rPr>
      </w:pPr>
      <w:r w:rsidRPr="00006FE6">
        <w:rPr>
          <w:rFonts w:ascii="Times New Roman" w:eastAsia="MS Mincho" w:hAnsi="Times New Roman" w:cs="Times New Roman"/>
          <w:sz w:val="24"/>
          <w:szCs w:val="24"/>
        </w:rPr>
        <w:t>Дано:</w:t>
      </w:r>
    </w:p>
    <w:p w:rsidR="00175EEC" w:rsidRPr="00006FE6" w:rsidRDefault="00175EEC" w:rsidP="00006FE6">
      <w:pPr>
        <w:spacing w:after="0" w:line="240" w:lineRule="auto"/>
        <w:ind w:firstLine="567"/>
        <w:jc w:val="both"/>
        <w:rPr>
          <w:rFonts w:ascii="Times New Roman" w:eastAsia="MS Mincho" w:hAnsi="Times New Roman" w:cs="Times New Roman"/>
          <w:sz w:val="24"/>
          <w:szCs w:val="24"/>
        </w:rPr>
      </w:pPr>
      <w:proofErr w:type="spellStart"/>
      <w:r w:rsidRPr="00006FE6">
        <w:rPr>
          <w:rFonts w:ascii="Times New Roman" w:eastAsia="MS Mincho" w:hAnsi="Times New Roman" w:cs="Times New Roman"/>
          <w:sz w:val="24"/>
          <w:szCs w:val="24"/>
        </w:rPr>
        <w:t>n</w:t>
      </w:r>
      <w:proofErr w:type="spellEnd"/>
      <w:r w:rsidRPr="00006FE6">
        <w:rPr>
          <w:rFonts w:ascii="Times New Roman" w:eastAsia="MS Mincho" w:hAnsi="Times New Roman" w:cs="Times New Roman"/>
          <w:sz w:val="24"/>
          <w:szCs w:val="24"/>
        </w:rPr>
        <w:t xml:space="preserve"> – количество строк в массиве;</w:t>
      </w:r>
    </w:p>
    <w:p w:rsidR="00175EEC" w:rsidRPr="00006FE6" w:rsidRDefault="00175EEC" w:rsidP="00006FE6">
      <w:pPr>
        <w:spacing w:after="0" w:line="240" w:lineRule="auto"/>
        <w:ind w:firstLine="567"/>
        <w:jc w:val="both"/>
        <w:rPr>
          <w:rFonts w:ascii="Times New Roman" w:eastAsia="MS Mincho" w:hAnsi="Times New Roman" w:cs="Times New Roman"/>
          <w:sz w:val="24"/>
          <w:szCs w:val="24"/>
        </w:rPr>
      </w:pPr>
      <w:proofErr w:type="spellStart"/>
      <w:r w:rsidRPr="00006FE6">
        <w:rPr>
          <w:rFonts w:ascii="Times New Roman" w:eastAsia="MS Mincho" w:hAnsi="Times New Roman" w:cs="Times New Roman"/>
          <w:sz w:val="24"/>
          <w:szCs w:val="24"/>
        </w:rPr>
        <w:t>m</w:t>
      </w:r>
      <w:proofErr w:type="spellEnd"/>
      <w:r w:rsidRPr="00006FE6">
        <w:rPr>
          <w:rFonts w:ascii="Times New Roman" w:eastAsia="MS Mincho" w:hAnsi="Times New Roman" w:cs="Times New Roman"/>
          <w:sz w:val="24"/>
          <w:szCs w:val="24"/>
        </w:rPr>
        <w:t xml:space="preserve"> – количество столбцов в массиве;</w:t>
      </w:r>
    </w:p>
    <w:p w:rsidR="00175EEC" w:rsidRPr="00006FE6" w:rsidRDefault="00175EEC" w:rsidP="00006FE6">
      <w:pPr>
        <w:spacing w:after="0" w:line="240" w:lineRule="auto"/>
        <w:ind w:firstLine="567"/>
        <w:jc w:val="both"/>
        <w:rPr>
          <w:rFonts w:ascii="Times New Roman" w:eastAsia="MS Mincho" w:hAnsi="Times New Roman" w:cs="Times New Roman"/>
          <w:sz w:val="24"/>
          <w:szCs w:val="24"/>
        </w:rPr>
      </w:pPr>
      <w:r w:rsidRPr="00006FE6">
        <w:rPr>
          <w:rFonts w:ascii="Times New Roman" w:eastAsia="MS Mincho" w:hAnsi="Times New Roman" w:cs="Times New Roman"/>
          <w:sz w:val="24"/>
          <w:szCs w:val="24"/>
        </w:rPr>
        <w:t>A(</w:t>
      </w:r>
      <w:proofErr w:type="spellStart"/>
      <w:r w:rsidRPr="00006FE6">
        <w:rPr>
          <w:rFonts w:ascii="Times New Roman" w:eastAsia="MS Mincho" w:hAnsi="Times New Roman" w:cs="Times New Roman"/>
          <w:sz w:val="24"/>
          <w:szCs w:val="24"/>
        </w:rPr>
        <w:t>i,j</w:t>
      </w:r>
      <w:proofErr w:type="spellEnd"/>
      <w:r w:rsidRPr="00006FE6">
        <w:rPr>
          <w:rFonts w:ascii="Times New Roman" w:eastAsia="MS Mincho" w:hAnsi="Times New Roman" w:cs="Times New Roman"/>
          <w:sz w:val="24"/>
          <w:szCs w:val="24"/>
        </w:rPr>
        <w:t>) – элемент массива;</w:t>
      </w:r>
    </w:p>
    <w:p w:rsidR="00175EEC" w:rsidRPr="00006FE6" w:rsidRDefault="00175EEC" w:rsidP="00006FE6">
      <w:pPr>
        <w:spacing w:after="0" w:line="240" w:lineRule="auto"/>
        <w:ind w:firstLine="567"/>
        <w:jc w:val="both"/>
        <w:rPr>
          <w:rFonts w:ascii="Times New Roman" w:eastAsia="MS Mincho" w:hAnsi="Times New Roman" w:cs="Times New Roman"/>
          <w:sz w:val="24"/>
          <w:szCs w:val="24"/>
        </w:rPr>
      </w:pPr>
      <w:proofErr w:type="spellStart"/>
      <w:r w:rsidRPr="00006FE6">
        <w:rPr>
          <w:rFonts w:ascii="Times New Roman" w:eastAsia="MS Mincho" w:hAnsi="Times New Roman" w:cs="Times New Roman"/>
          <w:sz w:val="24"/>
          <w:szCs w:val="24"/>
        </w:rPr>
        <w:t>i</w:t>
      </w:r>
      <w:proofErr w:type="spellEnd"/>
      <w:r w:rsidRPr="00006FE6">
        <w:rPr>
          <w:rFonts w:ascii="Times New Roman" w:eastAsia="MS Mincho" w:hAnsi="Times New Roman" w:cs="Times New Roman"/>
          <w:sz w:val="24"/>
          <w:szCs w:val="24"/>
        </w:rPr>
        <w:t xml:space="preserve"> , </w:t>
      </w:r>
      <w:proofErr w:type="spellStart"/>
      <w:r w:rsidRPr="00006FE6">
        <w:rPr>
          <w:rFonts w:ascii="Times New Roman" w:eastAsia="MS Mincho" w:hAnsi="Times New Roman" w:cs="Times New Roman"/>
          <w:sz w:val="24"/>
          <w:szCs w:val="24"/>
        </w:rPr>
        <w:t>j</w:t>
      </w:r>
      <w:proofErr w:type="spellEnd"/>
      <w:r w:rsidRPr="00006FE6">
        <w:rPr>
          <w:rFonts w:ascii="Times New Roman" w:eastAsia="MS Mincho" w:hAnsi="Times New Roman" w:cs="Times New Roman"/>
          <w:sz w:val="24"/>
          <w:szCs w:val="24"/>
        </w:rPr>
        <w:t>- индексы элемента массива.</w:t>
      </w:r>
    </w:p>
    <w:p w:rsidR="00175EEC" w:rsidRPr="00006FE6" w:rsidRDefault="00175EEC" w:rsidP="00006FE6">
      <w:pPr>
        <w:spacing w:after="0" w:line="240" w:lineRule="auto"/>
        <w:ind w:firstLine="567"/>
        <w:jc w:val="both"/>
        <w:rPr>
          <w:rFonts w:ascii="Times New Roman" w:eastAsia="MS Mincho" w:hAnsi="Times New Roman" w:cs="Times New Roman"/>
          <w:sz w:val="24"/>
          <w:szCs w:val="24"/>
        </w:rPr>
      </w:pPr>
      <w:r w:rsidRPr="00006FE6">
        <w:rPr>
          <w:rFonts w:ascii="Times New Roman" w:eastAsia="MS Mincho" w:hAnsi="Times New Roman" w:cs="Times New Roman"/>
          <w:sz w:val="24"/>
          <w:szCs w:val="24"/>
        </w:rPr>
        <w:t>Найти:</w:t>
      </w:r>
    </w:p>
    <w:p w:rsidR="00175EEC" w:rsidRPr="00006FE6" w:rsidRDefault="00175EEC" w:rsidP="00006FE6">
      <w:pPr>
        <w:spacing w:after="0" w:line="240" w:lineRule="auto"/>
        <w:ind w:firstLine="567"/>
        <w:rPr>
          <w:rFonts w:ascii="Times New Roman" w:eastAsia="MS Mincho" w:hAnsi="Times New Roman" w:cs="Times New Roman"/>
          <w:sz w:val="24"/>
          <w:szCs w:val="24"/>
        </w:rPr>
      </w:pPr>
      <w:r w:rsidRPr="00006FE6">
        <w:rPr>
          <w:rFonts w:ascii="Times New Roman" w:eastAsia="MS Mincho" w:hAnsi="Times New Roman" w:cs="Times New Roman"/>
          <w:sz w:val="24"/>
          <w:szCs w:val="24"/>
        </w:rPr>
        <w:t>S– сумма элементов массива</w:t>
      </w:r>
    </w:p>
    <w:p w:rsidR="00175EEC" w:rsidRPr="00006FE6" w:rsidRDefault="00175EEC" w:rsidP="00006FE6">
      <w:pPr>
        <w:spacing w:after="0" w:line="240" w:lineRule="auto"/>
        <w:ind w:firstLine="567"/>
        <w:jc w:val="both"/>
        <w:rPr>
          <w:rFonts w:ascii="Times New Roman" w:eastAsia="MS Mincho" w:hAnsi="Times New Roman" w:cs="Times New Roman"/>
          <w:sz w:val="24"/>
          <w:szCs w:val="24"/>
        </w:rPr>
      </w:pPr>
      <w:r w:rsidRPr="00006FE6">
        <w:rPr>
          <w:rFonts w:ascii="Times New Roman" w:eastAsia="MS Mincho" w:hAnsi="Times New Roman" w:cs="Times New Roman"/>
          <w:sz w:val="24"/>
          <w:szCs w:val="24"/>
        </w:rPr>
        <w:t>K – количество элементов в массиве</w:t>
      </w:r>
    </w:p>
    <w:p w:rsidR="00175EEC" w:rsidRPr="00006FE6" w:rsidRDefault="00175EEC" w:rsidP="00006FE6">
      <w:pPr>
        <w:spacing w:after="0" w:line="240" w:lineRule="auto"/>
        <w:ind w:firstLine="567"/>
        <w:jc w:val="both"/>
        <w:rPr>
          <w:rFonts w:ascii="Times New Roman" w:hAnsi="Times New Roman" w:cs="Times New Roman"/>
          <w:sz w:val="24"/>
          <w:szCs w:val="24"/>
        </w:rPr>
      </w:pPr>
      <w:proofErr w:type="gramStart"/>
      <w:r w:rsidRPr="00006FE6">
        <w:rPr>
          <w:rFonts w:ascii="Times New Roman" w:eastAsia="MS Mincho" w:hAnsi="Times New Roman" w:cs="Times New Roman"/>
          <w:sz w:val="24"/>
          <w:szCs w:val="24"/>
        </w:rPr>
        <w:t>С</w:t>
      </w:r>
      <w:proofErr w:type="gramEnd"/>
      <w:r w:rsidRPr="00006FE6">
        <w:rPr>
          <w:rFonts w:ascii="Times New Roman" w:eastAsia="MS Mincho" w:hAnsi="Times New Roman" w:cs="Times New Roman"/>
          <w:sz w:val="24"/>
          <w:szCs w:val="24"/>
        </w:rPr>
        <w:t xml:space="preserve"> – среднее арифметическое элементов массива  </w:t>
      </w:r>
    </w:p>
    <w:p w:rsidR="00175EEC" w:rsidRPr="00006FE6" w:rsidRDefault="00175EEC" w:rsidP="00006FE6">
      <w:pPr>
        <w:spacing w:after="0" w:line="240" w:lineRule="auto"/>
        <w:ind w:firstLine="567"/>
        <w:jc w:val="both"/>
        <w:rPr>
          <w:rFonts w:ascii="Times New Roman" w:eastAsia="MS Mincho" w:hAnsi="Times New Roman" w:cs="Times New Roman"/>
          <w:sz w:val="24"/>
          <w:szCs w:val="24"/>
        </w:rPr>
      </w:pPr>
      <w:r w:rsidRPr="00006FE6">
        <w:rPr>
          <w:rFonts w:ascii="Times New Roman" w:eastAsia="MS Mincho" w:hAnsi="Times New Roman" w:cs="Times New Roman"/>
          <w:sz w:val="24"/>
          <w:szCs w:val="24"/>
        </w:rPr>
        <w:t>Программа:</w:t>
      </w:r>
    </w:p>
    <w:p w:rsidR="00175EEC" w:rsidRPr="00006FE6" w:rsidRDefault="00175EEC" w:rsidP="00006FE6">
      <w:pPr>
        <w:spacing w:after="0" w:line="240" w:lineRule="auto"/>
        <w:ind w:firstLine="567"/>
        <w:jc w:val="both"/>
        <w:outlineLvl w:val="0"/>
        <w:rPr>
          <w:rFonts w:ascii="Times New Roman" w:eastAsia="MS Mincho" w:hAnsi="Times New Roman" w:cs="Times New Roman"/>
          <w:sz w:val="24"/>
          <w:szCs w:val="24"/>
        </w:rPr>
      </w:pPr>
      <w:r w:rsidRPr="00006FE6">
        <w:rPr>
          <w:rFonts w:ascii="Times New Roman" w:eastAsia="MS Mincho" w:hAnsi="Times New Roman" w:cs="Times New Roman"/>
          <w:sz w:val="24"/>
          <w:szCs w:val="24"/>
        </w:rPr>
        <w:lastRenderedPageBreak/>
        <w:t>CLS</w:t>
      </w:r>
    </w:p>
    <w:p w:rsidR="00175EEC" w:rsidRPr="00006FE6" w:rsidRDefault="00175EEC" w:rsidP="00006FE6">
      <w:pPr>
        <w:pStyle w:val="91"/>
        <w:outlineLvl w:val="8"/>
        <w:rPr>
          <w:sz w:val="24"/>
          <w:szCs w:val="24"/>
        </w:rPr>
      </w:pPr>
      <w:r w:rsidRPr="00006FE6">
        <w:rPr>
          <w:sz w:val="24"/>
          <w:szCs w:val="24"/>
        </w:rPr>
        <w:t>S = 0</w:t>
      </w:r>
      <w:proofErr w:type="gramStart"/>
      <w:r w:rsidRPr="00006FE6">
        <w:rPr>
          <w:sz w:val="24"/>
          <w:szCs w:val="24"/>
        </w:rPr>
        <w:t xml:space="preserve"> :</w:t>
      </w:r>
      <w:proofErr w:type="gramEnd"/>
      <w:r w:rsidRPr="00006FE6">
        <w:rPr>
          <w:sz w:val="24"/>
          <w:szCs w:val="24"/>
        </w:rPr>
        <w:t xml:space="preserve"> C = 0</w:t>
      </w:r>
    </w:p>
    <w:p w:rsidR="00175EEC" w:rsidRPr="00006FE6" w:rsidRDefault="00175EEC" w:rsidP="00006FE6">
      <w:pPr>
        <w:pStyle w:val="91"/>
        <w:outlineLvl w:val="8"/>
        <w:rPr>
          <w:sz w:val="24"/>
          <w:szCs w:val="24"/>
        </w:rPr>
      </w:pPr>
      <w:r w:rsidRPr="00006FE6">
        <w:rPr>
          <w:sz w:val="24"/>
          <w:szCs w:val="24"/>
        </w:rPr>
        <w:t xml:space="preserve">REM </w:t>
      </w:r>
      <w:r w:rsidRPr="00006FE6">
        <w:rPr>
          <w:rFonts w:eastAsia="MS Mincho"/>
          <w:sz w:val="24"/>
          <w:szCs w:val="24"/>
        </w:rPr>
        <w:t>Ввод массива</w:t>
      </w:r>
    </w:p>
    <w:p w:rsidR="00175EEC" w:rsidRPr="00006FE6" w:rsidRDefault="00175EEC" w:rsidP="00006FE6">
      <w:pPr>
        <w:spacing w:after="0" w:line="240" w:lineRule="auto"/>
        <w:ind w:firstLine="567"/>
        <w:rPr>
          <w:rFonts w:ascii="Times New Roman" w:eastAsia="MS Mincho" w:hAnsi="Times New Roman" w:cs="Times New Roman"/>
          <w:sz w:val="24"/>
          <w:szCs w:val="24"/>
        </w:rPr>
      </w:pPr>
      <w:r w:rsidRPr="00006FE6">
        <w:rPr>
          <w:rFonts w:ascii="Times New Roman" w:eastAsia="MS Mincho" w:hAnsi="Times New Roman" w:cs="Times New Roman"/>
          <w:sz w:val="24"/>
          <w:szCs w:val="24"/>
        </w:rPr>
        <w:t xml:space="preserve">INPUT “Количество строк”; </w:t>
      </w:r>
      <w:proofErr w:type="spellStart"/>
      <w:r w:rsidRPr="00006FE6">
        <w:rPr>
          <w:rFonts w:ascii="Times New Roman" w:eastAsia="MS Mincho" w:hAnsi="Times New Roman" w:cs="Times New Roman"/>
          <w:sz w:val="24"/>
          <w:szCs w:val="24"/>
        </w:rPr>
        <w:t>n</w:t>
      </w:r>
      <w:proofErr w:type="spellEnd"/>
    </w:p>
    <w:p w:rsidR="00175EEC" w:rsidRPr="001576DA"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INPUT</w:t>
      </w:r>
      <w:r w:rsidRPr="001576DA">
        <w:rPr>
          <w:rFonts w:ascii="Times New Roman" w:eastAsia="MS Mincho" w:hAnsi="Times New Roman" w:cs="Times New Roman"/>
          <w:sz w:val="24"/>
          <w:szCs w:val="24"/>
          <w:lang w:val="en-US"/>
        </w:rPr>
        <w:t xml:space="preserve"> “</w:t>
      </w:r>
      <w:proofErr w:type="spellStart"/>
      <w:r w:rsidRPr="00006FE6">
        <w:rPr>
          <w:rFonts w:ascii="Times New Roman" w:eastAsia="MS Mincho" w:hAnsi="Times New Roman" w:cs="Times New Roman"/>
          <w:sz w:val="24"/>
          <w:szCs w:val="24"/>
        </w:rPr>
        <w:t>Количествостолбцов</w:t>
      </w:r>
      <w:proofErr w:type="spellEnd"/>
      <w:r w:rsidRPr="001576DA">
        <w:rPr>
          <w:rFonts w:ascii="Times New Roman" w:eastAsia="MS Mincho" w:hAnsi="Times New Roman" w:cs="Times New Roman"/>
          <w:sz w:val="24"/>
          <w:szCs w:val="24"/>
          <w:lang w:val="en-US"/>
        </w:rPr>
        <w:t xml:space="preserve">”; </w:t>
      </w:r>
      <w:r w:rsidRPr="00006FE6">
        <w:rPr>
          <w:rFonts w:ascii="Times New Roman" w:eastAsia="MS Mincho" w:hAnsi="Times New Roman" w:cs="Times New Roman"/>
          <w:sz w:val="24"/>
          <w:szCs w:val="24"/>
          <w:lang w:val="en-US"/>
        </w:rPr>
        <w:t>m</w:t>
      </w:r>
    </w:p>
    <w:p w:rsidR="00175EEC" w:rsidRPr="001576DA" w:rsidRDefault="00175EEC" w:rsidP="00006FE6">
      <w:pPr>
        <w:spacing w:after="0" w:line="240" w:lineRule="auto"/>
        <w:ind w:firstLine="567"/>
        <w:rPr>
          <w:rFonts w:ascii="Times New Roman" w:eastAsia="MS Mincho" w:hAnsi="Times New Roman" w:cs="Times New Roman"/>
          <w:sz w:val="24"/>
          <w:szCs w:val="24"/>
          <w:lang w:val="en-US"/>
        </w:rPr>
      </w:pPr>
      <w:proofErr w:type="gramStart"/>
      <w:r w:rsidRPr="00006FE6">
        <w:rPr>
          <w:rFonts w:ascii="Times New Roman" w:eastAsia="MS Mincho" w:hAnsi="Times New Roman" w:cs="Times New Roman"/>
          <w:sz w:val="24"/>
          <w:szCs w:val="24"/>
          <w:lang w:val="en-US"/>
        </w:rPr>
        <w:t>DIMA</w:t>
      </w:r>
      <w:r w:rsidRPr="001576DA">
        <w:rPr>
          <w:rFonts w:ascii="Times New Roman" w:eastAsia="MS Mincho" w:hAnsi="Times New Roman" w:cs="Times New Roman"/>
          <w:sz w:val="24"/>
          <w:szCs w:val="24"/>
          <w:lang w:val="en-US"/>
        </w:rPr>
        <w:t>(</w:t>
      </w:r>
      <w:proofErr w:type="spellStart"/>
      <w:proofErr w:type="gramEnd"/>
      <w:r w:rsidRPr="00006FE6">
        <w:rPr>
          <w:rFonts w:ascii="Times New Roman" w:eastAsia="MS Mincho" w:hAnsi="Times New Roman" w:cs="Times New Roman"/>
          <w:sz w:val="24"/>
          <w:szCs w:val="24"/>
          <w:lang w:val="en-US"/>
        </w:rPr>
        <w:t>n</w:t>
      </w:r>
      <w:r w:rsidRPr="001576DA">
        <w:rPr>
          <w:rFonts w:ascii="Times New Roman" w:eastAsia="MS Mincho" w:hAnsi="Times New Roman" w:cs="Times New Roman"/>
          <w:sz w:val="24"/>
          <w:szCs w:val="24"/>
          <w:lang w:val="en-US"/>
        </w:rPr>
        <w:t>,</w:t>
      </w:r>
      <w:r w:rsidRPr="00006FE6">
        <w:rPr>
          <w:rFonts w:ascii="Times New Roman" w:eastAsia="MS Mincho" w:hAnsi="Times New Roman" w:cs="Times New Roman"/>
          <w:sz w:val="24"/>
          <w:szCs w:val="24"/>
          <w:lang w:val="en-US"/>
        </w:rPr>
        <w:t>m</w:t>
      </w:r>
      <w:proofErr w:type="spellEnd"/>
      <w:r w:rsidRPr="001576DA">
        <w:rPr>
          <w:rFonts w:ascii="Times New Roman" w:eastAsia="MS Mincho" w:hAnsi="Times New Roman" w:cs="Times New Roman"/>
          <w:sz w:val="24"/>
          <w:szCs w:val="24"/>
          <w:lang w:val="en-US"/>
        </w:rPr>
        <w:t>)</w:t>
      </w:r>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FOR </w:t>
      </w:r>
      <w:proofErr w:type="spellStart"/>
      <w:r w:rsidRPr="00006FE6">
        <w:rPr>
          <w:rFonts w:ascii="Times New Roman" w:eastAsia="MS Mincho" w:hAnsi="Times New Roman" w:cs="Times New Roman"/>
          <w:sz w:val="24"/>
          <w:szCs w:val="24"/>
          <w:lang w:val="en-US"/>
        </w:rPr>
        <w:t>i</w:t>
      </w:r>
      <w:proofErr w:type="spellEnd"/>
      <w:r w:rsidRPr="00006FE6">
        <w:rPr>
          <w:rFonts w:ascii="Times New Roman" w:eastAsia="MS Mincho" w:hAnsi="Times New Roman" w:cs="Times New Roman"/>
          <w:sz w:val="24"/>
          <w:szCs w:val="24"/>
          <w:lang w:val="en-US"/>
        </w:rPr>
        <w:t>=1 TO n</w:t>
      </w:r>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FOR j=1 TO m</w:t>
      </w:r>
    </w:p>
    <w:p w:rsidR="00175EEC" w:rsidRPr="00006FE6" w:rsidRDefault="00175EEC" w:rsidP="00006FE6">
      <w:pPr>
        <w:spacing w:after="0" w:line="240" w:lineRule="auto"/>
        <w:ind w:left="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PRINT “</w:t>
      </w:r>
      <w:proofErr w:type="gramStart"/>
      <w:r w:rsidRPr="00006FE6">
        <w:rPr>
          <w:rFonts w:ascii="Times New Roman" w:eastAsia="MS Mincho" w:hAnsi="Times New Roman" w:cs="Times New Roman"/>
          <w:sz w:val="24"/>
          <w:szCs w:val="24"/>
          <w:lang w:val="en-US"/>
        </w:rPr>
        <w:t>A(</w:t>
      </w:r>
      <w:proofErr w:type="gramEnd"/>
      <w:r w:rsidRPr="00006FE6">
        <w:rPr>
          <w:rFonts w:ascii="Times New Roman" w:eastAsia="MS Mincho" w:hAnsi="Times New Roman" w:cs="Times New Roman"/>
          <w:sz w:val="24"/>
          <w:szCs w:val="24"/>
          <w:lang w:val="en-US"/>
        </w:rPr>
        <w:t xml:space="preserve">”; </w:t>
      </w:r>
      <w:proofErr w:type="spellStart"/>
      <w:r w:rsidRPr="00006FE6">
        <w:rPr>
          <w:rFonts w:ascii="Times New Roman" w:eastAsia="MS Mincho" w:hAnsi="Times New Roman" w:cs="Times New Roman"/>
          <w:sz w:val="24"/>
          <w:szCs w:val="24"/>
          <w:lang w:val="en-US"/>
        </w:rPr>
        <w:t>i</w:t>
      </w:r>
      <w:proofErr w:type="spellEnd"/>
      <w:r w:rsidRPr="00006FE6">
        <w:rPr>
          <w:rFonts w:ascii="Times New Roman" w:eastAsia="MS Mincho" w:hAnsi="Times New Roman" w:cs="Times New Roman"/>
          <w:sz w:val="24"/>
          <w:szCs w:val="24"/>
          <w:lang w:val="en-US"/>
        </w:rPr>
        <w:t>; “,”;j;“)=”;</w:t>
      </w:r>
    </w:p>
    <w:p w:rsidR="00175EEC" w:rsidRPr="00006FE6" w:rsidRDefault="00175EEC" w:rsidP="00006FE6">
      <w:pPr>
        <w:spacing w:after="0" w:line="240" w:lineRule="auto"/>
        <w:ind w:left="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INPUT </w:t>
      </w:r>
      <w:proofErr w:type="gramStart"/>
      <w:r w:rsidRPr="00006FE6">
        <w:rPr>
          <w:rFonts w:ascii="Times New Roman" w:eastAsia="MS Mincho" w:hAnsi="Times New Roman" w:cs="Times New Roman"/>
          <w:sz w:val="24"/>
          <w:szCs w:val="24"/>
          <w:lang w:val="en-US"/>
        </w:rPr>
        <w:t>A(</w:t>
      </w:r>
      <w:proofErr w:type="spellStart"/>
      <w:proofErr w:type="gramEnd"/>
      <w:r w:rsidRPr="00006FE6">
        <w:rPr>
          <w:rFonts w:ascii="Times New Roman" w:eastAsia="MS Mincho" w:hAnsi="Times New Roman" w:cs="Times New Roman"/>
          <w:sz w:val="24"/>
          <w:szCs w:val="24"/>
          <w:lang w:val="en-US"/>
        </w:rPr>
        <w:t>i,j</w:t>
      </w:r>
      <w:proofErr w:type="spellEnd"/>
      <w:r w:rsidRPr="00006FE6">
        <w:rPr>
          <w:rFonts w:ascii="Times New Roman" w:eastAsia="MS Mincho" w:hAnsi="Times New Roman" w:cs="Times New Roman"/>
          <w:sz w:val="24"/>
          <w:szCs w:val="24"/>
          <w:lang w:val="en-US"/>
        </w:rPr>
        <w:t>)</w:t>
      </w:r>
    </w:p>
    <w:p w:rsidR="00175EEC" w:rsidRPr="00F66B59" w:rsidRDefault="00175EEC" w:rsidP="00006FE6">
      <w:pPr>
        <w:spacing w:after="0" w:line="240" w:lineRule="auto"/>
        <w:ind w:left="567"/>
        <w:rPr>
          <w:rFonts w:ascii="Times New Roman" w:eastAsia="MS Mincho" w:hAnsi="Times New Roman" w:cs="Times New Roman"/>
          <w:sz w:val="24"/>
          <w:szCs w:val="24"/>
        </w:rPr>
      </w:pPr>
      <w:proofErr w:type="spellStart"/>
      <w:r w:rsidRPr="00006FE6">
        <w:rPr>
          <w:rFonts w:ascii="Times New Roman" w:eastAsia="MS Mincho" w:hAnsi="Times New Roman" w:cs="Times New Roman"/>
          <w:sz w:val="24"/>
          <w:szCs w:val="24"/>
          <w:lang w:val="en-US"/>
        </w:rPr>
        <w:t>NEXTj</w:t>
      </w:r>
      <w:proofErr w:type="spellEnd"/>
    </w:p>
    <w:p w:rsidR="00175EEC" w:rsidRPr="00006FE6" w:rsidRDefault="00175EEC" w:rsidP="00006FE6">
      <w:pPr>
        <w:spacing w:after="0" w:line="240" w:lineRule="auto"/>
        <w:ind w:firstLine="567"/>
        <w:rPr>
          <w:rFonts w:ascii="Times New Roman" w:eastAsia="MS Mincho" w:hAnsi="Times New Roman" w:cs="Times New Roman"/>
          <w:sz w:val="24"/>
          <w:szCs w:val="24"/>
        </w:rPr>
      </w:pPr>
      <w:r w:rsidRPr="00006FE6">
        <w:rPr>
          <w:rFonts w:ascii="Times New Roman" w:eastAsia="MS Mincho" w:hAnsi="Times New Roman" w:cs="Times New Roman"/>
          <w:sz w:val="24"/>
          <w:szCs w:val="24"/>
        </w:rPr>
        <w:t xml:space="preserve">NEXT </w:t>
      </w:r>
      <w:proofErr w:type="spellStart"/>
      <w:r w:rsidRPr="00006FE6">
        <w:rPr>
          <w:rFonts w:ascii="Times New Roman" w:eastAsia="MS Mincho" w:hAnsi="Times New Roman" w:cs="Times New Roman"/>
          <w:sz w:val="24"/>
          <w:szCs w:val="24"/>
        </w:rPr>
        <w:t>i</w:t>
      </w:r>
      <w:proofErr w:type="spellEnd"/>
    </w:p>
    <w:p w:rsidR="00175EEC" w:rsidRPr="00006FE6" w:rsidRDefault="00175EEC" w:rsidP="00006FE6">
      <w:pPr>
        <w:spacing w:after="0" w:line="240" w:lineRule="auto"/>
        <w:ind w:firstLine="567"/>
        <w:rPr>
          <w:rFonts w:ascii="Times New Roman" w:eastAsia="MS Mincho" w:hAnsi="Times New Roman" w:cs="Times New Roman"/>
          <w:sz w:val="24"/>
          <w:szCs w:val="24"/>
        </w:rPr>
      </w:pPr>
      <w:r w:rsidRPr="00006FE6">
        <w:rPr>
          <w:rFonts w:ascii="Times New Roman" w:eastAsia="MS Mincho" w:hAnsi="Times New Roman" w:cs="Times New Roman"/>
          <w:sz w:val="24"/>
          <w:szCs w:val="24"/>
        </w:rPr>
        <w:t>REM Подсчет суммы элементов массива</w:t>
      </w:r>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FOR </w:t>
      </w:r>
      <w:proofErr w:type="spellStart"/>
      <w:r w:rsidRPr="00006FE6">
        <w:rPr>
          <w:rFonts w:ascii="Times New Roman" w:eastAsia="MS Mincho" w:hAnsi="Times New Roman" w:cs="Times New Roman"/>
          <w:sz w:val="24"/>
          <w:szCs w:val="24"/>
          <w:lang w:val="en-US"/>
        </w:rPr>
        <w:t>i</w:t>
      </w:r>
      <w:proofErr w:type="spellEnd"/>
      <w:r w:rsidRPr="00006FE6">
        <w:rPr>
          <w:rFonts w:ascii="Times New Roman" w:eastAsia="MS Mincho" w:hAnsi="Times New Roman" w:cs="Times New Roman"/>
          <w:sz w:val="24"/>
          <w:szCs w:val="24"/>
          <w:lang w:val="en-US"/>
        </w:rPr>
        <w:t>=1 TO n</w:t>
      </w:r>
    </w:p>
    <w:p w:rsidR="00175EEC" w:rsidRPr="00006FE6" w:rsidRDefault="00175EEC" w:rsidP="00006FE6">
      <w:pPr>
        <w:spacing w:after="0" w:line="240" w:lineRule="auto"/>
        <w:ind w:left="426"/>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 FOR j=1 TO m</w:t>
      </w:r>
    </w:p>
    <w:p w:rsidR="00175EEC" w:rsidRPr="00006FE6" w:rsidRDefault="00175EEC" w:rsidP="00006FE6">
      <w:pPr>
        <w:spacing w:after="0" w:line="240" w:lineRule="auto"/>
        <w:ind w:left="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S = S + </w:t>
      </w:r>
      <w:proofErr w:type="gramStart"/>
      <w:r w:rsidRPr="00006FE6">
        <w:rPr>
          <w:rFonts w:ascii="Times New Roman" w:eastAsia="MS Mincho" w:hAnsi="Times New Roman" w:cs="Times New Roman"/>
          <w:sz w:val="24"/>
          <w:szCs w:val="24"/>
          <w:lang w:val="en-US"/>
        </w:rPr>
        <w:t>A(</w:t>
      </w:r>
      <w:proofErr w:type="spellStart"/>
      <w:proofErr w:type="gramEnd"/>
      <w:r w:rsidRPr="00006FE6">
        <w:rPr>
          <w:rFonts w:ascii="Times New Roman" w:eastAsia="MS Mincho" w:hAnsi="Times New Roman" w:cs="Times New Roman"/>
          <w:sz w:val="24"/>
          <w:szCs w:val="24"/>
          <w:lang w:val="en-US"/>
        </w:rPr>
        <w:t>i,j</w:t>
      </w:r>
      <w:proofErr w:type="spellEnd"/>
      <w:r w:rsidRPr="00006FE6">
        <w:rPr>
          <w:rFonts w:ascii="Times New Roman" w:eastAsia="MS Mincho" w:hAnsi="Times New Roman" w:cs="Times New Roman"/>
          <w:sz w:val="24"/>
          <w:szCs w:val="24"/>
          <w:lang w:val="en-US"/>
        </w:rPr>
        <w:t>)</w:t>
      </w:r>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NEXT j</w:t>
      </w:r>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NEXT </w:t>
      </w:r>
      <w:proofErr w:type="spellStart"/>
      <w:r w:rsidRPr="00006FE6">
        <w:rPr>
          <w:rFonts w:ascii="Times New Roman" w:eastAsia="MS Mincho" w:hAnsi="Times New Roman" w:cs="Times New Roman"/>
          <w:sz w:val="24"/>
          <w:szCs w:val="24"/>
          <w:lang w:val="en-US"/>
        </w:rPr>
        <w:t>i</w:t>
      </w:r>
      <w:proofErr w:type="spellEnd"/>
    </w:p>
    <w:p w:rsidR="00175EEC" w:rsidRPr="00006FE6" w:rsidRDefault="00175EEC" w:rsidP="00006FE6">
      <w:pPr>
        <w:spacing w:after="0" w:line="240" w:lineRule="auto"/>
        <w:ind w:firstLine="567"/>
        <w:rPr>
          <w:rFonts w:ascii="Times New Roman" w:eastAsia="MS Mincho" w:hAnsi="Times New Roman" w:cs="Times New Roman"/>
          <w:sz w:val="24"/>
          <w:szCs w:val="24"/>
        </w:rPr>
      </w:pPr>
      <w:r w:rsidRPr="00006FE6">
        <w:rPr>
          <w:rFonts w:ascii="Times New Roman" w:eastAsia="MS Mincho" w:hAnsi="Times New Roman" w:cs="Times New Roman"/>
          <w:sz w:val="24"/>
          <w:szCs w:val="24"/>
        </w:rPr>
        <w:t>REM Подсчет и количества элементов</w:t>
      </w:r>
    </w:p>
    <w:p w:rsidR="00175EEC" w:rsidRPr="00006FE6" w:rsidRDefault="00175EEC" w:rsidP="00006FE6">
      <w:pPr>
        <w:spacing w:after="0" w:line="240" w:lineRule="auto"/>
        <w:ind w:firstLine="567"/>
        <w:rPr>
          <w:rFonts w:ascii="Times New Roman" w:eastAsia="MS Mincho" w:hAnsi="Times New Roman" w:cs="Times New Roman"/>
          <w:sz w:val="24"/>
          <w:szCs w:val="24"/>
        </w:rPr>
      </w:pPr>
      <w:proofErr w:type="spellStart"/>
      <w:r w:rsidRPr="00006FE6">
        <w:rPr>
          <w:rFonts w:ascii="Times New Roman" w:eastAsia="MS Mincho" w:hAnsi="Times New Roman" w:cs="Times New Roman"/>
          <w:sz w:val="24"/>
          <w:szCs w:val="24"/>
        </w:rPr>
        <w:t>K=n</w:t>
      </w:r>
      <w:proofErr w:type="spellEnd"/>
      <w:r w:rsidRPr="00006FE6">
        <w:rPr>
          <w:rFonts w:ascii="Times New Roman" w:eastAsia="MS Mincho" w:hAnsi="Times New Roman" w:cs="Times New Roman"/>
          <w:sz w:val="24"/>
          <w:szCs w:val="24"/>
        </w:rPr>
        <w:t>*</w:t>
      </w:r>
      <w:proofErr w:type="spellStart"/>
      <w:r w:rsidRPr="00006FE6">
        <w:rPr>
          <w:rFonts w:ascii="Times New Roman" w:eastAsia="MS Mincho" w:hAnsi="Times New Roman" w:cs="Times New Roman"/>
          <w:sz w:val="24"/>
          <w:szCs w:val="24"/>
        </w:rPr>
        <w:t>m</w:t>
      </w:r>
      <w:proofErr w:type="spellEnd"/>
    </w:p>
    <w:p w:rsidR="00175EEC" w:rsidRPr="00006FE6" w:rsidRDefault="00175EEC" w:rsidP="00006FE6">
      <w:pPr>
        <w:spacing w:after="0" w:line="240" w:lineRule="auto"/>
        <w:ind w:firstLine="567"/>
        <w:rPr>
          <w:rFonts w:ascii="Times New Roman" w:eastAsia="MS Mincho" w:hAnsi="Times New Roman" w:cs="Times New Roman"/>
          <w:sz w:val="24"/>
          <w:szCs w:val="24"/>
        </w:rPr>
      </w:pPr>
      <w:r w:rsidRPr="00006FE6">
        <w:rPr>
          <w:rFonts w:ascii="Times New Roman" w:eastAsia="MS Mincho" w:hAnsi="Times New Roman" w:cs="Times New Roman"/>
          <w:sz w:val="24"/>
          <w:szCs w:val="24"/>
        </w:rPr>
        <w:t>REM Подсчет и вывод на экран среднего</w:t>
      </w:r>
    </w:p>
    <w:p w:rsidR="00175EEC" w:rsidRPr="00F66B59" w:rsidRDefault="00175EEC" w:rsidP="00006FE6">
      <w:pPr>
        <w:spacing w:after="0" w:line="240" w:lineRule="auto"/>
        <w:ind w:firstLine="567"/>
        <w:rPr>
          <w:rFonts w:ascii="Times New Roman" w:eastAsia="MS Mincho" w:hAnsi="Times New Roman" w:cs="Times New Roman"/>
          <w:sz w:val="24"/>
          <w:szCs w:val="24"/>
        </w:rPr>
      </w:pPr>
      <w:proofErr w:type="spellStart"/>
      <w:r w:rsidRPr="00006FE6">
        <w:rPr>
          <w:rFonts w:ascii="Times New Roman" w:eastAsia="MS Mincho" w:hAnsi="Times New Roman" w:cs="Times New Roman"/>
          <w:sz w:val="24"/>
          <w:szCs w:val="24"/>
        </w:rPr>
        <w:t>арифм</w:t>
      </w:r>
      <w:proofErr w:type="spellEnd"/>
      <w:r w:rsidRPr="00F66B59">
        <w:rPr>
          <w:rFonts w:ascii="Times New Roman" w:eastAsia="MS Mincho" w:hAnsi="Times New Roman" w:cs="Times New Roman"/>
          <w:sz w:val="24"/>
          <w:szCs w:val="24"/>
        </w:rPr>
        <w:t>.</w:t>
      </w:r>
    </w:p>
    <w:p w:rsidR="00175EEC" w:rsidRPr="00F66B59" w:rsidRDefault="00175EEC" w:rsidP="00006FE6">
      <w:pPr>
        <w:spacing w:after="0" w:line="240" w:lineRule="auto"/>
        <w:ind w:firstLine="567"/>
        <w:outlineLvl w:val="0"/>
        <w:rPr>
          <w:rFonts w:ascii="Times New Roman" w:eastAsia="MS Mincho" w:hAnsi="Times New Roman" w:cs="Times New Roman"/>
          <w:sz w:val="24"/>
          <w:szCs w:val="24"/>
        </w:rPr>
      </w:pPr>
      <w:r w:rsidRPr="00006FE6">
        <w:rPr>
          <w:rFonts w:ascii="Times New Roman" w:eastAsia="MS Mincho" w:hAnsi="Times New Roman" w:cs="Times New Roman"/>
          <w:sz w:val="24"/>
          <w:szCs w:val="24"/>
          <w:lang w:val="en-US"/>
        </w:rPr>
        <w:t>C</w:t>
      </w:r>
      <w:r w:rsidRPr="00F66B59">
        <w:rPr>
          <w:rFonts w:ascii="Times New Roman" w:eastAsia="MS Mincho" w:hAnsi="Times New Roman" w:cs="Times New Roman"/>
          <w:sz w:val="24"/>
          <w:szCs w:val="24"/>
        </w:rPr>
        <w:t xml:space="preserve"> = </w:t>
      </w:r>
      <w:r w:rsidRPr="00006FE6">
        <w:rPr>
          <w:rFonts w:ascii="Times New Roman" w:eastAsia="MS Mincho" w:hAnsi="Times New Roman" w:cs="Times New Roman"/>
          <w:sz w:val="24"/>
          <w:szCs w:val="24"/>
          <w:lang w:val="en-US"/>
        </w:rPr>
        <w:t>S</w:t>
      </w:r>
      <w:r w:rsidRPr="00F66B59">
        <w:rPr>
          <w:rFonts w:ascii="Times New Roman" w:eastAsia="MS Mincho" w:hAnsi="Times New Roman" w:cs="Times New Roman"/>
          <w:sz w:val="24"/>
          <w:szCs w:val="24"/>
        </w:rPr>
        <w:t xml:space="preserve"> / </w:t>
      </w:r>
      <w:r w:rsidRPr="00006FE6">
        <w:rPr>
          <w:rFonts w:ascii="Times New Roman" w:eastAsia="MS Mincho" w:hAnsi="Times New Roman" w:cs="Times New Roman"/>
          <w:sz w:val="24"/>
          <w:szCs w:val="24"/>
          <w:lang w:val="en-US"/>
        </w:rPr>
        <w:t>K</w:t>
      </w:r>
    </w:p>
    <w:p w:rsidR="00175EEC" w:rsidRPr="00727EFC" w:rsidRDefault="00175EEC" w:rsidP="00006FE6">
      <w:pPr>
        <w:spacing w:after="0" w:line="240" w:lineRule="auto"/>
        <w:ind w:firstLine="567"/>
        <w:outlineLvl w:val="0"/>
        <w:rPr>
          <w:rFonts w:ascii="Times New Roman" w:eastAsia="MS Mincho" w:hAnsi="Times New Roman" w:cs="Times New Roman"/>
          <w:sz w:val="24"/>
          <w:szCs w:val="24"/>
        </w:rPr>
      </w:pPr>
      <w:r w:rsidRPr="00006FE6">
        <w:rPr>
          <w:rFonts w:ascii="Times New Roman" w:eastAsia="MS Mincho" w:hAnsi="Times New Roman" w:cs="Times New Roman"/>
          <w:sz w:val="24"/>
          <w:szCs w:val="24"/>
          <w:lang w:val="en-US"/>
        </w:rPr>
        <w:t>PRINTC</w:t>
      </w:r>
    </w:p>
    <w:p w:rsidR="00175EEC" w:rsidRPr="00006FE6" w:rsidRDefault="00175EEC" w:rsidP="00006FE6">
      <w:pPr>
        <w:spacing w:after="0" w:line="240" w:lineRule="auto"/>
        <w:ind w:firstLine="567"/>
        <w:rPr>
          <w:rFonts w:ascii="Times New Roman" w:eastAsia="MS Mincho" w:hAnsi="Times New Roman" w:cs="Times New Roman"/>
          <w:sz w:val="24"/>
          <w:szCs w:val="24"/>
        </w:rPr>
      </w:pPr>
      <w:r w:rsidRPr="00006FE6">
        <w:rPr>
          <w:rFonts w:ascii="Times New Roman" w:eastAsia="MS Mincho" w:hAnsi="Times New Roman" w:cs="Times New Roman"/>
          <w:sz w:val="24"/>
          <w:szCs w:val="24"/>
        </w:rPr>
        <w:t>REM Вывод на экран массива</w:t>
      </w:r>
    </w:p>
    <w:p w:rsidR="00175EEC" w:rsidRPr="00727EFC" w:rsidRDefault="00175EEC" w:rsidP="00006FE6">
      <w:pPr>
        <w:spacing w:after="0" w:line="240" w:lineRule="auto"/>
        <w:ind w:firstLine="567"/>
        <w:rPr>
          <w:rFonts w:ascii="Times New Roman" w:eastAsia="MS Mincho" w:hAnsi="Times New Roman" w:cs="Times New Roman"/>
          <w:sz w:val="24"/>
          <w:szCs w:val="24"/>
          <w:lang w:val="en-US"/>
        </w:rPr>
      </w:pPr>
      <w:proofErr w:type="spellStart"/>
      <w:r w:rsidRPr="00006FE6">
        <w:rPr>
          <w:rFonts w:ascii="Times New Roman" w:eastAsia="MS Mincho" w:hAnsi="Times New Roman" w:cs="Times New Roman"/>
          <w:sz w:val="24"/>
          <w:szCs w:val="24"/>
          <w:lang w:val="en-US"/>
        </w:rPr>
        <w:t>FORi</w:t>
      </w:r>
      <w:proofErr w:type="spellEnd"/>
      <w:r w:rsidRPr="00727EFC">
        <w:rPr>
          <w:rFonts w:ascii="Times New Roman" w:eastAsia="MS Mincho" w:hAnsi="Times New Roman" w:cs="Times New Roman"/>
          <w:sz w:val="24"/>
          <w:szCs w:val="24"/>
          <w:lang w:val="en-US"/>
        </w:rPr>
        <w:t xml:space="preserve">=1 </w:t>
      </w:r>
      <w:proofErr w:type="spellStart"/>
      <w:r w:rsidRPr="00006FE6">
        <w:rPr>
          <w:rFonts w:ascii="Times New Roman" w:eastAsia="MS Mincho" w:hAnsi="Times New Roman" w:cs="Times New Roman"/>
          <w:sz w:val="24"/>
          <w:szCs w:val="24"/>
          <w:lang w:val="en-US"/>
        </w:rPr>
        <w:t>TOn</w:t>
      </w:r>
      <w:proofErr w:type="spellEnd"/>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FOR j=1 TO m</w:t>
      </w:r>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PRINT </w:t>
      </w:r>
      <w:proofErr w:type="gramStart"/>
      <w:r w:rsidRPr="00006FE6">
        <w:rPr>
          <w:rFonts w:ascii="Times New Roman" w:eastAsia="MS Mincho" w:hAnsi="Times New Roman" w:cs="Times New Roman"/>
          <w:sz w:val="24"/>
          <w:szCs w:val="24"/>
          <w:lang w:val="en-US"/>
        </w:rPr>
        <w:t>A(</w:t>
      </w:r>
      <w:proofErr w:type="spellStart"/>
      <w:proofErr w:type="gramEnd"/>
      <w:r w:rsidRPr="00006FE6">
        <w:rPr>
          <w:rFonts w:ascii="Times New Roman" w:eastAsia="MS Mincho" w:hAnsi="Times New Roman" w:cs="Times New Roman"/>
          <w:sz w:val="24"/>
          <w:szCs w:val="24"/>
          <w:lang w:val="en-US"/>
        </w:rPr>
        <w:t>i</w:t>
      </w:r>
      <w:proofErr w:type="spellEnd"/>
      <w:r w:rsidRPr="00006FE6">
        <w:rPr>
          <w:rFonts w:ascii="Times New Roman" w:eastAsia="MS Mincho" w:hAnsi="Times New Roman" w:cs="Times New Roman"/>
          <w:sz w:val="24"/>
          <w:szCs w:val="24"/>
          <w:lang w:val="en-US"/>
        </w:rPr>
        <w:t>);</w:t>
      </w:r>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NEXT j</w:t>
      </w:r>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PRINT </w:t>
      </w:r>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NEXT </w:t>
      </w:r>
      <w:proofErr w:type="spellStart"/>
      <w:r w:rsidRPr="00006FE6">
        <w:rPr>
          <w:rFonts w:ascii="Times New Roman" w:eastAsia="MS Mincho" w:hAnsi="Times New Roman" w:cs="Times New Roman"/>
          <w:sz w:val="24"/>
          <w:szCs w:val="24"/>
          <w:lang w:val="en-US"/>
        </w:rPr>
        <w:t>i</w:t>
      </w:r>
      <w:proofErr w:type="spellEnd"/>
    </w:p>
    <w:p w:rsidR="00175EEC" w:rsidRPr="00006FE6" w:rsidRDefault="00175EEC" w:rsidP="00006FE6">
      <w:pPr>
        <w:spacing w:after="0" w:line="240" w:lineRule="auto"/>
        <w:ind w:firstLine="567"/>
        <w:jc w:val="both"/>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END</w:t>
      </w:r>
    </w:p>
    <w:p w:rsidR="00175EEC" w:rsidRPr="00006FE6" w:rsidRDefault="00175EEC" w:rsidP="00006FE6">
      <w:pPr>
        <w:spacing w:after="0" w:line="240" w:lineRule="auto"/>
        <w:ind w:firstLine="567"/>
        <w:jc w:val="both"/>
        <w:rPr>
          <w:rFonts w:ascii="Times New Roman" w:hAnsi="Times New Roman" w:cs="Times New Roman"/>
          <w:sz w:val="24"/>
          <w:szCs w:val="24"/>
          <w:lang w:val="en-US"/>
        </w:rPr>
      </w:pPr>
      <w:r w:rsidRPr="00006FE6">
        <w:rPr>
          <w:rFonts w:ascii="Times New Roman" w:eastAsia="MS Mincho" w:hAnsi="Times New Roman" w:cs="Times New Roman"/>
          <w:sz w:val="24"/>
          <w:szCs w:val="24"/>
        </w:rPr>
        <w:t>Тест</w:t>
      </w:r>
      <w:r w:rsidRPr="00006FE6">
        <w:rPr>
          <w:rFonts w:ascii="Times New Roman" w:eastAsia="MS Mincho" w:hAnsi="Times New Roman" w:cs="Times New Roman"/>
          <w:sz w:val="24"/>
          <w:szCs w:val="24"/>
          <w:lang w:val="en-US"/>
        </w:rPr>
        <w:t>:</w:t>
      </w:r>
    </w:p>
    <w:p w:rsidR="00175EEC" w:rsidRPr="00006FE6" w:rsidRDefault="00175EEC" w:rsidP="00006FE6">
      <w:pPr>
        <w:spacing w:after="0" w:line="240" w:lineRule="auto"/>
        <w:ind w:firstLine="567"/>
        <w:jc w:val="both"/>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rPr>
        <w:t>Пусть</w:t>
      </w:r>
      <w:r w:rsidRPr="00006FE6">
        <w:rPr>
          <w:rFonts w:ascii="Times New Roman" w:eastAsia="MS Mincho" w:hAnsi="Times New Roman" w:cs="Times New Roman"/>
          <w:sz w:val="24"/>
          <w:szCs w:val="24"/>
          <w:lang w:val="en-US"/>
        </w:rPr>
        <w:t xml:space="preserve"> n=2; m=3;A(1,1)=2; A(1,2)=5; A(1,3)=-5; </w:t>
      </w:r>
    </w:p>
    <w:p w:rsidR="00175EEC" w:rsidRPr="00006FE6" w:rsidRDefault="00175EEC" w:rsidP="00006FE6">
      <w:pPr>
        <w:spacing w:after="0" w:line="240" w:lineRule="auto"/>
        <w:ind w:left="1440" w:firstLine="720"/>
        <w:jc w:val="both"/>
        <w:outlineLvl w:val="0"/>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 A(2,1)=4; A(2,2)=0; A(2,3)=-3. </w:t>
      </w:r>
    </w:p>
    <w:p w:rsidR="00175EEC" w:rsidRPr="00006FE6" w:rsidRDefault="00175EEC" w:rsidP="00006FE6">
      <w:pPr>
        <w:spacing w:after="0" w:line="240" w:lineRule="auto"/>
        <w:ind w:firstLine="567"/>
        <w:jc w:val="both"/>
        <w:rPr>
          <w:rFonts w:ascii="Times New Roman" w:hAnsi="Times New Roman" w:cs="Times New Roman"/>
          <w:sz w:val="24"/>
          <w:szCs w:val="24"/>
          <w:lang w:val="en-US"/>
        </w:rPr>
      </w:pPr>
      <w:r w:rsidRPr="00006FE6">
        <w:rPr>
          <w:rFonts w:ascii="Times New Roman" w:eastAsia="MS Mincho" w:hAnsi="Times New Roman" w:cs="Times New Roman"/>
          <w:sz w:val="24"/>
          <w:szCs w:val="24"/>
        </w:rPr>
        <w:t>Тогда</w:t>
      </w:r>
      <w:r w:rsidRPr="00006FE6">
        <w:rPr>
          <w:rFonts w:ascii="Times New Roman" w:eastAsia="MS Mincho" w:hAnsi="Times New Roman" w:cs="Times New Roman"/>
          <w:sz w:val="24"/>
          <w:szCs w:val="24"/>
          <w:lang w:val="en-US"/>
        </w:rPr>
        <w:t xml:space="preserve"> S=3;K=6 </w:t>
      </w:r>
      <w:r w:rsidRPr="00006FE6">
        <w:rPr>
          <w:rFonts w:ascii="Times New Roman" w:eastAsia="MS Mincho" w:hAnsi="Times New Roman" w:cs="Times New Roman"/>
          <w:sz w:val="24"/>
          <w:szCs w:val="24"/>
        </w:rPr>
        <w:t>и</w:t>
      </w:r>
      <w:r w:rsidRPr="00006FE6">
        <w:rPr>
          <w:rFonts w:ascii="Times New Roman" w:eastAsia="MS Mincho" w:hAnsi="Times New Roman" w:cs="Times New Roman"/>
          <w:sz w:val="24"/>
          <w:szCs w:val="24"/>
          <w:lang w:val="en-US"/>
        </w:rPr>
        <w:t xml:space="preserve"> C=0,5.</w:t>
      </w:r>
    </w:p>
    <w:p w:rsidR="00175EEC" w:rsidRPr="00006FE6" w:rsidRDefault="00175EEC" w:rsidP="00006FE6">
      <w:pPr>
        <w:spacing w:after="0" w:line="240" w:lineRule="auto"/>
        <w:ind w:firstLine="567"/>
        <w:jc w:val="both"/>
        <w:rPr>
          <w:rFonts w:ascii="Times New Roman" w:hAnsi="Times New Roman" w:cs="Times New Roman"/>
          <w:sz w:val="24"/>
          <w:szCs w:val="24"/>
          <w:lang w:val="en-US"/>
        </w:rPr>
      </w:pPr>
    </w:p>
    <w:p w:rsidR="00175EEC" w:rsidRPr="00006FE6" w:rsidRDefault="00175EEC" w:rsidP="00006FE6">
      <w:pPr>
        <w:spacing w:after="0" w:line="240" w:lineRule="auto"/>
        <w:ind w:firstLine="567"/>
        <w:jc w:val="center"/>
        <w:outlineLvl w:val="0"/>
        <w:rPr>
          <w:rFonts w:ascii="Times New Roman" w:hAnsi="Times New Roman" w:cs="Times New Roman"/>
          <w:sz w:val="24"/>
          <w:szCs w:val="24"/>
        </w:rPr>
      </w:pPr>
      <w:r w:rsidRPr="00006FE6">
        <w:rPr>
          <w:rFonts w:ascii="Times New Roman" w:eastAsia="MS Mincho" w:hAnsi="Times New Roman" w:cs="Times New Roman"/>
          <w:sz w:val="24"/>
          <w:szCs w:val="24"/>
        </w:rPr>
        <w:t>Задачи для самостоятельной работы</w:t>
      </w:r>
    </w:p>
    <w:p w:rsidR="00175EEC" w:rsidRPr="00006FE6" w:rsidRDefault="00175EEC" w:rsidP="00DB1FC4">
      <w:pPr>
        <w:numPr>
          <w:ilvl w:val="0"/>
          <w:numId w:val="34"/>
        </w:numPr>
        <w:autoSpaceDE w:val="0"/>
        <w:autoSpaceDN w:val="0"/>
        <w:spacing w:before="120" w:after="0" w:line="240" w:lineRule="auto"/>
        <w:rPr>
          <w:rFonts w:ascii="Times New Roman" w:eastAsia="MS Mincho" w:hAnsi="Times New Roman" w:cs="Times New Roman"/>
          <w:sz w:val="24"/>
          <w:szCs w:val="24"/>
        </w:rPr>
      </w:pPr>
      <w:r w:rsidRPr="00006FE6">
        <w:rPr>
          <w:rFonts w:ascii="Times New Roman" w:eastAsia="MS Mincho" w:hAnsi="Times New Roman" w:cs="Times New Roman"/>
          <w:sz w:val="24"/>
          <w:szCs w:val="24"/>
        </w:rPr>
        <w:t>Выполнить обработку элементов прямоугольной матрицы</w:t>
      </w:r>
      <w:proofErr w:type="gramStart"/>
      <w:r w:rsidRPr="00006FE6">
        <w:rPr>
          <w:rFonts w:ascii="Times New Roman" w:eastAsia="MS Mincho" w:hAnsi="Times New Roman" w:cs="Times New Roman"/>
          <w:sz w:val="24"/>
          <w:szCs w:val="24"/>
        </w:rPr>
        <w:t xml:space="preserve"> А</w:t>
      </w:r>
      <w:proofErr w:type="gramEnd"/>
      <w:r w:rsidRPr="00006FE6">
        <w:rPr>
          <w:rFonts w:ascii="Times New Roman" w:eastAsia="MS Mincho" w:hAnsi="Times New Roman" w:cs="Times New Roman"/>
          <w:sz w:val="24"/>
          <w:szCs w:val="24"/>
        </w:rPr>
        <w:t>, имеющей N строк и М столбцов. Найти наибольший элемент столбца матрицы</w:t>
      </w:r>
      <w:proofErr w:type="gramStart"/>
      <w:r w:rsidRPr="00006FE6">
        <w:rPr>
          <w:rFonts w:ascii="Times New Roman" w:eastAsia="MS Mincho" w:hAnsi="Times New Roman" w:cs="Times New Roman"/>
          <w:sz w:val="24"/>
          <w:szCs w:val="24"/>
        </w:rPr>
        <w:t xml:space="preserve"> А</w:t>
      </w:r>
      <w:proofErr w:type="gramEnd"/>
      <w:r w:rsidRPr="00006FE6">
        <w:rPr>
          <w:rFonts w:ascii="Times New Roman" w:eastAsia="MS Mincho" w:hAnsi="Times New Roman" w:cs="Times New Roman"/>
          <w:sz w:val="24"/>
          <w:szCs w:val="24"/>
        </w:rPr>
        <w:t>, для которого сумма абсолютных значений элементов максимальна.</w:t>
      </w:r>
    </w:p>
    <w:p w:rsidR="00175EEC" w:rsidRPr="00006FE6" w:rsidRDefault="00175EEC" w:rsidP="00DB1FC4">
      <w:pPr>
        <w:numPr>
          <w:ilvl w:val="0"/>
          <w:numId w:val="34"/>
        </w:numPr>
        <w:autoSpaceDE w:val="0"/>
        <w:autoSpaceDN w:val="0"/>
        <w:spacing w:before="120" w:after="0" w:line="240" w:lineRule="auto"/>
        <w:ind w:left="357" w:hanging="357"/>
        <w:rPr>
          <w:rFonts w:ascii="Times New Roman" w:eastAsia="MS Mincho" w:hAnsi="Times New Roman" w:cs="Times New Roman"/>
          <w:sz w:val="24"/>
          <w:szCs w:val="24"/>
        </w:rPr>
      </w:pPr>
      <w:r w:rsidRPr="00006FE6">
        <w:rPr>
          <w:rFonts w:ascii="Times New Roman" w:eastAsia="MS Mincho" w:hAnsi="Times New Roman" w:cs="Times New Roman"/>
          <w:sz w:val="24"/>
          <w:szCs w:val="24"/>
        </w:rPr>
        <w:t>Выполнить обработку элементов прямоугольной матрицы</w:t>
      </w:r>
      <w:proofErr w:type="gramStart"/>
      <w:r w:rsidRPr="00006FE6">
        <w:rPr>
          <w:rFonts w:ascii="Times New Roman" w:eastAsia="MS Mincho" w:hAnsi="Times New Roman" w:cs="Times New Roman"/>
          <w:sz w:val="24"/>
          <w:szCs w:val="24"/>
        </w:rPr>
        <w:t xml:space="preserve"> А</w:t>
      </w:r>
      <w:proofErr w:type="gramEnd"/>
      <w:r w:rsidRPr="00006FE6">
        <w:rPr>
          <w:rFonts w:ascii="Times New Roman" w:eastAsia="MS Mincho" w:hAnsi="Times New Roman" w:cs="Times New Roman"/>
          <w:sz w:val="24"/>
          <w:szCs w:val="24"/>
        </w:rPr>
        <w:t>, имеющей N строк и М столбцов. Найти наибольшее значение среди средних значений для каждой строки матрицы.</w:t>
      </w:r>
    </w:p>
    <w:p w:rsidR="00175EEC" w:rsidRPr="00006FE6" w:rsidRDefault="00175EEC" w:rsidP="00DB1FC4">
      <w:pPr>
        <w:numPr>
          <w:ilvl w:val="0"/>
          <w:numId w:val="34"/>
        </w:numPr>
        <w:autoSpaceDE w:val="0"/>
        <w:autoSpaceDN w:val="0"/>
        <w:spacing w:before="120" w:after="0" w:line="240" w:lineRule="auto"/>
        <w:ind w:left="357" w:hanging="357"/>
        <w:rPr>
          <w:rFonts w:ascii="Times New Roman" w:eastAsia="MS Mincho" w:hAnsi="Times New Roman" w:cs="Times New Roman"/>
          <w:sz w:val="24"/>
          <w:szCs w:val="24"/>
        </w:rPr>
      </w:pPr>
      <w:r w:rsidRPr="00006FE6">
        <w:rPr>
          <w:rFonts w:ascii="Times New Roman" w:eastAsia="MS Mincho" w:hAnsi="Times New Roman" w:cs="Times New Roman"/>
          <w:sz w:val="24"/>
          <w:szCs w:val="24"/>
        </w:rPr>
        <w:t>Выполнить обработку элементов прямоугольной матрицы</w:t>
      </w:r>
      <w:proofErr w:type="gramStart"/>
      <w:r w:rsidRPr="00006FE6">
        <w:rPr>
          <w:rFonts w:ascii="Times New Roman" w:eastAsia="MS Mincho" w:hAnsi="Times New Roman" w:cs="Times New Roman"/>
          <w:sz w:val="24"/>
          <w:szCs w:val="24"/>
        </w:rPr>
        <w:t xml:space="preserve"> А</w:t>
      </w:r>
      <w:proofErr w:type="gramEnd"/>
      <w:r w:rsidRPr="00006FE6">
        <w:rPr>
          <w:rFonts w:ascii="Times New Roman" w:eastAsia="MS Mincho" w:hAnsi="Times New Roman" w:cs="Times New Roman"/>
          <w:sz w:val="24"/>
          <w:szCs w:val="24"/>
        </w:rPr>
        <w:t>, имеющей N строк и М столбцов. Найти наименьший элемент столбца матрицы</w:t>
      </w:r>
      <w:proofErr w:type="gramStart"/>
      <w:r w:rsidRPr="00006FE6">
        <w:rPr>
          <w:rFonts w:ascii="Times New Roman" w:eastAsia="MS Mincho" w:hAnsi="Times New Roman" w:cs="Times New Roman"/>
          <w:sz w:val="24"/>
          <w:szCs w:val="24"/>
        </w:rPr>
        <w:t xml:space="preserve"> А</w:t>
      </w:r>
      <w:proofErr w:type="gramEnd"/>
      <w:r w:rsidRPr="00006FE6">
        <w:rPr>
          <w:rFonts w:ascii="Times New Roman" w:eastAsia="MS Mincho" w:hAnsi="Times New Roman" w:cs="Times New Roman"/>
          <w:sz w:val="24"/>
          <w:szCs w:val="24"/>
        </w:rPr>
        <w:t>, для которого сумма абсолютных значений элементов максимальна.</w:t>
      </w:r>
    </w:p>
    <w:p w:rsidR="00175EEC" w:rsidRPr="00006FE6" w:rsidRDefault="00175EEC" w:rsidP="00DB1FC4">
      <w:pPr>
        <w:numPr>
          <w:ilvl w:val="0"/>
          <w:numId w:val="34"/>
        </w:numPr>
        <w:autoSpaceDE w:val="0"/>
        <w:autoSpaceDN w:val="0"/>
        <w:spacing w:before="120" w:after="0" w:line="240" w:lineRule="auto"/>
        <w:ind w:left="357" w:hanging="357"/>
        <w:rPr>
          <w:rFonts w:ascii="Times New Roman" w:eastAsia="MS Mincho" w:hAnsi="Times New Roman" w:cs="Times New Roman"/>
          <w:sz w:val="24"/>
          <w:szCs w:val="24"/>
        </w:rPr>
      </w:pPr>
      <w:r w:rsidRPr="00006FE6">
        <w:rPr>
          <w:rFonts w:ascii="Times New Roman" w:eastAsia="MS Mincho" w:hAnsi="Times New Roman" w:cs="Times New Roman"/>
          <w:sz w:val="24"/>
          <w:szCs w:val="24"/>
        </w:rPr>
        <w:t>Выполнить обработку элементов прямоугольной матрицы</w:t>
      </w:r>
      <w:proofErr w:type="gramStart"/>
      <w:r w:rsidRPr="00006FE6">
        <w:rPr>
          <w:rFonts w:ascii="Times New Roman" w:eastAsia="MS Mincho" w:hAnsi="Times New Roman" w:cs="Times New Roman"/>
          <w:sz w:val="24"/>
          <w:szCs w:val="24"/>
        </w:rPr>
        <w:t xml:space="preserve"> А</w:t>
      </w:r>
      <w:proofErr w:type="gramEnd"/>
      <w:r w:rsidRPr="00006FE6">
        <w:rPr>
          <w:rFonts w:ascii="Times New Roman" w:eastAsia="MS Mincho" w:hAnsi="Times New Roman" w:cs="Times New Roman"/>
          <w:sz w:val="24"/>
          <w:szCs w:val="24"/>
        </w:rPr>
        <w:t>, имеющей N строк и М столбцов. Найти наименьшее значение среди средних значений для каждой строки матрицы.</w:t>
      </w:r>
    </w:p>
    <w:p w:rsidR="00927BA1" w:rsidRDefault="00927BA1" w:rsidP="00006FE6">
      <w:pPr>
        <w:keepNext/>
        <w:keepLines/>
        <w:suppressLineNumbers/>
        <w:suppressAutoHyphens/>
        <w:jc w:val="both"/>
        <w:rPr>
          <w:rFonts w:ascii="Times New Roman" w:hAnsi="Times New Roman" w:cs="Times New Roman"/>
          <w:b/>
          <w:sz w:val="24"/>
          <w:szCs w:val="24"/>
        </w:rPr>
      </w:pPr>
    </w:p>
    <w:p w:rsidR="00BB59D4" w:rsidRPr="00927BA1" w:rsidRDefault="00BB59D4" w:rsidP="00927BA1">
      <w:pPr>
        <w:keepNext/>
        <w:keepLines/>
        <w:suppressLineNumbers/>
        <w:suppressAutoHyphens/>
        <w:spacing w:after="0" w:line="240" w:lineRule="auto"/>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BB59D4" w:rsidRPr="00006FE6" w:rsidRDefault="00BB59D4" w:rsidP="00006FE6">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sidR="009D2B78">
        <w:rPr>
          <w:rFonts w:ascii="Times New Roman" w:hAnsi="Times New Roman" w:cs="Times New Roman"/>
          <w:sz w:val="24"/>
          <w:szCs w:val="24"/>
        </w:rPr>
        <w:t>:</w:t>
      </w:r>
      <w:r w:rsidRPr="00006FE6">
        <w:rPr>
          <w:rFonts w:ascii="Times New Roman" w:hAnsi="Times New Roman" w:cs="Times New Roman"/>
          <w:sz w:val="24"/>
          <w:szCs w:val="24"/>
        </w:rPr>
        <w:t xml:space="preserve"> </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З3 </w:t>
      </w:r>
      <w:r w:rsidRPr="00006FE6">
        <w:rPr>
          <w:rFonts w:ascii="Times New Roman" w:hAnsi="Times New Roman" w:cs="Times New Roman"/>
          <w:color w:val="000000" w:themeColor="text1"/>
          <w:sz w:val="24"/>
          <w:szCs w:val="24"/>
        </w:rPr>
        <w:t>З4</w:t>
      </w:r>
    </w:p>
    <w:p w:rsidR="00BB59D4" w:rsidRPr="00006FE6" w:rsidRDefault="00BB59D4" w:rsidP="00006FE6">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sidR="009D2B78">
        <w:rPr>
          <w:rFonts w:ascii="Times New Roman" w:hAnsi="Times New Roman" w:cs="Times New Roman"/>
          <w:sz w:val="24"/>
          <w:szCs w:val="24"/>
        </w:rPr>
        <w:t xml:space="preserve"> -</w:t>
      </w:r>
      <w:r w:rsidRPr="00006FE6">
        <w:rPr>
          <w:rFonts w:ascii="Times New Roman" w:hAnsi="Times New Roman" w:cs="Times New Roman"/>
          <w:sz w:val="24"/>
          <w:szCs w:val="24"/>
        </w:rPr>
        <w:t xml:space="preserve"> 15 баллов</w:t>
      </w:r>
    </w:p>
    <w:p w:rsidR="00BB59D4" w:rsidRPr="00006FE6" w:rsidRDefault="00BB59D4" w:rsidP="00006FE6">
      <w:pPr>
        <w:keepLines/>
        <w:widowControl w:val="0"/>
        <w:suppressLineNumbers/>
        <w:suppressAutoHyphens/>
        <w:spacing w:after="0" w:line="240" w:lineRule="auto"/>
        <w:ind w:left="-12"/>
        <w:jc w:val="both"/>
        <w:rPr>
          <w:rFonts w:ascii="Times New Roman" w:hAnsi="Times New Roman" w:cs="Times New Roman"/>
          <w:sz w:val="24"/>
          <w:szCs w:val="24"/>
        </w:rPr>
      </w:pPr>
    </w:p>
    <w:p w:rsidR="00323E66" w:rsidRPr="00006FE6" w:rsidRDefault="009D2B78" w:rsidP="00006FE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6.2.20</w:t>
      </w:r>
      <w:r w:rsidR="00DB1FC4">
        <w:rPr>
          <w:rFonts w:ascii="Times New Roman" w:hAnsi="Times New Roman" w:cs="Times New Roman"/>
          <w:b/>
          <w:sz w:val="24"/>
          <w:szCs w:val="24"/>
        </w:rPr>
        <w:t>.</w:t>
      </w:r>
      <w:r w:rsidR="00927BA1">
        <w:rPr>
          <w:rFonts w:ascii="Times New Roman" w:hAnsi="Times New Roman" w:cs="Times New Roman"/>
          <w:b/>
          <w:sz w:val="24"/>
          <w:szCs w:val="24"/>
        </w:rPr>
        <w:t xml:space="preserve"> </w:t>
      </w:r>
      <w:r w:rsidR="00323E66" w:rsidRPr="00006FE6">
        <w:rPr>
          <w:rFonts w:ascii="Times New Roman" w:hAnsi="Times New Roman" w:cs="Times New Roman"/>
          <w:b/>
          <w:sz w:val="24"/>
          <w:szCs w:val="24"/>
        </w:rPr>
        <w:t>Практическая работа</w:t>
      </w:r>
      <w:r w:rsidR="00DB1FC4">
        <w:rPr>
          <w:rFonts w:ascii="Times New Roman" w:hAnsi="Times New Roman" w:cs="Times New Roman"/>
          <w:b/>
          <w:sz w:val="24"/>
          <w:szCs w:val="24"/>
        </w:rPr>
        <w:t xml:space="preserve"> №15.</w:t>
      </w:r>
      <w:r w:rsidR="00323E66" w:rsidRPr="00006FE6">
        <w:rPr>
          <w:rFonts w:ascii="Times New Roman" w:hAnsi="Times New Roman" w:cs="Times New Roman"/>
          <w:b/>
          <w:sz w:val="24"/>
          <w:szCs w:val="24"/>
        </w:rPr>
        <w:t xml:space="preserve"> Пиксель, графические примитивы. С</w:t>
      </w:r>
      <w:r w:rsidR="00927BA1">
        <w:rPr>
          <w:rFonts w:ascii="Times New Roman" w:hAnsi="Times New Roman" w:cs="Times New Roman"/>
          <w:b/>
          <w:sz w:val="24"/>
          <w:szCs w:val="24"/>
        </w:rPr>
        <w:t>оздание графи</w:t>
      </w:r>
      <w:r w:rsidR="00DB1FC4">
        <w:rPr>
          <w:rFonts w:ascii="Times New Roman" w:hAnsi="Times New Roman" w:cs="Times New Roman"/>
          <w:b/>
          <w:sz w:val="24"/>
          <w:szCs w:val="24"/>
        </w:rPr>
        <w:t>ческих изображений.</w:t>
      </w:r>
      <w:r w:rsidR="00323E66" w:rsidRPr="00006FE6">
        <w:rPr>
          <w:rFonts w:ascii="Times New Roman" w:hAnsi="Times New Roman" w:cs="Times New Roman"/>
          <w:b/>
          <w:sz w:val="24"/>
          <w:szCs w:val="24"/>
        </w:rPr>
        <w:t xml:space="preserve"> </w:t>
      </w:r>
    </w:p>
    <w:p w:rsidR="00220235" w:rsidRDefault="00220235" w:rsidP="00927BA1">
      <w:pPr>
        <w:pStyle w:val="afb"/>
        <w:tabs>
          <w:tab w:val="clear" w:pos="4677"/>
          <w:tab w:val="clear" w:pos="9355"/>
        </w:tabs>
        <w:jc w:val="both"/>
        <w:rPr>
          <w:sz w:val="24"/>
        </w:rPr>
      </w:pPr>
      <w:r>
        <w:rPr>
          <w:sz w:val="24"/>
        </w:rPr>
        <w:t>Отработать навыки составления программ с использованием графических операторов</w:t>
      </w:r>
      <w:r>
        <w:rPr>
          <w:sz w:val="24"/>
        </w:rPr>
        <w:tab/>
      </w:r>
    </w:p>
    <w:p w:rsidR="00220235" w:rsidRPr="00006FE6" w:rsidRDefault="00220235" w:rsidP="0090539D">
      <w:pPr>
        <w:spacing w:after="0" w:line="240" w:lineRule="auto"/>
        <w:jc w:val="both"/>
        <w:rPr>
          <w:rFonts w:ascii="Times New Roman" w:eastAsia="Times New Roman" w:hAnsi="Times New Roman" w:cs="Times New Roman"/>
          <w:sz w:val="24"/>
        </w:rPr>
      </w:pPr>
      <w:r w:rsidRPr="00006FE6">
        <w:rPr>
          <w:rFonts w:ascii="Times New Roman" w:eastAsia="Times New Roman" w:hAnsi="Times New Roman" w:cs="Times New Roman"/>
          <w:sz w:val="24"/>
        </w:rPr>
        <w:t>Составить  и отладить программы рисования графических примитивов.</w:t>
      </w:r>
    </w:p>
    <w:p w:rsidR="00220235" w:rsidRDefault="00220235" w:rsidP="0090539D">
      <w:pPr>
        <w:pStyle w:val="2b"/>
        <w:spacing w:after="0" w:line="240" w:lineRule="auto"/>
      </w:pPr>
      <w:r>
        <w:t>Разобрать, ввести и отладить следующие программы:</w:t>
      </w:r>
    </w:p>
    <w:p w:rsidR="00220235" w:rsidRPr="0090539D" w:rsidRDefault="00220235" w:rsidP="0090539D">
      <w:pPr>
        <w:pStyle w:val="2b"/>
        <w:spacing w:after="0" w:line="240" w:lineRule="auto"/>
      </w:pPr>
      <w:r w:rsidRPr="0090539D">
        <w:t>Пример  1</w:t>
      </w:r>
    </w:p>
    <w:p w:rsidR="00220235" w:rsidRDefault="00220235" w:rsidP="0090539D">
      <w:pPr>
        <w:pStyle w:val="2b"/>
        <w:spacing w:after="0" w:line="240" w:lineRule="auto"/>
      </w:pPr>
      <w:r>
        <w:t>На бирюзовом фоне  нарисовать пунктирную линию ярко-белого цвета</w:t>
      </w:r>
    </w:p>
    <w:p w:rsidR="00220235" w:rsidRDefault="00220235" w:rsidP="0090539D">
      <w:pPr>
        <w:pStyle w:val="2b"/>
        <w:spacing w:after="0" w:line="240" w:lineRule="auto"/>
        <w:rPr>
          <w:lang w:val="en-US"/>
        </w:rPr>
      </w:pPr>
      <w:r>
        <w:rPr>
          <w:lang w:val="en-US"/>
        </w:rPr>
        <w:t xml:space="preserve">10 </w:t>
      </w:r>
      <w:proofErr w:type="gramStart"/>
      <w:r>
        <w:rPr>
          <w:lang w:val="en-US"/>
        </w:rPr>
        <w:t>SCREEN</w:t>
      </w:r>
      <w:proofErr w:type="gramEnd"/>
      <w:r>
        <w:rPr>
          <w:lang w:val="en-US"/>
        </w:rPr>
        <w:t xml:space="preserve"> 9</w:t>
      </w:r>
    </w:p>
    <w:p w:rsidR="00220235" w:rsidRDefault="00220235" w:rsidP="0090539D">
      <w:pPr>
        <w:pStyle w:val="2b"/>
        <w:spacing w:after="0" w:line="240" w:lineRule="auto"/>
        <w:rPr>
          <w:lang w:val="en-US"/>
        </w:rPr>
      </w:pPr>
      <w:r>
        <w:rPr>
          <w:lang w:val="en-US"/>
        </w:rPr>
        <w:t xml:space="preserve">20 </w:t>
      </w:r>
      <w:proofErr w:type="gramStart"/>
      <w:r>
        <w:rPr>
          <w:lang w:val="en-US"/>
        </w:rPr>
        <w:t>COLOR</w:t>
      </w:r>
      <w:proofErr w:type="gramEnd"/>
      <w:r>
        <w:rPr>
          <w:lang w:val="en-US"/>
        </w:rPr>
        <w:t xml:space="preserve"> 4, 9</w:t>
      </w:r>
    </w:p>
    <w:p w:rsidR="00220235" w:rsidRDefault="00220235" w:rsidP="0090539D">
      <w:pPr>
        <w:pStyle w:val="2b"/>
        <w:spacing w:after="0" w:line="240" w:lineRule="auto"/>
        <w:jc w:val="both"/>
        <w:rPr>
          <w:lang w:val="en-US"/>
        </w:rPr>
      </w:pPr>
      <w:r>
        <w:rPr>
          <w:lang w:val="en-US"/>
        </w:rPr>
        <w:t xml:space="preserve">30 </w:t>
      </w:r>
      <w:proofErr w:type="gramStart"/>
      <w:r>
        <w:rPr>
          <w:lang w:val="en-US"/>
        </w:rPr>
        <w:t>FOR  K</w:t>
      </w:r>
      <w:proofErr w:type="gramEnd"/>
      <w:r>
        <w:rPr>
          <w:lang w:val="en-US"/>
        </w:rPr>
        <w:t xml:space="preserve"> = 50  TO 500 STEP 10</w:t>
      </w:r>
    </w:p>
    <w:p w:rsidR="00220235" w:rsidRPr="00220235" w:rsidRDefault="00220235" w:rsidP="0090539D">
      <w:pPr>
        <w:pStyle w:val="2b"/>
        <w:spacing w:after="0" w:line="240" w:lineRule="auto"/>
        <w:jc w:val="both"/>
      </w:pPr>
      <w:r w:rsidRPr="00220235">
        <w:t xml:space="preserve">40 </w:t>
      </w:r>
      <w:r>
        <w:rPr>
          <w:lang w:val="en-US"/>
        </w:rPr>
        <w:t>PSET</w:t>
      </w:r>
      <w:r w:rsidRPr="00220235">
        <w:t xml:space="preserve"> (</w:t>
      </w:r>
      <w:r>
        <w:rPr>
          <w:lang w:val="en-US"/>
        </w:rPr>
        <w:t>K</w:t>
      </w:r>
      <w:r w:rsidRPr="00220235">
        <w:t>, 40), 15</w:t>
      </w:r>
    </w:p>
    <w:p w:rsidR="00220235" w:rsidRPr="00220235" w:rsidRDefault="00220235" w:rsidP="0090539D">
      <w:pPr>
        <w:pStyle w:val="2b"/>
        <w:spacing w:after="0" w:line="240" w:lineRule="auto"/>
        <w:jc w:val="both"/>
      </w:pPr>
      <w:r w:rsidRPr="00220235">
        <w:t xml:space="preserve">50 </w:t>
      </w:r>
      <w:r>
        <w:rPr>
          <w:lang w:val="en-US"/>
        </w:rPr>
        <w:t>NEXTK</w:t>
      </w:r>
    </w:p>
    <w:p w:rsidR="00220235" w:rsidRDefault="00220235" w:rsidP="0090539D">
      <w:pPr>
        <w:pStyle w:val="2b"/>
        <w:spacing w:after="0" w:line="240" w:lineRule="auto"/>
        <w:jc w:val="both"/>
      </w:pPr>
      <w:r>
        <w:t xml:space="preserve">Если в 40 строке ввести  </w:t>
      </w:r>
      <w:r>
        <w:rPr>
          <w:i/>
        </w:rPr>
        <w:t>PSET (K, К</w:t>
      </w:r>
      <w:proofErr w:type="gramStart"/>
      <w:r>
        <w:rPr>
          <w:i/>
        </w:rPr>
        <w:t xml:space="preserve"> )</w:t>
      </w:r>
      <w:proofErr w:type="gramEnd"/>
      <w:r>
        <w:rPr>
          <w:i/>
        </w:rPr>
        <w:t>, 15</w:t>
      </w:r>
      <w:r>
        <w:t xml:space="preserve"> , то получится наклонная пунктирная линия</w:t>
      </w:r>
    </w:p>
    <w:p w:rsidR="00220235" w:rsidRPr="0090539D" w:rsidRDefault="00220235" w:rsidP="0090539D">
      <w:pPr>
        <w:pStyle w:val="2b"/>
        <w:spacing w:after="0" w:line="240" w:lineRule="auto"/>
        <w:jc w:val="both"/>
      </w:pPr>
      <w:r w:rsidRPr="0090539D">
        <w:t>Пример  2</w:t>
      </w:r>
    </w:p>
    <w:p w:rsidR="00220235" w:rsidRDefault="00220235" w:rsidP="0090539D">
      <w:pPr>
        <w:pStyle w:val="2b"/>
        <w:spacing w:after="0" w:line="240" w:lineRule="auto"/>
        <w:jc w:val="both"/>
      </w:pPr>
      <w:r>
        <w:t>На сиреневом фоне  нарисовать эллипсоид  красного цвета</w:t>
      </w:r>
    </w:p>
    <w:p w:rsidR="00220235" w:rsidRDefault="00220235" w:rsidP="0090539D">
      <w:pPr>
        <w:pStyle w:val="2b"/>
        <w:spacing w:after="0" w:line="240" w:lineRule="auto"/>
        <w:jc w:val="both"/>
        <w:rPr>
          <w:lang w:val="en-US"/>
        </w:rPr>
      </w:pPr>
      <w:r>
        <w:rPr>
          <w:lang w:val="en-US"/>
        </w:rPr>
        <w:t xml:space="preserve">10 </w:t>
      </w:r>
      <w:proofErr w:type="gramStart"/>
      <w:r>
        <w:rPr>
          <w:lang w:val="en-US"/>
        </w:rPr>
        <w:t>SCREEN</w:t>
      </w:r>
      <w:proofErr w:type="gramEnd"/>
      <w:r>
        <w:rPr>
          <w:lang w:val="en-US"/>
        </w:rPr>
        <w:t xml:space="preserve"> 9</w:t>
      </w:r>
    </w:p>
    <w:p w:rsidR="00220235" w:rsidRDefault="00220235" w:rsidP="0090539D">
      <w:pPr>
        <w:pStyle w:val="2b"/>
        <w:spacing w:after="0" w:line="240" w:lineRule="auto"/>
        <w:jc w:val="both"/>
        <w:rPr>
          <w:lang w:val="en-US"/>
        </w:rPr>
      </w:pPr>
      <w:r>
        <w:rPr>
          <w:lang w:val="en-US"/>
        </w:rPr>
        <w:t xml:space="preserve">20 </w:t>
      </w:r>
      <w:proofErr w:type="gramStart"/>
      <w:r>
        <w:rPr>
          <w:lang w:val="en-US"/>
        </w:rPr>
        <w:t>COLOR</w:t>
      </w:r>
      <w:proofErr w:type="gramEnd"/>
      <w:r>
        <w:rPr>
          <w:lang w:val="en-US"/>
        </w:rPr>
        <w:t xml:space="preserve"> 4, 3</w:t>
      </w:r>
    </w:p>
    <w:p w:rsidR="00220235" w:rsidRDefault="00220235" w:rsidP="0090539D">
      <w:pPr>
        <w:pStyle w:val="2b"/>
        <w:spacing w:after="0" w:line="240" w:lineRule="auto"/>
        <w:jc w:val="both"/>
        <w:rPr>
          <w:lang w:val="en-US"/>
        </w:rPr>
      </w:pPr>
      <w:r>
        <w:rPr>
          <w:lang w:val="en-US"/>
        </w:rPr>
        <w:t>30 m = 200: n = 150:  a = 100: p = 6</w:t>
      </w:r>
    </w:p>
    <w:p w:rsidR="00220235" w:rsidRDefault="00220235" w:rsidP="0090539D">
      <w:pPr>
        <w:pStyle w:val="2b"/>
        <w:spacing w:after="0" w:line="240" w:lineRule="auto"/>
        <w:jc w:val="both"/>
        <w:rPr>
          <w:lang w:val="en-US"/>
        </w:rPr>
      </w:pPr>
      <w:r>
        <w:rPr>
          <w:lang w:val="en-US"/>
        </w:rPr>
        <w:t xml:space="preserve">40 </w:t>
      </w:r>
      <w:proofErr w:type="gramStart"/>
      <w:r>
        <w:rPr>
          <w:lang w:val="en-US"/>
        </w:rPr>
        <w:t>FOR  K</w:t>
      </w:r>
      <w:proofErr w:type="gramEnd"/>
      <w:r>
        <w:rPr>
          <w:lang w:val="en-US"/>
        </w:rPr>
        <w:t xml:space="preserve"> = 1  TO 20 </w:t>
      </w:r>
    </w:p>
    <w:p w:rsidR="00220235" w:rsidRDefault="00220235" w:rsidP="0090539D">
      <w:pPr>
        <w:pStyle w:val="2b"/>
        <w:spacing w:after="0" w:line="240" w:lineRule="auto"/>
        <w:jc w:val="both"/>
        <w:rPr>
          <w:lang w:val="en-US"/>
        </w:rPr>
      </w:pPr>
      <w:r>
        <w:rPr>
          <w:lang w:val="en-US"/>
        </w:rPr>
        <w:t xml:space="preserve">50 CIRCLE (m, n), </w:t>
      </w:r>
      <w:proofErr w:type="gramStart"/>
      <w:r>
        <w:rPr>
          <w:lang w:val="en-US"/>
        </w:rPr>
        <w:t>a ,</w:t>
      </w:r>
      <w:proofErr w:type="gramEnd"/>
      <w:r>
        <w:rPr>
          <w:lang w:val="en-US"/>
        </w:rPr>
        <w:t xml:space="preserve"> , , , k/p</w:t>
      </w:r>
    </w:p>
    <w:p w:rsidR="00220235" w:rsidRDefault="00220235" w:rsidP="0090539D">
      <w:pPr>
        <w:pStyle w:val="2b"/>
        <w:spacing w:after="0" w:line="240" w:lineRule="auto"/>
        <w:jc w:val="both"/>
      </w:pPr>
      <w:r>
        <w:t>60 NEXT K</w:t>
      </w:r>
    </w:p>
    <w:p w:rsidR="00220235" w:rsidRPr="0090539D" w:rsidRDefault="00220235" w:rsidP="0090539D">
      <w:pPr>
        <w:pStyle w:val="2b"/>
        <w:spacing w:after="0" w:line="240" w:lineRule="auto"/>
        <w:jc w:val="both"/>
      </w:pPr>
      <w:r w:rsidRPr="0090539D">
        <w:t>Пример  3</w:t>
      </w:r>
    </w:p>
    <w:p w:rsidR="00220235" w:rsidRDefault="00220235" w:rsidP="0090539D">
      <w:pPr>
        <w:pStyle w:val="2b"/>
        <w:spacing w:after="0" w:line="240" w:lineRule="auto"/>
        <w:jc w:val="both"/>
      </w:pPr>
      <w:r>
        <w:t>На голубом фоне  напечатать серым цветом текст «Привет»,</w:t>
      </w:r>
    </w:p>
    <w:p w:rsidR="00220235" w:rsidRDefault="00220235" w:rsidP="0090539D">
      <w:pPr>
        <w:pStyle w:val="2b"/>
        <w:spacing w:after="0" w:line="240" w:lineRule="auto"/>
        <w:jc w:val="both"/>
      </w:pPr>
      <w:r>
        <w:t>Нарисовать контур прямоугольника красным цветом,</w:t>
      </w:r>
    </w:p>
    <w:p w:rsidR="00220235" w:rsidRDefault="00220235" w:rsidP="0090539D">
      <w:pPr>
        <w:pStyle w:val="2b"/>
        <w:spacing w:after="0" w:line="240" w:lineRule="auto"/>
        <w:jc w:val="both"/>
      </w:pPr>
      <w:r>
        <w:t>контур квадрата желтым цветом и закрасить его зеленым цветом,</w:t>
      </w:r>
    </w:p>
    <w:p w:rsidR="00220235" w:rsidRDefault="00220235" w:rsidP="0090539D">
      <w:pPr>
        <w:pStyle w:val="2b"/>
        <w:spacing w:after="0" w:line="240" w:lineRule="auto"/>
        <w:jc w:val="both"/>
      </w:pPr>
      <w:r>
        <w:t>окружность сиреневым цветом,</w:t>
      </w:r>
    </w:p>
    <w:p w:rsidR="00220235" w:rsidRDefault="00220235" w:rsidP="0090539D">
      <w:pPr>
        <w:pStyle w:val="2b"/>
        <w:spacing w:after="0" w:line="240" w:lineRule="auto"/>
        <w:jc w:val="both"/>
      </w:pPr>
      <w:r>
        <w:t>эллипс белым цветом и закрасить его коричневым цветом</w:t>
      </w:r>
    </w:p>
    <w:p w:rsidR="00220235" w:rsidRDefault="00220235" w:rsidP="0090539D">
      <w:pPr>
        <w:pStyle w:val="2b"/>
        <w:spacing w:after="0" w:line="240" w:lineRule="auto"/>
        <w:jc w:val="both"/>
        <w:rPr>
          <w:lang w:val="en-US"/>
        </w:rPr>
      </w:pPr>
      <w:r>
        <w:rPr>
          <w:lang w:val="en-US"/>
        </w:rPr>
        <w:t xml:space="preserve">10 </w:t>
      </w:r>
      <w:proofErr w:type="gramStart"/>
      <w:r>
        <w:rPr>
          <w:lang w:val="en-US"/>
        </w:rPr>
        <w:t>SCREEN</w:t>
      </w:r>
      <w:proofErr w:type="gramEnd"/>
      <w:r>
        <w:rPr>
          <w:lang w:val="en-US"/>
        </w:rPr>
        <w:t xml:space="preserve"> 9</w:t>
      </w:r>
    </w:p>
    <w:p w:rsidR="00220235" w:rsidRDefault="00220235" w:rsidP="0090539D">
      <w:pPr>
        <w:pStyle w:val="2b"/>
        <w:spacing w:after="0" w:line="240" w:lineRule="auto"/>
        <w:jc w:val="both"/>
        <w:rPr>
          <w:lang w:val="en-US"/>
        </w:rPr>
      </w:pPr>
      <w:r>
        <w:rPr>
          <w:lang w:val="en-US"/>
        </w:rPr>
        <w:t xml:space="preserve">20 </w:t>
      </w:r>
      <w:proofErr w:type="gramStart"/>
      <w:r>
        <w:rPr>
          <w:lang w:val="en-US"/>
        </w:rPr>
        <w:t>COLOR</w:t>
      </w:r>
      <w:proofErr w:type="gramEnd"/>
      <w:r>
        <w:rPr>
          <w:lang w:val="en-US"/>
        </w:rPr>
        <w:t xml:space="preserve"> 8, 1</w:t>
      </w:r>
    </w:p>
    <w:p w:rsidR="00220235" w:rsidRDefault="00220235" w:rsidP="0090539D">
      <w:pPr>
        <w:pStyle w:val="2b"/>
        <w:spacing w:after="0" w:line="240" w:lineRule="auto"/>
        <w:jc w:val="both"/>
        <w:rPr>
          <w:lang w:val="en-US"/>
        </w:rPr>
      </w:pPr>
      <w:r>
        <w:rPr>
          <w:lang w:val="en-US"/>
        </w:rPr>
        <w:t>30 PRINT “</w:t>
      </w:r>
      <w:r>
        <w:t>Привет</w:t>
      </w:r>
      <w:r>
        <w:rPr>
          <w:lang w:val="en-US"/>
        </w:rPr>
        <w:t>”</w:t>
      </w:r>
    </w:p>
    <w:p w:rsidR="00220235" w:rsidRDefault="00220235" w:rsidP="0090539D">
      <w:pPr>
        <w:pStyle w:val="2b"/>
        <w:spacing w:after="0" w:line="240" w:lineRule="auto"/>
        <w:jc w:val="both"/>
        <w:rPr>
          <w:lang w:val="en-US"/>
        </w:rPr>
      </w:pPr>
      <w:r>
        <w:rPr>
          <w:lang w:val="en-US"/>
        </w:rPr>
        <w:t>40 LINE (50</w:t>
      </w:r>
      <w:proofErr w:type="gramStart"/>
      <w:r>
        <w:rPr>
          <w:lang w:val="en-US"/>
        </w:rPr>
        <w:t>,70</w:t>
      </w:r>
      <w:proofErr w:type="gramEnd"/>
      <w:r>
        <w:rPr>
          <w:lang w:val="en-US"/>
        </w:rPr>
        <w:t xml:space="preserve">) – (80,125),4, </w:t>
      </w:r>
      <w:r>
        <w:t>В</w:t>
      </w:r>
    </w:p>
    <w:p w:rsidR="00220235" w:rsidRDefault="00220235" w:rsidP="0090539D">
      <w:pPr>
        <w:pStyle w:val="2b"/>
        <w:spacing w:after="0" w:line="240" w:lineRule="auto"/>
        <w:jc w:val="both"/>
        <w:rPr>
          <w:lang w:val="en-US"/>
        </w:rPr>
      </w:pPr>
      <w:r>
        <w:rPr>
          <w:lang w:val="en-US"/>
        </w:rPr>
        <w:t>50 LINE (65,150) – (115,200)</w:t>
      </w:r>
      <w:proofErr w:type="gramStart"/>
      <w:r>
        <w:rPr>
          <w:lang w:val="en-US"/>
        </w:rPr>
        <w:t>,14</w:t>
      </w:r>
      <w:proofErr w:type="gramEnd"/>
      <w:r>
        <w:rPr>
          <w:lang w:val="en-US"/>
        </w:rPr>
        <w:t xml:space="preserve">, </w:t>
      </w:r>
      <w:r>
        <w:t>В</w:t>
      </w:r>
    </w:p>
    <w:p w:rsidR="00220235" w:rsidRDefault="00220235" w:rsidP="0090539D">
      <w:pPr>
        <w:pStyle w:val="2b"/>
        <w:spacing w:after="0" w:line="240" w:lineRule="auto"/>
        <w:jc w:val="both"/>
        <w:rPr>
          <w:lang w:val="en-US"/>
        </w:rPr>
      </w:pPr>
      <w:proofErr w:type="gramStart"/>
      <w:r>
        <w:rPr>
          <w:lang w:val="en-US"/>
        </w:rPr>
        <w:t>60 PAINT (70,160), 2, 14</w:t>
      </w:r>
      <w:proofErr w:type="gramEnd"/>
    </w:p>
    <w:p w:rsidR="00220235" w:rsidRPr="001576DA" w:rsidRDefault="00220235" w:rsidP="0090539D">
      <w:pPr>
        <w:pStyle w:val="2b"/>
        <w:spacing w:after="0" w:line="240" w:lineRule="auto"/>
        <w:jc w:val="both"/>
      </w:pPr>
      <w:r w:rsidRPr="001576DA">
        <w:t xml:space="preserve">70 </w:t>
      </w:r>
      <w:r>
        <w:rPr>
          <w:lang w:val="en-US"/>
        </w:rPr>
        <w:t>CIRCLE</w:t>
      </w:r>
      <w:r w:rsidRPr="001576DA">
        <w:t xml:space="preserve"> (300, 80), 40 , 5</w:t>
      </w:r>
    </w:p>
    <w:p w:rsidR="00220235" w:rsidRPr="001576DA" w:rsidRDefault="00220235" w:rsidP="0090539D">
      <w:pPr>
        <w:pStyle w:val="2b"/>
        <w:spacing w:after="0" w:line="240" w:lineRule="auto"/>
        <w:jc w:val="both"/>
      </w:pPr>
      <w:r w:rsidRPr="001576DA">
        <w:t xml:space="preserve">80 </w:t>
      </w:r>
      <w:r>
        <w:rPr>
          <w:lang w:val="en-US"/>
        </w:rPr>
        <w:t>CIRCLE</w:t>
      </w:r>
      <w:r w:rsidRPr="001576DA">
        <w:t xml:space="preserve"> (350, 180), 50 , 7, , , .6</w:t>
      </w:r>
    </w:p>
    <w:p w:rsidR="00220235" w:rsidRPr="00F66B59" w:rsidRDefault="00220235" w:rsidP="0090539D">
      <w:pPr>
        <w:pStyle w:val="2b"/>
        <w:spacing w:after="0" w:line="240" w:lineRule="auto"/>
        <w:jc w:val="both"/>
      </w:pPr>
      <w:r w:rsidRPr="00F66B59">
        <w:t xml:space="preserve">90 </w:t>
      </w:r>
      <w:r>
        <w:rPr>
          <w:lang w:val="en-US"/>
        </w:rPr>
        <w:t>PAINT</w:t>
      </w:r>
      <w:r w:rsidRPr="00F66B59">
        <w:t xml:space="preserve"> (350,180), 6, 7</w:t>
      </w:r>
    </w:p>
    <w:p w:rsidR="00220235" w:rsidRPr="00F66B59" w:rsidRDefault="00220235" w:rsidP="0090539D">
      <w:pPr>
        <w:pStyle w:val="2b"/>
        <w:spacing w:after="0" w:line="240" w:lineRule="auto"/>
      </w:pPr>
      <w:r w:rsidRPr="0090539D">
        <w:t>Пример</w:t>
      </w:r>
      <w:r w:rsidRPr="00727EFC">
        <w:rPr>
          <w:lang w:val="en-US"/>
        </w:rPr>
        <w:t>  </w:t>
      </w:r>
      <w:r w:rsidRPr="00F66B59">
        <w:t>4</w:t>
      </w:r>
    </w:p>
    <w:p w:rsidR="00220235" w:rsidRDefault="00220235" w:rsidP="0090539D">
      <w:pPr>
        <w:pStyle w:val="2b"/>
        <w:spacing w:after="0" w:line="240" w:lineRule="auto"/>
      </w:pPr>
      <w:r>
        <w:t>Нарисовать «Дом с окнами»</w:t>
      </w:r>
    </w:p>
    <w:p w:rsidR="00220235" w:rsidRDefault="00220235" w:rsidP="0090539D">
      <w:pPr>
        <w:pStyle w:val="2b"/>
        <w:spacing w:after="0" w:line="240" w:lineRule="auto"/>
      </w:pPr>
      <w:r>
        <w:t>Алгоритм решения задачи</w:t>
      </w:r>
    </w:p>
    <w:p w:rsidR="00220235" w:rsidRDefault="00220235" w:rsidP="00DB1FC4">
      <w:pPr>
        <w:pStyle w:val="2b"/>
        <w:numPr>
          <w:ilvl w:val="0"/>
          <w:numId w:val="40"/>
        </w:numPr>
        <w:tabs>
          <w:tab w:val="left" w:pos="709"/>
        </w:tabs>
        <w:spacing w:after="0" w:line="240" w:lineRule="auto"/>
      </w:pPr>
      <w:r>
        <w:t>Задаем режим работы монитора</w:t>
      </w:r>
    </w:p>
    <w:p w:rsidR="00220235" w:rsidRDefault="00220235" w:rsidP="00DB1FC4">
      <w:pPr>
        <w:pStyle w:val="2b"/>
        <w:numPr>
          <w:ilvl w:val="0"/>
          <w:numId w:val="40"/>
        </w:numPr>
        <w:tabs>
          <w:tab w:val="left" w:pos="709"/>
        </w:tabs>
        <w:spacing w:after="0" w:line="240" w:lineRule="auto"/>
        <w:jc w:val="both"/>
      </w:pPr>
      <w:r>
        <w:t>Устанавливаем цвета фона и надписей</w:t>
      </w:r>
    </w:p>
    <w:p w:rsidR="00220235" w:rsidRDefault="00220235" w:rsidP="00DB1FC4">
      <w:pPr>
        <w:pStyle w:val="2b"/>
        <w:numPr>
          <w:ilvl w:val="0"/>
          <w:numId w:val="40"/>
        </w:numPr>
        <w:tabs>
          <w:tab w:val="left" w:pos="709"/>
        </w:tabs>
        <w:spacing w:after="0" w:line="240" w:lineRule="auto"/>
        <w:jc w:val="both"/>
      </w:pPr>
      <w:r>
        <w:t>Печатаем текст «Это мой дом»</w:t>
      </w:r>
    </w:p>
    <w:p w:rsidR="00220235" w:rsidRDefault="00220235" w:rsidP="00DB1FC4">
      <w:pPr>
        <w:pStyle w:val="2b"/>
        <w:numPr>
          <w:ilvl w:val="0"/>
          <w:numId w:val="40"/>
        </w:numPr>
        <w:tabs>
          <w:tab w:val="left" w:pos="709"/>
        </w:tabs>
        <w:spacing w:after="0" w:line="240" w:lineRule="auto"/>
        <w:jc w:val="both"/>
      </w:pPr>
      <w:r>
        <w:t>Рисуем контур дома</w:t>
      </w:r>
    </w:p>
    <w:p w:rsidR="00220235" w:rsidRDefault="00220235" w:rsidP="00DB1FC4">
      <w:pPr>
        <w:pStyle w:val="2b"/>
        <w:numPr>
          <w:ilvl w:val="0"/>
          <w:numId w:val="40"/>
        </w:numPr>
        <w:tabs>
          <w:tab w:val="left" w:pos="709"/>
        </w:tabs>
        <w:spacing w:after="0" w:line="240" w:lineRule="auto"/>
        <w:jc w:val="both"/>
      </w:pPr>
      <w:r>
        <w:t>Закрашиваем дом</w:t>
      </w:r>
    </w:p>
    <w:p w:rsidR="00220235" w:rsidRDefault="00220235" w:rsidP="00DB1FC4">
      <w:pPr>
        <w:pStyle w:val="2b"/>
        <w:numPr>
          <w:ilvl w:val="0"/>
          <w:numId w:val="40"/>
        </w:numPr>
        <w:tabs>
          <w:tab w:val="left" w:pos="709"/>
        </w:tabs>
        <w:spacing w:after="0" w:line="240" w:lineRule="auto"/>
        <w:jc w:val="both"/>
      </w:pPr>
      <w:r>
        <w:t>Рисуем крышу</w:t>
      </w:r>
    </w:p>
    <w:p w:rsidR="00220235" w:rsidRDefault="00220235" w:rsidP="00DB1FC4">
      <w:pPr>
        <w:pStyle w:val="2b"/>
        <w:numPr>
          <w:ilvl w:val="0"/>
          <w:numId w:val="40"/>
        </w:numPr>
        <w:tabs>
          <w:tab w:val="left" w:pos="709"/>
        </w:tabs>
        <w:spacing w:after="0" w:line="240" w:lineRule="auto"/>
        <w:jc w:val="both"/>
      </w:pPr>
      <w:r>
        <w:t>Рисуем и закрашиваем окна</w:t>
      </w:r>
    </w:p>
    <w:p w:rsidR="00220235" w:rsidRDefault="00220235" w:rsidP="0090539D">
      <w:pPr>
        <w:pStyle w:val="2b"/>
        <w:spacing w:after="0" w:line="240" w:lineRule="auto"/>
        <w:jc w:val="both"/>
        <w:rPr>
          <w:lang w:val="en-US"/>
        </w:rPr>
      </w:pPr>
      <w:r>
        <w:rPr>
          <w:lang w:val="en-US"/>
        </w:rPr>
        <w:lastRenderedPageBreak/>
        <w:t xml:space="preserve">10 </w:t>
      </w:r>
      <w:proofErr w:type="gramStart"/>
      <w:r>
        <w:rPr>
          <w:lang w:val="en-US"/>
        </w:rPr>
        <w:t>SCREEN</w:t>
      </w:r>
      <w:proofErr w:type="gramEnd"/>
      <w:r>
        <w:rPr>
          <w:lang w:val="en-US"/>
        </w:rPr>
        <w:t xml:space="preserve"> 9</w:t>
      </w:r>
    </w:p>
    <w:p w:rsidR="00220235" w:rsidRDefault="00220235" w:rsidP="0090539D">
      <w:pPr>
        <w:pStyle w:val="2b"/>
        <w:spacing w:after="0" w:line="240" w:lineRule="auto"/>
        <w:jc w:val="both"/>
        <w:rPr>
          <w:lang w:val="en-US"/>
        </w:rPr>
      </w:pPr>
      <w:r>
        <w:rPr>
          <w:lang w:val="en-US"/>
        </w:rPr>
        <w:t xml:space="preserve">20 </w:t>
      </w:r>
      <w:proofErr w:type="gramStart"/>
      <w:r>
        <w:rPr>
          <w:lang w:val="en-US"/>
        </w:rPr>
        <w:t>COLOR</w:t>
      </w:r>
      <w:proofErr w:type="gramEnd"/>
      <w:r>
        <w:rPr>
          <w:lang w:val="en-US"/>
        </w:rPr>
        <w:t xml:space="preserve"> 6, 10</w:t>
      </w:r>
    </w:p>
    <w:p w:rsidR="00220235" w:rsidRDefault="00220235" w:rsidP="0090539D">
      <w:pPr>
        <w:pStyle w:val="2b"/>
        <w:spacing w:after="0" w:line="240" w:lineRule="auto"/>
        <w:jc w:val="both"/>
        <w:rPr>
          <w:lang w:val="en-US"/>
        </w:rPr>
      </w:pPr>
      <w:r>
        <w:rPr>
          <w:lang w:val="en-US"/>
        </w:rPr>
        <w:t>30 PRINT “</w:t>
      </w:r>
      <w:proofErr w:type="spellStart"/>
      <w:r>
        <w:t>Этомойдом</w:t>
      </w:r>
      <w:proofErr w:type="spellEnd"/>
      <w:r>
        <w:rPr>
          <w:lang w:val="en-US"/>
        </w:rPr>
        <w:t>”</w:t>
      </w:r>
    </w:p>
    <w:p w:rsidR="00220235" w:rsidRDefault="00220235" w:rsidP="0090539D">
      <w:pPr>
        <w:pStyle w:val="2b"/>
        <w:spacing w:after="0" w:line="240" w:lineRule="auto"/>
        <w:jc w:val="both"/>
        <w:rPr>
          <w:lang w:val="en-US"/>
        </w:rPr>
      </w:pPr>
      <w:r>
        <w:rPr>
          <w:lang w:val="en-US"/>
        </w:rPr>
        <w:t>40 LINE (100,130) – (300</w:t>
      </w:r>
      <w:proofErr w:type="gramStart"/>
      <w:r>
        <w:rPr>
          <w:lang w:val="en-US"/>
        </w:rPr>
        <w:t>,50</w:t>
      </w:r>
      <w:proofErr w:type="gramEnd"/>
      <w:r>
        <w:rPr>
          <w:lang w:val="en-US"/>
        </w:rPr>
        <w:t xml:space="preserve">), 5, </w:t>
      </w:r>
      <w:r>
        <w:t>В</w:t>
      </w:r>
    </w:p>
    <w:p w:rsidR="00220235" w:rsidRDefault="00220235" w:rsidP="0090539D">
      <w:pPr>
        <w:pStyle w:val="2b"/>
        <w:spacing w:after="0" w:line="240" w:lineRule="auto"/>
        <w:jc w:val="both"/>
        <w:rPr>
          <w:lang w:val="en-US"/>
        </w:rPr>
      </w:pPr>
      <w:proofErr w:type="gramStart"/>
      <w:r>
        <w:rPr>
          <w:lang w:val="en-US"/>
        </w:rPr>
        <w:t>50 PAINT (110,270), 13, 5</w:t>
      </w:r>
      <w:proofErr w:type="gramEnd"/>
    </w:p>
    <w:p w:rsidR="00220235" w:rsidRDefault="00220235" w:rsidP="0090539D">
      <w:pPr>
        <w:pStyle w:val="2b"/>
        <w:spacing w:after="0" w:line="240" w:lineRule="auto"/>
        <w:jc w:val="both"/>
      </w:pPr>
      <w:r>
        <w:t>60 ‘Рисуем крышу’</w:t>
      </w:r>
    </w:p>
    <w:p w:rsidR="00220235" w:rsidRDefault="00220235" w:rsidP="0090539D">
      <w:pPr>
        <w:pStyle w:val="2b"/>
        <w:spacing w:after="0" w:line="240" w:lineRule="auto"/>
        <w:jc w:val="both"/>
      </w:pPr>
      <w:r>
        <w:t>70 LINE (100,130) – (300,50)</w:t>
      </w:r>
    </w:p>
    <w:p w:rsidR="00220235" w:rsidRPr="00220235" w:rsidRDefault="00220235" w:rsidP="0090539D">
      <w:pPr>
        <w:pStyle w:val="2b"/>
        <w:spacing w:after="0" w:line="240" w:lineRule="auto"/>
        <w:jc w:val="both"/>
      </w:pPr>
      <w:r w:rsidRPr="00220235">
        <w:t xml:space="preserve">80 </w:t>
      </w:r>
      <w:r>
        <w:rPr>
          <w:lang w:val="en-US"/>
        </w:rPr>
        <w:t>LINE</w:t>
      </w:r>
      <w:r w:rsidRPr="00220235">
        <w:t xml:space="preserve"> (300,50) – (500,130)</w:t>
      </w:r>
    </w:p>
    <w:p w:rsidR="00220235" w:rsidRPr="00220235" w:rsidRDefault="00220235" w:rsidP="0090539D">
      <w:pPr>
        <w:pStyle w:val="2b"/>
        <w:spacing w:after="0" w:line="240" w:lineRule="auto"/>
        <w:jc w:val="both"/>
      </w:pPr>
      <w:r w:rsidRPr="00220235">
        <w:t>90 ‘</w:t>
      </w:r>
      <w:r>
        <w:t>Рисуем</w:t>
      </w:r>
      <w:r w:rsidRPr="00220235">
        <w:t xml:space="preserve"> 10 </w:t>
      </w:r>
      <w:r>
        <w:t>окон</w:t>
      </w:r>
      <w:r w:rsidRPr="00220235">
        <w:t>’</w:t>
      </w:r>
    </w:p>
    <w:p w:rsidR="00220235" w:rsidRDefault="00220235" w:rsidP="0090539D">
      <w:pPr>
        <w:pStyle w:val="2b"/>
        <w:spacing w:after="0" w:line="240" w:lineRule="auto"/>
        <w:jc w:val="both"/>
        <w:rPr>
          <w:lang w:val="en-US"/>
        </w:rPr>
      </w:pPr>
      <w:r>
        <w:rPr>
          <w:lang w:val="en-US"/>
        </w:rPr>
        <w:t xml:space="preserve">100 </w:t>
      </w:r>
      <w:proofErr w:type="gramStart"/>
      <w:r>
        <w:rPr>
          <w:lang w:val="en-US"/>
        </w:rPr>
        <w:t>FOR  K</w:t>
      </w:r>
      <w:proofErr w:type="gramEnd"/>
      <w:r>
        <w:rPr>
          <w:lang w:val="en-US"/>
        </w:rPr>
        <w:t xml:space="preserve"> = 1  TO 10 </w:t>
      </w:r>
    </w:p>
    <w:p w:rsidR="00220235" w:rsidRPr="00220235" w:rsidRDefault="00220235" w:rsidP="0090539D">
      <w:pPr>
        <w:pStyle w:val="2b"/>
        <w:spacing w:after="0" w:line="240" w:lineRule="auto"/>
        <w:jc w:val="both"/>
        <w:rPr>
          <w:lang w:val="en-US"/>
        </w:rPr>
      </w:pPr>
      <w:r w:rsidRPr="00220235">
        <w:rPr>
          <w:lang w:val="en-US"/>
        </w:rPr>
        <w:t>110 LINE (105+35*</w:t>
      </w:r>
      <w:r>
        <w:t>К</w:t>
      </w:r>
      <w:proofErr w:type="gramStart"/>
      <w:r w:rsidRPr="00220235">
        <w:rPr>
          <w:lang w:val="en-US"/>
        </w:rPr>
        <w:t>,150</w:t>
      </w:r>
      <w:proofErr w:type="gramEnd"/>
      <w:r w:rsidRPr="00220235">
        <w:rPr>
          <w:lang w:val="en-US"/>
        </w:rPr>
        <w:t>) – (125+35*</w:t>
      </w:r>
      <w:r>
        <w:t>К</w:t>
      </w:r>
      <w:r w:rsidRPr="00220235">
        <w:rPr>
          <w:lang w:val="en-US"/>
        </w:rPr>
        <w:t xml:space="preserve">,200), 15, </w:t>
      </w:r>
      <w:r>
        <w:t>В</w:t>
      </w:r>
    </w:p>
    <w:p w:rsidR="00220235" w:rsidRPr="00220235" w:rsidRDefault="00220235" w:rsidP="0090539D">
      <w:pPr>
        <w:pStyle w:val="2b"/>
        <w:spacing w:after="0" w:line="240" w:lineRule="auto"/>
        <w:jc w:val="both"/>
      </w:pPr>
      <w:r w:rsidRPr="00220235">
        <w:t xml:space="preserve">120 </w:t>
      </w:r>
      <w:r>
        <w:rPr>
          <w:lang w:val="en-US"/>
        </w:rPr>
        <w:t>PAINT</w:t>
      </w:r>
      <w:r w:rsidRPr="00220235">
        <w:t xml:space="preserve"> (106+35</w:t>
      </w:r>
      <w:proofErr w:type="gramStart"/>
      <w:r w:rsidRPr="00220235">
        <w:t>*К</w:t>
      </w:r>
      <w:proofErr w:type="gramEnd"/>
      <w:r w:rsidRPr="00220235">
        <w:t>,160), 14, 15</w:t>
      </w:r>
    </w:p>
    <w:p w:rsidR="00220235" w:rsidRPr="00220235" w:rsidRDefault="00220235" w:rsidP="0090539D">
      <w:pPr>
        <w:pStyle w:val="2b"/>
        <w:spacing w:after="0" w:line="240" w:lineRule="auto"/>
        <w:jc w:val="both"/>
      </w:pPr>
      <w:r w:rsidRPr="00220235">
        <w:t xml:space="preserve">130 </w:t>
      </w:r>
      <w:r>
        <w:rPr>
          <w:lang w:val="en-US"/>
        </w:rPr>
        <w:t>NEXTK</w:t>
      </w:r>
    </w:p>
    <w:p w:rsidR="00220235" w:rsidRDefault="00220235" w:rsidP="0090539D">
      <w:pPr>
        <w:pStyle w:val="2b"/>
        <w:spacing w:after="0"/>
        <w:jc w:val="both"/>
        <w:rPr>
          <w:i/>
          <w:color w:val="000000" w:themeColor="text1"/>
        </w:rPr>
      </w:pPr>
      <w:r w:rsidRPr="0090539D">
        <w:t>Пример  </w:t>
      </w:r>
      <w:r w:rsidRPr="0090539D">
        <w:rPr>
          <w:color w:val="000000" w:themeColor="text1"/>
        </w:rPr>
        <w:t>Самостоятельно составить  и  отладить   программу рисования снеговика</w:t>
      </w:r>
      <w:r w:rsidRPr="00D67B4D">
        <w:rPr>
          <w:i/>
          <w:color w:val="000000" w:themeColor="text1"/>
        </w:rPr>
        <w:t xml:space="preserve">. </w:t>
      </w:r>
    </w:p>
    <w:p w:rsidR="0090539D" w:rsidRPr="00927BA1" w:rsidRDefault="0090539D" w:rsidP="0090539D">
      <w:pPr>
        <w:keepNext/>
        <w:keepLines/>
        <w:suppressLineNumbers/>
        <w:suppressAutoHyphens/>
        <w:spacing w:after="0"/>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90539D" w:rsidRPr="00006FE6" w:rsidRDefault="0090539D" w:rsidP="0090539D">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 xml:space="preserve">Наименование объектов контроля и оценки </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З3 </w:t>
      </w:r>
      <w:r w:rsidRPr="00006FE6">
        <w:rPr>
          <w:rFonts w:ascii="Times New Roman" w:hAnsi="Times New Roman" w:cs="Times New Roman"/>
          <w:color w:val="000000" w:themeColor="text1"/>
          <w:sz w:val="24"/>
          <w:szCs w:val="24"/>
        </w:rPr>
        <w:t>З4</w:t>
      </w:r>
    </w:p>
    <w:p w:rsidR="0090539D" w:rsidRPr="00006FE6" w:rsidRDefault="0090539D" w:rsidP="0090539D">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 15 баллов</w:t>
      </w:r>
    </w:p>
    <w:p w:rsidR="0090539D" w:rsidRPr="00006FE6" w:rsidRDefault="0090539D" w:rsidP="0090539D">
      <w:pPr>
        <w:keepLines/>
        <w:widowControl w:val="0"/>
        <w:suppressLineNumbers/>
        <w:suppressAutoHyphens/>
        <w:spacing w:after="0" w:line="240" w:lineRule="auto"/>
        <w:ind w:left="-12"/>
        <w:jc w:val="both"/>
        <w:rPr>
          <w:rFonts w:ascii="Times New Roman" w:hAnsi="Times New Roman" w:cs="Times New Roman"/>
          <w:sz w:val="24"/>
          <w:szCs w:val="24"/>
        </w:rPr>
      </w:pPr>
    </w:p>
    <w:p w:rsidR="00323E66" w:rsidRPr="00927BA1" w:rsidRDefault="00927BA1" w:rsidP="00927BA1">
      <w:pPr>
        <w:jc w:val="both"/>
        <w:rPr>
          <w:b/>
          <w:sz w:val="24"/>
          <w:szCs w:val="24"/>
        </w:rPr>
      </w:pPr>
      <w:r w:rsidRPr="00927BA1">
        <w:rPr>
          <w:rFonts w:ascii="Times New Roman" w:hAnsi="Times New Roman" w:cs="Times New Roman"/>
          <w:b/>
          <w:sz w:val="24"/>
          <w:szCs w:val="24"/>
        </w:rPr>
        <w:t>6.2.</w:t>
      </w:r>
      <w:r w:rsidR="009D2B78">
        <w:rPr>
          <w:rFonts w:ascii="Times New Roman" w:hAnsi="Times New Roman" w:cs="Times New Roman"/>
          <w:b/>
          <w:sz w:val="24"/>
          <w:szCs w:val="24"/>
        </w:rPr>
        <w:t>2</w:t>
      </w:r>
      <w:r w:rsidRPr="00927BA1">
        <w:rPr>
          <w:rFonts w:ascii="Times New Roman" w:hAnsi="Times New Roman" w:cs="Times New Roman"/>
          <w:b/>
          <w:sz w:val="24"/>
          <w:szCs w:val="24"/>
        </w:rPr>
        <w:t>1</w:t>
      </w:r>
      <w:r w:rsidR="00DB1FC4">
        <w:rPr>
          <w:rFonts w:ascii="Times New Roman" w:hAnsi="Times New Roman" w:cs="Times New Roman"/>
          <w:b/>
          <w:sz w:val="24"/>
          <w:szCs w:val="24"/>
        </w:rPr>
        <w:t>.</w:t>
      </w:r>
      <w:r w:rsidRPr="00927BA1">
        <w:rPr>
          <w:rFonts w:ascii="Times New Roman" w:hAnsi="Times New Roman" w:cs="Times New Roman"/>
          <w:b/>
          <w:sz w:val="24"/>
          <w:szCs w:val="24"/>
        </w:rPr>
        <w:t xml:space="preserve"> </w:t>
      </w:r>
      <w:r w:rsidR="00D67B4D" w:rsidRPr="00927BA1">
        <w:rPr>
          <w:rFonts w:ascii="Times New Roman" w:hAnsi="Times New Roman" w:cs="Times New Roman"/>
          <w:b/>
          <w:sz w:val="24"/>
          <w:szCs w:val="24"/>
        </w:rPr>
        <w:t>Практическая работа</w:t>
      </w:r>
      <w:r w:rsidR="00DB1FC4">
        <w:rPr>
          <w:rFonts w:ascii="Times New Roman" w:hAnsi="Times New Roman" w:cs="Times New Roman"/>
          <w:b/>
          <w:sz w:val="24"/>
          <w:szCs w:val="24"/>
        </w:rPr>
        <w:t xml:space="preserve"> №16.</w:t>
      </w:r>
      <w:r w:rsidR="00D67B4D" w:rsidRPr="00927BA1">
        <w:rPr>
          <w:rFonts w:ascii="Times New Roman" w:hAnsi="Times New Roman" w:cs="Times New Roman"/>
          <w:b/>
          <w:sz w:val="24"/>
          <w:szCs w:val="24"/>
        </w:rPr>
        <w:t xml:space="preserve"> </w:t>
      </w:r>
      <w:r w:rsidR="00323E66" w:rsidRPr="00927BA1">
        <w:rPr>
          <w:rFonts w:ascii="Times New Roman" w:hAnsi="Times New Roman" w:cs="Times New Roman"/>
          <w:b/>
          <w:sz w:val="24"/>
          <w:szCs w:val="24"/>
        </w:rPr>
        <w:t>Проведение исследования на основе использования готовой компьютерной модели</w:t>
      </w:r>
    </w:p>
    <w:p w:rsidR="00220235" w:rsidRPr="0090539D" w:rsidRDefault="00220235" w:rsidP="0090539D">
      <w:pPr>
        <w:pStyle w:val="2"/>
        <w:ind w:left="12" w:firstLine="708"/>
        <w:rPr>
          <w:rFonts w:ascii="Times New Roman" w:hAnsi="Times New Roman" w:cs="Times New Roman"/>
          <w:color w:val="auto"/>
          <w:sz w:val="24"/>
          <w:szCs w:val="24"/>
        </w:rPr>
      </w:pPr>
      <w:r w:rsidRPr="0090539D">
        <w:rPr>
          <w:rFonts w:ascii="Times New Roman" w:hAnsi="Times New Roman" w:cs="Times New Roman"/>
          <w:color w:val="auto"/>
          <w:sz w:val="24"/>
          <w:szCs w:val="24"/>
        </w:rPr>
        <w:t> Цель работы</w:t>
      </w:r>
    </w:p>
    <w:p w:rsidR="00220235" w:rsidRPr="0090539D" w:rsidRDefault="00220235" w:rsidP="00DB1FC4">
      <w:pPr>
        <w:pStyle w:val="10"/>
        <w:numPr>
          <w:ilvl w:val="1"/>
          <w:numId w:val="41"/>
        </w:numPr>
        <w:autoSpaceDE/>
        <w:autoSpaceDN/>
      </w:pPr>
      <w:r w:rsidRPr="0090539D">
        <w:t>Сформировать  навыки применения информационных технологий при решении учебных задач;</w:t>
      </w:r>
    </w:p>
    <w:p w:rsidR="00220235" w:rsidRPr="0090539D" w:rsidRDefault="00220235" w:rsidP="00DB1FC4">
      <w:pPr>
        <w:numPr>
          <w:ilvl w:val="1"/>
          <w:numId w:val="41"/>
        </w:numPr>
        <w:spacing w:after="0" w:line="240" w:lineRule="auto"/>
        <w:rPr>
          <w:rFonts w:ascii="Times New Roman" w:hAnsi="Times New Roman" w:cs="Times New Roman"/>
          <w:sz w:val="24"/>
          <w:szCs w:val="24"/>
        </w:rPr>
      </w:pPr>
      <w:r w:rsidRPr="0090539D">
        <w:rPr>
          <w:rFonts w:ascii="Times New Roman" w:hAnsi="Times New Roman" w:cs="Times New Roman"/>
          <w:sz w:val="24"/>
          <w:szCs w:val="24"/>
        </w:rPr>
        <w:t xml:space="preserve">Закрепить навыки составления программ на языке </w:t>
      </w:r>
      <w:proofErr w:type="spellStart"/>
      <w:r w:rsidRPr="0090539D">
        <w:rPr>
          <w:rFonts w:ascii="Times New Roman" w:hAnsi="Times New Roman" w:cs="Times New Roman"/>
          <w:sz w:val="24"/>
          <w:szCs w:val="24"/>
          <w:lang w:val="en-US"/>
        </w:rPr>
        <w:t>Qbasic</w:t>
      </w:r>
      <w:proofErr w:type="spellEnd"/>
      <w:r w:rsidRPr="0090539D">
        <w:rPr>
          <w:rFonts w:ascii="Times New Roman" w:hAnsi="Times New Roman" w:cs="Times New Roman"/>
          <w:sz w:val="24"/>
          <w:szCs w:val="24"/>
        </w:rPr>
        <w:t>;</w:t>
      </w:r>
    </w:p>
    <w:p w:rsidR="00220235" w:rsidRPr="0090539D" w:rsidRDefault="00220235" w:rsidP="00DB1FC4">
      <w:pPr>
        <w:numPr>
          <w:ilvl w:val="1"/>
          <w:numId w:val="41"/>
        </w:numPr>
        <w:spacing w:after="0" w:line="240" w:lineRule="auto"/>
        <w:rPr>
          <w:rFonts w:ascii="Times New Roman" w:hAnsi="Times New Roman" w:cs="Times New Roman"/>
          <w:sz w:val="24"/>
          <w:szCs w:val="24"/>
        </w:rPr>
      </w:pPr>
      <w:r w:rsidRPr="0090539D">
        <w:rPr>
          <w:rFonts w:ascii="Times New Roman" w:hAnsi="Times New Roman" w:cs="Times New Roman"/>
          <w:sz w:val="24"/>
          <w:szCs w:val="24"/>
        </w:rPr>
        <w:t> Закрепить знания о математических функциях, их графиках, геометрических объектах.</w:t>
      </w:r>
    </w:p>
    <w:p w:rsidR="00220235" w:rsidRPr="0090539D" w:rsidRDefault="00220235" w:rsidP="00220235">
      <w:pPr>
        <w:pStyle w:val="10"/>
        <w:jc w:val="center"/>
        <w:rPr>
          <w:b/>
        </w:rPr>
      </w:pPr>
      <w:r w:rsidRPr="0090539D">
        <w:rPr>
          <w:b/>
        </w:rPr>
        <w:t> Задание</w:t>
      </w:r>
    </w:p>
    <w:p w:rsidR="00220235" w:rsidRPr="0090539D" w:rsidRDefault="00220235" w:rsidP="0090539D">
      <w:pPr>
        <w:spacing w:after="0" w:line="240" w:lineRule="auto"/>
        <w:ind w:left="1134" w:hanging="425"/>
        <w:jc w:val="both"/>
        <w:rPr>
          <w:rFonts w:ascii="Times New Roman" w:hAnsi="Times New Roman" w:cs="Times New Roman"/>
          <w:sz w:val="24"/>
        </w:rPr>
      </w:pPr>
      <w:r w:rsidRPr="0090539D">
        <w:rPr>
          <w:rFonts w:ascii="Times New Roman" w:hAnsi="Times New Roman" w:cs="Times New Roman"/>
          <w:sz w:val="24"/>
        </w:rPr>
        <w:t xml:space="preserve">Составить  и отладить программу построения графика функции </w:t>
      </w:r>
      <w:r w:rsidRPr="0090539D">
        <w:rPr>
          <w:rFonts w:ascii="Times New Roman" w:hAnsi="Times New Roman" w:cs="Times New Roman"/>
          <w:sz w:val="24"/>
          <w:lang w:val="en-US"/>
        </w:rPr>
        <w:t>Y</w:t>
      </w:r>
      <w:r w:rsidRPr="0090539D">
        <w:rPr>
          <w:rFonts w:ascii="Times New Roman" w:hAnsi="Times New Roman" w:cs="Times New Roman"/>
          <w:sz w:val="24"/>
        </w:rPr>
        <w:t xml:space="preserve">= </w:t>
      </w:r>
      <w:proofErr w:type="spellStart"/>
      <w:r w:rsidRPr="0090539D">
        <w:rPr>
          <w:rFonts w:ascii="Times New Roman" w:hAnsi="Times New Roman" w:cs="Times New Roman"/>
          <w:sz w:val="24"/>
          <w:lang w:val="en-US"/>
        </w:rPr>
        <w:t>aSin</w:t>
      </w:r>
      <w:proofErr w:type="spellEnd"/>
      <w:r w:rsidRPr="0090539D">
        <w:rPr>
          <w:rFonts w:ascii="Times New Roman" w:hAnsi="Times New Roman" w:cs="Times New Roman"/>
          <w:sz w:val="24"/>
        </w:rPr>
        <w:t>(</w:t>
      </w:r>
      <w:proofErr w:type="spellStart"/>
      <w:r w:rsidRPr="0090539D">
        <w:rPr>
          <w:rFonts w:ascii="Times New Roman" w:hAnsi="Times New Roman" w:cs="Times New Roman"/>
          <w:sz w:val="24"/>
          <w:lang w:val="en-US"/>
        </w:rPr>
        <w:t>bx</w:t>
      </w:r>
      <w:proofErr w:type="spellEnd"/>
      <w:r w:rsidRPr="0090539D">
        <w:rPr>
          <w:rFonts w:ascii="Times New Roman" w:hAnsi="Times New Roman" w:cs="Times New Roman"/>
          <w:sz w:val="24"/>
        </w:rPr>
        <w:t>);</w:t>
      </w:r>
    </w:p>
    <w:p w:rsidR="00220235" w:rsidRPr="0090539D" w:rsidRDefault="00220235" w:rsidP="0090539D">
      <w:pPr>
        <w:spacing w:after="0" w:line="240" w:lineRule="auto"/>
        <w:ind w:left="1134" w:hanging="425"/>
        <w:jc w:val="both"/>
        <w:rPr>
          <w:rFonts w:ascii="Times New Roman" w:hAnsi="Times New Roman" w:cs="Times New Roman"/>
          <w:sz w:val="24"/>
        </w:rPr>
      </w:pPr>
      <w:r w:rsidRPr="0090539D">
        <w:rPr>
          <w:rFonts w:ascii="Times New Roman" w:hAnsi="Times New Roman" w:cs="Times New Roman"/>
          <w:sz w:val="24"/>
        </w:rPr>
        <w:t> Составить  и отладить программу построения параллелепипеда;</w:t>
      </w:r>
    </w:p>
    <w:p w:rsidR="00220235" w:rsidRPr="0090539D" w:rsidRDefault="00220235" w:rsidP="0090539D">
      <w:pPr>
        <w:spacing w:after="0" w:line="240" w:lineRule="auto"/>
        <w:ind w:left="1134" w:hanging="425"/>
        <w:jc w:val="both"/>
        <w:rPr>
          <w:rFonts w:ascii="Times New Roman" w:hAnsi="Times New Roman" w:cs="Times New Roman"/>
          <w:sz w:val="24"/>
        </w:rPr>
      </w:pPr>
      <w:r w:rsidRPr="0090539D">
        <w:rPr>
          <w:rFonts w:ascii="Times New Roman" w:hAnsi="Times New Roman" w:cs="Times New Roman"/>
          <w:sz w:val="24"/>
        </w:rPr>
        <w:t xml:space="preserve">Составить  и отладить программу построения графика функции </w:t>
      </w:r>
      <w:r w:rsidRPr="0090539D">
        <w:rPr>
          <w:rFonts w:ascii="Times New Roman" w:hAnsi="Times New Roman" w:cs="Times New Roman"/>
          <w:sz w:val="24"/>
          <w:lang w:val="en-US"/>
        </w:rPr>
        <w:t>Y</w:t>
      </w:r>
      <w:r w:rsidRPr="0090539D">
        <w:rPr>
          <w:rFonts w:ascii="Times New Roman" w:hAnsi="Times New Roman" w:cs="Times New Roman"/>
          <w:sz w:val="24"/>
        </w:rPr>
        <w:t xml:space="preserve">= </w:t>
      </w:r>
      <w:r w:rsidRPr="0090539D">
        <w:rPr>
          <w:rFonts w:ascii="Times New Roman" w:hAnsi="Times New Roman" w:cs="Times New Roman"/>
          <w:sz w:val="24"/>
          <w:lang w:val="en-US"/>
        </w:rPr>
        <w:t>ax</w:t>
      </w:r>
      <w:r w:rsidRPr="0090539D">
        <w:rPr>
          <w:rFonts w:ascii="Times New Roman" w:hAnsi="Times New Roman" w:cs="Times New Roman"/>
          <w:sz w:val="24"/>
          <w:vertAlign w:val="superscript"/>
        </w:rPr>
        <w:t>2</w:t>
      </w:r>
      <w:r w:rsidRPr="0090539D">
        <w:rPr>
          <w:rFonts w:ascii="Times New Roman" w:hAnsi="Times New Roman" w:cs="Times New Roman"/>
          <w:sz w:val="24"/>
        </w:rPr>
        <w:t>.</w:t>
      </w:r>
    </w:p>
    <w:p w:rsidR="00220235" w:rsidRDefault="0090539D" w:rsidP="0090539D">
      <w:pPr>
        <w:pStyle w:val="2b"/>
        <w:spacing w:after="0" w:line="240" w:lineRule="auto"/>
        <w:jc w:val="both"/>
      </w:pPr>
      <w:r>
        <w:tab/>
      </w:r>
      <w:r w:rsidR="00220235">
        <w:t xml:space="preserve"> Построение графика функции </w:t>
      </w:r>
      <w:r w:rsidR="00220235">
        <w:rPr>
          <w:lang w:val="en-US"/>
        </w:rPr>
        <w:t>Y</w:t>
      </w:r>
      <w:r w:rsidR="00220235">
        <w:t xml:space="preserve">= 60 </w:t>
      </w:r>
      <w:r w:rsidR="00220235">
        <w:rPr>
          <w:lang w:val="en-US"/>
        </w:rPr>
        <w:t>Sin</w:t>
      </w:r>
      <w:r w:rsidR="00220235">
        <w:t>(5</w:t>
      </w:r>
      <w:r w:rsidR="00220235">
        <w:rPr>
          <w:lang w:val="en-US"/>
        </w:rPr>
        <w:t>x</w:t>
      </w:r>
      <w:r w:rsidR="00220235">
        <w:t>):</w:t>
      </w:r>
    </w:p>
    <w:p w:rsidR="00220235" w:rsidRDefault="0090539D" w:rsidP="0090539D">
      <w:pPr>
        <w:pStyle w:val="2b"/>
        <w:spacing w:after="0" w:line="240" w:lineRule="auto"/>
        <w:jc w:val="both"/>
      </w:pPr>
      <w:r>
        <w:tab/>
      </w:r>
      <w:r w:rsidR="00220235">
        <w:t> Разобрать алгоритм решения задачи</w:t>
      </w:r>
    </w:p>
    <w:p w:rsidR="00220235" w:rsidRDefault="00220235" w:rsidP="00DB1FC4">
      <w:pPr>
        <w:pStyle w:val="2b"/>
        <w:numPr>
          <w:ilvl w:val="0"/>
          <w:numId w:val="42"/>
        </w:numPr>
        <w:tabs>
          <w:tab w:val="clear" w:pos="360"/>
          <w:tab w:val="num" w:pos="1068"/>
        </w:tabs>
        <w:spacing w:after="0" w:line="240" w:lineRule="auto"/>
        <w:ind w:left="1068"/>
        <w:jc w:val="both"/>
      </w:pPr>
      <w:r>
        <w:t>Задаем режим работы монитора</w:t>
      </w:r>
    </w:p>
    <w:p w:rsidR="00220235" w:rsidRDefault="00220235" w:rsidP="00DB1FC4">
      <w:pPr>
        <w:pStyle w:val="2b"/>
        <w:numPr>
          <w:ilvl w:val="0"/>
          <w:numId w:val="42"/>
        </w:numPr>
        <w:tabs>
          <w:tab w:val="clear" w:pos="360"/>
          <w:tab w:val="num" w:pos="1068"/>
        </w:tabs>
        <w:spacing w:after="0" w:line="240" w:lineRule="auto"/>
        <w:ind w:left="1068"/>
        <w:jc w:val="both"/>
      </w:pPr>
      <w:r>
        <w:t>Устанавливаем цвета фона и надписей</w:t>
      </w:r>
    </w:p>
    <w:p w:rsidR="00220235" w:rsidRDefault="00220235" w:rsidP="00DB1FC4">
      <w:pPr>
        <w:pStyle w:val="2b"/>
        <w:numPr>
          <w:ilvl w:val="0"/>
          <w:numId w:val="42"/>
        </w:numPr>
        <w:tabs>
          <w:tab w:val="clear" w:pos="360"/>
          <w:tab w:val="num" w:pos="1068"/>
        </w:tabs>
        <w:spacing w:after="0" w:line="240" w:lineRule="auto"/>
        <w:ind w:left="1068"/>
        <w:jc w:val="both"/>
      </w:pPr>
      <w:r>
        <w:t xml:space="preserve">Рисуем оси </w:t>
      </w:r>
      <w:r>
        <w:rPr>
          <w:lang w:val="en-US"/>
        </w:rPr>
        <w:t>OX</w:t>
      </w:r>
      <w:r>
        <w:t xml:space="preserve">, </w:t>
      </w:r>
      <w:r>
        <w:rPr>
          <w:lang w:val="en-US"/>
        </w:rPr>
        <w:t>OY</w:t>
      </w:r>
    </w:p>
    <w:p w:rsidR="00220235" w:rsidRDefault="00220235" w:rsidP="00DB1FC4">
      <w:pPr>
        <w:pStyle w:val="2b"/>
        <w:numPr>
          <w:ilvl w:val="0"/>
          <w:numId w:val="42"/>
        </w:numPr>
        <w:tabs>
          <w:tab w:val="clear" w:pos="360"/>
          <w:tab w:val="num" w:pos="1068"/>
        </w:tabs>
        <w:spacing w:after="0" w:line="240" w:lineRule="auto"/>
        <w:ind w:left="1068"/>
        <w:jc w:val="both"/>
      </w:pPr>
      <w:r>
        <w:t xml:space="preserve">Подписываем оси </w:t>
      </w:r>
      <w:r>
        <w:rPr>
          <w:lang w:val="en-US"/>
        </w:rPr>
        <w:t>OX</w:t>
      </w:r>
      <w:r>
        <w:t xml:space="preserve">, </w:t>
      </w:r>
      <w:r>
        <w:rPr>
          <w:lang w:val="en-US"/>
        </w:rPr>
        <w:t>OY</w:t>
      </w:r>
    </w:p>
    <w:p w:rsidR="00220235" w:rsidRDefault="00220235" w:rsidP="00DB1FC4">
      <w:pPr>
        <w:pStyle w:val="2b"/>
        <w:numPr>
          <w:ilvl w:val="0"/>
          <w:numId w:val="42"/>
        </w:numPr>
        <w:tabs>
          <w:tab w:val="clear" w:pos="360"/>
          <w:tab w:val="num" w:pos="1068"/>
        </w:tabs>
        <w:spacing w:after="0" w:line="240" w:lineRule="auto"/>
        <w:ind w:left="1068"/>
        <w:jc w:val="both"/>
      </w:pPr>
      <w:r>
        <w:t>Вводим название графика</w:t>
      </w:r>
    </w:p>
    <w:p w:rsidR="00220235" w:rsidRDefault="00220235" w:rsidP="00DB1FC4">
      <w:pPr>
        <w:pStyle w:val="2b"/>
        <w:numPr>
          <w:ilvl w:val="0"/>
          <w:numId w:val="42"/>
        </w:numPr>
        <w:tabs>
          <w:tab w:val="clear" w:pos="360"/>
          <w:tab w:val="num" w:pos="1068"/>
        </w:tabs>
        <w:spacing w:after="0" w:line="240" w:lineRule="auto"/>
        <w:ind w:left="1068"/>
        <w:jc w:val="both"/>
      </w:pPr>
      <w:r>
        <w:t>Строим график</w:t>
      </w:r>
    </w:p>
    <w:p w:rsidR="00220235" w:rsidRDefault="0068654D" w:rsidP="00220235">
      <w:pPr>
        <w:pStyle w:val="2b"/>
        <w:jc w:val="both"/>
      </w:pPr>
      <w:r>
        <w:tab/>
      </w:r>
      <w:r w:rsidR="00220235">
        <w:rPr>
          <w:lang w:val="en-US"/>
        </w:rPr>
        <w:t> </w:t>
      </w:r>
      <w:r w:rsidR="00220235">
        <w:t>Разобрать приведенную ниже программу построения графика</w:t>
      </w:r>
    </w:p>
    <w:p w:rsidR="00220235" w:rsidRDefault="00220235" w:rsidP="0068654D">
      <w:pPr>
        <w:pStyle w:val="2b"/>
        <w:spacing w:after="0" w:line="240" w:lineRule="auto"/>
        <w:jc w:val="both"/>
      </w:pPr>
      <w:r>
        <w:t>10 ‘Режим работы монитора’</w:t>
      </w:r>
    </w:p>
    <w:p w:rsidR="00220235" w:rsidRDefault="00220235" w:rsidP="0068654D">
      <w:pPr>
        <w:pStyle w:val="2b"/>
        <w:spacing w:after="0" w:line="240" w:lineRule="auto"/>
        <w:jc w:val="both"/>
      </w:pPr>
      <w:r>
        <w:t xml:space="preserve">20 </w:t>
      </w:r>
      <w:r>
        <w:rPr>
          <w:lang w:val="en-US"/>
        </w:rPr>
        <w:t>SCREEN</w:t>
      </w:r>
      <w:r>
        <w:t xml:space="preserve"> 9</w:t>
      </w:r>
    </w:p>
    <w:p w:rsidR="00220235" w:rsidRDefault="00220235" w:rsidP="0068654D">
      <w:pPr>
        <w:pStyle w:val="2b"/>
        <w:spacing w:after="0" w:line="240" w:lineRule="auto"/>
        <w:jc w:val="both"/>
      </w:pPr>
      <w:r>
        <w:t>30 ‘Устанавливаем цвета’</w:t>
      </w:r>
    </w:p>
    <w:p w:rsidR="00220235" w:rsidRDefault="00220235" w:rsidP="0068654D">
      <w:pPr>
        <w:pStyle w:val="2b"/>
        <w:spacing w:after="0" w:line="240" w:lineRule="auto"/>
        <w:jc w:val="both"/>
      </w:pPr>
      <w:r>
        <w:t xml:space="preserve">40 </w:t>
      </w:r>
      <w:r>
        <w:rPr>
          <w:lang w:val="en-US"/>
        </w:rPr>
        <w:t>COLOR</w:t>
      </w:r>
      <w:r>
        <w:t xml:space="preserve"> 2, 9</w:t>
      </w:r>
    </w:p>
    <w:p w:rsidR="00220235" w:rsidRDefault="00220235" w:rsidP="0068654D">
      <w:pPr>
        <w:pStyle w:val="2b"/>
        <w:spacing w:after="0" w:line="240" w:lineRule="auto"/>
        <w:jc w:val="both"/>
      </w:pPr>
      <w:r>
        <w:t xml:space="preserve">50 ’Рисуем ось </w:t>
      </w:r>
      <w:r>
        <w:rPr>
          <w:lang w:val="en-US"/>
        </w:rPr>
        <w:t>OY</w:t>
      </w:r>
      <w:r>
        <w:t>’</w:t>
      </w:r>
    </w:p>
    <w:p w:rsidR="00220235" w:rsidRDefault="00220235" w:rsidP="0068654D">
      <w:pPr>
        <w:pStyle w:val="2b"/>
        <w:spacing w:after="0" w:line="240" w:lineRule="auto"/>
        <w:jc w:val="both"/>
      </w:pPr>
      <w:r>
        <w:t xml:space="preserve">60 </w:t>
      </w:r>
      <w:r>
        <w:rPr>
          <w:lang w:val="en-US"/>
        </w:rPr>
        <w:t>LINE</w:t>
      </w:r>
      <w:r>
        <w:t xml:space="preserve"> (60,50) – (60,300),2</w:t>
      </w:r>
    </w:p>
    <w:p w:rsidR="00220235" w:rsidRDefault="00220235" w:rsidP="0068654D">
      <w:pPr>
        <w:pStyle w:val="2b"/>
        <w:spacing w:after="0" w:line="240" w:lineRule="auto"/>
        <w:jc w:val="both"/>
      </w:pPr>
      <w:r>
        <w:t xml:space="preserve">70 ’Рисуем ось </w:t>
      </w:r>
      <w:r>
        <w:rPr>
          <w:lang w:val="en-US"/>
        </w:rPr>
        <w:t>OX</w:t>
      </w:r>
      <w:r>
        <w:t>’</w:t>
      </w:r>
    </w:p>
    <w:p w:rsidR="00220235" w:rsidRPr="00727EFC" w:rsidRDefault="00220235" w:rsidP="0068654D">
      <w:pPr>
        <w:pStyle w:val="2b"/>
        <w:spacing w:after="0" w:line="240" w:lineRule="auto"/>
        <w:jc w:val="both"/>
        <w:rPr>
          <w:lang w:val="en-US"/>
        </w:rPr>
      </w:pPr>
      <w:r w:rsidRPr="00727EFC">
        <w:rPr>
          <w:lang w:val="en-US"/>
        </w:rPr>
        <w:t xml:space="preserve">80 </w:t>
      </w:r>
      <w:r>
        <w:rPr>
          <w:lang w:val="en-US"/>
        </w:rPr>
        <w:t>LINE</w:t>
      </w:r>
      <w:r w:rsidRPr="00727EFC">
        <w:rPr>
          <w:lang w:val="en-US"/>
        </w:rPr>
        <w:t xml:space="preserve"> (60,175) – (600,175)</w:t>
      </w:r>
      <w:proofErr w:type="gramStart"/>
      <w:r w:rsidRPr="00727EFC">
        <w:rPr>
          <w:lang w:val="en-US"/>
        </w:rPr>
        <w:t>,2</w:t>
      </w:r>
      <w:proofErr w:type="gramEnd"/>
    </w:p>
    <w:p w:rsidR="00220235" w:rsidRPr="009F6D30" w:rsidRDefault="00220235" w:rsidP="0068654D">
      <w:pPr>
        <w:pStyle w:val="2b"/>
        <w:spacing w:after="0" w:line="240" w:lineRule="auto"/>
        <w:jc w:val="both"/>
        <w:rPr>
          <w:lang w:val="en-US"/>
        </w:rPr>
      </w:pPr>
      <w:r w:rsidRPr="00727EFC">
        <w:rPr>
          <w:lang w:val="en-US"/>
        </w:rPr>
        <w:t>90 ‘</w:t>
      </w:r>
      <w:proofErr w:type="spellStart"/>
      <w:r>
        <w:t>Подписываемоси</w:t>
      </w:r>
      <w:proofErr w:type="spellEnd"/>
      <w:r w:rsidRPr="009F6D30">
        <w:rPr>
          <w:lang w:val="en-US"/>
        </w:rPr>
        <w:t>’</w:t>
      </w:r>
    </w:p>
    <w:p w:rsidR="00220235" w:rsidRPr="00220235" w:rsidRDefault="00220235" w:rsidP="0068654D">
      <w:pPr>
        <w:pStyle w:val="2b"/>
        <w:spacing w:after="0" w:line="240" w:lineRule="auto"/>
        <w:jc w:val="both"/>
        <w:rPr>
          <w:lang w:val="en-US"/>
        </w:rPr>
      </w:pPr>
      <w:r w:rsidRPr="00220235">
        <w:rPr>
          <w:lang w:val="en-US"/>
        </w:rPr>
        <w:t xml:space="preserve">100 </w:t>
      </w:r>
      <w:r>
        <w:rPr>
          <w:lang w:val="en-US"/>
        </w:rPr>
        <w:t>LOCATE</w:t>
      </w:r>
      <w:r w:rsidRPr="00220235">
        <w:rPr>
          <w:lang w:val="en-US"/>
        </w:rPr>
        <w:t xml:space="preserve"> 4, 6</w:t>
      </w:r>
    </w:p>
    <w:p w:rsidR="00220235" w:rsidRDefault="00220235" w:rsidP="0068654D">
      <w:pPr>
        <w:pStyle w:val="2b"/>
        <w:spacing w:after="0" w:line="240" w:lineRule="auto"/>
        <w:jc w:val="both"/>
        <w:rPr>
          <w:lang w:val="en-US"/>
        </w:rPr>
      </w:pPr>
      <w:r>
        <w:rPr>
          <w:lang w:val="en-US"/>
        </w:rPr>
        <w:lastRenderedPageBreak/>
        <w:t>110 PRINT “Y”</w:t>
      </w:r>
    </w:p>
    <w:p w:rsidR="00220235" w:rsidRPr="009F6D30" w:rsidRDefault="00220235" w:rsidP="0068654D">
      <w:pPr>
        <w:pStyle w:val="2b"/>
        <w:spacing w:after="0" w:line="240" w:lineRule="auto"/>
        <w:jc w:val="both"/>
      </w:pPr>
      <w:r w:rsidRPr="009F6D30">
        <w:t xml:space="preserve">120 </w:t>
      </w:r>
      <w:r>
        <w:rPr>
          <w:lang w:val="en-US"/>
        </w:rPr>
        <w:t>LOCATE</w:t>
      </w:r>
      <w:r w:rsidRPr="009F6D30">
        <w:t xml:space="preserve"> 14, 75</w:t>
      </w:r>
    </w:p>
    <w:p w:rsidR="00220235" w:rsidRPr="009F6D30" w:rsidRDefault="00220235" w:rsidP="0068654D">
      <w:pPr>
        <w:pStyle w:val="2b"/>
        <w:spacing w:after="0" w:line="240" w:lineRule="auto"/>
        <w:jc w:val="both"/>
      </w:pPr>
      <w:r w:rsidRPr="009F6D30">
        <w:t xml:space="preserve">130 </w:t>
      </w:r>
      <w:r>
        <w:rPr>
          <w:lang w:val="en-US"/>
        </w:rPr>
        <w:t>PRINT</w:t>
      </w:r>
      <w:r w:rsidRPr="009F6D30">
        <w:t xml:space="preserve"> “</w:t>
      </w:r>
      <w:r>
        <w:rPr>
          <w:lang w:val="en-US"/>
        </w:rPr>
        <w:t>X</w:t>
      </w:r>
      <w:r w:rsidRPr="009F6D30">
        <w:t>”</w:t>
      </w:r>
    </w:p>
    <w:p w:rsidR="00220235" w:rsidRDefault="00220235" w:rsidP="0068654D">
      <w:pPr>
        <w:pStyle w:val="2b"/>
        <w:spacing w:after="0" w:line="240" w:lineRule="auto"/>
        <w:jc w:val="both"/>
      </w:pPr>
      <w:r>
        <w:t>140 ‘Вводим название графика’</w:t>
      </w:r>
    </w:p>
    <w:p w:rsidR="00220235" w:rsidRPr="001576DA" w:rsidRDefault="00220235" w:rsidP="0068654D">
      <w:pPr>
        <w:pStyle w:val="2b"/>
        <w:spacing w:after="0" w:line="240" w:lineRule="auto"/>
        <w:jc w:val="both"/>
      </w:pPr>
      <w:r w:rsidRPr="001576DA">
        <w:t xml:space="preserve">150 </w:t>
      </w:r>
      <w:r>
        <w:rPr>
          <w:lang w:val="en-US"/>
        </w:rPr>
        <w:t>LOCATE</w:t>
      </w:r>
      <w:r w:rsidRPr="001576DA">
        <w:t xml:space="preserve"> 4, 25</w:t>
      </w:r>
    </w:p>
    <w:p w:rsidR="00220235" w:rsidRPr="001576DA" w:rsidRDefault="00220235" w:rsidP="0068654D">
      <w:pPr>
        <w:pStyle w:val="2b"/>
        <w:spacing w:after="0" w:line="240" w:lineRule="auto"/>
        <w:jc w:val="both"/>
      </w:pPr>
      <w:r w:rsidRPr="001576DA">
        <w:t xml:space="preserve">160 </w:t>
      </w:r>
      <w:r>
        <w:rPr>
          <w:lang w:val="en-US"/>
        </w:rPr>
        <w:t>PRINT</w:t>
      </w:r>
      <w:r w:rsidRPr="001576DA">
        <w:t xml:space="preserve"> “</w:t>
      </w:r>
      <w:proofErr w:type="spellStart"/>
      <w:r w:rsidRPr="004A5713">
        <w:t>Графикфункции</w:t>
      </w:r>
      <w:proofErr w:type="spellEnd"/>
      <w:proofErr w:type="gramStart"/>
      <w:r>
        <w:rPr>
          <w:lang w:val="en-US"/>
        </w:rPr>
        <w:t>Y</w:t>
      </w:r>
      <w:proofErr w:type="gramEnd"/>
      <w:r w:rsidRPr="001576DA">
        <w:t xml:space="preserve">= 60 </w:t>
      </w:r>
      <w:r>
        <w:rPr>
          <w:lang w:val="en-US"/>
        </w:rPr>
        <w:t>Sin</w:t>
      </w:r>
      <w:r w:rsidRPr="001576DA">
        <w:t>(5*</w:t>
      </w:r>
      <w:r>
        <w:rPr>
          <w:lang w:val="en-US"/>
        </w:rPr>
        <w:t>x</w:t>
      </w:r>
      <w:r w:rsidRPr="001576DA">
        <w:t>)”</w:t>
      </w:r>
    </w:p>
    <w:p w:rsidR="00220235" w:rsidRPr="001576DA" w:rsidRDefault="00220235" w:rsidP="0068654D">
      <w:pPr>
        <w:pStyle w:val="2b"/>
        <w:spacing w:after="0" w:line="240" w:lineRule="auto"/>
        <w:jc w:val="both"/>
      </w:pPr>
      <w:r w:rsidRPr="001576DA">
        <w:t>170 ‘</w:t>
      </w:r>
      <w:proofErr w:type="spellStart"/>
      <w:r w:rsidRPr="003820ED">
        <w:t>Строим</w:t>
      </w:r>
      <w:r>
        <w:t>график</w:t>
      </w:r>
      <w:proofErr w:type="spellEnd"/>
      <w:r w:rsidRPr="001576DA">
        <w:t>’</w:t>
      </w:r>
    </w:p>
    <w:p w:rsidR="00220235" w:rsidRDefault="00220235" w:rsidP="0068654D">
      <w:pPr>
        <w:pStyle w:val="2b"/>
        <w:spacing w:after="0" w:line="240" w:lineRule="auto"/>
        <w:jc w:val="both"/>
        <w:rPr>
          <w:lang w:val="en-US"/>
        </w:rPr>
      </w:pPr>
      <w:r>
        <w:rPr>
          <w:lang w:val="en-US"/>
        </w:rPr>
        <w:t>180 FOR x = 1 TO 501 STEP 10</w:t>
      </w:r>
    </w:p>
    <w:p w:rsidR="00220235" w:rsidRDefault="00220235" w:rsidP="0068654D">
      <w:pPr>
        <w:pStyle w:val="2b"/>
        <w:spacing w:after="0" w:line="240" w:lineRule="auto"/>
        <w:jc w:val="both"/>
        <w:rPr>
          <w:lang w:val="en-US"/>
        </w:rPr>
      </w:pPr>
      <w:r>
        <w:rPr>
          <w:lang w:val="en-US"/>
        </w:rPr>
        <w:t>190 Y = 60*</w:t>
      </w:r>
      <w:proofErr w:type="gramStart"/>
      <w:r>
        <w:rPr>
          <w:lang w:val="en-US"/>
        </w:rPr>
        <w:t>Sin(</w:t>
      </w:r>
      <w:proofErr w:type="gramEnd"/>
      <w:r>
        <w:rPr>
          <w:lang w:val="en-US"/>
        </w:rPr>
        <w:t>5*x)</w:t>
      </w:r>
    </w:p>
    <w:p w:rsidR="00220235" w:rsidRDefault="00220235" w:rsidP="0068654D">
      <w:pPr>
        <w:pStyle w:val="2b"/>
        <w:spacing w:after="0" w:line="240" w:lineRule="auto"/>
        <w:jc w:val="both"/>
        <w:rPr>
          <w:lang w:val="en-US"/>
        </w:rPr>
      </w:pPr>
      <w:r>
        <w:rPr>
          <w:lang w:val="en-US"/>
        </w:rPr>
        <w:t>200 PSET (60 + x, 175 + y), 15</w:t>
      </w:r>
    </w:p>
    <w:p w:rsidR="00220235" w:rsidRDefault="00220235" w:rsidP="0068654D">
      <w:pPr>
        <w:pStyle w:val="2b"/>
        <w:spacing w:after="0" w:line="240" w:lineRule="auto"/>
        <w:jc w:val="both"/>
      </w:pPr>
      <w:r>
        <w:t xml:space="preserve">210 </w:t>
      </w:r>
      <w:proofErr w:type="spellStart"/>
      <w:r>
        <w:rPr>
          <w:lang w:val="en-US"/>
        </w:rPr>
        <w:t>NEXTx</w:t>
      </w:r>
      <w:proofErr w:type="spellEnd"/>
    </w:p>
    <w:p w:rsidR="00220235" w:rsidRDefault="00220235" w:rsidP="0068654D">
      <w:pPr>
        <w:pStyle w:val="2b"/>
        <w:spacing w:after="0" w:line="240" w:lineRule="auto"/>
        <w:jc w:val="both"/>
      </w:pPr>
      <w:r>
        <w:t>Ввести программу, отладить, результаты выполнения программы показать преподавателю;</w:t>
      </w:r>
    </w:p>
    <w:p w:rsidR="0068654D" w:rsidRDefault="0068654D" w:rsidP="0068654D">
      <w:pPr>
        <w:pStyle w:val="2b"/>
        <w:spacing w:after="0" w:line="240" w:lineRule="auto"/>
        <w:jc w:val="both"/>
      </w:pPr>
      <w:r>
        <w:t>Построение параллелепипеда:</w:t>
      </w:r>
    </w:p>
    <w:p w:rsidR="00220235" w:rsidRDefault="00220235" w:rsidP="0068654D">
      <w:pPr>
        <w:pStyle w:val="2b"/>
        <w:spacing w:after="0" w:line="240" w:lineRule="auto"/>
        <w:jc w:val="both"/>
      </w:pPr>
      <w:r>
        <w:rPr>
          <w:lang w:val="en-US"/>
        </w:rPr>
        <w:t> </w:t>
      </w:r>
      <w:r>
        <w:t>Разобрать алгоритм решения задачи</w:t>
      </w:r>
    </w:p>
    <w:p w:rsidR="00220235" w:rsidRDefault="00220235" w:rsidP="009C3E4F">
      <w:pPr>
        <w:pStyle w:val="2b"/>
        <w:numPr>
          <w:ilvl w:val="0"/>
          <w:numId w:val="59"/>
        </w:numPr>
        <w:tabs>
          <w:tab w:val="left" w:pos="709"/>
        </w:tabs>
        <w:spacing w:after="0" w:line="240" w:lineRule="auto"/>
        <w:jc w:val="both"/>
      </w:pPr>
      <w:r>
        <w:t>Задаем режимы работы монитора</w:t>
      </w:r>
    </w:p>
    <w:p w:rsidR="00220235" w:rsidRDefault="00220235" w:rsidP="009C3E4F">
      <w:pPr>
        <w:pStyle w:val="2b"/>
        <w:numPr>
          <w:ilvl w:val="0"/>
          <w:numId w:val="59"/>
        </w:numPr>
        <w:tabs>
          <w:tab w:val="left" w:pos="709"/>
        </w:tabs>
        <w:spacing w:after="0" w:line="240" w:lineRule="auto"/>
        <w:jc w:val="both"/>
      </w:pPr>
      <w:r>
        <w:t>Устанавливаем цвета фона и надписей</w:t>
      </w:r>
    </w:p>
    <w:p w:rsidR="00220235" w:rsidRDefault="00220235" w:rsidP="009C3E4F">
      <w:pPr>
        <w:pStyle w:val="2b"/>
        <w:numPr>
          <w:ilvl w:val="0"/>
          <w:numId w:val="59"/>
        </w:numPr>
        <w:tabs>
          <w:tab w:val="left" w:pos="709"/>
        </w:tabs>
        <w:spacing w:after="0" w:line="240" w:lineRule="auto"/>
        <w:jc w:val="both"/>
      </w:pPr>
      <w:r>
        <w:t>Рисуем контур параллелепипеда</w:t>
      </w:r>
    </w:p>
    <w:p w:rsidR="00220235" w:rsidRDefault="00220235" w:rsidP="009C3E4F">
      <w:pPr>
        <w:pStyle w:val="2b"/>
        <w:numPr>
          <w:ilvl w:val="0"/>
          <w:numId w:val="59"/>
        </w:numPr>
        <w:tabs>
          <w:tab w:val="left" w:pos="709"/>
        </w:tabs>
        <w:spacing w:after="0" w:line="240" w:lineRule="auto"/>
        <w:jc w:val="both"/>
      </w:pPr>
      <w:r>
        <w:t>Записываем формулу вычисления объема</w:t>
      </w:r>
    </w:p>
    <w:p w:rsidR="00220235" w:rsidRDefault="00220235" w:rsidP="009C3E4F">
      <w:pPr>
        <w:pStyle w:val="2b"/>
        <w:numPr>
          <w:ilvl w:val="0"/>
          <w:numId w:val="59"/>
        </w:numPr>
        <w:tabs>
          <w:tab w:val="left" w:pos="709"/>
        </w:tabs>
        <w:spacing w:after="0" w:line="240" w:lineRule="auto"/>
        <w:jc w:val="both"/>
      </w:pPr>
      <w:r>
        <w:t>Подписываем ребра параллелепипеда</w:t>
      </w:r>
    </w:p>
    <w:p w:rsidR="0068654D" w:rsidRDefault="00220235" w:rsidP="0068654D">
      <w:pPr>
        <w:pStyle w:val="2b"/>
        <w:spacing w:after="0" w:line="240" w:lineRule="auto"/>
        <w:jc w:val="both"/>
      </w:pPr>
      <w:r>
        <w:t> Ввести программу, отладить</w:t>
      </w:r>
    </w:p>
    <w:p w:rsidR="00220235" w:rsidRDefault="00220235" w:rsidP="0068654D">
      <w:pPr>
        <w:pStyle w:val="2b"/>
        <w:spacing w:after="0" w:line="240" w:lineRule="auto"/>
        <w:jc w:val="both"/>
      </w:pPr>
      <w:r>
        <w:t xml:space="preserve">Составить программу построения графика параболы </w:t>
      </w:r>
      <w:r>
        <w:rPr>
          <w:lang w:val="en-US"/>
        </w:rPr>
        <w:t>Y</w:t>
      </w:r>
      <w:r>
        <w:t xml:space="preserve">= </w:t>
      </w:r>
      <w:r>
        <w:rPr>
          <w:lang w:val="en-US"/>
        </w:rPr>
        <w:t>ax</w:t>
      </w:r>
      <w:r>
        <w:rPr>
          <w:vertAlign w:val="superscript"/>
        </w:rPr>
        <w:t>2</w:t>
      </w:r>
      <w:r>
        <w:t xml:space="preserve">, </w:t>
      </w:r>
    </w:p>
    <w:p w:rsidR="00220235" w:rsidRPr="0068654D" w:rsidRDefault="00220235" w:rsidP="0068654D">
      <w:pPr>
        <w:spacing w:after="0" w:line="240" w:lineRule="auto"/>
        <w:rPr>
          <w:rFonts w:ascii="Times New Roman" w:hAnsi="Times New Roman" w:cs="Times New Roman"/>
          <w:sz w:val="24"/>
        </w:rPr>
      </w:pPr>
      <w:r>
        <w:rPr>
          <w:b/>
          <w:i/>
          <w:sz w:val="24"/>
          <w:lang w:val="en-US"/>
        </w:rPr>
        <w:t> </w:t>
      </w:r>
      <w:r w:rsidRPr="0068654D">
        <w:rPr>
          <w:rFonts w:ascii="Times New Roman" w:hAnsi="Times New Roman" w:cs="Times New Roman"/>
          <w:sz w:val="24"/>
        </w:rPr>
        <w:t>Дополнительное  задание</w:t>
      </w:r>
    </w:p>
    <w:p w:rsidR="00220235" w:rsidRPr="00236C8A" w:rsidRDefault="00220235" w:rsidP="0068654D">
      <w:pPr>
        <w:spacing w:after="0" w:line="240" w:lineRule="auto"/>
        <w:rPr>
          <w:rFonts w:ascii="Times New Roman" w:hAnsi="Times New Roman" w:cs="Times New Roman"/>
          <w:sz w:val="24"/>
          <w:szCs w:val="24"/>
        </w:rPr>
      </w:pPr>
      <w:r>
        <w:rPr>
          <w:sz w:val="24"/>
        </w:rPr>
        <w:t> </w:t>
      </w:r>
      <w:r w:rsidRPr="00236C8A">
        <w:rPr>
          <w:rFonts w:ascii="Times New Roman" w:hAnsi="Times New Roman" w:cs="Times New Roman"/>
          <w:sz w:val="24"/>
          <w:szCs w:val="24"/>
        </w:rPr>
        <w:t xml:space="preserve">Составить   программу   построения   четырехугольной    пирамиды </w:t>
      </w:r>
    </w:p>
    <w:p w:rsidR="00220235" w:rsidRPr="00236C8A" w:rsidRDefault="00220235" w:rsidP="0068654D">
      <w:pPr>
        <w:spacing w:after="0" w:line="240" w:lineRule="auto"/>
        <w:rPr>
          <w:rFonts w:ascii="Times New Roman" w:hAnsi="Times New Roman" w:cs="Times New Roman"/>
          <w:sz w:val="24"/>
          <w:szCs w:val="24"/>
        </w:rPr>
      </w:pPr>
      <w:r w:rsidRPr="00236C8A">
        <w:rPr>
          <w:rFonts w:ascii="Times New Roman" w:hAnsi="Times New Roman" w:cs="Times New Roman"/>
          <w:sz w:val="24"/>
          <w:szCs w:val="24"/>
        </w:rPr>
        <w:t xml:space="preserve"> (объем пирамиды </w:t>
      </w:r>
      <w:r w:rsidRPr="00236C8A">
        <w:rPr>
          <w:rFonts w:ascii="Times New Roman" w:hAnsi="Times New Roman" w:cs="Times New Roman"/>
          <w:sz w:val="24"/>
          <w:szCs w:val="24"/>
          <w:lang w:val="en-US"/>
        </w:rPr>
        <w:t>V</w:t>
      </w:r>
      <w:r w:rsidRPr="00236C8A">
        <w:rPr>
          <w:rFonts w:ascii="Times New Roman" w:hAnsi="Times New Roman" w:cs="Times New Roman"/>
          <w:sz w:val="24"/>
          <w:szCs w:val="24"/>
        </w:rPr>
        <w:t xml:space="preserve"> = </w:t>
      </w:r>
      <w:r w:rsidRPr="00236C8A">
        <w:rPr>
          <w:rFonts w:ascii="Times New Roman" w:hAnsi="Times New Roman" w:cs="Times New Roman"/>
          <w:sz w:val="24"/>
          <w:szCs w:val="24"/>
          <w:lang w:val="en-US"/>
        </w:rPr>
        <w:t>a</w:t>
      </w:r>
      <w:r w:rsidRPr="00236C8A">
        <w:rPr>
          <w:rFonts w:ascii="Times New Roman" w:hAnsi="Times New Roman" w:cs="Times New Roman"/>
          <w:sz w:val="24"/>
          <w:szCs w:val="24"/>
        </w:rPr>
        <w:t xml:space="preserve"> * </w:t>
      </w:r>
      <w:r w:rsidRPr="00236C8A">
        <w:rPr>
          <w:rFonts w:ascii="Times New Roman" w:hAnsi="Times New Roman" w:cs="Times New Roman"/>
          <w:sz w:val="24"/>
          <w:szCs w:val="24"/>
          <w:lang w:val="en-US"/>
        </w:rPr>
        <w:t>b</w:t>
      </w:r>
      <w:r w:rsidRPr="00236C8A">
        <w:rPr>
          <w:rFonts w:ascii="Times New Roman" w:hAnsi="Times New Roman" w:cs="Times New Roman"/>
          <w:sz w:val="24"/>
          <w:szCs w:val="24"/>
        </w:rPr>
        <w:t xml:space="preserve"> * </w:t>
      </w:r>
      <w:r w:rsidRPr="00236C8A">
        <w:rPr>
          <w:rFonts w:ascii="Times New Roman" w:hAnsi="Times New Roman" w:cs="Times New Roman"/>
          <w:sz w:val="24"/>
          <w:szCs w:val="24"/>
          <w:lang w:val="en-US"/>
        </w:rPr>
        <w:t>H</w:t>
      </w:r>
      <w:r w:rsidR="0068654D" w:rsidRPr="00236C8A">
        <w:rPr>
          <w:rFonts w:ascii="Times New Roman" w:hAnsi="Times New Roman" w:cs="Times New Roman"/>
          <w:sz w:val="24"/>
          <w:szCs w:val="24"/>
        </w:rPr>
        <w:t xml:space="preserve"> /3)</w:t>
      </w:r>
      <w:r w:rsidRPr="00236C8A">
        <w:rPr>
          <w:rFonts w:ascii="Times New Roman" w:hAnsi="Times New Roman" w:cs="Times New Roman"/>
          <w:sz w:val="24"/>
          <w:szCs w:val="24"/>
        </w:rPr>
        <w:t>Составить программу построения любого геометрического трехмерного объекта</w:t>
      </w:r>
    </w:p>
    <w:p w:rsidR="00927BA1" w:rsidRDefault="00927BA1" w:rsidP="0068654D">
      <w:pPr>
        <w:keepNext/>
        <w:keepLines/>
        <w:suppressLineNumbers/>
        <w:suppressAutoHyphens/>
        <w:spacing w:after="0"/>
        <w:jc w:val="both"/>
        <w:rPr>
          <w:rFonts w:ascii="Times New Roman" w:hAnsi="Times New Roman" w:cs="Times New Roman"/>
          <w:b/>
          <w:sz w:val="24"/>
          <w:szCs w:val="24"/>
        </w:rPr>
      </w:pPr>
    </w:p>
    <w:p w:rsidR="0068654D" w:rsidRPr="00927BA1" w:rsidRDefault="0068654D" w:rsidP="0068654D">
      <w:pPr>
        <w:keepNext/>
        <w:keepLines/>
        <w:suppressLineNumbers/>
        <w:suppressAutoHyphens/>
        <w:spacing w:after="0"/>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68654D" w:rsidRPr="00006FE6" w:rsidRDefault="0068654D" w:rsidP="0068654D">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 xml:space="preserve">Наименование объектов контроля и оценки </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З3 </w:t>
      </w:r>
      <w:r w:rsidRPr="00006FE6">
        <w:rPr>
          <w:rFonts w:ascii="Times New Roman" w:hAnsi="Times New Roman" w:cs="Times New Roman"/>
          <w:color w:val="000000" w:themeColor="text1"/>
          <w:sz w:val="24"/>
          <w:szCs w:val="24"/>
        </w:rPr>
        <w:t>З4</w:t>
      </w:r>
    </w:p>
    <w:p w:rsidR="0068654D" w:rsidRPr="00006FE6" w:rsidRDefault="0068654D" w:rsidP="0068654D">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 15 баллов</w:t>
      </w:r>
    </w:p>
    <w:p w:rsidR="00927BA1" w:rsidRDefault="00927BA1" w:rsidP="000A7013">
      <w:pPr>
        <w:spacing w:after="0" w:line="240" w:lineRule="auto"/>
        <w:rPr>
          <w:rFonts w:ascii="Times New Roman" w:eastAsia="Times New Roman" w:hAnsi="Times New Roman" w:cs="Times New Roman"/>
          <w:b/>
          <w:bCs/>
          <w:sz w:val="28"/>
          <w:szCs w:val="28"/>
        </w:rPr>
      </w:pPr>
    </w:p>
    <w:tbl>
      <w:tblPr>
        <w:tblpPr w:leftFromText="180" w:rightFromText="180" w:vertAnchor="text" w:horzAnchor="margin" w:tblpY="-67"/>
        <w:tblW w:w="5119" w:type="pct"/>
        <w:tblCellSpacing w:w="0" w:type="dxa"/>
        <w:shd w:val="clear" w:color="auto" w:fill="FFFFFF"/>
        <w:tblCellMar>
          <w:top w:w="60" w:type="dxa"/>
          <w:left w:w="60" w:type="dxa"/>
          <w:bottom w:w="60" w:type="dxa"/>
          <w:right w:w="60" w:type="dxa"/>
        </w:tblCellMar>
        <w:tblLook w:val="04A0"/>
      </w:tblPr>
      <w:tblGrid>
        <w:gridCol w:w="9699"/>
      </w:tblGrid>
      <w:tr w:rsidR="009D2B78" w:rsidRPr="002F75A3" w:rsidTr="009D2B78">
        <w:trPr>
          <w:tblCellSpacing w:w="0" w:type="dxa"/>
        </w:trPr>
        <w:tc>
          <w:tcPr>
            <w:tcW w:w="5000" w:type="pct"/>
            <w:shd w:val="clear" w:color="auto" w:fill="FFFFFF"/>
            <w:vAlign w:val="center"/>
            <w:hideMark/>
          </w:tcPr>
          <w:p w:rsidR="009D2B78" w:rsidRPr="002F75A3" w:rsidRDefault="009D2B78" w:rsidP="00B07BD1">
            <w:pPr>
              <w:spacing w:after="0" w:line="240" w:lineRule="auto"/>
              <w:rPr>
                <w:rFonts w:ascii="Times New Roman" w:eastAsia="Times New Roman" w:hAnsi="Times New Roman" w:cs="Times New Roman"/>
                <w:b/>
                <w:bCs/>
                <w:color w:val="000000"/>
                <w:sz w:val="24"/>
                <w:szCs w:val="24"/>
              </w:rPr>
            </w:pPr>
            <w:bookmarkStart w:id="2" w:name="xex13"/>
            <w:r w:rsidRPr="002F75A3">
              <w:rPr>
                <w:rFonts w:ascii="Times New Roman" w:eastAsia="Times New Roman" w:hAnsi="Times New Roman" w:cs="Times New Roman"/>
                <w:b/>
                <w:bCs/>
                <w:color w:val="000000"/>
                <w:sz w:val="24"/>
                <w:szCs w:val="24"/>
                <w:shd w:val="clear" w:color="auto" w:fill="FFFFFF"/>
              </w:rPr>
              <w:lastRenderedPageBreak/>
              <w:t>6.2.</w:t>
            </w:r>
            <w:r>
              <w:rPr>
                <w:rFonts w:ascii="Times New Roman" w:eastAsia="Times New Roman" w:hAnsi="Times New Roman" w:cs="Times New Roman"/>
                <w:b/>
                <w:bCs/>
                <w:color w:val="000000"/>
                <w:sz w:val="24"/>
                <w:szCs w:val="24"/>
                <w:shd w:val="clear" w:color="auto" w:fill="FFFFFF"/>
              </w:rPr>
              <w:t>22.</w:t>
            </w:r>
            <w:r w:rsidRPr="002F75A3">
              <w:rPr>
                <w:rFonts w:ascii="Times New Roman" w:eastAsia="Times New Roman" w:hAnsi="Times New Roman" w:cs="Times New Roman"/>
                <w:b/>
                <w:bCs/>
                <w:color w:val="000000"/>
                <w:sz w:val="24"/>
                <w:szCs w:val="24"/>
                <w:shd w:val="clear" w:color="auto" w:fill="FFFFFF"/>
              </w:rPr>
              <w:t xml:space="preserve"> </w:t>
            </w:r>
            <w:r w:rsidR="00B07BD1">
              <w:rPr>
                <w:rFonts w:ascii="Times New Roman" w:eastAsia="Times New Roman" w:hAnsi="Times New Roman" w:cs="Times New Roman"/>
                <w:b/>
                <w:bCs/>
                <w:color w:val="000000"/>
                <w:sz w:val="24"/>
                <w:szCs w:val="24"/>
                <w:shd w:val="clear" w:color="auto" w:fill="FFFFFF"/>
              </w:rPr>
              <w:t>Самостоятельная</w:t>
            </w:r>
            <w:r w:rsidRPr="002F75A3">
              <w:rPr>
                <w:rFonts w:ascii="Times New Roman" w:eastAsia="Times New Roman" w:hAnsi="Times New Roman" w:cs="Times New Roman"/>
                <w:b/>
                <w:bCs/>
                <w:color w:val="000000"/>
                <w:sz w:val="24"/>
                <w:szCs w:val="24"/>
                <w:shd w:val="clear" w:color="auto" w:fill="FFFFFF"/>
              </w:rPr>
              <w:t xml:space="preserve"> работа</w:t>
            </w:r>
            <w:bookmarkEnd w:id="2"/>
            <w:r w:rsidR="00B07BD1">
              <w:rPr>
                <w:rFonts w:ascii="Times New Roman" w:eastAsia="Times New Roman" w:hAnsi="Times New Roman" w:cs="Times New Roman"/>
                <w:b/>
                <w:bCs/>
                <w:color w:val="000000"/>
                <w:sz w:val="24"/>
                <w:szCs w:val="24"/>
                <w:shd w:val="clear" w:color="auto" w:fill="FFFFFF"/>
              </w:rPr>
              <w:t>.</w:t>
            </w:r>
            <w:r>
              <w:rPr>
                <w:rFonts w:ascii="Times New Roman" w:eastAsia="Times New Roman" w:hAnsi="Times New Roman" w:cs="Times New Roman"/>
                <w:b/>
                <w:bCs/>
                <w:color w:val="000000"/>
                <w:sz w:val="24"/>
                <w:szCs w:val="24"/>
                <w:shd w:val="clear" w:color="auto" w:fill="FFFFFF"/>
              </w:rPr>
              <w:t xml:space="preserve"> </w:t>
            </w:r>
          </w:p>
        </w:tc>
      </w:tr>
      <w:tr w:rsidR="009D2B78" w:rsidRPr="006D145E" w:rsidTr="009D2B78">
        <w:trPr>
          <w:tblCellSpacing w:w="0" w:type="dxa"/>
        </w:trPr>
        <w:tc>
          <w:tcPr>
            <w:tcW w:w="5000" w:type="pct"/>
            <w:shd w:val="clear" w:color="auto" w:fill="FFFFFF"/>
            <w:vAlign w:val="center"/>
            <w:hideMark/>
          </w:tcPr>
          <w:p w:rsidR="009D2B78" w:rsidRPr="00B7720B" w:rsidRDefault="009D2B78" w:rsidP="009D2B78">
            <w:pPr>
              <w:pStyle w:val="a9"/>
              <w:numPr>
                <w:ilvl w:val="1"/>
                <w:numId w:val="14"/>
              </w:numPr>
              <w:tabs>
                <w:tab w:val="left" w:pos="360"/>
                <w:tab w:val="left" w:pos="757"/>
              </w:tabs>
              <w:spacing w:line="244" w:lineRule="exact"/>
              <w:ind w:left="360"/>
              <w:rPr>
                <w:color w:val="000000"/>
              </w:rPr>
            </w:pPr>
            <w:r w:rsidRPr="00B7720B">
              <w:rPr>
                <w:color w:val="000000"/>
              </w:rPr>
              <w:t>Написать программу, которая вычисляет расстояние между точками A (x</w:t>
            </w:r>
            <w:r w:rsidRPr="00B7720B">
              <w:rPr>
                <w:color w:val="000000"/>
                <w:vertAlign w:val="subscript"/>
              </w:rPr>
              <w:t>1</w:t>
            </w:r>
            <w:r w:rsidRPr="00B7720B">
              <w:rPr>
                <w:color w:val="000000"/>
              </w:rPr>
              <w:t>, y</w:t>
            </w:r>
            <w:r w:rsidRPr="00B7720B">
              <w:rPr>
                <w:color w:val="000000"/>
                <w:vertAlign w:val="subscript"/>
              </w:rPr>
              <w:t>1</w:t>
            </w:r>
            <w:r w:rsidRPr="00B7720B">
              <w:rPr>
                <w:color w:val="000000"/>
              </w:rPr>
              <w:t>) и B (x</w:t>
            </w:r>
            <w:r w:rsidRPr="00B7720B">
              <w:rPr>
                <w:color w:val="000000"/>
                <w:vertAlign w:val="subscript"/>
              </w:rPr>
              <w:t>2</w:t>
            </w:r>
            <w:r w:rsidRPr="00B7720B">
              <w:rPr>
                <w:color w:val="000000"/>
              </w:rPr>
              <w:t>, y</w:t>
            </w:r>
            <w:r w:rsidRPr="00B7720B">
              <w:rPr>
                <w:color w:val="000000"/>
                <w:vertAlign w:val="subscript"/>
              </w:rPr>
              <w:t>2</w:t>
            </w:r>
            <w:r w:rsidRPr="00B7720B">
              <w:rPr>
                <w:color w:val="000000"/>
              </w:rPr>
              <w:t>) с точностью до 0,1 по формуле</w:t>
            </w:r>
          </w:p>
          <w:p w:rsidR="009D2B78" w:rsidRPr="006D145E" w:rsidRDefault="009D2B78" w:rsidP="009D2B78">
            <w:pPr>
              <w:tabs>
                <w:tab w:val="left" w:pos="757"/>
              </w:tabs>
              <w:spacing w:after="0" w:line="240" w:lineRule="auto"/>
              <w:jc w:val="center"/>
              <w:rPr>
                <w:rFonts w:ascii="Times New Roman" w:eastAsia="Times New Roman" w:hAnsi="Times New Roman" w:cs="Times New Roman"/>
                <w:color w:val="000000"/>
                <w:sz w:val="24"/>
                <w:szCs w:val="24"/>
              </w:rPr>
            </w:pPr>
            <w:r w:rsidRPr="006D145E">
              <w:rPr>
                <w:rFonts w:ascii="Times New Roman" w:eastAsia="Times New Roman" w:hAnsi="Times New Roman" w:cs="Times New Roman"/>
                <w:noProof/>
                <w:color w:val="000000"/>
                <w:sz w:val="24"/>
                <w:szCs w:val="24"/>
                <w:vertAlign w:val="subscript"/>
              </w:rPr>
              <w:drawing>
                <wp:inline distT="0" distB="0" distL="0" distR="0">
                  <wp:extent cx="1638300" cy="266700"/>
                  <wp:effectExtent l="0" t="0" r="0" b="0"/>
                  <wp:docPr id="272" name="Рисунок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38300" cy="266700"/>
                          </a:xfrm>
                          <a:prstGeom prst="rect">
                            <a:avLst/>
                          </a:prstGeom>
                          <a:noFill/>
                          <a:ln>
                            <a:noFill/>
                          </a:ln>
                        </pic:spPr>
                      </pic:pic>
                    </a:graphicData>
                  </a:graphic>
                </wp:inline>
              </w:drawing>
            </w:r>
            <w:r w:rsidRPr="006D145E">
              <w:rPr>
                <w:rFonts w:ascii="Times New Roman" w:eastAsia="Times New Roman" w:hAnsi="Times New Roman" w:cs="Times New Roman"/>
                <w:color w:val="000000"/>
                <w:sz w:val="24"/>
                <w:szCs w:val="24"/>
              </w:rPr>
              <w:t>.</w:t>
            </w:r>
          </w:p>
          <w:p w:rsidR="009D2B78" w:rsidRPr="00B7720B" w:rsidRDefault="009D2B78" w:rsidP="009D2B78">
            <w:pPr>
              <w:spacing w:after="0" w:line="244" w:lineRule="exact"/>
              <w:ind w:firstLine="397"/>
              <w:jc w:val="both"/>
              <w:rPr>
                <w:rFonts w:ascii="Times New Roman" w:eastAsia="Times New Roman" w:hAnsi="Times New Roman" w:cs="Times New Roman"/>
                <w:color w:val="000000"/>
                <w:sz w:val="24"/>
                <w:szCs w:val="24"/>
              </w:rPr>
            </w:pPr>
            <w:r w:rsidRPr="00B7720B">
              <w:rPr>
                <w:rFonts w:ascii="Times New Roman" w:eastAsia="Times New Roman" w:hAnsi="Times New Roman" w:cs="Times New Roman"/>
                <w:color w:val="000000"/>
                <w:sz w:val="24"/>
                <w:szCs w:val="24"/>
              </w:rPr>
              <w:t>Значения координат x1, y1, x2, y2 ввести с клавиатур</w:t>
            </w:r>
          </w:p>
          <w:p w:rsidR="009D2B78" w:rsidRPr="00B7720B" w:rsidRDefault="009D2B78" w:rsidP="009D2B78">
            <w:pPr>
              <w:pStyle w:val="a9"/>
              <w:numPr>
                <w:ilvl w:val="1"/>
                <w:numId w:val="14"/>
              </w:numPr>
              <w:spacing w:line="244" w:lineRule="exact"/>
              <w:ind w:left="360"/>
              <w:jc w:val="both"/>
              <w:rPr>
                <w:color w:val="000000"/>
                <w:sz w:val="20"/>
                <w:szCs w:val="20"/>
              </w:rPr>
            </w:pPr>
            <w:r w:rsidRPr="00B7720B">
              <w:rPr>
                <w:color w:val="000000"/>
              </w:rPr>
              <w:t xml:space="preserve"> Написать программу для вычисления площади прямоугольника по двум сторонам. Данные вводятся с клавиатуры. Ниже представлен рекомендуемый вид экрана во время работы программы.</w:t>
            </w:r>
          </w:p>
          <w:p w:rsidR="009D2B78" w:rsidRPr="00B7720B" w:rsidRDefault="009D2B78" w:rsidP="009D2B78">
            <w:pPr>
              <w:pStyle w:val="a9"/>
              <w:numPr>
                <w:ilvl w:val="1"/>
                <w:numId w:val="14"/>
              </w:numPr>
              <w:spacing w:line="244" w:lineRule="exact"/>
              <w:ind w:left="360"/>
              <w:rPr>
                <w:color w:val="000000"/>
              </w:rPr>
            </w:pPr>
            <w:r w:rsidRPr="00B7720B">
              <w:rPr>
                <w:color w:val="000000"/>
              </w:rPr>
              <w:t>Вычисление площади прямоугольника.</w:t>
            </w:r>
          </w:p>
          <w:p w:rsidR="009D2B78" w:rsidRPr="006D145E" w:rsidRDefault="009D2B78" w:rsidP="009D2B78">
            <w:pPr>
              <w:numPr>
                <w:ilvl w:val="12"/>
                <w:numId w:val="0"/>
              </w:numPr>
              <w:spacing w:after="0" w:line="244" w:lineRule="exact"/>
              <w:ind w:firstLine="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4"/>
                <w:szCs w:val="24"/>
              </w:rPr>
              <w:t>Введите исходные данные</w:t>
            </w:r>
          </w:p>
          <w:p w:rsidR="009D2B78" w:rsidRPr="006D145E" w:rsidRDefault="009D2B78" w:rsidP="009D2B78">
            <w:pPr>
              <w:numPr>
                <w:ilvl w:val="12"/>
                <w:numId w:val="0"/>
              </w:numPr>
              <w:spacing w:after="0" w:line="244" w:lineRule="exact"/>
              <w:ind w:firstLine="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4"/>
                <w:szCs w:val="24"/>
              </w:rPr>
              <w:t>Длина (</w:t>
            </w:r>
            <w:proofErr w:type="gramStart"/>
            <w:r w:rsidRPr="006D145E">
              <w:rPr>
                <w:rFonts w:ascii="Times New Roman" w:eastAsia="Times New Roman" w:hAnsi="Times New Roman" w:cs="Times New Roman"/>
                <w:color w:val="000000"/>
                <w:sz w:val="24"/>
                <w:szCs w:val="24"/>
              </w:rPr>
              <w:t>см</w:t>
            </w:r>
            <w:proofErr w:type="gramEnd"/>
            <w:r w:rsidRPr="006D145E">
              <w:rPr>
                <w:rFonts w:ascii="Times New Roman" w:eastAsia="Times New Roman" w:hAnsi="Times New Roman" w:cs="Times New Roman"/>
                <w:color w:val="000000"/>
                <w:sz w:val="24"/>
                <w:szCs w:val="24"/>
              </w:rPr>
              <w:t>) = 9</w:t>
            </w:r>
          </w:p>
          <w:p w:rsidR="009D2B78" w:rsidRPr="006D145E" w:rsidRDefault="009D2B78" w:rsidP="009D2B78">
            <w:pPr>
              <w:numPr>
                <w:ilvl w:val="12"/>
                <w:numId w:val="0"/>
              </w:numPr>
              <w:spacing w:after="0" w:line="244" w:lineRule="exact"/>
              <w:ind w:firstLine="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4"/>
                <w:szCs w:val="24"/>
              </w:rPr>
              <w:t>Ширина (</w:t>
            </w:r>
            <w:proofErr w:type="gramStart"/>
            <w:r w:rsidRPr="006D145E">
              <w:rPr>
                <w:rFonts w:ascii="Times New Roman" w:eastAsia="Times New Roman" w:hAnsi="Times New Roman" w:cs="Times New Roman"/>
                <w:color w:val="000000"/>
                <w:sz w:val="24"/>
                <w:szCs w:val="24"/>
              </w:rPr>
              <w:t>см</w:t>
            </w:r>
            <w:proofErr w:type="gramEnd"/>
            <w:r w:rsidRPr="006D145E">
              <w:rPr>
                <w:rFonts w:ascii="Times New Roman" w:eastAsia="Times New Roman" w:hAnsi="Times New Roman" w:cs="Times New Roman"/>
                <w:color w:val="000000"/>
                <w:sz w:val="24"/>
                <w:szCs w:val="24"/>
              </w:rPr>
              <w:t>) = 6</w:t>
            </w:r>
          </w:p>
          <w:p w:rsidR="009D2B78" w:rsidRDefault="009D2B78" w:rsidP="009D2B78">
            <w:pPr>
              <w:numPr>
                <w:ilvl w:val="12"/>
                <w:numId w:val="0"/>
              </w:numPr>
              <w:spacing w:after="0" w:line="244" w:lineRule="exact"/>
              <w:ind w:firstLine="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4"/>
                <w:szCs w:val="24"/>
              </w:rPr>
              <w:t>Площадь прямоугольника = 54</w:t>
            </w:r>
            <w:r>
              <w:rPr>
                <w:rFonts w:ascii="Times New Roman" w:eastAsia="Times New Roman" w:hAnsi="Times New Roman" w:cs="Times New Roman"/>
                <w:color w:val="000000"/>
                <w:sz w:val="24"/>
                <w:szCs w:val="24"/>
              </w:rPr>
              <w:t xml:space="preserve"> кв. </w:t>
            </w:r>
          </w:p>
          <w:p w:rsidR="009D2B78" w:rsidRPr="006D145E" w:rsidRDefault="009D2B78" w:rsidP="009D2B78">
            <w:pPr>
              <w:numPr>
                <w:ilvl w:val="12"/>
                <w:numId w:val="0"/>
              </w:numPr>
              <w:spacing w:after="0" w:line="244" w:lineRule="exac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w:t>
            </w:r>
            <w:r w:rsidRPr="006D145E">
              <w:rPr>
                <w:rFonts w:ascii="Times New Roman" w:eastAsia="Times New Roman" w:hAnsi="Times New Roman" w:cs="Times New Roman"/>
                <w:color w:val="000000"/>
                <w:sz w:val="24"/>
                <w:szCs w:val="24"/>
              </w:rPr>
              <w:t xml:space="preserve">Написать программу, которая запрашивает у пользователя номер дня недели и выводит его название. </w:t>
            </w:r>
          </w:p>
          <w:p w:rsidR="009D2B78" w:rsidRPr="006D145E" w:rsidRDefault="009D2B78" w:rsidP="009D2B78">
            <w:pPr>
              <w:tabs>
                <w:tab w:val="left" w:pos="360"/>
                <w:tab w:val="left" w:pos="757"/>
              </w:tabs>
              <w:spacing w:after="0" w:line="244" w:lineRule="exac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6D145E">
              <w:rPr>
                <w:rFonts w:ascii="Times New Roman" w:eastAsia="Times New Roman" w:hAnsi="Times New Roman" w:cs="Times New Roman"/>
                <w:color w:val="000000"/>
                <w:sz w:val="24"/>
                <w:szCs w:val="24"/>
              </w:rPr>
              <w:t xml:space="preserve">. Написать программу вычисления стоимости покупки с учетом скидки. Скидка в 10% предоставляется, если сумма покупки больше 1000 руб. </w:t>
            </w:r>
          </w:p>
          <w:p w:rsidR="009D2B78" w:rsidRPr="006D145E" w:rsidRDefault="009D2B78" w:rsidP="009D2B78">
            <w:pPr>
              <w:tabs>
                <w:tab w:val="left" w:pos="360"/>
                <w:tab w:val="left" w:pos="757"/>
              </w:tabs>
              <w:spacing w:after="0" w:line="244" w:lineRule="exac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6D145E">
              <w:rPr>
                <w:rFonts w:ascii="Times New Roman" w:eastAsia="Times New Roman" w:hAnsi="Times New Roman" w:cs="Times New Roman"/>
                <w:color w:val="000000"/>
                <w:sz w:val="24"/>
                <w:szCs w:val="24"/>
              </w:rPr>
              <w:t xml:space="preserve">Написать программу, которая вычисляет частное от деления двух чисел с точностью до 0,01. Данные вводятся пользователем с клавиатуры и проверяются программой. Если делитель равен нулю, выдается сообщение об ошибке. </w:t>
            </w:r>
          </w:p>
          <w:p w:rsidR="009D2B78" w:rsidRPr="006D145E" w:rsidRDefault="009D2B78" w:rsidP="009D2B78">
            <w:pPr>
              <w:tabs>
                <w:tab w:val="left" w:pos="360"/>
                <w:tab w:val="left" w:pos="757"/>
              </w:tabs>
              <w:spacing w:after="0" w:line="244" w:lineRule="exac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Pr="006D145E">
              <w:rPr>
                <w:rFonts w:ascii="Times New Roman" w:eastAsia="Times New Roman" w:hAnsi="Times New Roman" w:cs="Times New Roman"/>
                <w:color w:val="000000"/>
                <w:sz w:val="24"/>
                <w:szCs w:val="24"/>
              </w:rPr>
              <w:t xml:space="preserve">Написать программу, которая выводит на экран натуральные числа от 1 до </w:t>
            </w:r>
            <w:proofErr w:type="spellStart"/>
            <w:r w:rsidRPr="006D145E">
              <w:rPr>
                <w:rFonts w:ascii="Times New Roman" w:eastAsia="Times New Roman" w:hAnsi="Times New Roman" w:cs="Times New Roman"/>
                <w:color w:val="000000"/>
                <w:sz w:val="24"/>
                <w:szCs w:val="24"/>
              </w:rPr>
              <w:t>n</w:t>
            </w:r>
            <w:proofErr w:type="spellEnd"/>
            <w:r w:rsidRPr="006D145E">
              <w:rPr>
                <w:rFonts w:ascii="Times New Roman" w:eastAsia="Times New Roman" w:hAnsi="Times New Roman" w:cs="Times New Roman"/>
                <w:color w:val="000000"/>
                <w:sz w:val="24"/>
                <w:szCs w:val="24"/>
              </w:rPr>
              <w:t xml:space="preserve"> в обратном порядке. Число </w:t>
            </w:r>
            <w:proofErr w:type="spellStart"/>
            <w:r w:rsidRPr="006D145E">
              <w:rPr>
                <w:rFonts w:ascii="Times New Roman" w:eastAsia="Times New Roman" w:hAnsi="Times New Roman" w:cs="Times New Roman"/>
                <w:color w:val="000000"/>
                <w:sz w:val="24"/>
                <w:szCs w:val="24"/>
              </w:rPr>
              <w:t>n</w:t>
            </w:r>
            <w:proofErr w:type="spellEnd"/>
            <w:r w:rsidRPr="006D145E">
              <w:rPr>
                <w:rFonts w:ascii="Times New Roman" w:eastAsia="Times New Roman" w:hAnsi="Times New Roman" w:cs="Times New Roman"/>
                <w:color w:val="000000"/>
                <w:sz w:val="24"/>
                <w:szCs w:val="24"/>
              </w:rPr>
              <w:t xml:space="preserve"> ввести с клавиатуры.</w:t>
            </w:r>
          </w:p>
          <w:p w:rsidR="009D2B78" w:rsidRPr="006D145E" w:rsidRDefault="009D2B78" w:rsidP="009D2B78">
            <w:pPr>
              <w:tabs>
                <w:tab w:val="left" w:pos="360"/>
                <w:tab w:val="left" w:pos="757"/>
              </w:tabs>
              <w:spacing w:after="0" w:line="244" w:lineRule="exac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Pr="006D145E">
              <w:rPr>
                <w:rFonts w:ascii="Times New Roman" w:eastAsia="Times New Roman" w:hAnsi="Times New Roman" w:cs="Times New Roman"/>
                <w:color w:val="000000"/>
                <w:sz w:val="24"/>
                <w:szCs w:val="24"/>
              </w:rPr>
              <w:t>Написать программу, которая формирует массив случайных чисел</w:t>
            </w:r>
            <w:proofErr w:type="gramStart"/>
            <w:r w:rsidRPr="006D145E">
              <w:rPr>
                <w:rFonts w:ascii="Times New Roman" w:eastAsia="Times New Roman" w:hAnsi="Times New Roman" w:cs="Times New Roman"/>
                <w:color w:val="000000"/>
                <w:sz w:val="24"/>
                <w:szCs w:val="24"/>
              </w:rPr>
              <w:t xml:space="preserve"> С</w:t>
            </w:r>
            <w:proofErr w:type="gramEnd"/>
            <w:r w:rsidRPr="006D145E">
              <w:rPr>
                <w:rFonts w:ascii="Times New Roman" w:eastAsia="Times New Roman" w:hAnsi="Times New Roman" w:cs="Times New Roman"/>
                <w:color w:val="000000"/>
                <w:sz w:val="24"/>
                <w:szCs w:val="24"/>
              </w:rPr>
              <w:t xml:space="preserve">(20) и определяет наибольший элемент этого массива. </w:t>
            </w:r>
          </w:p>
        </w:tc>
      </w:tr>
    </w:tbl>
    <w:p w:rsidR="009D2B78" w:rsidRDefault="009D2B78" w:rsidP="009D2B78">
      <w:pPr>
        <w:keepNext/>
        <w:keepLines/>
        <w:suppressLineNumbers/>
        <w:suppressAutoHyphens/>
        <w:spacing w:after="0"/>
        <w:jc w:val="both"/>
        <w:rPr>
          <w:rFonts w:ascii="Times New Roman" w:hAnsi="Times New Roman" w:cs="Times New Roman"/>
          <w:sz w:val="24"/>
          <w:szCs w:val="24"/>
        </w:rPr>
      </w:pPr>
    </w:p>
    <w:p w:rsidR="009D2B78" w:rsidRDefault="009D2B78" w:rsidP="009D2B78">
      <w:pPr>
        <w:keepNext/>
        <w:keepLines/>
        <w:suppressLineNumbers/>
        <w:suppressAutoHyphens/>
        <w:spacing w:after="0"/>
        <w:jc w:val="both"/>
        <w:rPr>
          <w:rFonts w:ascii="Times New Roman" w:hAnsi="Times New Roman" w:cs="Times New Roman"/>
          <w:sz w:val="24"/>
          <w:szCs w:val="24"/>
        </w:rPr>
      </w:pPr>
      <w:r>
        <w:rPr>
          <w:rFonts w:ascii="Times New Roman" w:hAnsi="Times New Roman" w:cs="Times New Roman"/>
          <w:sz w:val="24"/>
          <w:szCs w:val="24"/>
        </w:rPr>
        <w:t xml:space="preserve">Количество вариантов - 10 </w:t>
      </w:r>
    </w:p>
    <w:p w:rsidR="009D2B78" w:rsidRPr="00927BA1" w:rsidRDefault="009D2B78" w:rsidP="009D2B78">
      <w:pPr>
        <w:keepNext/>
        <w:keepLines/>
        <w:suppressLineNumbers/>
        <w:suppressAutoHyphens/>
        <w:spacing w:after="0"/>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9D2B78" w:rsidRPr="00006FE6" w:rsidRDefault="009D2B78" w:rsidP="009D2B78">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proofErr w:type="gramStart"/>
      <w:r>
        <w:rPr>
          <w:rFonts w:ascii="Times New Roman" w:hAnsi="Times New Roman" w:cs="Times New Roman"/>
          <w:sz w:val="24"/>
          <w:szCs w:val="24"/>
        </w:rPr>
        <w:t>:</w:t>
      </w:r>
      <w:r w:rsidRPr="00006FE6">
        <w:rPr>
          <w:rFonts w:ascii="Times New Roman" w:eastAsiaTheme="majorEastAsia" w:hAnsi="Times New Roman" w:cs="Times New Roman"/>
          <w:color w:val="000000" w:themeColor="text1"/>
          <w:sz w:val="24"/>
          <w:szCs w:val="24"/>
        </w:rPr>
        <w:t>У</w:t>
      </w:r>
      <w:proofErr w:type="gramEnd"/>
      <w:r w:rsidRPr="00006FE6">
        <w:rPr>
          <w:rFonts w:ascii="Times New Roman" w:eastAsiaTheme="majorEastAsia" w:hAnsi="Times New Roman" w:cs="Times New Roman"/>
          <w:color w:val="000000" w:themeColor="text1"/>
          <w:sz w:val="24"/>
          <w:szCs w:val="24"/>
        </w:rPr>
        <w:t xml:space="preserve">2 У3 З1 З3 </w:t>
      </w:r>
      <w:r w:rsidRPr="00006FE6">
        <w:rPr>
          <w:rFonts w:ascii="Times New Roman" w:hAnsi="Times New Roman" w:cs="Times New Roman"/>
          <w:color w:val="000000" w:themeColor="text1"/>
          <w:sz w:val="24"/>
          <w:szCs w:val="24"/>
        </w:rPr>
        <w:t>З4</w:t>
      </w:r>
    </w:p>
    <w:p w:rsidR="009D2B78" w:rsidRPr="00006FE6" w:rsidRDefault="009D2B78" w:rsidP="009D2B78">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 xml:space="preserve"> - 8</w:t>
      </w:r>
      <w:r w:rsidRPr="00006FE6">
        <w:rPr>
          <w:rFonts w:ascii="Times New Roman" w:hAnsi="Times New Roman" w:cs="Times New Roman"/>
          <w:sz w:val="24"/>
          <w:szCs w:val="24"/>
        </w:rPr>
        <w:t xml:space="preserve"> баллов</w:t>
      </w:r>
    </w:p>
    <w:p w:rsidR="009D2B78" w:rsidRDefault="009D2B78" w:rsidP="000A7013">
      <w:pPr>
        <w:spacing w:after="0" w:line="240" w:lineRule="auto"/>
        <w:rPr>
          <w:rFonts w:ascii="Times New Roman" w:eastAsia="Times New Roman" w:hAnsi="Times New Roman" w:cs="Times New Roman"/>
          <w:b/>
          <w:bCs/>
          <w:sz w:val="28"/>
          <w:szCs w:val="28"/>
        </w:rPr>
      </w:pPr>
    </w:p>
    <w:p w:rsidR="000A7013" w:rsidRPr="00927BA1" w:rsidRDefault="00927BA1" w:rsidP="000A7013">
      <w:pPr>
        <w:spacing w:after="0" w:line="240" w:lineRule="auto"/>
        <w:rPr>
          <w:rFonts w:ascii="Times New Roman" w:eastAsia="Times New Roman" w:hAnsi="Times New Roman" w:cs="Times New Roman"/>
          <w:sz w:val="24"/>
          <w:szCs w:val="24"/>
        </w:rPr>
      </w:pPr>
      <w:r w:rsidRPr="00927BA1">
        <w:rPr>
          <w:rFonts w:ascii="Times New Roman" w:eastAsia="Times New Roman" w:hAnsi="Times New Roman" w:cs="Times New Roman"/>
          <w:b/>
          <w:bCs/>
          <w:sz w:val="24"/>
          <w:szCs w:val="24"/>
        </w:rPr>
        <w:t>6.3.</w:t>
      </w:r>
      <w:r w:rsidR="00DB1FC4">
        <w:rPr>
          <w:rFonts w:ascii="Times New Roman" w:eastAsia="Times New Roman" w:hAnsi="Times New Roman" w:cs="Times New Roman"/>
          <w:b/>
          <w:bCs/>
          <w:sz w:val="24"/>
          <w:szCs w:val="24"/>
        </w:rPr>
        <w:t xml:space="preserve"> </w:t>
      </w:r>
      <w:r w:rsidR="000A7013" w:rsidRPr="00927BA1">
        <w:rPr>
          <w:rFonts w:ascii="Times New Roman" w:eastAsia="Times New Roman" w:hAnsi="Times New Roman" w:cs="Times New Roman"/>
          <w:b/>
          <w:bCs/>
          <w:sz w:val="24"/>
          <w:szCs w:val="24"/>
        </w:rPr>
        <w:t>Раздел 3.</w:t>
      </w:r>
      <w:r w:rsidR="00D57BA9">
        <w:rPr>
          <w:rFonts w:ascii="Times New Roman" w:eastAsia="Times New Roman" w:hAnsi="Times New Roman" w:cs="Times New Roman"/>
          <w:b/>
          <w:bCs/>
          <w:sz w:val="24"/>
          <w:szCs w:val="24"/>
        </w:rPr>
        <w:t xml:space="preserve"> </w:t>
      </w:r>
      <w:r w:rsidR="000A7013" w:rsidRPr="00927BA1">
        <w:rPr>
          <w:rFonts w:ascii="Times New Roman" w:eastAsia="Times New Roman" w:hAnsi="Times New Roman" w:cs="Times New Roman"/>
          <w:b/>
          <w:sz w:val="24"/>
          <w:szCs w:val="24"/>
        </w:rPr>
        <w:t>Средства ИКТ</w:t>
      </w:r>
    </w:p>
    <w:p w:rsidR="00610B74" w:rsidRPr="00927BA1" w:rsidRDefault="00927BA1" w:rsidP="00927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6.3.1</w:t>
      </w:r>
      <w:r w:rsidR="00DB1FC4">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00610B74" w:rsidRPr="00927BA1">
        <w:rPr>
          <w:rFonts w:ascii="Times New Roman" w:eastAsia="Times New Roman" w:hAnsi="Times New Roman" w:cs="Times New Roman"/>
          <w:b/>
          <w:sz w:val="24"/>
          <w:szCs w:val="24"/>
        </w:rPr>
        <w:t>Практическая работа</w:t>
      </w:r>
      <w:r w:rsidR="00DB1FC4">
        <w:rPr>
          <w:rFonts w:ascii="Times New Roman" w:eastAsia="Times New Roman" w:hAnsi="Times New Roman" w:cs="Times New Roman"/>
          <w:b/>
          <w:sz w:val="24"/>
          <w:szCs w:val="24"/>
        </w:rPr>
        <w:t xml:space="preserve"> №17.</w:t>
      </w:r>
      <w:r w:rsidR="00610B74" w:rsidRPr="00927BA1">
        <w:rPr>
          <w:rFonts w:ascii="Times New Roman" w:eastAsia="Times New Roman" w:hAnsi="Times New Roman" w:cs="Times New Roman"/>
          <w:b/>
          <w:sz w:val="24"/>
          <w:szCs w:val="24"/>
        </w:rPr>
        <w:t xml:space="preserve"> Операционная система. Графический интерфейс пользователя</w:t>
      </w:r>
    </w:p>
    <w:p w:rsidR="00610B74" w:rsidRPr="00781750" w:rsidRDefault="00610B74" w:rsidP="000A7013">
      <w:pPr>
        <w:shd w:val="clear" w:color="auto" w:fill="FFFFFF"/>
        <w:spacing w:after="0" w:line="240" w:lineRule="auto"/>
        <w:jc w:val="both"/>
        <w:rPr>
          <w:rFonts w:ascii="Times New Roman" w:hAnsi="Times New Roman"/>
          <w:spacing w:val="-7"/>
          <w:sz w:val="24"/>
          <w:szCs w:val="24"/>
        </w:rPr>
      </w:pPr>
      <w:r w:rsidRPr="00781750">
        <w:rPr>
          <w:rFonts w:ascii="Times New Roman" w:hAnsi="Times New Roman"/>
          <w:b/>
          <w:bCs/>
          <w:sz w:val="24"/>
          <w:szCs w:val="24"/>
        </w:rPr>
        <w:t>Цель:</w:t>
      </w:r>
      <w:r w:rsidRPr="00781750">
        <w:rPr>
          <w:rFonts w:ascii="Times New Roman" w:hAnsi="Times New Roman"/>
          <w:sz w:val="24"/>
          <w:szCs w:val="24"/>
        </w:rPr>
        <w:t xml:space="preserve"> закрепить навыки работы с операционной системой </w:t>
      </w:r>
      <w:r w:rsidRPr="00781750">
        <w:rPr>
          <w:rFonts w:ascii="Times New Roman" w:hAnsi="Times New Roman"/>
          <w:sz w:val="24"/>
          <w:szCs w:val="24"/>
          <w:lang w:val="en-US"/>
        </w:rPr>
        <w:t>Windows</w:t>
      </w:r>
      <w:r w:rsidRPr="00781750">
        <w:rPr>
          <w:rFonts w:ascii="Times New Roman" w:hAnsi="Times New Roman"/>
          <w:sz w:val="24"/>
          <w:szCs w:val="24"/>
        </w:rPr>
        <w:t xml:space="preserve">, отработать навыки работы с файлами и папками в ОС </w:t>
      </w:r>
      <w:r w:rsidRPr="00781750">
        <w:rPr>
          <w:rFonts w:ascii="Times New Roman" w:hAnsi="Times New Roman"/>
          <w:sz w:val="24"/>
          <w:szCs w:val="24"/>
          <w:lang w:val="en-US"/>
        </w:rPr>
        <w:t>Windows</w:t>
      </w:r>
      <w:r w:rsidRPr="00781750">
        <w:rPr>
          <w:rFonts w:ascii="Times New Roman" w:hAnsi="Times New Roman"/>
          <w:sz w:val="24"/>
          <w:szCs w:val="24"/>
        </w:rPr>
        <w:t>; научиться выполнять навигацию с помощью левой панели программы ПРОВОДНИК и изучить приемы копирования и перемещения объектов методом перетаскивания между панелями.</w:t>
      </w:r>
    </w:p>
    <w:p w:rsidR="00610B74" w:rsidRPr="00781750" w:rsidRDefault="00610B74" w:rsidP="00610B74">
      <w:pPr>
        <w:spacing w:after="0" w:line="240" w:lineRule="auto"/>
        <w:ind w:firstLine="709"/>
        <w:jc w:val="both"/>
        <w:rPr>
          <w:rFonts w:ascii="Times New Roman" w:hAnsi="Times New Roman"/>
          <w:b/>
          <w:bCs/>
          <w:sz w:val="24"/>
          <w:szCs w:val="24"/>
        </w:rPr>
      </w:pPr>
    </w:p>
    <w:p w:rsidR="00610B74" w:rsidRPr="00781750" w:rsidRDefault="00610B74" w:rsidP="00610B74">
      <w:pPr>
        <w:shd w:val="clear" w:color="auto" w:fill="FFFFFF"/>
        <w:spacing w:after="0" w:line="240" w:lineRule="auto"/>
        <w:jc w:val="center"/>
        <w:rPr>
          <w:rFonts w:ascii="Times New Roman" w:hAnsi="Times New Roman"/>
          <w:b/>
          <w:bCs/>
          <w:color w:val="000000"/>
          <w:sz w:val="24"/>
          <w:szCs w:val="24"/>
        </w:rPr>
      </w:pPr>
      <w:r w:rsidRPr="00781750">
        <w:rPr>
          <w:rFonts w:ascii="Times New Roman" w:hAnsi="Times New Roman"/>
          <w:b/>
          <w:bCs/>
          <w:color w:val="000000"/>
          <w:sz w:val="24"/>
          <w:szCs w:val="24"/>
        </w:rPr>
        <w:t>Содержание работы:</w:t>
      </w:r>
    </w:p>
    <w:p w:rsidR="00610B74" w:rsidRPr="00781750" w:rsidRDefault="00610B74" w:rsidP="00610B74">
      <w:pPr>
        <w:shd w:val="clear" w:color="auto" w:fill="FFFFFF"/>
        <w:spacing w:after="0" w:line="240" w:lineRule="auto"/>
        <w:jc w:val="both"/>
        <w:rPr>
          <w:rFonts w:ascii="Times New Roman" w:hAnsi="Times New Roman"/>
          <w:bCs/>
          <w:color w:val="000000"/>
          <w:sz w:val="24"/>
          <w:szCs w:val="24"/>
        </w:rPr>
      </w:pPr>
      <w:r w:rsidRPr="00781750">
        <w:rPr>
          <w:rFonts w:ascii="Times New Roman" w:hAnsi="Times New Roman"/>
          <w:b/>
          <w:bCs/>
          <w:color w:val="000000"/>
          <w:sz w:val="24"/>
          <w:szCs w:val="24"/>
        </w:rPr>
        <w:t>Задание №1.</w:t>
      </w:r>
      <w:r w:rsidRPr="007867F1">
        <w:rPr>
          <w:rFonts w:ascii="Times New Roman" w:hAnsi="Times New Roman"/>
          <w:b/>
          <w:bCs/>
          <w:color w:val="000000"/>
          <w:sz w:val="24"/>
          <w:szCs w:val="24"/>
        </w:rPr>
        <w:t>Заполнить таблицу:</w:t>
      </w:r>
    </w:p>
    <w:tbl>
      <w:tblPr>
        <w:tblW w:w="10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92"/>
        <w:gridCol w:w="4867"/>
      </w:tblGrid>
      <w:tr w:rsidR="00610B74" w:rsidRPr="00781750" w:rsidTr="006723FF">
        <w:trPr>
          <w:trHeight w:val="290"/>
          <w:jc w:val="center"/>
        </w:trPr>
        <w:tc>
          <w:tcPr>
            <w:tcW w:w="5192" w:type="dxa"/>
            <w:vAlign w:val="center"/>
          </w:tcPr>
          <w:p w:rsidR="00610B74" w:rsidRPr="00781750" w:rsidRDefault="00610B74" w:rsidP="006723FF">
            <w:pPr>
              <w:spacing w:after="0" w:line="240" w:lineRule="auto"/>
              <w:jc w:val="center"/>
              <w:rPr>
                <w:rFonts w:ascii="Times New Roman" w:hAnsi="Times New Roman"/>
                <w:b/>
                <w:color w:val="000000"/>
                <w:sz w:val="24"/>
                <w:szCs w:val="24"/>
              </w:rPr>
            </w:pPr>
            <w:r w:rsidRPr="00781750">
              <w:rPr>
                <w:rFonts w:ascii="Times New Roman" w:hAnsi="Times New Roman"/>
                <w:b/>
                <w:color w:val="000000"/>
                <w:sz w:val="24"/>
                <w:szCs w:val="24"/>
              </w:rPr>
              <w:t>Выполняемое действие</w:t>
            </w:r>
          </w:p>
        </w:tc>
        <w:tc>
          <w:tcPr>
            <w:tcW w:w="4867" w:type="dxa"/>
            <w:vAlign w:val="center"/>
          </w:tcPr>
          <w:p w:rsidR="00610B74" w:rsidRPr="00781750" w:rsidRDefault="00610B74" w:rsidP="006723FF">
            <w:pPr>
              <w:spacing w:after="0" w:line="240" w:lineRule="auto"/>
              <w:jc w:val="center"/>
              <w:rPr>
                <w:rFonts w:ascii="Times New Roman" w:hAnsi="Times New Roman"/>
                <w:b/>
                <w:bCs/>
                <w:color w:val="000000"/>
                <w:sz w:val="24"/>
                <w:szCs w:val="24"/>
              </w:rPr>
            </w:pPr>
            <w:r w:rsidRPr="00781750">
              <w:rPr>
                <w:rFonts w:ascii="Times New Roman" w:hAnsi="Times New Roman"/>
                <w:b/>
                <w:bCs/>
                <w:color w:val="000000"/>
                <w:sz w:val="24"/>
                <w:szCs w:val="24"/>
              </w:rPr>
              <w:t>Применяемая команда</w:t>
            </w:r>
          </w:p>
        </w:tc>
      </w:tr>
      <w:tr w:rsidR="00610B74" w:rsidRPr="00781750" w:rsidTr="006723FF">
        <w:trPr>
          <w:trHeight w:val="537"/>
          <w:jc w:val="center"/>
        </w:trPr>
        <w:tc>
          <w:tcPr>
            <w:tcW w:w="5192" w:type="dxa"/>
            <w:vAlign w:val="center"/>
          </w:tcPr>
          <w:p w:rsidR="00610B74" w:rsidRPr="00781750" w:rsidRDefault="00610B74" w:rsidP="00DB1FC4">
            <w:pPr>
              <w:widowControl w:val="0"/>
              <w:numPr>
                <w:ilvl w:val="0"/>
                <w:numId w:val="22"/>
              </w:numPr>
              <w:tabs>
                <w:tab w:val="clear" w:pos="720"/>
              </w:tabs>
              <w:autoSpaceDE w:val="0"/>
              <w:autoSpaceDN w:val="0"/>
              <w:adjustRightInd w:val="0"/>
              <w:spacing w:after="0" w:line="240" w:lineRule="auto"/>
              <w:ind w:left="360"/>
              <w:rPr>
                <w:rFonts w:ascii="Times New Roman" w:hAnsi="Times New Roman"/>
                <w:bCs/>
                <w:color w:val="000000"/>
                <w:sz w:val="24"/>
                <w:szCs w:val="24"/>
              </w:rPr>
            </w:pPr>
            <w:r w:rsidRPr="00781750">
              <w:rPr>
                <w:rFonts w:ascii="Times New Roman" w:hAnsi="Times New Roman"/>
                <w:sz w:val="24"/>
                <w:szCs w:val="24"/>
              </w:rPr>
              <w:t xml:space="preserve">После загрузки ОС </w:t>
            </w:r>
            <w:r w:rsidRPr="00781750">
              <w:rPr>
                <w:rFonts w:ascii="Times New Roman" w:hAnsi="Times New Roman"/>
                <w:color w:val="000000"/>
                <w:sz w:val="24"/>
                <w:szCs w:val="24"/>
                <w:lang w:val="en-US"/>
              </w:rPr>
              <w:t>Windows</w:t>
            </w:r>
            <w:r w:rsidRPr="00781750">
              <w:rPr>
                <w:rFonts w:ascii="Times New Roman" w:hAnsi="Times New Roman"/>
                <w:color w:val="000000"/>
                <w:sz w:val="24"/>
                <w:szCs w:val="24"/>
              </w:rPr>
              <w:t xml:space="preserve"> указать, какие кнопки расположены на Панели задач.</w:t>
            </w:r>
          </w:p>
        </w:tc>
        <w:tc>
          <w:tcPr>
            <w:tcW w:w="4867" w:type="dxa"/>
          </w:tcPr>
          <w:p w:rsidR="00610B74" w:rsidRPr="00781750" w:rsidRDefault="00610B74" w:rsidP="006723FF">
            <w:pPr>
              <w:spacing w:after="0" w:line="240" w:lineRule="auto"/>
              <w:jc w:val="both"/>
              <w:rPr>
                <w:rFonts w:ascii="Times New Roman" w:hAnsi="Times New Roman"/>
                <w:bCs/>
                <w:color w:val="000000"/>
                <w:sz w:val="24"/>
                <w:szCs w:val="24"/>
              </w:rPr>
            </w:pPr>
          </w:p>
        </w:tc>
      </w:tr>
      <w:tr w:rsidR="00610B74" w:rsidRPr="00781750" w:rsidTr="006723FF">
        <w:trPr>
          <w:trHeight w:val="694"/>
          <w:jc w:val="center"/>
        </w:trPr>
        <w:tc>
          <w:tcPr>
            <w:tcW w:w="5192" w:type="dxa"/>
            <w:vAlign w:val="center"/>
          </w:tcPr>
          <w:p w:rsidR="00610B74" w:rsidRPr="00781750" w:rsidRDefault="00610B74" w:rsidP="00DB1FC4">
            <w:pPr>
              <w:widowControl w:val="0"/>
              <w:numPr>
                <w:ilvl w:val="0"/>
                <w:numId w:val="22"/>
              </w:numPr>
              <w:tabs>
                <w:tab w:val="clear" w:pos="720"/>
              </w:tabs>
              <w:autoSpaceDE w:val="0"/>
              <w:autoSpaceDN w:val="0"/>
              <w:adjustRightInd w:val="0"/>
              <w:spacing w:after="0" w:line="240" w:lineRule="auto"/>
              <w:ind w:left="360"/>
              <w:rPr>
                <w:rFonts w:ascii="Times New Roman" w:hAnsi="Times New Roman"/>
                <w:bCs/>
                <w:color w:val="000000"/>
                <w:sz w:val="24"/>
                <w:szCs w:val="24"/>
              </w:rPr>
            </w:pPr>
            <w:r w:rsidRPr="00781750">
              <w:rPr>
                <w:rFonts w:ascii="Times New Roman" w:hAnsi="Times New Roman"/>
                <w:color w:val="000000"/>
                <w:sz w:val="24"/>
                <w:szCs w:val="24"/>
              </w:rPr>
              <w:t>Перечислить, сколько и какие объекты (паки, документы, ярлыки, прикладные программы) расположены на рабочем столе.</w:t>
            </w:r>
          </w:p>
        </w:tc>
        <w:tc>
          <w:tcPr>
            <w:tcW w:w="4867" w:type="dxa"/>
          </w:tcPr>
          <w:p w:rsidR="00610B74" w:rsidRPr="00781750" w:rsidRDefault="00610B74" w:rsidP="006723FF">
            <w:pPr>
              <w:spacing w:after="0" w:line="240" w:lineRule="auto"/>
              <w:jc w:val="both"/>
              <w:rPr>
                <w:rFonts w:ascii="Times New Roman" w:hAnsi="Times New Roman"/>
                <w:bCs/>
                <w:color w:val="000000"/>
                <w:sz w:val="24"/>
                <w:szCs w:val="24"/>
              </w:rPr>
            </w:pPr>
          </w:p>
        </w:tc>
      </w:tr>
    </w:tbl>
    <w:p w:rsidR="00610B74" w:rsidRPr="00781750" w:rsidRDefault="00610B74" w:rsidP="00610B74">
      <w:pPr>
        <w:shd w:val="clear" w:color="auto" w:fill="FFFFFF"/>
        <w:spacing w:after="0" w:line="240" w:lineRule="auto"/>
        <w:jc w:val="both"/>
        <w:rPr>
          <w:rFonts w:ascii="Times New Roman" w:hAnsi="Times New Roman"/>
          <w:b/>
          <w:bCs/>
          <w:color w:val="000000"/>
          <w:sz w:val="24"/>
          <w:szCs w:val="24"/>
        </w:rPr>
      </w:pPr>
    </w:p>
    <w:p w:rsidR="00610B74" w:rsidRPr="00781750" w:rsidRDefault="00610B74" w:rsidP="00610B74">
      <w:pPr>
        <w:shd w:val="clear" w:color="auto" w:fill="FFFFFF"/>
        <w:spacing w:after="0" w:line="240" w:lineRule="auto"/>
        <w:jc w:val="both"/>
        <w:rPr>
          <w:rFonts w:ascii="Times New Roman" w:hAnsi="Times New Roman"/>
          <w:bCs/>
          <w:color w:val="000000"/>
          <w:sz w:val="24"/>
          <w:szCs w:val="24"/>
        </w:rPr>
      </w:pPr>
      <w:r w:rsidRPr="00781750">
        <w:rPr>
          <w:rFonts w:ascii="Times New Roman" w:hAnsi="Times New Roman"/>
          <w:b/>
          <w:bCs/>
          <w:color w:val="000000"/>
          <w:sz w:val="24"/>
          <w:szCs w:val="24"/>
        </w:rPr>
        <w:t>Задание №2.</w:t>
      </w:r>
      <w:r w:rsidRPr="007867F1">
        <w:rPr>
          <w:rFonts w:ascii="Times New Roman" w:hAnsi="Times New Roman"/>
          <w:b/>
          <w:bCs/>
          <w:color w:val="000000"/>
          <w:sz w:val="24"/>
          <w:szCs w:val="24"/>
        </w:rPr>
        <w:t>Заполнить таблицу:</w:t>
      </w:r>
    </w:p>
    <w:tbl>
      <w:tblPr>
        <w:tblW w:w="10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89"/>
        <w:gridCol w:w="4922"/>
      </w:tblGrid>
      <w:tr w:rsidR="00610B74" w:rsidRPr="00781750" w:rsidTr="006723FF">
        <w:trPr>
          <w:trHeight w:val="367"/>
          <w:jc w:val="center"/>
        </w:trPr>
        <w:tc>
          <w:tcPr>
            <w:tcW w:w="5189" w:type="dxa"/>
            <w:vAlign w:val="center"/>
          </w:tcPr>
          <w:p w:rsidR="00610B74" w:rsidRPr="00781750" w:rsidRDefault="00610B74" w:rsidP="006723FF">
            <w:pPr>
              <w:spacing w:after="0" w:line="240" w:lineRule="auto"/>
              <w:jc w:val="center"/>
              <w:rPr>
                <w:rFonts w:ascii="Times New Roman" w:hAnsi="Times New Roman"/>
                <w:b/>
                <w:color w:val="000000"/>
                <w:sz w:val="24"/>
                <w:szCs w:val="24"/>
              </w:rPr>
            </w:pPr>
            <w:r w:rsidRPr="00781750">
              <w:rPr>
                <w:rFonts w:ascii="Times New Roman" w:hAnsi="Times New Roman"/>
                <w:b/>
                <w:color w:val="000000"/>
                <w:sz w:val="24"/>
                <w:szCs w:val="24"/>
              </w:rPr>
              <w:t>Выполняемое действие</w:t>
            </w:r>
          </w:p>
        </w:tc>
        <w:tc>
          <w:tcPr>
            <w:tcW w:w="4922" w:type="dxa"/>
            <w:vAlign w:val="center"/>
          </w:tcPr>
          <w:p w:rsidR="00610B74" w:rsidRPr="00781750" w:rsidRDefault="00610B74" w:rsidP="006723FF">
            <w:pPr>
              <w:spacing w:after="0" w:line="240" w:lineRule="auto"/>
              <w:jc w:val="center"/>
              <w:rPr>
                <w:rFonts w:ascii="Times New Roman" w:hAnsi="Times New Roman"/>
                <w:b/>
                <w:bCs/>
                <w:color w:val="000000"/>
                <w:sz w:val="24"/>
                <w:szCs w:val="24"/>
              </w:rPr>
            </w:pPr>
            <w:r w:rsidRPr="00781750">
              <w:rPr>
                <w:rFonts w:ascii="Times New Roman" w:hAnsi="Times New Roman"/>
                <w:b/>
                <w:bCs/>
                <w:color w:val="000000"/>
                <w:sz w:val="24"/>
                <w:szCs w:val="24"/>
              </w:rPr>
              <w:t>Применяемая команда</w:t>
            </w:r>
          </w:p>
        </w:tc>
      </w:tr>
      <w:tr w:rsidR="00610B74" w:rsidRPr="00781750" w:rsidTr="006723FF">
        <w:trPr>
          <w:trHeight w:val="349"/>
          <w:jc w:val="center"/>
        </w:trPr>
        <w:tc>
          <w:tcPr>
            <w:tcW w:w="5189" w:type="dxa"/>
            <w:vAlign w:val="center"/>
          </w:tcPr>
          <w:p w:rsidR="00610B74" w:rsidRPr="00781750" w:rsidRDefault="00610B74" w:rsidP="00DB1FC4">
            <w:pPr>
              <w:widowControl w:val="0"/>
              <w:numPr>
                <w:ilvl w:val="0"/>
                <w:numId w:val="23"/>
              </w:numPr>
              <w:tabs>
                <w:tab w:val="clear" w:pos="720"/>
              </w:tabs>
              <w:autoSpaceDE w:val="0"/>
              <w:autoSpaceDN w:val="0"/>
              <w:adjustRightInd w:val="0"/>
              <w:spacing w:after="0" w:line="240" w:lineRule="auto"/>
              <w:ind w:left="360"/>
              <w:rPr>
                <w:rFonts w:ascii="Times New Roman" w:hAnsi="Times New Roman"/>
                <w:sz w:val="24"/>
                <w:szCs w:val="24"/>
              </w:rPr>
            </w:pPr>
            <w:r w:rsidRPr="00781750">
              <w:rPr>
                <w:rFonts w:ascii="Times New Roman" w:hAnsi="Times New Roman"/>
                <w:sz w:val="24"/>
                <w:szCs w:val="24"/>
              </w:rPr>
              <w:t>Открыть Главное меню. Указать команду.</w:t>
            </w:r>
          </w:p>
        </w:tc>
        <w:tc>
          <w:tcPr>
            <w:tcW w:w="4922" w:type="dxa"/>
          </w:tcPr>
          <w:p w:rsidR="00610B74" w:rsidRPr="00781750" w:rsidRDefault="00610B74" w:rsidP="006723FF">
            <w:pPr>
              <w:spacing w:after="0" w:line="240" w:lineRule="auto"/>
              <w:jc w:val="both"/>
              <w:rPr>
                <w:rFonts w:ascii="Times New Roman" w:hAnsi="Times New Roman"/>
                <w:bCs/>
                <w:color w:val="000000"/>
                <w:sz w:val="24"/>
                <w:szCs w:val="24"/>
              </w:rPr>
            </w:pPr>
          </w:p>
        </w:tc>
      </w:tr>
      <w:tr w:rsidR="00610B74" w:rsidRPr="00781750" w:rsidTr="006723FF">
        <w:trPr>
          <w:trHeight w:val="398"/>
          <w:jc w:val="center"/>
        </w:trPr>
        <w:tc>
          <w:tcPr>
            <w:tcW w:w="5189" w:type="dxa"/>
            <w:vAlign w:val="center"/>
          </w:tcPr>
          <w:p w:rsidR="00610B74" w:rsidRPr="00781750" w:rsidRDefault="00610B74" w:rsidP="00DB1FC4">
            <w:pPr>
              <w:widowControl w:val="0"/>
              <w:numPr>
                <w:ilvl w:val="0"/>
                <w:numId w:val="23"/>
              </w:numPr>
              <w:tabs>
                <w:tab w:val="clear" w:pos="720"/>
              </w:tabs>
              <w:autoSpaceDE w:val="0"/>
              <w:autoSpaceDN w:val="0"/>
              <w:adjustRightInd w:val="0"/>
              <w:spacing w:after="0" w:line="240" w:lineRule="auto"/>
              <w:ind w:left="360"/>
              <w:rPr>
                <w:rFonts w:ascii="Times New Roman" w:hAnsi="Times New Roman"/>
                <w:sz w:val="24"/>
                <w:szCs w:val="24"/>
              </w:rPr>
            </w:pPr>
            <w:r w:rsidRPr="00781750">
              <w:rPr>
                <w:rFonts w:ascii="Times New Roman" w:hAnsi="Times New Roman"/>
                <w:sz w:val="24"/>
                <w:szCs w:val="24"/>
              </w:rPr>
              <w:t>Перечислить пункты обязательного раздела Главного меню.</w:t>
            </w:r>
          </w:p>
        </w:tc>
        <w:tc>
          <w:tcPr>
            <w:tcW w:w="4922" w:type="dxa"/>
          </w:tcPr>
          <w:p w:rsidR="00610B74" w:rsidRPr="00781750" w:rsidRDefault="00610B74" w:rsidP="006723FF">
            <w:pPr>
              <w:spacing w:after="0" w:line="240" w:lineRule="auto"/>
              <w:jc w:val="both"/>
              <w:rPr>
                <w:rFonts w:ascii="Times New Roman" w:hAnsi="Times New Roman"/>
                <w:bCs/>
                <w:color w:val="000000"/>
                <w:sz w:val="24"/>
                <w:szCs w:val="24"/>
              </w:rPr>
            </w:pPr>
          </w:p>
        </w:tc>
      </w:tr>
      <w:tr w:rsidR="00610B74" w:rsidRPr="00781750" w:rsidTr="006723FF">
        <w:trPr>
          <w:trHeight w:val="516"/>
          <w:jc w:val="center"/>
        </w:trPr>
        <w:tc>
          <w:tcPr>
            <w:tcW w:w="5189" w:type="dxa"/>
            <w:vAlign w:val="center"/>
          </w:tcPr>
          <w:p w:rsidR="00610B74" w:rsidRPr="00781750" w:rsidRDefault="00610B74" w:rsidP="00DB1FC4">
            <w:pPr>
              <w:widowControl w:val="0"/>
              <w:numPr>
                <w:ilvl w:val="0"/>
                <w:numId w:val="23"/>
              </w:numPr>
              <w:tabs>
                <w:tab w:val="clear" w:pos="720"/>
              </w:tabs>
              <w:autoSpaceDE w:val="0"/>
              <w:autoSpaceDN w:val="0"/>
              <w:adjustRightInd w:val="0"/>
              <w:spacing w:after="0" w:line="240" w:lineRule="auto"/>
              <w:ind w:left="360"/>
              <w:rPr>
                <w:rFonts w:ascii="Times New Roman" w:hAnsi="Times New Roman"/>
                <w:sz w:val="24"/>
                <w:szCs w:val="24"/>
              </w:rPr>
            </w:pPr>
            <w:r w:rsidRPr="00781750">
              <w:rPr>
                <w:rFonts w:ascii="Times New Roman" w:hAnsi="Times New Roman"/>
                <w:sz w:val="24"/>
                <w:szCs w:val="24"/>
              </w:rPr>
              <w:lastRenderedPageBreak/>
              <w:t>Перечислить пункты произвольного раздела Главного меню.</w:t>
            </w:r>
          </w:p>
        </w:tc>
        <w:tc>
          <w:tcPr>
            <w:tcW w:w="4922" w:type="dxa"/>
          </w:tcPr>
          <w:p w:rsidR="00610B74" w:rsidRPr="00781750" w:rsidRDefault="00610B74" w:rsidP="006723FF">
            <w:pPr>
              <w:spacing w:after="0" w:line="240" w:lineRule="auto"/>
              <w:jc w:val="both"/>
              <w:rPr>
                <w:rFonts w:ascii="Times New Roman" w:hAnsi="Times New Roman"/>
                <w:bCs/>
                <w:color w:val="000000"/>
                <w:sz w:val="24"/>
                <w:szCs w:val="24"/>
              </w:rPr>
            </w:pPr>
          </w:p>
        </w:tc>
      </w:tr>
    </w:tbl>
    <w:p w:rsidR="00610B74" w:rsidRPr="00781750" w:rsidRDefault="00610B74" w:rsidP="00610B74">
      <w:pPr>
        <w:shd w:val="clear" w:color="auto" w:fill="FFFFFF"/>
        <w:spacing w:after="0" w:line="240" w:lineRule="auto"/>
        <w:jc w:val="both"/>
        <w:rPr>
          <w:rFonts w:ascii="Times New Roman" w:hAnsi="Times New Roman"/>
          <w:sz w:val="24"/>
          <w:szCs w:val="24"/>
        </w:rPr>
      </w:pPr>
    </w:p>
    <w:p w:rsidR="00610B74" w:rsidRPr="00781750" w:rsidRDefault="00610B74" w:rsidP="00610B74">
      <w:pPr>
        <w:shd w:val="clear" w:color="auto" w:fill="FFFFFF"/>
        <w:spacing w:after="0" w:line="240" w:lineRule="auto"/>
        <w:jc w:val="both"/>
        <w:rPr>
          <w:rFonts w:ascii="Times New Roman" w:hAnsi="Times New Roman"/>
          <w:bCs/>
          <w:color w:val="000000"/>
          <w:sz w:val="24"/>
          <w:szCs w:val="24"/>
        </w:rPr>
      </w:pPr>
      <w:r w:rsidRPr="007867F1">
        <w:rPr>
          <w:rFonts w:ascii="Times New Roman" w:hAnsi="Times New Roman"/>
          <w:b/>
          <w:bCs/>
          <w:color w:val="000000"/>
          <w:sz w:val="24"/>
          <w:szCs w:val="24"/>
        </w:rPr>
        <w:t>Задание №3. Заполнить таблицу:</w:t>
      </w:r>
    </w:p>
    <w:tbl>
      <w:tblPr>
        <w:tblW w:w="10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92"/>
        <w:gridCol w:w="4867"/>
      </w:tblGrid>
      <w:tr w:rsidR="00610B74" w:rsidRPr="00781750" w:rsidTr="006723FF">
        <w:trPr>
          <w:trHeight w:val="352"/>
          <w:jc w:val="center"/>
        </w:trPr>
        <w:tc>
          <w:tcPr>
            <w:tcW w:w="5192" w:type="dxa"/>
            <w:vAlign w:val="center"/>
          </w:tcPr>
          <w:p w:rsidR="00610B74" w:rsidRPr="00781750" w:rsidRDefault="00610B74" w:rsidP="006723FF">
            <w:pPr>
              <w:spacing w:after="0" w:line="240" w:lineRule="auto"/>
              <w:jc w:val="center"/>
              <w:rPr>
                <w:rFonts w:ascii="Times New Roman" w:hAnsi="Times New Roman"/>
                <w:b/>
                <w:color w:val="000000"/>
                <w:sz w:val="24"/>
                <w:szCs w:val="24"/>
              </w:rPr>
            </w:pPr>
            <w:r w:rsidRPr="00781750">
              <w:rPr>
                <w:rFonts w:ascii="Times New Roman" w:hAnsi="Times New Roman"/>
                <w:b/>
                <w:color w:val="000000"/>
                <w:sz w:val="24"/>
                <w:szCs w:val="24"/>
              </w:rPr>
              <w:t>Выполняемое действие</w:t>
            </w:r>
          </w:p>
        </w:tc>
        <w:tc>
          <w:tcPr>
            <w:tcW w:w="4867" w:type="dxa"/>
            <w:vAlign w:val="center"/>
          </w:tcPr>
          <w:p w:rsidR="00610B74" w:rsidRPr="00781750" w:rsidRDefault="00610B74" w:rsidP="006723FF">
            <w:pPr>
              <w:spacing w:after="0" w:line="240" w:lineRule="auto"/>
              <w:jc w:val="center"/>
              <w:rPr>
                <w:rFonts w:ascii="Times New Roman" w:hAnsi="Times New Roman"/>
                <w:b/>
                <w:bCs/>
                <w:color w:val="000000"/>
                <w:sz w:val="24"/>
                <w:szCs w:val="24"/>
              </w:rPr>
            </w:pPr>
            <w:r w:rsidRPr="00781750">
              <w:rPr>
                <w:rFonts w:ascii="Times New Roman" w:hAnsi="Times New Roman"/>
                <w:b/>
                <w:bCs/>
                <w:color w:val="000000"/>
                <w:sz w:val="24"/>
                <w:szCs w:val="24"/>
              </w:rPr>
              <w:t>Применяемая команда</w:t>
            </w:r>
          </w:p>
        </w:tc>
      </w:tr>
      <w:tr w:rsidR="00610B74" w:rsidRPr="00781750" w:rsidTr="006723FF">
        <w:trPr>
          <w:trHeight w:val="345"/>
          <w:jc w:val="center"/>
        </w:trPr>
        <w:tc>
          <w:tcPr>
            <w:tcW w:w="5192" w:type="dxa"/>
            <w:vAlign w:val="center"/>
          </w:tcPr>
          <w:p w:rsidR="00610B74" w:rsidRPr="00781750" w:rsidRDefault="00610B74" w:rsidP="00DB1FC4">
            <w:pPr>
              <w:widowControl w:val="0"/>
              <w:numPr>
                <w:ilvl w:val="0"/>
                <w:numId w:val="24"/>
              </w:numPr>
              <w:tabs>
                <w:tab w:val="clear" w:pos="1080"/>
              </w:tabs>
              <w:autoSpaceDE w:val="0"/>
              <w:autoSpaceDN w:val="0"/>
              <w:adjustRightInd w:val="0"/>
              <w:spacing w:after="0" w:line="240" w:lineRule="auto"/>
              <w:ind w:left="360"/>
              <w:rPr>
                <w:rFonts w:ascii="Times New Roman" w:hAnsi="Times New Roman"/>
                <w:sz w:val="24"/>
                <w:szCs w:val="24"/>
              </w:rPr>
            </w:pPr>
            <w:r w:rsidRPr="00781750">
              <w:rPr>
                <w:rFonts w:ascii="Times New Roman" w:hAnsi="Times New Roman"/>
                <w:sz w:val="24"/>
                <w:szCs w:val="24"/>
              </w:rPr>
              <w:t>Открыть Контекстное меню. Указать команду.</w:t>
            </w:r>
          </w:p>
        </w:tc>
        <w:tc>
          <w:tcPr>
            <w:tcW w:w="4867" w:type="dxa"/>
          </w:tcPr>
          <w:p w:rsidR="00610B74" w:rsidRPr="00781750" w:rsidRDefault="00610B74" w:rsidP="006723FF">
            <w:pPr>
              <w:spacing w:after="0" w:line="240" w:lineRule="auto"/>
              <w:jc w:val="both"/>
              <w:rPr>
                <w:rFonts w:ascii="Times New Roman" w:hAnsi="Times New Roman"/>
                <w:bCs/>
                <w:color w:val="000000"/>
                <w:sz w:val="24"/>
                <w:szCs w:val="24"/>
              </w:rPr>
            </w:pPr>
          </w:p>
        </w:tc>
      </w:tr>
      <w:tr w:rsidR="00610B74" w:rsidRPr="00781750" w:rsidTr="006723FF">
        <w:trPr>
          <w:trHeight w:val="741"/>
          <w:jc w:val="center"/>
        </w:trPr>
        <w:tc>
          <w:tcPr>
            <w:tcW w:w="5192" w:type="dxa"/>
            <w:vAlign w:val="center"/>
          </w:tcPr>
          <w:p w:rsidR="00610B74" w:rsidRPr="00781750" w:rsidRDefault="00610B74" w:rsidP="00DB1FC4">
            <w:pPr>
              <w:widowControl w:val="0"/>
              <w:numPr>
                <w:ilvl w:val="0"/>
                <w:numId w:val="24"/>
              </w:numPr>
              <w:tabs>
                <w:tab w:val="clear" w:pos="1080"/>
              </w:tabs>
              <w:autoSpaceDE w:val="0"/>
              <w:autoSpaceDN w:val="0"/>
              <w:adjustRightInd w:val="0"/>
              <w:spacing w:after="0" w:line="240" w:lineRule="auto"/>
              <w:ind w:left="360"/>
              <w:rPr>
                <w:rFonts w:ascii="Times New Roman" w:hAnsi="Times New Roman"/>
                <w:sz w:val="24"/>
                <w:szCs w:val="24"/>
              </w:rPr>
            </w:pPr>
            <w:r w:rsidRPr="00781750">
              <w:rPr>
                <w:rFonts w:ascii="Times New Roman" w:hAnsi="Times New Roman"/>
                <w:sz w:val="24"/>
                <w:szCs w:val="24"/>
              </w:rPr>
              <w:t>Перечислить пункты Контекстного меню, не выделяя объекты.</w:t>
            </w:r>
          </w:p>
        </w:tc>
        <w:tc>
          <w:tcPr>
            <w:tcW w:w="4867" w:type="dxa"/>
          </w:tcPr>
          <w:p w:rsidR="00610B74" w:rsidRPr="00781750" w:rsidRDefault="00610B74" w:rsidP="006723FF">
            <w:pPr>
              <w:spacing w:after="0" w:line="240" w:lineRule="auto"/>
              <w:jc w:val="both"/>
              <w:rPr>
                <w:rFonts w:ascii="Times New Roman" w:hAnsi="Times New Roman"/>
                <w:bCs/>
                <w:color w:val="000000"/>
                <w:sz w:val="24"/>
                <w:szCs w:val="24"/>
              </w:rPr>
            </w:pPr>
          </w:p>
        </w:tc>
      </w:tr>
      <w:tr w:rsidR="00610B74" w:rsidRPr="00781750" w:rsidTr="006723FF">
        <w:trPr>
          <w:trHeight w:val="899"/>
          <w:jc w:val="center"/>
        </w:trPr>
        <w:tc>
          <w:tcPr>
            <w:tcW w:w="5192" w:type="dxa"/>
            <w:vAlign w:val="center"/>
          </w:tcPr>
          <w:p w:rsidR="00610B74" w:rsidRPr="00781750" w:rsidRDefault="00610B74" w:rsidP="00DB1FC4">
            <w:pPr>
              <w:widowControl w:val="0"/>
              <w:numPr>
                <w:ilvl w:val="0"/>
                <w:numId w:val="24"/>
              </w:numPr>
              <w:tabs>
                <w:tab w:val="clear" w:pos="1080"/>
              </w:tabs>
              <w:autoSpaceDE w:val="0"/>
              <w:autoSpaceDN w:val="0"/>
              <w:adjustRightInd w:val="0"/>
              <w:spacing w:after="0" w:line="240" w:lineRule="auto"/>
              <w:ind w:left="360"/>
              <w:rPr>
                <w:rFonts w:ascii="Times New Roman" w:hAnsi="Times New Roman"/>
                <w:sz w:val="24"/>
                <w:szCs w:val="24"/>
              </w:rPr>
            </w:pPr>
            <w:r w:rsidRPr="00781750">
              <w:rPr>
                <w:rFonts w:ascii="Times New Roman" w:hAnsi="Times New Roman"/>
                <w:sz w:val="24"/>
                <w:szCs w:val="24"/>
              </w:rPr>
              <w:t xml:space="preserve">Перечислить пункты Контекстного меню, выделив </w:t>
            </w:r>
            <w:proofErr w:type="gramStart"/>
            <w:r w:rsidRPr="00781750">
              <w:rPr>
                <w:rFonts w:ascii="Times New Roman" w:hAnsi="Times New Roman"/>
                <w:sz w:val="24"/>
                <w:szCs w:val="24"/>
              </w:rPr>
              <w:t>какой-либо</w:t>
            </w:r>
            <w:proofErr w:type="gramEnd"/>
            <w:r w:rsidRPr="00781750">
              <w:rPr>
                <w:rFonts w:ascii="Times New Roman" w:hAnsi="Times New Roman"/>
                <w:sz w:val="24"/>
                <w:szCs w:val="24"/>
              </w:rPr>
              <w:t xml:space="preserve"> из объектов. Указать, какой объект выделили.</w:t>
            </w:r>
          </w:p>
        </w:tc>
        <w:tc>
          <w:tcPr>
            <w:tcW w:w="4867" w:type="dxa"/>
          </w:tcPr>
          <w:p w:rsidR="00610B74" w:rsidRPr="00781750" w:rsidRDefault="00610B74" w:rsidP="006723FF">
            <w:pPr>
              <w:spacing w:after="0" w:line="240" w:lineRule="auto"/>
              <w:jc w:val="both"/>
              <w:rPr>
                <w:rFonts w:ascii="Times New Roman" w:hAnsi="Times New Roman"/>
                <w:bCs/>
                <w:color w:val="000000"/>
                <w:sz w:val="24"/>
                <w:szCs w:val="24"/>
              </w:rPr>
            </w:pPr>
          </w:p>
        </w:tc>
      </w:tr>
    </w:tbl>
    <w:p w:rsidR="00610B74" w:rsidRPr="00781750" w:rsidRDefault="00610B74" w:rsidP="00610B74">
      <w:pPr>
        <w:shd w:val="clear" w:color="auto" w:fill="FFFFFF"/>
        <w:spacing w:after="0" w:line="240" w:lineRule="auto"/>
        <w:jc w:val="both"/>
        <w:rPr>
          <w:rFonts w:ascii="Times New Roman" w:hAnsi="Times New Roman"/>
          <w:b/>
          <w:bCs/>
          <w:color w:val="000000"/>
          <w:sz w:val="24"/>
          <w:szCs w:val="24"/>
        </w:rPr>
      </w:pPr>
    </w:p>
    <w:p w:rsidR="00610B74" w:rsidRPr="00781750" w:rsidRDefault="00610B74" w:rsidP="00610B74">
      <w:pPr>
        <w:shd w:val="clear" w:color="auto" w:fill="FFFFFF"/>
        <w:spacing w:after="0" w:line="240" w:lineRule="auto"/>
        <w:jc w:val="both"/>
        <w:rPr>
          <w:rFonts w:ascii="Times New Roman" w:hAnsi="Times New Roman"/>
          <w:bCs/>
          <w:color w:val="000000"/>
          <w:sz w:val="24"/>
          <w:szCs w:val="24"/>
        </w:rPr>
      </w:pPr>
      <w:r w:rsidRPr="007867F1">
        <w:rPr>
          <w:rFonts w:ascii="Times New Roman" w:hAnsi="Times New Roman"/>
          <w:b/>
          <w:bCs/>
          <w:color w:val="000000"/>
          <w:sz w:val="24"/>
          <w:szCs w:val="24"/>
        </w:rPr>
        <w:t>Задание №4. Заполнить таблицу:</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48"/>
        <w:gridCol w:w="4680"/>
      </w:tblGrid>
      <w:tr w:rsidR="00610B74" w:rsidRPr="00781750" w:rsidTr="006723FF">
        <w:trPr>
          <w:jc w:val="center"/>
        </w:trPr>
        <w:tc>
          <w:tcPr>
            <w:tcW w:w="5148" w:type="dxa"/>
            <w:vAlign w:val="center"/>
          </w:tcPr>
          <w:p w:rsidR="00610B74" w:rsidRPr="00D50C7F" w:rsidRDefault="00610B74" w:rsidP="006723FF">
            <w:pPr>
              <w:pStyle w:val="af2"/>
              <w:tabs>
                <w:tab w:val="left" w:pos="0"/>
              </w:tabs>
              <w:spacing w:line="240" w:lineRule="auto"/>
              <w:jc w:val="center"/>
              <w:rPr>
                <w:rFonts w:ascii="Times New Roman" w:hAnsi="Times New Roman"/>
                <w:b/>
                <w:bCs/>
                <w:sz w:val="24"/>
                <w:szCs w:val="24"/>
              </w:rPr>
            </w:pPr>
            <w:r w:rsidRPr="00D50C7F">
              <w:rPr>
                <w:rFonts w:ascii="Times New Roman" w:hAnsi="Times New Roman"/>
                <w:b/>
                <w:bCs/>
                <w:sz w:val="24"/>
                <w:szCs w:val="24"/>
              </w:rPr>
              <w:t>Выполняемое действие</w:t>
            </w:r>
          </w:p>
        </w:tc>
        <w:tc>
          <w:tcPr>
            <w:tcW w:w="4680" w:type="dxa"/>
            <w:vAlign w:val="center"/>
          </w:tcPr>
          <w:p w:rsidR="00610B74" w:rsidRPr="00D50C7F" w:rsidRDefault="00610B74" w:rsidP="006723FF">
            <w:pPr>
              <w:pStyle w:val="af2"/>
              <w:tabs>
                <w:tab w:val="left" w:pos="0"/>
              </w:tabs>
              <w:spacing w:line="240" w:lineRule="auto"/>
              <w:jc w:val="center"/>
              <w:rPr>
                <w:rFonts w:ascii="Times New Roman" w:hAnsi="Times New Roman"/>
                <w:b/>
                <w:bCs/>
                <w:sz w:val="24"/>
                <w:szCs w:val="24"/>
              </w:rPr>
            </w:pPr>
            <w:r w:rsidRPr="00D50C7F">
              <w:rPr>
                <w:rFonts w:ascii="Times New Roman" w:hAnsi="Times New Roman"/>
                <w:b/>
                <w:bCs/>
                <w:sz w:val="24"/>
                <w:szCs w:val="24"/>
              </w:rPr>
              <w:t>Команда</w:t>
            </w:r>
          </w:p>
        </w:tc>
      </w:tr>
      <w:tr w:rsidR="00610B74" w:rsidRPr="00781750" w:rsidTr="006723FF">
        <w:trPr>
          <w:jc w:val="center"/>
        </w:trPr>
        <w:tc>
          <w:tcPr>
            <w:tcW w:w="5148" w:type="dxa"/>
            <w:vAlign w:val="center"/>
          </w:tcPr>
          <w:p w:rsidR="00610B74" w:rsidRPr="00D50C7F" w:rsidRDefault="00610B74" w:rsidP="00DB1FC4">
            <w:pPr>
              <w:pStyle w:val="af2"/>
              <w:widowControl w:val="0"/>
              <w:numPr>
                <w:ilvl w:val="0"/>
                <w:numId w:val="25"/>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Создать на рабочем столе папку с именем – номер группы.</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jc w:val="center"/>
        </w:trPr>
        <w:tc>
          <w:tcPr>
            <w:tcW w:w="5148" w:type="dxa"/>
            <w:vAlign w:val="center"/>
          </w:tcPr>
          <w:p w:rsidR="00610B74" w:rsidRPr="00D50C7F" w:rsidRDefault="00610B74" w:rsidP="00DB1FC4">
            <w:pPr>
              <w:pStyle w:val="af2"/>
              <w:widowControl w:val="0"/>
              <w:numPr>
                <w:ilvl w:val="0"/>
                <w:numId w:val="25"/>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В созданной папке создать папку с именем – своя фамилия.</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jc w:val="center"/>
        </w:trPr>
        <w:tc>
          <w:tcPr>
            <w:tcW w:w="5148" w:type="dxa"/>
            <w:vAlign w:val="center"/>
          </w:tcPr>
          <w:p w:rsidR="00610B74" w:rsidRPr="00D50C7F" w:rsidRDefault="00610B74" w:rsidP="00DB1FC4">
            <w:pPr>
              <w:pStyle w:val="af2"/>
              <w:widowControl w:val="0"/>
              <w:numPr>
                <w:ilvl w:val="0"/>
                <w:numId w:val="25"/>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В папке с именем – своя фамилия создать текстовый документ. Сохранить его под любым именем.</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trHeight w:val="495"/>
          <w:jc w:val="center"/>
        </w:trPr>
        <w:tc>
          <w:tcPr>
            <w:tcW w:w="5148" w:type="dxa"/>
            <w:vAlign w:val="center"/>
          </w:tcPr>
          <w:p w:rsidR="00610B74" w:rsidRPr="00D50C7F" w:rsidRDefault="00610B74" w:rsidP="00DB1FC4">
            <w:pPr>
              <w:pStyle w:val="af2"/>
              <w:widowControl w:val="0"/>
              <w:numPr>
                <w:ilvl w:val="0"/>
                <w:numId w:val="25"/>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Создать на рабочем столе еще одну папку с именем БИК.</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trHeight w:val="641"/>
          <w:jc w:val="center"/>
        </w:trPr>
        <w:tc>
          <w:tcPr>
            <w:tcW w:w="5148" w:type="dxa"/>
            <w:vAlign w:val="center"/>
          </w:tcPr>
          <w:p w:rsidR="00610B74" w:rsidRPr="00D50C7F" w:rsidRDefault="00610B74" w:rsidP="00DB1FC4">
            <w:pPr>
              <w:pStyle w:val="af2"/>
              <w:widowControl w:val="0"/>
              <w:numPr>
                <w:ilvl w:val="0"/>
                <w:numId w:val="25"/>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Скопировать папку – своя фамилия в папку БИК.</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jc w:val="center"/>
        </w:trPr>
        <w:tc>
          <w:tcPr>
            <w:tcW w:w="5148" w:type="dxa"/>
            <w:vAlign w:val="center"/>
          </w:tcPr>
          <w:p w:rsidR="00610B74" w:rsidRPr="00D50C7F" w:rsidRDefault="00610B74" w:rsidP="00DB1FC4">
            <w:pPr>
              <w:pStyle w:val="af2"/>
              <w:widowControl w:val="0"/>
              <w:numPr>
                <w:ilvl w:val="0"/>
                <w:numId w:val="26"/>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Переименовать папку – своя фамилия и дать название – свое имя.</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jc w:val="center"/>
        </w:trPr>
        <w:tc>
          <w:tcPr>
            <w:tcW w:w="5148" w:type="dxa"/>
            <w:vAlign w:val="center"/>
          </w:tcPr>
          <w:p w:rsidR="00610B74" w:rsidRPr="00D50C7F" w:rsidRDefault="00610B74" w:rsidP="00DB1FC4">
            <w:pPr>
              <w:pStyle w:val="af2"/>
              <w:widowControl w:val="0"/>
              <w:numPr>
                <w:ilvl w:val="0"/>
                <w:numId w:val="26"/>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 xml:space="preserve">Создать в папке БИК ярлык на приложение </w:t>
            </w:r>
            <w:r w:rsidRPr="00D50C7F">
              <w:rPr>
                <w:rFonts w:ascii="Times New Roman" w:hAnsi="Times New Roman"/>
                <w:sz w:val="24"/>
                <w:szCs w:val="24"/>
                <w:lang w:val="en-US"/>
              </w:rPr>
              <w:t>Word</w:t>
            </w:r>
            <w:r w:rsidRPr="00D50C7F">
              <w:rPr>
                <w:rFonts w:ascii="Times New Roman" w:hAnsi="Times New Roman"/>
                <w:sz w:val="24"/>
                <w:szCs w:val="24"/>
              </w:rPr>
              <w:t>.</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jc w:val="center"/>
        </w:trPr>
        <w:tc>
          <w:tcPr>
            <w:tcW w:w="5148" w:type="dxa"/>
            <w:vAlign w:val="center"/>
          </w:tcPr>
          <w:p w:rsidR="00610B74" w:rsidRPr="00D50C7F" w:rsidRDefault="00610B74" w:rsidP="00DB1FC4">
            <w:pPr>
              <w:pStyle w:val="af2"/>
              <w:widowControl w:val="0"/>
              <w:numPr>
                <w:ilvl w:val="0"/>
                <w:numId w:val="26"/>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Удалить с рабочего стола папку – номер группы.</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jc w:val="center"/>
        </w:trPr>
        <w:tc>
          <w:tcPr>
            <w:tcW w:w="5148" w:type="dxa"/>
            <w:vAlign w:val="center"/>
          </w:tcPr>
          <w:p w:rsidR="00610B74" w:rsidRPr="00D50C7F" w:rsidRDefault="00610B74" w:rsidP="00DB1FC4">
            <w:pPr>
              <w:pStyle w:val="af2"/>
              <w:widowControl w:val="0"/>
              <w:numPr>
                <w:ilvl w:val="0"/>
                <w:numId w:val="26"/>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Удалить с рабочего стола папку БИК.</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jc w:val="center"/>
        </w:trPr>
        <w:tc>
          <w:tcPr>
            <w:tcW w:w="5148" w:type="dxa"/>
            <w:vAlign w:val="center"/>
          </w:tcPr>
          <w:p w:rsidR="00610B74" w:rsidRPr="00D50C7F" w:rsidRDefault="00610B74" w:rsidP="00DB1FC4">
            <w:pPr>
              <w:pStyle w:val="af2"/>
              <w:widowControl w:val="0"/>
              <w:numPr>
                <w:ilvl w:val="0"/>
                <w:numId w:val="26"/>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Открыть папку Мои документы.</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jc w:val="center"/>
        </w:trPr>
        <w:tc>
          <w:tcPr>
            <w:tcW w:w="5148" w:type="dxa"/>
            <w:vAlign w:val="center"/>
          </w:tcPr>
          <w:p w:rsidR="00610B74" w:rsidRPr="00D50C7F" w:rsidRDefault="00610B74" w:rsidP="00DB1FC4">
            <w:pPr>
              <w:pStyle w:val="af2"/>
              <w:widowControl w:val="0"/>
              <w:numPr>
                <w:ilvl w:val="0"/>
                <w:numId w:val="26"/>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Упорядочить объекты папки Мои документы по дате.</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jc w:val="center"/>
        </w:trPr>
        <w:tc>
          <w:tcPr>
            <w:tcW w:w="5148" w:type="dxa"/>
            <w:vAlign w:val="center"/>
          </w:tcPr>
          <w:p w:rsidR="00610B74" w:rsidRPr="00D50C7F" w:rsidRDefault="00610B74" w:rsidP="00DB1FC4">
            <w:pPr>
              <w:pStyle w:val="af2"/>
              <w:widowControl w:val="0"/>
              <w:numPr>
                <w:ilvl w:val="0"/>
                <w:numId w:val="26"/>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Представить объекты папки Мои документы в виде таблицы.</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bl>
    <w:p w:rsidR="00610B74" w:rsidRPr="00781750" w:rsidRDefault="00610B74" w:rsidP="00610B74">
      <w:pPr>
        <w:spacing w:after="0" w:line="240" w:lineRule="auto"/>
        <w:jc w:val="both"/>
        <w:rPr>
          <w:rFonts w:ascii="Times New Roman" w:hAnsi="Times New Roman"/>
          <w:sz w:val="24"/>
          <w:szCs w:val="24"/>
        </w:rPr>
      </w:pPr>
      <w:r w:rsidRPr="00781750">
        <w:rPr>
          <w:rFonts w:ascii="Times New Roman" w:hAnsi="Times New Roman"/>
          <w:b/>
          <w:sz w:val="24"/>
          <w:szCs w:val="24"/>
        </w:rPr>
        <w:t>Задание №5.</w:t>
      </w:r>
      <w:r w:rsidRPr="00781750">
        <w:rPr>
          <w:rFonts w:ascii="Times New Roman" w:hAnsi="Times New Roman"/>
          <w:sz w:val="24"/>
          <w:szCs w:val="24"/>
        </w:rPr>
        <w:t>Изучить структуру окна программы ПРОВОДНИК, схематически отобразить её и подписать все элементы окна.</w:t>
      </w:r>
    </w:p>
    <w:p w:rsidR="00610B74" w:rsidRPr="00781750" w:rsidRDefault="00610B74" w:rsidP="00610B74">
      <w:pPr>
        <w:spacing w:after="0" w:line="240" w:lineRule="auto"/>
        <w:jc w:val="both"/>
        <w:rPr>
          <w:rFonts w:ascii="Times New Roman" w:hAnsi="Times New Roman"/>
          <w:b/>
          <w:sz w:val="24"/>
          <w:szCs w:val="24"/>
        </w:rPr>
      </w:pPr>
      <w:r w:rsidRPr="007867F1">
        <w:rPr>
          <w:rFonts w:ascii="Times New Roman" w:hAnsi="Times New Roman"/>
          <w:b/>
          <w:sz w:val="24"/>
          <w:szCs w:val="24"/>
        </w:rPr>
        <w:t xml:space="preserve">Задание №6. </w:t>
      </w:r>
      <w:r w:rsidRPr="007867F1">
        <w:rPr>
          <w:rFonts w:ascii="Times New Roman" w:hAnsi="Times New Roman"/>
          <w:b/>
          <w:bCs/>
          <w:color w:val="000000"/>
          <w:sz w:val="24"/>
          <w:szCs w:val="24"/>
        </w:rPr>
        <w:t>Заполнить таблицу:</w:t>
      </w:r>
    </w:p>
    <w:tbl>
      <w:tblPr>
        <w:tblW w:w="9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13"/>
        <w:gridCol w:w="4748"/>
      </w:tblGrid>
      <w:tr w:rsidR="00610B74" w:rsidRPr="00781750" w:rsidTr="006723FF">
        <w:trPr>
          <w:trHeight w:val="1134"/>
          <w:jc w:val="center"/>
        </w:trPr>
        <w:tc>
          <w:tcPr>
            <w:tcW w:w="5113" w:type="dxa"/>
            <w:vAlign w:val="center"/>
          </w:tcPr>
          <w:p w:rsidR="00610B74" w:rsidRPr="00781750" w:rsidRDefault="00610B74" w:rsidP="00DB1FC4">
            <w:pPr>
              <w:numPr>
                <w:ilvl w:val="0"/>
                <w:numId w:val="27"/>
              </w:numPr>
              <w:spacing w:after="0" w:line="240" w:lineRule="auto"/>
              <w:rPr>
                <w:rFonts w:ascii="Times New Roman" w:hAnsi="Times New Roman"/>
                <w:sz w:val="24"/>
                <w:szCs w:val="24"/>
              </w:rPr>
            </w:pPr>
            <w:r w:rsidRPr="00781750">
              <w:rPr>
                <w:rFonts w:ascii="Times New Roman" w:hAnsi="Times New Roman"/>
                <w:sz w:val="24"/>
                <w:szCs w:val="24"/>
              </w:rPr>
              <w:t>Запустить программу ПРОВОДНИК с помощью главного меню. Указать, какая папка открыта на левой панели ПРОВОДНИКА.</w:t>
            </w:r>
          </w:p>
        </w:tc>
        <w:tc>
          <w:tcPr>
            <w:tcW w:w="4748" w:type="dxa"/>
          </w:tcPr>
          <w:p w:rsidR="00610B74" w:rsidRPr="00781750" w:rsidRDefault="00610B74" w:rsidP="006723FF">
            <w:pPr>
              <w:spacing w:after="0" w:line="240" w:lineRule="auto"/>
              <w:jc w:val="both"/>
              <w:rPr>
                <w:rFonts w:ascii="Times New Roman" w:hAnsi="Times New Roman"/>
                <w:sz w:val="24"/>
                <w:szCs w:val="24"/>
              </w:rPr>
            </w:pPr>
          </w:p>
        </w:tc>
      </w:tr>
      <w:tr w:rsidR="00610B74" w:rsidRPr="00781750" w:rsidTr="006723FF">
        <w:trPr>
          <w:trHeight w:val="639"/>
          <w:jc w:val="center"/>
        </w:trPr>
        <w:tc>
          <w:tcPr>
            <w:tcW w:w="5113" w:type="dxa"/>
            <w:vAlign w:val="center"/>
          </w:tcPr>
          <w:p w:rsidR="00610B74" w:rsidRPr="00781750" w:rsidRDefault="00610B74" w:rsidP="00DB1FC4">
            <w:pPr>
              <w:numPr>
                <w:ilvl w:val="0"/>
                <w:numId w:val="27"/>
              </w:numPr>
              <w:spacing w:after="0" w:line="240" w:lineRule="auto"/>
              <w:rPr>
                <w:rFonts w:ascii="Times New Roman" w:hAnsi="Times New Roman"/>
                <w:sz w:val="24"/>
                <w:szCs w:val="24"/>
              </w:rPr>
            </w:pPr>
            <w:r w:rsidRPr="00781750">
              <w:rPr>
                <w:rFonts w:ascii="Times New Roman" w:hAnsi="Times New Roman"/>
                <w:sz w:val="24"/>
                <w:szCs w:val="24"/>
              </w:rPr>
              <w:t>На правой панели ПРОВОДНИКА создать папку Эксперимент.</w:t>
            </w:r>
          </w:p>
        </w:tc>
        <w:tc>
          <w:tcPr>
            <w:tcW w:w="4748" w:type="dxa"/>
          </w:tcPr>
          <w:p w:rsidR="00610B74" w:rsidRPr="00781750" w:rsidRDefault="00610B74" w:rsidP="006723FF">
            <w:pPr>
              <w:spacing w:after="0" w:line="240" w:lineRule="auto"/>
              <w:jc w:val="both"/>
              <w:rPr>
                <w:rFonts w:ascii="Times New Roman" w:hAnsi="Times New Roman"/>
                <w:sz w:val="24"/>
                <w:szCs w:val="24"/>
              </w:rPr>
            </w:pPr>
          </w:p>
        </w:tc>
      </w:tr>
      <w:tr w:rsidR="00610B74" w:rsidRPr="00781750" w:rsidTr="006723FF">
        <w:trPr>
          <w:trHeight w:val="1134"/>
          <w:jc w:val="center"/>
        </w:trPr>
        <w:tc>
          <w:tcPr>
            <w:tcW w:w="5113" w:type="dxa"/>
            <w:vAlign w:val="center"/>
          </w:tcPr>
          <w:p w:rsidR="00610B74" w:rsidRPr="00781750" w:rsidRDefault="00610B74" w:rsidP="00DB1FC4">
            <w:pPr>
              <w:numPr>
                <w:ilvl w:val="0"/>
                <w:numId w:val="27"/>
              </w:numPr>
              <w:spacing w:after="0" w:line="240" w:lineRule="auto"/>
              <w:rPr>
                <w:rFonts w:ascii="Times New Roman" w:hAnsi="Times New Roman"/>
                <w:sz w:val="24"/>
                <w:szCs w:val="24"/>
              </w:rPr>
            </w:pPr>
            <w:r w:rsidRPr="00781750">
              <w:rPr>
                <w:rFonts w:ascii="Times New Roman" w:hAnsi="Times New Roman"/>
                <w:sz w:val="24"/>
                <w:szCs w:val="24"/>
              </w:rPr>
              <w:lastRenderedPageBreak/>
              <w:t>На левой панели развернуть папку Мои документы щелчком на значке узла «+». Убедиться в том, что на левой панели в папке Мои документы образовалась вложенная папка Эксперимент.</w:t>
            </w:r>
          </w:p>
        </w:tc>
        <w:tc>
          <w:tcPr>
            <w:tcW w:w="4748" w:type="dxa"/>
          </w:tcPr>
          <w:p w:rsidR="00610B74" w:rsidRPr="00781750" w:rsidRDefault="00610B74" w:rsidP="006723FF">
            <w:pPr>
              <w:spacing w:after="0" w:line="240" w:lineRule="auto"/>
              <w:jc w:val="both"/>
              <w:rPr>
                <w:rFonts w:ascii="Times New Roman" w:hAnsi="Times New Roman"/>
                <w:sz w:val="24"/>
                <w:szCs w:val="24"/>
              </w:rPr>
            </w:pPr>
          </w:p>
        </w:tc>
      </w:tr>
      <w:tr w:rsidR="00610B74" w:rsidRPr="00781750" w:rsidTr="006723FF">
        <w:trPr>
          <w:trHeight w:val="750"/>
          <w:jc w:val="center"/>
        </w:trPr>
        <w:tc>
          <w:tcPr>
            <w:tcW w:w="5113" w:type="dxa"/>
            <w:vAlign w:val="center"/>
          </w:tcPr>
          <w:p w:rsidR="00610B74" w:rsidRPr="00781750" w:rsidRDefault="00610B74" w:rsidP="00DB1FC4">
            <w:pPr>
              <w:numPr>
                <w:ilvl w:val="0"/>
                <w:numId w:val="27"/>
              </w:numPr>
              <w:spacing w:after="0" w:line="240" w:lineRule="auto"/>
              <w:rPr>
                <w:rFonts w:ascii="Times New Roman" w:hAnsi="Times New Roman"/>
                <w:sz w:val="24"/>
                <w:szCs w:val="24"/>
              </w:rPr>
            </w:pPr>
            <w:r w:rsidRPr="00781750">
              <w:rPr>
                <w:rFonts w:ascii="Times New Roman" w:hAnsi="Times New Roman"/>
                <w:sz w:val="24"/>
                <w:szCs w:val="24"/>
              </w:rPr>
              <w:t>Открыть папку Эксперимент. Указать содержимое правой панели ПРОВОДНИКА.</w:t>
            </w:r>
          </w:p>
        </w:tc>
        <w:tc>
          <w:tcPr>
            <w:tcW w:w="4748" w:type="dxa"/>
          </w:tcPr>
          <w:p w:rsidR="00610B74" w:rsidRPr="00781750" w:rsidRDefault="00610B74" w:rsidP="006723FF">
            <w:pPr>
              <w:spacing w:after="0" w:line="240" w:lineRule="auto"/>
              <w:jc w:val="both"/>
              <w:rPr>
                <w:rFonts w:ascii="Times New Roman" w:hAnsi="Times New Roman"/>
                <w:sz w:val="24"/>
                <w:szCs w:val="24"/>
              </w:rPr>
            </w:pPr>
          </w:p>
        </w:tc>
      </w:tr>
      <w:tr w:rsidR="00610B74" w:rsidRPr="00781750" w:rsidTr="006723FF">
        <w:trPr>
          <w:trHeight w:val="1134"/>
          <w:jc w:val="center"/>
        </w:trPr>
        <w:tc>
          <w:tcPr>
            <w:tcW w:w="5113" w:type="dxa"/>
            <w:vAlign w:val="center"/>
          </w:tcPr>
          <w:p w:rsidR="00610B74" w:rsidRPr="00781750" w:rsidRDefault="00610B74" w:rsidP="00DB1FC4">
            <w:pPr>
              <w:numPr>
                <w:ilvl w:val="0"/>
                <w:numId w:val="27"/>
              </w:numPr>
              <w:spacing w:after="0" w:line="240" w:lineRule="auto"/>
              <w:rPr>
                <w:rFonts w:ascii="Times New Roman" w:hAnsi="Times New Roman"/>
                <w:sz w:val="24"/>
                <w:szCs w:val="24"/>
              </w:rPr>
            </w:pPr>
            <w:r w:rsidRPr="00781750">
              <w:rPr>
                <w:rFonts w:ascii="Times New Roman" w:hAnsi="Times New Roman"/>
                <w:sz w:val="24"/>
                <w:szCs w:val="24"/>
              </w:rPr>
              <w:t>Создать на правой панели ПРОВОДНИКА новую папку НОМЕР ГРУППЫ внутри папки Эксперимент. На левой панели убедиться в том, что рядом со значком папки Эксперимент образовался узел «+». О чем он свидетельствует?</w:t>
            </w:r>
          </w:p>
        </w:tc>
        <w:tc>
          <w:tcPr>
            <w:tcW w:w="4748" w:type="dxa"/>
          </w:tcPr>
          <w:p w:rsidR="00610B74" w:rsidRPr="00781750" w:rsidRDefault="00610B74" w:rsidP="006723FF">
            <w:pPr>
              <w:spacing w:after="0" w:line="240" w:lineRule="auto"/>
              <w:jc w:val="both"/>
              <w:rPr>
                <w:rFonts w:ascii="Times New Roman" w:hAnsi="Times New Roman"/>
                <w:sz w:val="24"/>
                <w:szCs w:val="24"/>
              </w:rPr>
            </w:pPr>
          </w:p>
        </w:tc>
      </w:tr>
      <w:tr w:rsidR="00610B74" w:rsidRPr="00781750" w:rsidTr="006723FF">
        <w:trPr>
          <w:trHeight w:val="671"/>
          <w:jc w:val="center"/>
        </w:trPr>
        <w:tc>
          <w:tcPr>
            <w:tcW w:w="5113" w:type="dxa"/>
            <w:vAlign w:val="center"/>
          </w:tcPr>
          <w:p w:rsidR="00610B74" w:rsidRPr="00781750" w:rsidRDefault="00610B74" w:rsidP="00DB1FC4">
            <w:pPr>
              <w:numPr>
                <w:ilvl w:val="0"/>
                <w:numId w:val="27"/>
              </w:numPr>
              <w:spacing w:after="0" w:line="240" w:lineRule="auto"/>
              <w:rPr>
                <w:rFonts w:ascii="Times New Roman" w:hAnsi="Times New Roman"/>
                <w:sz w:val="24"/>
                <w:szCs w:val="24"/>
              </w:rPr>
            </w:pPr>
            <w:r w:rsidRPr="00781750">
              <w:rPr>
                <w:rFonts w:ascii="Times New Roman" w:hAnsi="Times New Roman"/>
                <w:sz w:val="24"/>
                <w:szCs w:val="24"/>
              </w:rPr>
              <w:t xml:space="preserve">На левой панели ПРОВОДНИКА разыскать папку </w:t>
            </w:r>
            <w:r w:rsidRPr="00781750">
              <w:rPr>
                <w:rFonts w:ascii="Times New Roman" w:hAnsi="Times New Roman"/>
                <w:sz w:val="24"/>
                <w:szCs w:val="24"/>
                <w:lang w:val="en-US"/>
              </w:rPr>
              <w:t>TEMP</w:t>
            </w:r>
            <w:r w:rsidRPr="00781750">
              <w:rPr>
                <w:rFonts w:ascii="Times New Roman" w:hAnsi="Times New Roman"/>
                <w:sz w:val="24"/>
                <w:szCs w:val="24"/>
              </w:rPr>
              <w:t>, но не раскрывать её.</w:t>
            </w:r>
          </w:p>
        </w:tc>
        <w:tc>
          <w:tcPr>
            <w:tcW w:w="4748" w:type="dxa"/>
          </w:tcPr>
          <w:p w:rsidR="00610B74" w:rsidRPr="00781750" w:rsidRDefault="00610B74" w:rsidP="006723FF">
            <w:pPr>
              <w:spacing w:after="0" w:line="240" w:lineRule="auto"/>
              <w:jc w:val="both"/>
              <w:rPr>
                <w:rFonts w:ascii="Times New Roman" w:hAnsi="Times New Roman"/>
                <w:sz w:val="24"/>
                <w:szCs w:val="24"/>
              </w:rPr>
            </w:pPr>
          </w:p>
        </w:tc>
      </w:tr>
      <w:tr w:rsidR="00610B74" w:rsidRPr="00781750" w:rsidTr="006723FF">
        <w:trPr>
          <w:trHeight w:val="885"/>
          <w:jc w:val="center"/>
        </w:trPr>
        <w:tc>
          <w:tcPr>
            <w:tcW w:w="5113" w:type="dxa"/>
            <w:vAlign w:val="center"/>
          </w:tcPr>
          <w:p w:rsidR="00610B74" w:rsidRPr="00781750" w:rsidRDefault="00610B74" w:rsidP="00DB1FC4">
            <w:pPr>
              <w:numPr>
                <w:ilvl w:val="0"/>
                <w:numId w:val="27"/>
              </w:numPr>
              <w:spacing w:after="0" w:line="240" w:lineRule="auto"/>
              <w:rPr>
                <w:rFonts w:ascii="Times New Roman" w:hAnsi="Times New Roman"/>
                <w:sz w:val="24"/>
                <w:szCs w:val="24"/>
              </w:rPr>
            </w:pPr>
            <w:r w:rsidRPr="00781750">
              <w:rPr>
                <w:rFonts w:ascii="Times New Roman" w:hAnsi="Times New Roman"/>
                <w:sz w:val="24"/>
                <w:szCs w:val="24"/>
              </w:rPr>
              <w:t xml:space="preserve">Методом перетаскивания переместить папку Эксперимент с правой панели ПРОВОДНИКА </w:t>
            </w:r>
            <w:proofErr w:type="gramStart"/>
            <w:r w:rsidRPr="00781750">
              <w:rPr>
                <w:rFonts w:ascii="Times New Roman" w:hAnsi="Times New Roman"/>
                <w:sz w:val="24"/>
                <w:szCs w:val="24"/>
              </w:rPr>
              <w:t>на</w:t>
            </w:r>
            <w:proofErr w:type="gramEnd"/>
            <w:r w:rsidRPr="00781750">
              <w:rPr>
                <w:rFonts w:ascii="Times New Roman" w:hAnsi="Times New Roman"/>
                <w:sz w:val="24"/>
                <w:szCs w:val="24"/>
              </w:rPr>
              <w:t xml:space="preserve"> левую - в папку </w:t>
            </w:r>
            <w:r w:rsidRPr="00781750">
              <w:rPr>
                <w:rFonts w:ascii="Times New Roman" w:hAnsi="Times New Roman"/>
                <w:sz w:val="24"/>
                <w:szCs w:val="24"/>
                <w:lang w:val="en-US"/>
              </w:rPr>
              <w:t>TEMP</w:t>
            </w:r>
            <w:r w:rsidRPr="00781750">
              <w:rPr>
                <w:rFonts w:ascii="Times New Roman" w:hAnsi="Times New Roman"/>
                <w:sz w:val="24"/>
                <w:szCs w:val="24"/>
              </w:rPr>
              <w:t>.</w:t>
            </w:r>
          </w:p>
        </w:tc>
        <w:tc>
          <w:tcPr>
            <w:tcW w:w="4748" w:type="dxa"/>
          </w:tcPr>
          <w:p w:rsidR="00610B74" w:rsidRPr="00781750" w:rsidRDefault="00610B74" w:rsidP="006723FF">
            <w:pPr>
              <w:spacing w:after="0" w:line="240" w:lineRule="auto"/>
              <w:jc w:val="both"/>
              <w:rPr>
                <w:rFonts w:ascii="Times New Roman" w:hAnsi="Times New Roman"/>
                <w:sz w:val="24"/>
                <w:szCs w:val="24"/>
              </w:rPr>
            </w:pPr>
          </w:p>
        </w:tc>
      </w:tr>
    </w:tbl>
    <w:p w:rsidR="00610B74" w:rsidRPr="00781750" w:rsidRDefault="00610B74" w:rsidP="00610B74">
      <w:pPr>
        <w:spacing w:after="0" w:line="240" w:lineRule="auto"/>
        <w:rPr>
          <w:rFonts w:ascii="Times New Roman" w:hAnsi="Times New Roman"/>
          <w:sz w:val="24"/>
          <w:szCs w:val="24"/>
        </w:rPr>
      </w:pPr>
    </w:p>
    <w:p w:rsidR="00610B74" w:rsidRPr="00781750" w:rsidRDefault="00610B74" w:rsidP="00610B74">
      <w:pPr>
        <w:spacing w:after="0" w:line="240" w:lineRule="auto"/>
        <w:jc w:val="both"/>
        <w:rPr>
          <w:rFonts w:ascii="Times New Roman" w:hAnsi="Times New Roman"/>
          <w:color w:val="000000"/>
          <w:sz w:val="24"/>
          <w:szCs w:val="24"/>
        </w:rPr>
      </w:pPr>
      <w:r w:rsidRPr="00781750">
        <w:rPr>
          <w:rFonts w:ascii="Times New Roman" w:hAnsi="Times New Roman"/>
          <w:b/>
          <w:bCs/>
          <w:color w:val="000000"/>
          <w:sz w:val="24"/>
          <w:szCs w:val="24"/>
        </w:rPr>
        <w:t>Задание №7.</w:t>
      </w:r>
      <w:r w:rsidRPr="00781750">
        <w:rPr>
          <w:rFonts w:ascii="Times New Roman" w:hAnsi="Times New Roman"/>
          <w:b/>
          <w:sz w:val="24"/>
          <w:szCs w:val="24"/>
        </w:rPr>
        <w:t xml:space="preserve"> Ответить на вопросы:</w:t>
      </w:r>
    </w:p>
    <w:tbl>
      <w:tblPr>
        <w:tblW w:w="9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48"/>
        <w:gridCol w:w="4942"/>
      </w:tblGrid>
      <w:tr w:rsidR="00610B74" w:rsidRPr="00781750" w:rsidTr="006723FF">
        <w:trPr>
          <w:trHeight w:val="528"/>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Что такое файловая структура компьютера?</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528"/>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Для чего предназначен ПРОВОДНИК?</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495"/>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Что отображается на левой панели ПРОВОДНИКА?</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713"/>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Что отображается на правой панели ПРОВОДНИКА?</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601"/>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Для чего предназначено Главное меню?</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359"/>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Как открывается контекстное меню?</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355"/>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 xml:space="preserve">В чем особенности ОС </w:t>
            </w:r>
            <w:proofErr w:type="spellStart"/>
            <w:r w:rsidRPr="00781750">
              <w:rPr>
                <w:rFonts w:ascii="Times New Roman" w:hAnsi="Times New Roman"/>
                <w:sz w:val="24"/>
                <w:szCs w:val="24"/>
              </w:rPr>
              <w:t>Windows</w:t>
            </w:r>
            <w:proofErr w:type="spellEnd"/>
            <w:r w:rsidRPr="00781750">
              <w:rPr>
                <w:rFonts w:ascii="Times New Roman" w:hAnsi="Times New Roman"/>
                <w:sz w:val="24"/>
                <w:szCs w:val="24"/>
              </w:rPr>
              <w:t>?</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518"/>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 xml:space="preserve">Что является средствами управления ОС </w:t>
            </w:r>
            <w:proofErr w:type="spellStart"/>
            <w:r w:rsidRPr="00781750">
              <w:rPr>
                <w:rFonts w:ascii="Times New Roman" w:hAnsi="Times New Roman"/>
                <w:sz w:val="24"/>
                <w:szCs w:val="24"/>
              </w:rPr>
              <w:t>Windows</w:t>
            </w:r>
            <w:proofErr w:type="spellEnd"/>
            <w:r w:rsidRPr="00781750">
              <w:rPr>
                <w:rFonts w:ascii="Times New Roman" w:hAnsi="Times New Roman"/>
                <w:sz w:val="24"/>
                <w:szCs w:val="24"/>
              </w:rPr>
              <w:t>?</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497"/>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 xml:space="preserve">Перечислите основные элементы управления ОС </w:t>
            </w:r>
            <w:proofErr w:type="spellStart"/>
            <w:r w:rsidRPr="00781750">
              <w:rPr>
                <w:rFonts w:ascii="Times New Roman" w:hAnsi="Times New Roman"/>
                <w:sz w:val="24"/>
                <w:szCs w:val="24"/>
              </w:rPr>
              <w:t>Windows</w:t>
            </w:r>
            <w:proofErr w:type="spellEnd"/>
            <w:r w:rsidRPr="00781750">
              <w:rPr>
                <w:rFonts w:ascii="Times New Roman" w:hAnsi="Times New Roman"/>
                <w:sz w:val="24"/>
                <w:szCs w:val="24"/>
              </w:rPr>
              <w:t>?</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284"/>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Для чего предназначена Корзина?</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543"/>
          <w:jc w:val="center"/>
        </w:trPr>
        <w:tc>
          <w:tcPr>
            <w:tcW w:w="4948" w:type="dxa"/>
            <w:vAlign w:val="center"/>
          </w:tcPr>
          <w:p w:rsidR="00610B74" w:rsidRPr="00D50C7F" w:rsidRDefault="00610B74" w:rsidP="00DB1FC4">
            <w:pPr>
              <w:pStyle w:val="af2"/>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D50C7F">
              <w:rPr>
                <w:rFonts w:ascii="Times New Roman" w:hAnsi="Times New Roman"/>
                <w:sz w:val="24"/>
                <w:szCs w:val="24"/>
              </w:rPr>
              <w:t>Перечислите основные типы представления объектов.</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523"/>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Перечислите методы сортировки объектов.</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bl>
    <w:p w:rsidR="00610B74" w:rsidRPr="00781750" w:rsidRDefault="00610B74" w:rsidP="00610B74">
      <w:pPr>
        <w:spacing w:after="0" w:line="240" w:lineRule="auto"/>
        <w:rPr>
          <w:rFonts w:ascii="Times New Roman" w:hAnsi="Times New Roman"/>
          <w:sz w:val="24"/>
          <w:szCs w:val="24"/>
        </w:rPr>
      </w:pPr>
    </w:p>
    <w:p w:rsidR="00610B74" w:rsidRPr="00781750" w:rsidRDefault="00610B74" w:rsidP="00610B74">
      <w:pPr>
        <w:spacing w:after="0" w:line="240" w:lineRule="auto"/>
        <w:outlineLvl w:val="0"/>
        <w:rPr>
          <w:rFonts w:ascii="Times New Roman" w:hAnsi="Times New Roman"/>
          <w:b/>
          <w:sz w:val="24"/>
          <w:szCs w:val="24"/>
        </w:rPr>
      </w:pPr>
      <w:r w:rsidRPr="00781750">
        <w:rPr>
          <w:rFonts w:ascii="Times New Roman" w:hAnsi="Times New Roman"/>
          <w:b/>
          <w:sz w:val="24"/>
          <w:szCs w:val="24"/>
        </w:rPr>
        <w:t>Задание №8. Сделать вывод о проделанной работе:</w:t>
      </w:r>
    </w:p>
    <w:tbl>
      <w:tblPr>
        <w:tblW w:w="9648" w:type="dxa"/>
        <w:tblBorders>
          <w:bottom w:val="single" w:sz="4" w:space="0" w:color="auto"/>
          <w:insideH w:val="single" w:sz="4" w:space="0" w:color="auto"/>
          <w:insideV w:val="single" w:sz="4" w:space="0" w:color="auto"/>
        </w:tblBorders>
        <w:tblLook w:val="01E0"/>
      </w:tblPr>
      <w:tblGrid>
        <w:gridCol w:w="9648"/>
      </w:tblGrid>
      <w:tr w:rsidR="00610B74" w:rsidRPr="00781750" w:rsidTr="006723FF">
        <w:tc>
          <w:tcPr>
            <w:tcW w:w="9648" w:type="dxa"/>
          </w:tcPr>
          <w:p w:rsidR="00610B74" w:rsidRPr="00781750" w:rsidRDefault="00610B74" w:rsidP="006723FF">
            <w:pPr>
              <w:spacing w:after="0" w:line="240" w:lineRule="auto"/>
              <w:jc w:val="center"/>
              <w:rPr>
                <w:rFonts w:ascii="Times New Roman" w:hAnsi="Times New Roman"/>
                <w:sz w:val="24"/>
                <w:szCs w:val="24"/>
              </w:rPr>
            </w:pPr>
          </w:p>
        </w:tc>
      </w:tr>
      <w:tr w:rsidR="00610B74" w:rsidRPr="00781750" w:rsidTr="006723FF">
        <w:tc>
          <w:tcPr>
            <w:tcW w:w="9648" w:type="dxa"/>
          </w:tcPr>
          <w:p w:rsidR="00610B74" w:rsidRPr="00781750" w:rsidRDefault="00610B74" w:rsidP="006723FF">
            <w:pPr>
              <w:spacing w:after="0" w:line="240" w:lineRule="auto"/>
              <w:rPr>
                <w:rFonts w:ascii="Times New Roman" w:hAnsi="Times New Roman"/>
                <w:sz w:val="24"/>
                <w:szCs w:val="24"/>
              </w:rPr>
            </w:pPr>
          </w:p>
        </w:tc>
      </w:tr>
    </w:tbl>
    <w:p w:rsidR="00610B74" w:rsidRPr="00781750" w:rsidRDefault="00610B74" w:rsidP="00610B74">
      <w:pPr>
        <w:keepNext/>
        <w:keepLines/>
        <w:suppressLineNumbers/>
        <w:suppressAutoHyphens/>
        <w:spacing w:after="0" w:line="240" w:lineRule="auto"/>
        <w:jc w:val="both"/>
        <w:rPr>
          <w:rFonts w:ascii="Times New Roman" w:hAnsi="Times New Roman"/>
          <w:bCs/>
          <w:i/>
          <w:sz w:val="24"/>
          <w:szCs w:val="24"/>
        </w:rPr>
      </w:pPr>
    </w:p>
    <w:p w:rsidR="000A7013" w:rsidRPr="00927BA1" w:rsidRDefault="000A7013" w:rsidP="000A7013">
      <w:pPr>
        <w:keepNext/>
        <w:keepLines/>
        <w:suppressLineNumbers/>
        <w:suppressAutoHyphens/>
        <w:spacing w:after="0"/>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0A7013" w:rsidRPr="00006FE6" w:rsidRDefault="000A7013" w:rsidP="000A7013">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З3 </w:t>
      </w:r>
      <w:r w:rsidRPr="00006FE6">
        <w:rPr>
          <w:rFonts w:ascii="Times New Roman" w:hAnsi="Times New Roman" w:cs="Times New Roman"/>
          <w:color w:val="000000" w:themeColor="text1"/>
          <w:sz w:val="24"/>
          <w:szCs w:val="24"/>
        </w:rPr>
        <w:t>З4</w:t>
      </w:r>
    </w:p>
    <w:p w:rsidR="000A7013" w:rsidRPr="00006FE6" w:rsidRDefault="000A7013" w:rsidP="000A7013">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sidR="004F5B77">
        <w:rPr>
          <w:rFonts w:ascii="Times New Roman" w:hAnsi="Times New Roman" w:cs="Times New Roman"/>
          <w:sz w:val="24"/>
          <w:szCs w:val="24"/>
        </w:rPr>
        <w:t xml:space="preserve"> 30</w:t>
      </w:r>
      <w:r w:rsidRPr="00006FE6">
        <w:rPr>
          <w:rFonts w:ascii="Times New Roman" w:hAnsi="Times New Roman" w:cs="Times New Roman"/>
          <w:sz w:val="24"/>
          <w:szCs w:val="24"/>
        </w:rPr>
        <w:t xml:space="preserve"> баллов</w:t>
      </w:r>
    </w:p>
    <w:p w:rsidR="000A7013" w:rsidRDefault="000A7013" w:rsidP="000A7013">
      <w:pPr>
        <w:keepLines/>
        <w:widowControl w:val="0"/>
        <w:suppressLineNumbers/>
        <w:suppressAutoHyphens/>
        <w:spacing w:after="0" w:line="240" w:lineRule="auto"/>
        <w:ind w:left="-12"/>
        <w:jc w:val="both"/>
        <w:rPr>
          <w:rFonts w:ascii="Times New Roman" w:hAnsi="Times New Roman" w:cs="Times New Roman"/>
          <w:sz w:val="24"/>
          <w:szCs w:val="24"/>
        </w:rPr>
      </w:pPr>
    </w:p>
    <w:p w:rsidR="00375FF9" w:rsidRPr="00C851BB" w:rsidRDefault="00375FF9" w:rsidP="00375FF9">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6</w:t>
      </w:r>
      <w:r w:rsidRPr="00C851BB">
        <w:rPr>
          <w:rFonts w:ascii="Times New Roman" w:hAnsi="Times New Roman"/>
          <w:b/>
          <w:color w:val="000000"/>
          <w:sz w:val="24"/>
          <w:szCs w:val="24"/>
        </w:rPr>
        <w:t>.3.2</w:t>
      </w:r>
      <w:r>
        <w:rPr>
          <w:rFonts w:ascii="Times New Roman" w:hAnsi="Times New Roman"/>
          <w:b/>
          <w:color w:val="000000"/>
          <w:sz w:val="24"/>
          <w:szCs w:val="24"/>
        </w:rPr>
        <w:t>.</w:t>
      </w:r>
      <w:r w:rsidRPr="00C851BB">
        <w:rPr>
          <w:rFonts w:ascii="Times New Roman" w:hAnsi="Times New Roman"/>
          <w:b/>
          <w:color w:val="000000"/>
          <w:sz w:val="24"/>
          <w:szCs w:val="24"/>
        </w:rPr>
        <w:t xml:space="preserve"> Устный опрос</w:t>
      </w:r>
    </w:p>
    <w:tbl>
      <w:tblPr>
        <w:tblW w:w="9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48"/>
        <w:gridCol w:w="4942"/>
      </w:tblGrid>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rPr>
                <w:rFonts w:ascii="Times New Roman" w:hAnsi="Times New Roman"/>
                <w:sz w:val="24"/>
                <w:szCs w:val="24"/>
              </w:rPr>
            </w:pPr>
            <w:r w:rsidRPr="00781750">
              <w:rPr>
                <w:rFonts w:ascii="Times New Roman" w:hAnsi="Times New Roman"/>
                <w:sz w:val="24"/>
                <w:szCs w:val="24"/>
              </w:rPr>
              <w:t>Что такое файловая структура компьютера?</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Для чего предназначен ПРОВОДНИК?</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Что отображается на левой панели ПРОВОДНИКА?</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Что отображается на правой панели ПРОВОДНИКА?</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Для чего предназначено Главное меню?</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Как открывается контекстное меню?</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 xml:space="preserve">В чем особенности ОС </w:t>
            </w:r>
            <w:proofErr w:type="spellStart"/>
            <w:r w:rsidRPr="00781750">
              <w:rPr>
                <w:rFonts w:ascii="Times New Roman" w:hAnsi="Times New Roman"/>
                <w:sz w:val="24"/>
                <w:szCs w:val="24"/>
              </w:rPr>
              <w:t>Windows</w:t>
            </w:r>
            <w:proofErr w:type="spellEnd"/>
            <w:r w:rsidRPr="00781750">
              <w:rPr>
                <w:rFonts w:ascii="Times New Roman" w:hAnsi="Times New Roman"/>
                <w:sz w:val="24"/>
                <w:szCs w:val="24"/>
              </w:rPr>
              <w:t>?</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 xml:space="preserve">Что является средствами управления ОС </w:t>
            </w:r>
            <w:proofErr w:type="spellStart"/>
            <w:r w:rsidRPr="00781750">
              <w:rPr>
                <w:rFonts w:ascii="Times New Roman" w:hAnsi="Times New Roman"/>
                <w:sz w:val="24"/>
                <w:szCs w:val="24"/>
              </w:rPr>
              <w:t>Windows</w:t>
            </w:r>
            <w:proofErr w:type="spellEnd"/>
            <w:r w:rsidRPr="00781750">
              <w:rPr>
                <w:rFonts w:ascii="Times New Roman" w:hAnsi="Times New Roman"/>
                <w:sz w:val="24"/>
                <w:szCs w:val="24"/>
              </w:rPr>
              <w:t>?</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 xml:space="preserve">Перечислите основные элементы управления ОС </w:t>
            </w:r>
            <w:proofErr w:type="spellStart"/>
            <w:r w:rsidRPr="00781750">
              <w:rPr>
                <w:rFonts w:ascii="Times New Roman" w:hAnsi="Times New Roman"/>
                <w:sz w:val="24"/>
                <w:szCs w:val="24"/>
              </w:rPr>
              <w:t>Windows</w:t>
            </w:r>
            <w:proofErr w:type="spellEnd"/>
            <w:r w:rsidRPr="00781750">
              <w:rPr>
                <w:rFonts w:ascii="Times New Roman" w:hAnsi="Times New Roman"/>
                <w:sz w:val="24"/>
                <w:szCs w:val="24"/>
              </w:rPr>
              <w:t>?</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Для чего предназначена Корзина?</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D50C7F" w:rsidRDefault="00375FF9" w:rsidP="009C3E4F">
            <w:pPr>
              <w:pStyle w:val="af2"/>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D50C7F">
              <w:rPr>
                <w:rFonts w:ascii="Times New Roman" w:hAnsi="Times New Roman"/>
                <w:sz w:val="24"/>
                <w:szCs w:val="24"/>
              </w:rPr>
              <w:t>Перечислите основные типы представления объектов.</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Перечислите методы сортировки объектов.</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bl>
    <w:p w:rsidR="00375FF9" w:rsidRPr="00375FF9" w:rsidRDefault="00375FF9" w:rsidP="00375FF9">
      <w:pPr>
        <w:keepNext/>
        <w:keepLines/>
        <w:suppressLineNumbers/>
        <w:suppressAutoHyphens/>
        <w:spacing w:after="0"/>
        <w:jc w:val="both"/>
        <w:rPr>
          <w:rFonts w:ascii="Times New Roman" w:hAnsi="Times New Roman" w:cs="Times New Roman"/>
          <w:sz w:val="24"/>
          <w:szCs w:val="24"/>
        </w:rPr>
      </w:pPr>
      <w:r w:rsidRPr="00375FF9">
        <w:rPr>
          <w:rFonts w:ascii="Times New Roman" w:hAnsi="Times New Roman" w:cs="Times New Roman"/>
          <w:sz w:val="24"/>
          <w:szCs w:val="24"/>
        </w:rPr>
        <w:t>Время на подготовку и выполнение:45 мин</w:t>
      </w:r>
    </w:p>
    <w:p w:rsidR="00375FF9" w:rsidRPr="00006FE6" w:rsidRDefault="00375FF9" w:rsidP="00375FF9">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Pr>
          <w:rFonts w:ascii="Times New Roman" w:hAnsi="Times New Roman" w:cs="Times New Roman"/>
          <w:sz w:val="24"/>
          <w:szCs w:val="24"/>
        </w:rPr>
        <w:t>:</w:t>
      </w:r>
      <w:r w:rsidRPr="00006FE6">
        <w:rPr>
          <w:rFonts w:ascii="Times New Roman" w:eastAsiaTheme="majorEastAsia" w:hAnsi="Times New Roman" w:cs="Times New Roman"/>
          <w:color w:val="000000" w:themeColor="text1"/>
          <w:sz w:val="24"/>
          <w:szCs w:val="24"/>
        </w:rPr>
        <w:t xml:space="preserve"> З3 </w:t>
      </w:r>
      <w:r w:rsidRPr="00006FE6">
        <w:rPr>
          <w:rFonts w:ascii="Times New Roman" w:hAnsi="Times New Roman" w:cs="Times New Roman"/>
          <w:color w:val="000000" w:themeColor="text1"/>
          <w:sz w:val="24"/>
          <w:szCs w:val="24"/>
        </w:rPr>
        <w:t>З</w:t>
      </w:r>
      <w:proofErr w:type="gramStart"/>
      <w:r w:rsidRPr="00006FE6">
        <w:rPr>
          <w:rFonts w:ascii="Times New Roman" w:hAnsi="Times New Roman" w:cs="Times New Roman"/>
          <w:color w:val="000000" w:themeColor="text1"/>
          <w:sz w:val="24"/>
          <w:szCs w:val="24"/>
        </w:rPr>
        <w:t>4</w:t>
      </w:r>
      <w:proofErr w:type="gramEnd"/>
    </w:p>
    <w:p w:rsidR="00375FF9" w:rsidRPr="00006FE6" w:rsidRDefault="00375FF9" w:rsidP="00375FF9">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-12</w:t>
      </w:r>
      <w:r w:rsidRPr="00006FE6">
        <w:rPr>
          <w:rFonts w:ascii="Times New Roman" w:hAnsi="Times New Roman" w:cs="Times New Roman"/>
          <w:sz w:val="24"/>
          <w:szCs w:val="24"/>
        </w:rPr>
        <w:t xml:space="preserve"> баллов</w:t>
      </w:r>
    </w:p>
    <w:p w:rsidR="00375FF9" w:rsidRDefault="00375FF9" w:rsidP="000A7013">
      <w:pPr>
        <w:keepLines/>
        <w:widowControl w:val="0"/>
        <w:suppressLineNumbers/>
        <w:suppressAutoHyphens/>
        <w:spacing w:after="0" w:line="240" w:lineRule="auto"/>
        <w:ind w:left="-12"/>
        <w:jc w:val="both"/>
        <w:rPr>
          <w:rFonts w:ascii="Times New Roman" w:hAnsi="Times New Roman" w:cs="Times New Roman"/>
          <w:sz w:val="24"/>
          <w:szCs w:val="24"/>
        </w:rPr>
      </w:pPr>
    </w:p>
    <w:p w:rsidR="009D2B78" w:rsidRPr="002F75A3" w:rsidRDefault="009D2B78" w:rsidP="009D2B78">
      <w:pPr>
        <w:spacing w:before="100" w:beforeAutospacing="1" w:after="100" w:afterAutospacing="1" w:line="240" w:lineRule="auto"/>
        <w:ind w:left="180"/>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6.3.3. </w:t>
      </w:r>
      <w:r w:rsidR="00CB4EB0">
        <w:rPr>
          <w:rFonts w:ascii="Times New Roman" w:eastAsia="Times New Roman" w:hAnsi="Times New Roman" w:cs="Times New Roman"/>
          <w:b/>
          <w:bCs/>
          <w:sz w:val="24"/>
          <w:szCs w:val="24"/>
        </w:rPr>
        <w:t>Тест</w:t>
      </w:r>
      <w:r>
        <w:rPr>
          <w:rFonts w:ascii="Times New Roman" w:eastAsia="Times New Roman" w:hAnsi="Times New Roman" w:cs="Times New Roman"/>
          <w:b/>
          <w:bCs/>
          <w:sz w:val="24"/>
          <w:szCs w:val="24"/>
        </w:rPr>
        <w:t xml:space="preserve"> </w:t>
      </w:r>
      <w:r w:rsidR="00CB4EB0">
        <w:rPr>
          <w:rFonts w:ascii="Times New Roman" w:eastAsia="Times New Roman" w:hAnsi="Times New Roman" w:cs="Times New Roman"/>
          <w:b/>
          <w:bCs/>
          <w:sz w:val="24"/>
          <w:szCs w:val="24"/>
        </w:rPr>
        <w:t>п</w:t>
      </w:r>
      <w:r>
        <w:rPr>
          <w:rFonts w:ascii="Times New Roman" w:eastAsia="Times New Roman" w:hAnsi="Times New Roman" w:cs="Times New Roman"/>
          <w:b/>
          <w:bCs/>
          <w:sz w:val="24"/>
          <w:szCs w:val="24"/>
        </w:rPr>
        <w:t xml:space="preserve">о теме </w:t>
      </w:r>
      <w:r w:rsidRPr="002F75A3">
        <w:rPr>
          <w:rFonts w:ascii="Times New Roman" w:eastAsia="Times New Roman" w:hAnsi="Times New Roman" w:cs="Times New Roman"/>
          <w:b/>
          <w:bCs/>
          <w:sz w:val="24"/>
          <w:szCs w:val="24"/>
        </w:rPr>
        <w:t xml:space="preserve"> «Операционная система </w:t>
      </w:r>
      <w:r w:rsidRPr="002F75A3">
        <w:rPr>
          <w:rFonts w:ascii="Times New Roman" w:eastAsia="Times New Roman" w:hAnsi="Times New Roman" w:cs="Times New Roman"/>
          <w:b/>
          <w:bCs/>
          <w:sz w:val="24"/>
          <w:szCs w:val="24"/>
          <w:lang w:val="en-US"/>
        </w:rPr>
        <w:t>Windows</w:t>
      </w:r>
      <w:r w:rsidRPr="002F75A3">
        <w:rPr>
          <w:rFonts w:ascii="Times New Roman" w:eastAsia="Times New Roman" w:hAnsi="Times New Roman" w:cs="Times New Roman"/>
          <w:b/>
          <w:bCs/>
          <w:sz w:val="24"/>
          <w:szCs w:val="24"/>
        </w:rPr>
        <w:t>»</w:t>
      </w:r>
    </w:p>
    <w:p w:rsidR="009D2B78" w:rsidRPr="00E8622A"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1. Информация, представленная в компьютерной форме (на машинном языке) и обрабатываемая на компьютере, называется…</w:t>
      </w:r>
      <w:r w:rsidRPr="00E8622A">
        <w:rPr>
          <w:rFonts w:ascii="Times New Roman" w:eastAsia="Times New Roman" w:hAnsi="Times New Roman" w:cs="Times New Roman"/>
          <w:bCs/>
          <w:sz w:val="24"/>
          <w:szCs w:val="24"/>
        </w:rPr>
        <w:br/>
      </w:r>
      <w:r w:rsidRPr="00E8622A">
        <w:rPr>
          <w:rFonts w:ascii="Times New Roman" w:eastAsia="Times New Roman" w:hAnsi="Times New Roman" w:cs="Times New Roman"/>
          <w:sz w:val="24"/>
          <w:szCs w:val="24"/>
        </w:rPr>
        <w:t xml:space="preserve">а) программа б) данные с) драйвер </w:t>
      </w:r>
      <w:proofErr w:type="spellStart"/>
      <w:r w:rsidRPr="00E8622A">
        <w:rPr>
          <w:rFonts w:ascii="Times New Roman" w:eastAsia="Times New Roman" w:hAnsi="Times New Roman" w:cs="Times New Roman"/>
          <w:sz w:val="24"/>
          <w:szCs w:val="24"/>
        </w:rPr>
        <w:t>д</w:t>
      </w:r>
      <w:proofErr w:type="spellEnd"/>
      <w:r w:rsidRPr="00E8622A">
        <w:rPr>
          <w:rFonts w:ascii="Times New Roman" w:eastAsia="Times New Roman" w:hAnsi="Times New Roman" w:cs="Times New Roman"/>
          <w:sz w:val="24"/>
          <w:szCs w:val="24"/>
        </w:rPr>
        <w:t>) интерфейс</w:t>
      </w:r>
    </w:p>
    <w:p w:rsidR="009D2B78" w:rsidRPr="00E8622A"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2. С какого времени на компьютере оказалась возможной обработка звуковой информации?</w:t>
      </w:r>
      <w:r w:rsidRPr="00E8622A">
        <w:rPr>
          <w:rFonts w:ascii="Times New Roman" w:eastAsia="Times New Roman" w:hAnsi="Times New Roman" w:cs="Times New Roman"/>
          <w:sz w:val="24"/>
          <w:szCs w:val="24"/>
        </w:rPr>
        <w:br/>
        <w:t xml:space="preserve">а) с 60-х годов б) с 70-х годов с) с 80-х годов </w:t>
      </w:r>
      <w:proofErr w:type="spellStart"/>
      <w:r w:rsidRPr="00E8622A">
        <w:rPr>
          <w:rFonts w:ascii="Times New Roman" w:eastAsia="Times New Roman" w:hAnsi="Times New Roman" w:cs="Times New Roman"/>
          <w:sz w:val="24"/>
          <w:szCs w:val="24"/>
        </w:rPr>
        <w:t>д</w:t>
      </w:r>
      <w:proofErr w:type="spellEnd"/>
      <w:r w:rsidRPr="00E8622A">
        <w:rPr>
          <w:rFonts w:ascii="Times New Roman" w:eastAsia="Times New Roman" w:hAnsi="Times New Roman" w:cs="Times New Roman"/>
          <w:sz w:val="24"/>
          <w:szCs w:val="24"/>
        </w:rPr>
        <w:t xml:space="preserve">) с 90-х годов </w:t>
      </w:r>
    </w:p>
    <w:p w:rsidR="009D2B78" w:rsidRPr="00E8622A"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3. Определите тип файла Ёжик.</w:t>
      </w:r>
      <w:proofErr w:type="spellStart"/>
      <w:r w:rsidRPr="00E8622A">
        <w:rPr>
          <w:rFonts w:ascii="Times New Roman" w:eastAsia="Times New Roman" w:hAnsi="Times New Roman" w:cs="Times New Roman"/>
          <w:bCs/>
          <w:sz w:val="24"/>
          <w:szCs w:val="24"/>
          <w:lang w:val="en-US"/>
        </w:rPr>
        <w:t>pcx</w:t>
      </w:r>
      <w:proofErr w:type="spellEnd"/>
      <w:r w:rsidRPr="00E8622A">
        <w:rPr>
          <w:rFonts w:ascii="Times New Roman" w:eastAsia="Times New Roman" w:hAnsi="Times New Roman" w:cs="Times New Roman"/>
          <w:sz w:val="24"/>
          <w:szCs w:val="24"/>
        </w:rPr>
        <w:br/>
        <w:t>а) текстовый б) графический с) исполняемый (программа)</w:t>
      </w:r>
      <w:r w:rsidRPr="00E8622A">
        <w:rPr>
          <w:rFonts w:ascii="Times New Roman" w:eastAsia="Times New Roman" w:hAnsi="Times New Roman" w:cs="Times New Roman"/>
          <w:sz w:val="24"/>
          <w:szCs w:val="24"/>
        </w:rPr>
        <w:br/>
      </w:r>
      <w:proofErr w:type="spellStart"/>
      <w:r w:rsidRPr="00E8622A">
        <w:rPr>
          <w:rFonts w:ascii="Times New Roman" w:eastAsia="Times New Roman" w:hAnsi="Times New Roman" w:cs="Times New Roman"/>
          <w:sz w:val="24"/>
          <w:szCs w:val="24"/>
        </w:rPr>
        <w:t>д</w:t>
      </w:r>
      <w:proofErr w:type="spellEnd"/>
      <w:r w:rsidRPr="00E8622A">
        <w:rPr>
          <w:rFonts w:ascii="Times New Roman" w:eastAsia="Times New Roman" w:hAnsi="Times New Roman" w:cs="Times New Roman"/>
          <w:sz w:val="24"/>
          <w:szCs w:val="24"/>
        </w:rPr>
        <w:t xml:space="preserve">) звуковой (аудио) е) </w:t>
      </w:r>
      <w:proofErr w:type="spellStart"/>
      <w:r w:rsidRPr="00E8622A">
        <w:rPr>
          <w:rFonts w:ascii="Times New Roman" w:eastAsia="Times New Roman" w:hAnsi="Times New Roman" w:cs="Times New Roman"/>
          <w:sz w:val="24"/>
          <w:szCs w:val="24"/>
        </w:rPr>
        <w:t>видеофайл</w:t>
      </w:r>
      <w:proofErr w:type="spellEnd"/>
    </w:p>
    <w:p w:rsidR="009D2B78" w:rsidRPr="00E8622A"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 xml:space="preserve">4. Имя файла в операционной системе </w:t>
      </w:r>
      <w:r w:rsidRPr="00E8622A">
        <w:rPr>
          <w:rFonts w:ascii="Times New Roman" w:eastAsia="Times New Roman" w:hAnsi="Times New Roman" w:cs="Times New Roman"/>
          <w:bCs/>
          <w:sz w:val="24"/>
          <w:szCs w:val="24"/>
          <w:lang w:val="en-US"/>
        </w:rPr>
        <w:t>Windows</w:t>
      </w:r>
      <w:r w:rsidRPr="00E8622A">
        <w:rPr>
          <w:rFonts w:ascii="Times New Roman" w:eastAsia="Times New Roman" w:hAnsi="Times New Roman" w:cs="Times New Roman"/>
          <w:bCs/>
          <w:sz w:val="24"/>
          <w:szCs w:val="24"/>
        </w:rPr>
        <w:t xml:space="preserve"> может содержать …</w:t>
      </w:r>
      <w:r w:rsidRPr="00E8622A">
        <w:rPr>
          <w:rFonts w:ascii="Times New Roman" w:eastAsia="Times New Roman" w:hAnsi="Times New Roman" w:cs="Times New Roman"/>
          <w:bCs/>
          <w:sz w:val="24"/>
          <w:szCs w:val="24"/>
        </w:rPr>
        <w:br/>
      </w:r>
      <w:r w:rsidRPr="00E8622A">
        <w:rPr>
          <w:rFonts w:ascii="Times New Roman" w:eastAsia="Times New Roman" w:hAnsi="Times New Roman" w:cs="Times New Roman"/>
          <w:sz w:val="24"/>
          <w:szCs w:val="24"/>
        </w:rPr>
        <w:t xml:space="preserve">а) от 1 до 8 символов б) от 1 до 256 символов </w:t>
      </w:r>
      <w:r w:rsidRPr="00E8622A">
        <w:rPr>
          <w:rFonts w:ascii="Times New Roman" w:eastAsia="Times New Roman" w:hAnsi="Times New Roman" w:cs="Times New Roman"/>
          <w:sz w:val="24"/>
          <w:szCs w:val="24"/>
        </w:rPr>
        <w:br/>
        <w:t xml:space="preserve">с) от 1 до 255 символов </w:t>
      </w:r>
      <w:proofErr w:type="spellStart"/>
      <w:r w:rsidRPr="00E8622A">
        <w:rPr>
          <w:rFonts w:ascii="Times New Roman" w:eastAsia="Times New Roman" w:hAnsi="Times New Roman" w:cs="Times New Roman"/>
          <w:sz w:val="24"/>
          <w:szCs w:val="24"/>
        </w:rPr>
        <w:t>д</w:t>
      </w:r>
      <w:proofErr w:type="spellEnd"/>
      <w:r w:rsidRPr="00E8622A">
        <w:rPr>
          <w:rFonts w:ascii="Times New Roman" w:eastAsia="Times New Roman" w:hAnsi="Times New Roman" w:cs="Times New Roman"/>
          <w:sz w:val="24"/>
          <w:szCs w:val="24"/>
        </w:rPr>
        <w:t>) 3-4 символа</w:t>
      </w:r>
    </w:p>
    <w:p w:rsidR="009D2B78" w:rsidRPr="00E8622A"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 xml:space="preserve">5. Файл </w:t>
      </w:r>
      <w:r w:rsidRPr="00E8622A">
        <w:rPr>
          <w:rFonts w:ascii="Times New Roman" w:eastAsia="Times New Roman" w:hAnsi="Times New Roman" w:cs="Times New Roman"/>
          <w:bCs/>
          <w:sz w:val="24"/>
          <w:szCs w:val="24"/>
          <w:lang w:val="en-US"/>
        </w:rPr>
        <w:t>chess</w:t>
      </w:r>
      <w:r w:rsidRPr="00E8622A">
        <w:rPr>
          <w:rFonts w:ascii="Times New Roman" w:eastAsia="Times New Roman" w:hAnsi="Times New Roman" w:cs="Times New Roman"/>
          <w:bCs/>
          <w:sz w:val="24"/>
          <w:szCs w:val="24"/>
        </w:rPr>
        <w:t>.</w:t>
      </w:r>
      <w:r w:rsidRPr="00E8622A">
        <w:rPr>
          <w:rFonts w:ascii="Times New Roman" w:eastAsia="Times New Roman" w:hAnsi="Times New Roman" w:cs="Times New Roman"/>
          <w:bCs/>
          <w:sz w:val="24"/>
          <w:szCs w:val="24"/>
          <w:lang w:val="en-US"/>
        </w:rPr>
        <w:t>exe</w:t>
      </w:r>
      <w:r w:rsidRPr="00E8622A">
        <w:rPr>
          <w:rFonts w:ascii="Times New Roman" w:eastAsia="Times New Roman" w:hAnsi="Times New Roman" w:cs="Times New Roman"/>
          <w:bCs/>
          <w:sz w:val="24"/>
          <w:szCs w:val="24"/>
        </w:rPr>
        <w:t xml:space="preserve"> находится в папке </w:t>
      </w:r>
      <w:r w:rsidRPr="00E8622A">
        <w:rPr>
          <w:rFonts w:ascii="Times New Roman" w:eastAsia="Times New Roman" w:hAnsi="Times New Roman" w:cs="Times New Roman"/>
          <w:bCs/>
          <w:sz w:val="24"/>
          <w:szCs w:val="24"/>
          <w:lang w:val="en-US"/>
        </w:rPr>
        <w:t>CHESS</w:t>
      </w:r>
      <w:r w:rsidRPr="00E8622A">
        <w:rPr>
          <w:rFonts w:ascii="Times New Roman" w:eastAsia="Times New Roman" w:hAnsi="Times New Roman" w:cs="Times New Roman"/>
          <w:bCs/>
          <w:sz w:val="24"/>
          <w:szCs w:val="24"/>
        </w:rPr>
        <w:t xml:space="preserve">, вложенной в папку </w:t>
      </w:r>
      <w:r w:rsidRPr="00E8622A">
        <w:rPr>
          <w:rFonts w:ascii="Times New Roman" w:eastAsia="Times New Roman" w:hAnsi="Times New Roman" w:cs="Times New Roman"/>
          <w:bCs/>
          <w:sz w:val="24"/>
          <w:szCs w:val="24"/>
          <w:lang w:val="en-US"/>
        </w:rPr>
        <w:t>Games</w:t>
      </w:r>
      <w:r w:rsidRPr="00E8622A">
        <w:rPr>
          <w:rFonts w:ascii="Times New Roman" w:eastAsia="Times New Roman" w:hAnsi="Times New Roman" w:cs="Times New Roman"/>
          <w:bCs/>
          <w:sz w:val="24"/>
          <w:szCs w:val="24"/>
        </w:rPr>
        <w:t xml:space="preserve">. Папка </w:t>
      </w:r>
      <w:r w:rsidRPr="00E8622A">
        <w:rPr>
          <w:rFonts w:ascii="Times New Roman" w:eastAsia="Times New Roman" w:hAnsi="Times New Roman" w:cs="Times New Roman"/>
          <w:bCs/>
          <w:sz w:val="24"/>
          <w:szCs w:val="24"/>
          <w:lang w:val="en-US"/>
        </w:rPr>
        <w:t>Games</w:t>
      </w:r>
      <w:r w:rsidRPr="00E8622A">
        <w:rPr>
          <w:rFonts w:ascii="Times New Roman" w:eastAsia="Times New Roman" w:hAnsi="Times New Roman" w:cs="Times New Roman"/>
          <w:bCs/>
          <w:sz w:val="24"/>
          <w:szCs w:val="24"/>
        </w:rPr>
        <w:t xml:space="preserve"> находится на диске </w:t>
      </w:r>
      <w:r w:rsidRPr="00E8622A">
        <w:rPr>
          <w:rFonts w:ascii="Times New Roman" w:eastAsia="Times New Roman" w:hAnsi="Times New Roman" w:cs="Times New Roman"/>
          <w:bCs/>
          <w:sz w:val="24"/>
          <w:szCs w:val="24"/>
          <w:lang w:val="en-US"/>
        </w:rPr>
        <w:t>D</w:t>
      </w:r>
      <w:r w:rsidRPr="00E8622A">
        <w:rPr>
          <w:rFonts w:ascii="Times New Roman" w:eastAsia="Times New Roman" w:hAnsi="Times New Roman" w:cs="Times New Roman"/>
          <w:bCs/>
          <w:sz w:val="24"/>
          <w:szCs w:val="24"/>
        </w:rPr>
        <w:t>. Укажите полное имя файла.</w:t>
      </w:r>
      <w:r w:rsidRPr="00E8622A">
        <w:rPr>
          <w:rFonts w:ascii="Times New Roman" w:eastAsia="Times New Roman" w:hAnsi="Times New Roman" w:cs="Times New Roman"/>
          <w:bCs/>
          <w:sz w:val="24"/>
          <w:szCs w:val="24"/>
        </w:rPr>
        <w:br/>
      </w:r>
      <w:r w:rsidRPr="00E8622A">
        <w:rPr>
          <w:rFonts w:ascii="Times New Roman" w:eastAsia="Times New Roman" w:hAnsi="Times New Roman" w:cs="Times New Roman"/>
          <w:sz w:val="24"/>
          <w:szCs w:val="24"/>
        </w:rPr>
        <w:lastRenderedPageBreak/>
        <w:t xml:space="preserve">а) </w:t>
      </w:r>
      <w:r w:rsidRPr="00E8622A">
        <w:rPr>
          <w:rFonts w:ascii="Times New Roman" w:eastAsia="Times New Roman" w:hAnsi="Times New Roman" w:cs="Times New Roman"/>
          <w:sz w:val="24"/>
          <w:szCs w:val="24"/>
          <w:lang w:val="en-US"/>
        </w:rPr>
        <w:t>D</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Games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CHESS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chess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exe</w:t>
      </w:r>
      <w:r w:rsidRPr="00E8622A">
        <w:rPr>
          <w:rFonts w:ascii="Times New Roman" w:eastAsia="Times New Roman" w:hAnsi="Times New Roman" w:cs="Times New Roman"/>
          <w:sz w:val="24"/>
          <w:szCs w:val="24"/>
        </w:rPr>
        <w:t xml:space="preserve"> б) </w:t>
      </w:r>
      <w:r w:rsidRPr="00E8622A">
        <w:rPr>
          <w:rFonts w:ascii="Times New Roman" w:eastAsia="Times New Roman" w:hAnsi="Times New Roman" w:cs="Times New Roman"/>
          <w:sz w:val="24"/>
          <w:szCs w:val="24"/>
          <w:lang w:val="en-US"/>
        </w:rPr>
        <w:t>D</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Games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CHESS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chess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exe</w:t>
      </w:r>
      <w:r w:rsidRPr="00E8622A">
        <w:rPr>
          <w:rFonts w:ascii="Times New Roman" w:eastAsia="Times New Roman" w:hAnsi="Times New Roman" w:cs="Times New Roman"/>
          <w:sz w:val="24"/>
          <w:szCs w:val="24"/>
        </w:rPr>
        <w:br/>
        <w:t xml:space="preserve">с) </w:t>
      </w:r>
      <w:r w:rsidRPr="00E8622A">
        <w:rPr>
          <w:rFonts w:ascii="Times New Roman" w:eastAsia="Times New Roman" w:hAnsi="Times New Roman" w:cs="Times New Roman"/>
          <w:sz w:val="24"/>
          <w:szCs w:val="24"/>
          <w:lang w:val="en-US"/>
        </w:rPr>
        <w:t>D</w:t>
      </w:r>
      <w:r w:rsidRPr="00E8622A">
        <w:rPr>
          <w:rFonts w:ascii="Times New Roman" w:eastAsia="Times New Roman" w:hAnsi="Times New Roman" w:cs="Times New Roman"/>
          <w:sz w:val="24"/>
          <w:szCs w:val="24"/>
        </w:rPr>
        <w:t xml:space="preserve">:\ </w:t>
      </w:r>
      <w:r w:rsidRPr="00E8622A">
        <w:rPr>
          <w:rFonts w:ascii="Times New Roman" w:eastAsia="Times New Roman" w:hAnsi="Times New Roman" w:cs="Times New Roman"/>
          <w:sz w:val="24"/>
          <w:szCs w:val="24"/>
          <w:lang w:val="en-US"/>
        </w:rPr>
        <w:t>CHESS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chess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exe</w:t>
      </w:r>
      <w:r w:rsidRPr="00E8622A">
        <w:rPr>
          <w:rFonts w:ascii="Times New Roman" w:eastAsia="Times New Roman" w:hAnsi="Times New Roman" w:cs="Times New Roman"/>
          <w:sz w:val="24"/>
          <w:szCs w:val="24"/>
        </w:rPr>
        <w:t xml:space="preserve"> </w:t>
      </w:r>
      <w:proofErr w:type="spellStart"/>
      <w:r w:rsidRPr="00E8622A">
        <w:rPr>
          <w:rFonts w:ascii="Times New Roman" w:eastAsia="Times New Roman" w:hAnsi="Times New Roman" w:cs="Times New Roman"/>
          <w:sz w:val="24"/>
          <w:szCs w:val="24"/>
        </w:rPr>
        <w:t>д</w:t>
      </w:r>
      <w:proofErr w:type="spellEnd"/>
      <w:r w:rsidRPr="00E8622A">
        <w:rPr>
          <w:rFonts w:ascii="Times New Roman" w:eastAsia="Times New Roman" w:hAnsi="Times New Roman" w:cs="Times New Roman"/>
          <w:sz w:val="24"/>
          <w:szCs w:val="24"/>
        </w:rPr>
        <w:t xml:space="preserve">) </w:t>
      </w:r>
      <w:r w:rsidRPr="00E8622A">
        <w:rPr>
          <w:rFonts w:ascii="Times New Roman" w:eastAsia="Times New Roman" w:hAnsi="Times New Roman" w:cs="Times New Roman"/>
          <w:sz w:val="24"/>
          <w:szCs w:val="24"/>
          <w:lang w:val="en-US"/>
        </w:rPr>
        <w:t>D</w:t>
      </w:r>
      <w:proofErr w:type="gramStart"/>
      <w:r w:rsidRPr="00E8622A">
        <w:rPr>
          <w:rFonts w:ascii="Times New Roman" w:eastAsia="Times New Roman" w:hAnsi="Times New Roman" w:cs="Times New Roman"/>
          <w:sz w:val="24"/>
          <w:szCs w:val="24"/>
        </w:rPr>
        <w:t>:/</w:t>
      </w:r>
      <w:proofErr w:type="gramEnd"/>
      <w:r w:rsidRPr="00E8622A">
        <w:rPr>
          <w:rFonts w:ascii="Times New Roman" w:eastAsia="Times New Roman" w:hAnsi="Times New Roman" w:cs="Times New Roman"/>
          <w:sz w:val="24"/>
          <w:szCs w:val="24"/>
        </w:rPr>
        <w:t xml:space="preserve"> </w:t>
      </w:r>
      <w:r w:rsidRPr="00E8622A">
        <w:rPr>
          <w:rFonts w:ascii="Times New Roman" w:eastAsia="Times New Roman" w:hAnsi="Times New Roman" w:cs="Times New Roman"/>
          <w:sz w:val="24"/>
          <w:szCs w:val="24"/>
          <w:lang w:val="en-US"/>
        </w:rPr>
        <w:t>CHESS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Games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chess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exe</w:t>
      </w:r>
    </w:p>
    <w:p w:rsidR="009D2B78" w:rsidRPr="00E8622A"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 xml:space="preserve">6. Программа </w:t>
      </w:r>
      <w:proofErr w:type="spellStart"/>
      <w:r w:rsidRPr="00E8622A">
        <w:rPr>
          <w:rFonts w:ascii="Times New Roman" w:eastAsia="Times New Roman" w:hAnsi="Times New Roman" w:cs="Times New Roman"/>
          <w:bCs/>
          <w:sz w:val="24"/>
          <w:szCs w:val="24"/>
          <w:lang w:val="en-US"/>
        </w:rPr>
        <w:t>MicrosoftOfficeWord</w:t>
      </w:r>
      <w:proofErr w:type="spellEnd"/>
      <w:r w:rsidRPr="00E8622A">
        <w:rPr>
          <w:rFonts w:ascii="Times New Roman" w:eastAsia="Times New Roman" w:hAnsi="Times New Roman" w:cs="Times New Roman"/>
          <w:bCs/>
          <w:sz w:val="24"/>
          <w:szCs w:val="24"/>
        </w:rPr>
        <w:t xml:space="preserve"> относится к…</w:t>
      </w:r>
      <w:r w:rsidRPr="00E8622A">
        <w:rPr>
          <w:rFonts w:ascii="Times New Roman" w:eastAsia="Times New Roman" w:hAnsi="Times New Roman" w:cs="Times New Roman"/>
          <w:bCs/>
          <w:sz w:val="24"/>
          <w:szCs w:val="24"/>
        </w:rPr>
        <w:br/>
      </w:r>
      <w:r w:rsidRPr="00E8622A">
        <w:rPr>
          <w:rFonts w:ascii="Times New Roman" w:eastAsia="Times New Roman" w:hAnsi="Times New Roman" w:cs="Times New Roman"/>
          <w:sz w:val="24"/>
          <w:szCs w:val="24"/>
        </w:rPr>
        <w:t>а) прикладное ПО б) системное ПО с) системы программирования</w:t>
      </w:r>
    </w:p>
    <w:p w:rsidR="009D2B78" w:rsidRPr="00E8622A"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7. Для вызова контекстного меню объекта необходимо выполнить…</w:t>
      </w:r>
      <w:r w:rsidRPr="00E8622A">
        <w:rPr>
          <w:rFonts w:ascii="Times New Roman" w:eastAsia="Times New Roman" w:hAnsi="Times New Roman" w:cs="Times New Roman"/>
          <w:bCs/>
          <w:sz w:val="24"/>
          <w:szCs w:val="24"/>
        </w:rPr>
        <w:br/>
      </w:r>
      <w:r w:rsidRPr="00E8622A">
        <w:rPr>
          <w:rFonts w:ascii="Times New Roman" w:eastAsia="Times New Roman" w:hAnsi="Times New Roman" w:cs="Times New Roman"/>
          <w:sz w:val="24"/>
          <w:szCs w:val="24"/>
        </w:rPr>
        <w:t xml:space="preserve">а) щелчок левой кнопкой мыши на объекте </w:t>
      </w:r>
      <w:r w:rsidRPr="00E8622A">
        <w:rPr>
          <w:rFonts w:ascii="Times New Roman" w:eastAsia="Times New Roman" w:hAnsi="Times New Roman" w:cs="Times New Roman"/>
          <w:sz w:val="24"/>
          <w:szCs w:val="24"/>
        </w:rPr>
        <w:br/>
        <w:t>б) щелчок правой кнопкой мыши на объекте</w:t>
      </w:r>
      <w:r w:rsidRPr="00E8622A">
        <w:rPr>
          <w:rFonts w:ascii="Times New Roman" w:eastAsia="Times New Roman" w:hAnsi="Times New Roman" w:cs="Times New Roman"/>
          <w:sz w:val="24"/>
          <w:szCs w:val="24"/>
        </w:rPr>
        <w:br/>
        <w:t>с) двойной щелчок левой кнопкой мыши на объекте</w:t>
      </w:r>
      <w:r w:rsidRPr="00E8622A">
        <w:rPr>
          <w:rFonts w:ascii="Times New Roman" w:eastAsia="Times New Roman" w:hAnsi="Times New Roman" w:cs="Times New Roman"/>
          <w:sz w:val="24"/>
          <w:szCs w:val="24"/>
        </w:rPr>
        <w:br/>
      </w:r>
      <w:proofErr w:type="spellStart"/>
      <w:r w:rsidRPr="00E8622A">
        <w:rPr>
          <w:rFonts w:ascii="Times New Roman" w:eastAsia="Times New Roman" w:hAnsi="Times New Roman" w:cs="Times New Roman"/>
          <w:sz w:val="24"/>
          <w:szCs w:val="24"/>
        </w:rPr>
        <w:t>д</w:t>
      </w:r>
      <w:proofErr w:type="spellEnd"/>
      <w:r w:rsidRPr="00E8622A">
        <w:rPr>
          <w:rFonts w:ascii="Times New Roman" w:eastAsia="Times New Roman" w:hAnsi="Times New Roman" w:cs="Times New Roman"/>
          <w:sz w:val="24"/>
          <w:szCs w:val="24"/>
        </w:rPr>
        <w:t>) Двойной щелчок правой кнопкой мыши на объекте</w:t>
      </w:r>
    </w:p>
    <w:p w:rsidR="009D2B78" w:rsidRPr="00E8622A"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8. Чему равен информационный объем дискеты размером 3,5 дюйма?</w:t>
      </w:r>
      <w:r w:rsidRPr="00E8622A">
        <w:rPr>
          <w:rFonts w:ascii="Times New Roman" w:eastAsia="Times New Roman" w:hAnsi="Times New Roman" w:cs="Times New Roman"/>
          <w:bCs/>
          <w:sz w:val="24"/>
          <w:szCs w:val="24"/>
        </w:rPr>
        <w:br/>
      </w:r>
      <w:r w:rsidRPr="00E8622A">
        <w:rPr>
          <w:rFonts w:ascii="Times New Roman" w:eastAsia="Times New Roman" w:hAnsi="Times New Roman" w:cs="Times New Roman"/>
          <w:sz w:val="24"/>
          <w:szCs w:val="24"/>
        </w:rPr>
        <w:t xml:space="preserve">а) 3,5 мегабайта б) 3,5 килобайта с) 1,44 мегабайта </w:t>
      </w:r>
      <w:proofErr w:type="spellStart"/>
      <w:r w:rsidRPr="00E8622A">
        <w:rPr>
          <w:rFonts w:ascii="Times New Roman" w:eastAsia="Times New Roman" w:hAnsi="Times New Roman" w:cs="Times New Roman"/>
          <w:sz w:val="24"/>
          <w:szCs w:val="24"/>
        </w:rPr>
        <w:t>д</w:t>
      </w:r>
      <w:proofErr w:type="spellEnd"/>
      <w:r w:rsidRPr="00E8622A">
        <w:rPr>
          <w:rFonts w:ascii="Times New Roman" w:eastAsia="Times New Roman" w:hAnsi="Times New Roman" w:cs="Times New Roman"/>
          <w:sz w:val="24"/>
          <w:szCs w:val="24"/>
        </w:rPr>
        <w:t>) 1,44 килобайта</w:t>
      </w:r>
    </w:p>
    <w:p w:rsidR="009D2B78" w:rsidRPr="00E8622A"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9. Какой процесс позволяет записывать файлы в кластеры, последовательно идущие друг за другом?</w:t>
      </w:r>
      <w:r w:rsidRPr="00E8622A">
        <w:rPr>
          <w:rFonts w:ascii="Times New Roman" w:eastAsia="Times New Roman" w:hAnsi="Times New Roman" w:cs="Times New Roman"/>
          <w:bCs/>
          <w:sz w:val="24"/>
          <w:szCs w:val="24"/>
        </w:rPr>
        <w:br/>
      </w:r>
      <w:r w:rsidRPr="00E8622A">
        <w:rPr>
          <w:rFonts w:ascii="Times New Roman" w:eastAsia="Times New Roman" w:hAnsi="Times New Roman" w:cs="Times New Roman"/>
          <w:sz w:val="24"/>
          <w:szCs w:val="24"/>
        </w:rPr>
        <w:t xml:space="preserve">а) форматирование б) фрагментация </w:t>
      </w:r>
      <w:r w:rsidRPr="00E8622A">
        <w:rPr>
          <w:rFonts w:ascii="Times New Roman" w:eastAsia="Times New Roman" w:hAnsi="Times New Roman" w:cs="Times New Roman"/>
          <w:sz w:val="24"/>
          <w:szCs w:val="24"/>
        </w:rPr>
        <w:br/>
        <w:t xml:space="preserve">с) дефрагментация </w:t>
      </w:r>
      <w:proofErr w:type="spellStart"/>
      <w:r w:rsidRPr="00E8622A">
        <w:rPr>
          <w:rFonts w:ascii="Times New Roman" w:eastAsia="Times New Roman" w:hAnsi="Times New Roman" w:cs="Times New Roman"/>
          <w:sz w:val="24"/>
          <w:szCs w:val="24"/>
        </w:rPr>
        <w:t>д</w:t>
      </w:r>
      <w:proofErr w:type="spellEnd"/>
      <w:r w:rsidRPr="00E8622A">
        <w:rPr>
          <w:rFonts w:ascii="Times New Roman" w:eastAsia="Times New Roman" w:hAnsi="Times New Roman" w:cs="Times New Roman"/>
          <w:sz w:val="24"/>
          <w:szCs w:val="24"/>
        </w:rPr>
        <w:t>) установка драйвера</w:t>
      </w:r>
    </w:p>
    <w:p w:rsidR="009D2B78" w:rsidRPr="00E8622A"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 xml:space="preserve">10. </w:t>
      </w:r>
      <w:proofErr w:type="gramStart"/>
      <w:r w:rsidRPr="00E8622A">
        <w:rPr>
          <w:rFonts w:ascii="Times New Roman" w:eastAsia="Times New Roman" w:hAnsi="Times New Roman" w:cs="Times New Roman"/>
          <w:bCs/>
          <w:sz w:val="24"/>
          <w:szCs w:val="24"/>
        </w:rPr>
        <w:t>Какие программы из перечисленных не относятся к прикладному программному обеспечению?</w:t>
      </w:r>
      <w:r w:rsidRPr="00E8622A">
        <w:rPr>
          <w:rFonts w:ascii="Times New Roman" w:eastAsia="Times New Roman" w:hAnsi="Times New Roman" w:cs="Times New Roman"/>
          <w:bCs/>
          <w:sz w:val="24"/>
          <w:szCs w:val="24"/>
        </w:rPr>
        <w:br/>
      </w:r>
      <w:r w:rsidRPr="00E8622A">
        <w:rPr>
          <w:rFonts w:ascii="Times New Roman" w:eastAsia="Times New Roman" w:hAnsi="Times New Roman" w:cs="Times New Roman"/>
          <w:sz w:val="24"/>
          <w:szCs w:val="24"/>
        </w:rPr>
        <w:t>а) текстовые процессоры б) обучающие программы</w:t>
      </w:r>
      <w:r w:rsidRPr="00E8622A">
        <w:rPr>
          <w:rFonts w:ascii="Times New Roman" w:eastAsia="Times New Roman" w:hAnsi="Times New Roman" w:cs="Times New Roman"/>
          <w:sz w:val="24"/>
          <w:szCs w:val="24"/>
        </w:rPr>
        <w:br/>
        <w:t xml:space="preserve">с) антивирусные программы </w:t>
      </w:r>
      <w:proofErr w:type="spellStart"/>
      <w:r w:rsidRPr="00E8622A">
        <w:rPr>
          <w:rFonts w:ascii="Times New Roman" w:eastAsia="Times New Roman" w:hAnsi="Times New Roman" w:cs="Times New Roman"/>
          <w:sz w:val="24"/>
          <w:szCs w:val="24"/>
        </w:rPr>
        <w:t>д</w:t>
      </w:r>
      <w:proofErr w:type="spellEnd"/>
      <w:r w:rsidRPr="00E8622A">
        <w:rPr>
          <w:rFonts w:ascii="Times New Roman" w:eastAsia="Times New Roman" w:hAnsi="Times New Roman" w:cs="Times New Roman"/>
          <w:sz w:val="24"/>
          <w:szCs w:val="24"/>
        </w:rPr>
        <w:t>) системы управления базами данных</w:t>
      </w:r>
      <w:proofErr w:type="gramEnd"/>
    </w:p>
    <w:p w:rsidR="009D2B78"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11. Минимальный адресуемый элемент жесткого диска…</w:t>
      </w:r>
      <w:r w:rsidRPr="00E8622A">
        <w:rPr>
          <w:rFonts w:ascii="Times New Roman" w:eastAsia="Times New Roman" w:hAnsi="Times New Roman" w:cs="Times New Roman"/>
          <w:bCs/>
          <w:sz w:val="24"/>
          <w:szCs w:val="24"/>
        </w:rPr>
        <w:br/>
      </w:r>
      <w:r w:rsidRPr="00E8622A">
        <w:rPr>
          <w:rFonts w:ascii="Times New Roman" w:eastAsia="Times New Roman" w:hAnsi="Times New Roman" w:cs="Times New Roman"/>
          <w:sz w:val="24"/>
          <w:szCs w:val="24"/>
        </w:rPr>
        <w:t xml:space="preserve">а) сектор б) трек (дорожка) с) кластер </w:t>
      </w:r>
      <w:proofErr w:type="spellStart"/>
      <w:r w:rsidRPr="00E8622A">
        <w:rPr>
          <w:rFonts w:ascii="Times New Roman" w:eastAsia="Times New Roman" w:hAnsi="Times New Roman" w:cs="Times New Roman"/>
          <w:sz w:val="24"/>
          <w:szCs w:val="24"/>
        </w:rPr>
        <w:t>д</w:t>
      </w:r>
      <w:proofErr w:type="spellEnd"/>
      <w:r w:rsidRPr="00E8622A">
        <w:rPr>
          <w:rFonts w:ascii="Times New Roman" w:eastAsia="Times New Roman" w:hAnsi="Times New Roman" w:cs="Times New Roman"/>
          <w:sz w:val="24"/>
          <w:szCs w:val="24"/>
        </w:rPr>
        <w:t>) директория</w:t>
      </w:r>
    </w:p>
    <w:p w:rsidR="009D2B78" w:rsidRDefault="009D2B78" w:rsidP="00D57BA9">
      <w:pPr>
        <w:spacing w:after="0" w:line="240" w:lineRule="auto"/>
        <w:ind w:left="181"/>
        <w:rPr>
          <w:rFonts w:ascii="Times New Roman" w:hAnsi="Times New Roman" w:cs="Times New Roman"/>
          <w:sz w:val="24"/>
          <w:szCs w:val="24"/>
        </w:rPr>
      </w:pPr>
      <w:r w:rsidRPr="00CA5E95">
        <w:rPr>
          <w:rFonts w:ascii="Times New Roman" w:eastAsia="Times New Roman" w:hAnsi="Times New Roman" w:cs="Times New Roman"/>
          <w:sz w:val="24"/>
          <w:szCs w:val="24"/>
        </w:rPr>
        <w:t xml:space="preserve">12. </w:t>
      </w:r>
      <w:r w:rsidRPr="00CA5E95">
        <w:rPr>
          <w:rFonts w:ascii="Times New Roman" w:eastAsia="Times New Roman" w:hAnsi="Times New Roman" w:cs="Times New Roman"/>
          <w:color w:val="000000"/>
          <w:sz w:val="24"/>
          <w:szCs w:val="24"/>
        </w:rPr>
        <w:t>Перед отключением компьютера информацию можно сохранить</w:t>
      </w:r>
      <w:r w:rsidRPr="00CA5E95">
        <w:rPr>
          <w:rFonts w:ascii="Times New Roman" w:eastAsia="Times New Roman" w:hAnsi="Times New Roman" w:cs="Times New Roman"/>
          <w:color w:val="000000"/>
          <w:sz w:val="24"/>
          <w:szCs w:val="24"/>
        </w:rPr>
        <w:br/>
        <w:t xml:space="preserve">1) в оперативной памяти </w:t>
      </w:r>
      <w:r w:rsidRPr="00CA5E95">
        <w:rPr>
          <w:rFonts w:ascii="Times New Roman" w:eastAsia="Times New Roman" w:hAnsi="Times New Roman" w:cs="Times New Roman"/>
          <w:color w:val="000000"/>
          <w:sz w:val="24"/>
          <w:szCs w:val="24"/>
        </w:rPr>
        <w:br/>
        <w:t xml:space="preserve">2) во внешней памяти </w:t>
      </w:r>
      <w:r w:rsidRPr="00CA5E95">
        <w:rPr>
          <w:rFonts w:ascii="Times New Roman" w:eastAsia="Times New Roman" w:hAnsi="Times New Roman" w:cs="Times New Roman"/>
          <w:color w:val="000000"/>
          <w:sz w:val="24"/>
          <w:szCs w:val="24"/>
        </w:rPr>
        <w:br/>
        <w:t xml:space="preserve">3) в регистрах процессора </w:t>
      </w:r>
      <w:r w:rsidRPr="00CA5E95">
        <w:rPr>
          <w:rFonts w:ascii="Times New Roman" w:eastAsia="Times New Roman" w:hAnsi="Times New Roman" w:cs="Times New Roman"/>
          <w:color w:val="000000"/>
          <w:sz w:val="24"/>
          <w:szCs w:val="24"/>
        </w:rPr>
        <w:br/>
        <w:t>4) на дисководе</w:t>
      </w:r>
      <w:r w:rsidRPr="00CA5E95">
        <w:rPr>
          <w:rFonts w:ascii="Times New Roman" w:eastAsia="Times New Roman" w:hAnsi="Times New Roman" w:cs="Times New Roman"/>
          <w:color w:val="000000"/>
          <w:sz w:val="24"/>
          <w:szCs w:val="24"/>
        </w:rPr>
        <w:br/>
        <w:t>5) в контроллере магнитного диска</w:t>
      </w:r>
      <w:r w:rsidRPr="00CA5E95">
        <w:rPr>
          <w:rFonts w:ascii="Times New Roman" w:eastAsia="Times New Roman" w:hAnsi="Times New Roman" w:cs="Times New Roman"/>
          <w:color w:val="000000"/>
          <w:sz w:val="24"/>
          <w:szCs w:val="24"/>
        </w:rPr>
        <w:br/>
      </w:r>
      <w:r w:rsidRPr="00CA5E95">
        <w:rPr>
          <w:rFonts w:ascii="Times New Roman" w:eastAsia="Times New Roman" w:hAnsi="Times New Roman" w:cs="Times New Roman"/>
          <w:color w:val="000000"/>
          <w:sz w:val="24"/>
          <w:szCs w:val="24"/>
        </w:rPr>
        <w:br/>
        <w:t>13. Электронный блок, управляющий работой внешнего устройства, называется:</w:t>
      </w:r>
      <w:r w:rsidRPr="00CA5E95">
        <w:rPr>
          <w:rFonts w:ascii="Times New Roman" w:eastAsia="Times New Roman" w:hAnsi="Times New Roman" w:cs="Times New Roman"/>
          <w:color w:val="000000"/>
          <w:sz w:val="24"/>
          <w:szCs w:val="24"/>
        </w:rPr>
        <w:br/>
        <w:t xml:space="preserve">1) адаптер (контроллер) </w:t>
      </w:r>
      <w:r w:rsidRPr="00CA5E95">
        <w:rPr>
          <w:rFonts w:ascii="Times New Roman" w:eastAsia="Times New Roman" w:hAnsi="Times New Roman" w:cs="Times New Roman"/>
          <w:color w:val="000000"/>
          <w:sz w:val="24"/>
          <w:szCs w:val="24"/>
        </w:rPr>
        <w:br/>
        <w:t xml:space="preserve">2) драйвер </w:t>
      </w:r>
      <w:r w:rsidRPr="00CA5E95">
        <w:rPr>
          <w:rFonts w:ascii="Times New Roman" w:eastAsia="Times New Roman" w:hAnsi="Times New Roman" w:cs="Times New Roman"/>
          <w:color w:val="000000"/>
          <w:sz w:val="24"/>
          <w:szCs w:val="24"/>
        </w:rPr>
        <w:br/>
        <w:t xml:space="preserve">3) регистр процессора </w:t>
      </w:r>
      <w:r w:rsidRPr="00CA5E95">
        <w:rPr>
          <w:rFonts w:ascii="Times New Roman" w:eastAsia="Times New Roman" w:hAnsi="Times New Roman" w:cs="Times New Roman"/>
          <w:color w:val="000000"/>
          <w:sz w:val="24"/>
          <w:szCs w:val="24"/>
        </w:rPr>
        <w:br/>
        <w:t xml:space="preserve">4) общая шина </w:t>
      </w:r>
      <w:r w:rsidRPr="00CA5E95">
        <w:rPr>
          <w:rFonts w:ascii="Times New Roman" w:eastAsia="Times New Roman" w:hAnsi="Times New Roman" w:cs="Times New Roman"/>
          <w:color w:val="000000"/>
          <w:sz w:val="24"/>
          <w:szCs w:val="24"/>
        </w:rPr>
        <w:br/>
        <w:t>5) интерфейс</w:t>
      </w:r>
      <w:r w:rsidRPr="00CA5E95">
        <w:rPr>
          <w:rFonts w:ascii="Times New Roman" w:eastAsia="Times New Roman" w:hAnsi="Times New Roman" w:cs="Times New Roman"/>
          <w:color w:val="000000"/>
          <w:sz w:val="24"/>
          <w:szCs w:val="24"/>
        </w:rPr>
        <w:br/>
      </w:r>
      <w:r w:rsidRPr="00CA5E95">
        <w:rPr>
          <w:rFonts w:ascii="Times New Roman" w:eastAsia="Times New Roman" w:hAnsi="Times New Roman" w:cs="Times New Roman"/>
          <w:color w:val="000000"/>
          <w:sz w:val="24"/>
          <w:szCs w:val="24"/>
        </w:rPr>
        <w:br/>
        <w:t>14. Наименьшая адресуемая часть памяти компьютера:</w:t>
      </w:r>
      <w:r w:rsidRPr="00CA5E95">
        <w:rPr>
          <w:rFonts w:ascii="Times New Roman" w:eastAsia="Times New Roman" w:hAnsi="Times New Roman" w:cs="Times New Roman"/>
          <w:color w:val="000000"/>
          <w:sz w:val="24"/>
          <w:szCs w:val="24"/>
        </w:rPr>
        <w:br/>
        <w:t xml:space="preserve">1) бит </w:t>
      </w:r>
      <w:r w:rsidRPr="00CA5E95">
        <w:rPr>
          <w:rFonts w:ascii="Times New Roman" w:eastAsia="Times New Roman" w:hAnsi="Times New Roman" w:cs="Times New Roman"/>
          <w:color w:val="000000"/>
          <w:sz w:val="24"/>
          <w:szCs w:val="24"/>
        </w:rPr>
        <w:br/>
        <w:t xml:space="preserve">2) файл </w:t>
      </w:r>
      <w:r w:rsidRPr="00CA5E95">
        <w:rPr>
          <w:rFonts w:ascii="Times New Roman" w:eastAsia="Times New Roman" w:hAnsi="Times New Roman" w:cs="Times New Roman"/>
          <w:color w:val="000000"/>
          <w:sz w:val="24"/>
          <w:szCs w:val="24"/>
        </w:rPr>
        <w:br/>
        <w:t xml:space="preserve">3) килобайт </w:t>
      </w:r>
      <w:r w:rsidRPr="00CA5E95">
        <w:rPr>
          <w:rFonts w:ascii="Times New Roman" w:eastAsia="Times New Roman" w:hAnsi="Times New Roman" w:cs="Times New Roman"/>
          <w:color w:val="000000"/>
          <w:sz w:val="24"/>
          <w:szCs w:val="24"/>
        </w:rPr>
        <w:br/>
        <w:t xml:space="preserve">4) байт </w:t>
      </w:r>
      <w:r w:rsidRPr="00CA5E95">
        <w:rPr>
          <w:rFonts w:ascii="Times New Roman" w:eastAsia="Times New Roman" w:hAnsi="Times New Roman" w:cs="Times New Roman"/>
          <w:color w:val="000000"/>
          <w:sz w:val="24"/>
          <w:szCs w:val="24"/>
        </w:rPr>
        <w:br/>
        <w:t>5) ячейка</w:t>
      </w:r>
      <w:r w:rsidRPr="00CA5E95">
        <w:rPr>
          <w:rFonts w:ascii="Times New Roman" w:eastAsia="Times New Roman" w:hAnsi="Times New Roman" w:cs="Times New Roman"/>
          <w:color w:val="000000"/>
          <w:sz w:val="24"/>
          <w:szCs w:val="24"/>
        </w:rPr>
        <w:br/>
      </w:r>
      <w:r w:rsidRPr="00CA5E95">
        <w:rPr>
          <w:rFonts w:ascii="Times New Roman" w:eastAsia="Times New Roman" w:hAnsi="Times New Roman" w:cs="Times New Roman"/>
          <w:color w:val="000000"/>
          <w:sz w:val="24"/>
          <w:szCs w:val="24"/>
        </w:rPr>
        <w:br/>
        <w:t xml:space="preserve">15. "Каталог содержит информацию о ….., хранящихся </w:t>
      </w:r>
      <w:proofErr w:type="gramStart"/>
      <w:r w:rsidRPr="00CA5E95">
        <w:rPr>
          <w:rFonts w:ascii="Times New Roman" w:eastAsia="Times New Roman" w:hAnsi="Times New Roman" w:cs="Times New Roman"/>
          <w:color w:val="000000"/>
          <w:sz w:val="24"/>
          <w:szCs w:val="24"/>
        </w:rPr>
        <w:t>в</w:t>
      </w:r>
      <w:proofErr w:type="gramEnd"/>
      <w:r w:rsidRPr="00CA5E95">
        <w:rPr>
          <w:rFonts w:ascii="Times New Roman" w:eastAsia="Times New Roman" w:hAnsi="Times New Roman" w:cs="Times New Roman"/>
          <w:color w:val="000000"/>
          <w:sz w:val="24"/>
          <w:szCs w:val="24"/>
        </w:rPr>
        <w:t xml:space="preserve"> …..". </w:t>
      </w:r>
      <w:proofErr w:type="gramStart"/>
      <w:r w:rsidRPr="00CA5E95">
        <w:rPr>
          <w:rFonts w:ascii="Times New Roman" w:eastAsia="Times New Roman" w:hAnsi="Times New Roman" w:cs="Times New Roman"/>
          <w:color w:val="000000"/>
          <w:sz w:val="24"/>
          <w:szCs w:val="24"/>
        </w:rPr>
        <w:t>Вместо</w:t>
      </w:r>
      <w:proofErr w:type="gramEnd"/>
      <w:r w:rsidRPr="00CA5E95">
        <w:rPr>
          <w:rFonts w:ascii="Times New Roman" w:eastAsia="Times New Roman" w:hAnsi="Times New Roman" w:cs="Times New Roman"/>
          <w:color w:val="000000"/>
          <w:sz w:val="24"/>
          <w:szCs w:val="24"/>
        </w:rPr>
        <w:t xml:space="preserve"> многоточия вставьте соответствующее высказывание:</w:t>
      </w:r>
      <w:r w:rsidRPr="00CA5E95">
        <w:rPr>
          <w:rFonts w:ascii="Times New Roman" w:eastAsia="Times New Roman" w:hAnsi="Times New Roman" w:cs="Times New Roman"/>
          <w:color w:val="000000"/>
          <w:sz w:val="24"/>
          <w:szCs w:val="24"/>
        </w:rPr>
        <w:br/>
        <w:t xml:space="preserve">1) программах, оперативной памяти </w:t>
      </w:r>
      <w:r w:rsidRPr="00CA5E95">
        <w:rPr>
          <w:rFonts w:ascii="Times New Roman" w:eastAsia="Times New Roman" w:hAnsi="Times New Roman" w:cs="Times New Roman"/>
          <w:color w:val="000000"/>
          <w:sz w:val="24"/>
          <w:szCs w:val="24"/>
        </w:rPr>
        <w:br/>
      </w:r>
      <w:r w:rsidRPr="00CA5E95">
        <w:rPr>
          <w:rFonts w:ascii="Times New Roman" w:eastAsia="Times New Roman" w:hAnsi="Times New Roman" w:cs="Times New Roman"/>
          <w:color w:val="000000"/>
          <w:sz w:val="24"/>
          <w:szCs w:val="24"/>
        </w:rPr>
        <w:lastRenderedPageBreak/>
        <w:t xml:space="preserve">2) файлах, оперативной памяти </w:t>
      </w:r>
      <w:r w:rsidRPr="00CA5E95">
        <w:rPr>
          <w:rFonts w:ascii="Times New Roman" w:eastAsia="Times New Roman" w:hAnsi="Times New Roman" w:cs="Times New Roman"/>
          <w:color w:val="000000"/>
          <w:sz w:val="24"/>
          <w:szCs w:val="24"/>
        </w:rPr>
        <w:br/>
        <w:t>3) программах, внешней памяти</w:t>
      </w:r>
      <w:r w:rsidRPr="00CA5E95">
        <w:rPr>
          <w:rFonts w:ascii="Times New Roman" w:eastAsia="Times New Roman" w:hAnsi="Times New Roman" w:cs="Times New Roman"/>
          <w:color w:val="000000"/>
          <w:sz w:val="24"/>
          <w:szCs w:val="24"/>
        </w:rPr>
        <w:br/>
        <w:t>4) файлах, внешней памяти</w:t>
      </w:r>
      <w:r w:rsidRPr="00CA5E95">
        <w:rPr>
          <w:rFonts w:ascii="Times New Roman" w:eastAsia="Times New Roman" w:hAnsi="Times New Roman" w:cs="Times New Roman"/>
          <w:color w:val="000000"/>
          <w:sz w:val="24"/>
          <w:szCs w:val="24"/>
        </w:rPr>
        <w:br/>
        <w:t>5) программах, процессоре</w:t>
      </w:r>
      <w:r w:rsidRPr="00CA5E95">
        <w:rPr>
          <w:rFonts w:ascii="Times New Roman" w:eastAsia="Times New Roman" w:hAnsi="Times New Roman" w:cs="Times New Roman"/>
          <w:color w:val="000000"/>
          <w:sz w:val="24"/>
          <w:szCs w:val="24"/>
        </w:rPr>
        <w:br/>
      </w:r>
      <w:r w:rsidRPr="00CA5E95">
        <w:rPr>
          <w:rFonts w:ascii="Times New Roman" w:eastAsia="Times New Roman" w:hAnsi="Times New Roman" w:cs="Times New Roman"/>
          <w:color w:val="000000"/>
          <w:sz w:val="24"/>
          <w:szCs w:val="24"/>
        </w:rPr>
        <w:br/>
        <w:t>16. Драйвер - это</w:t>
      </w:r>
      <w:r w:rsidRPr="00CA5E95">
        <w:rPr>
          <w:rFonts w:ascii="Times New Roman" w:eastAsia="Times New Roman" w:hAnsi="Times New Roman" w:cs="Times New Roman"/>
          <w:color w:val="000000"/>
          <w:sz w:val="24"/>
          <w:szCs w:val="24"/>
        </w:rPr>
        <w:br/>
        <w:t xml:space="preserve">1) устройство длительного хранения информации </w:t>
      </w:r>
      <w:r w:rsidRPr="00CA5E95">
        <w:rPr>
          <w:rFonts w:ascii="Times New Roman" w:eastAsia="Times New Roman" w:hAnsi="Times New Roman" w:cs="Times New Roman"/>
          <w:color w:val="000000"/>
          <w:sz w:val="24"/>
          <w:szCs w:val="24"/>
        </w:rPr>
        <w:br/>
        <w:t xml:space="preserve">2) программа, управляющая конкретным внешним устройством </w:t>
      </w:r>
      <w:r w:rsidRPr="00CA5E95">
        <w:rPr>
          <w:rFonts w:ascii="Times New Roman" w:eastAsia="Times New Roman" w:hAnsi="Times New Roman" w:cs="Times New Roman"/>
          <w:color w:val="000000"/>
          <w:sz w:val="24"/>
          <w:szCs w:val="24"/>
        </w:rPr>
        <w:br/>
        <w:t xml:space="preserve">3) устройство ввода </w:t>
      </w:r>
      <w:r w:rsidRPr="00CA5E95">
        <w:rPr>
          <w:rFonts w:ascii="Times New Roman" w:eastAsia="Times New Roman" w:hAnsi="Times New Roman" w:cs="Times New Roman"/>
          <w:color w:val="000000"/>
          <w:sz w:val="24"/>
          <w:szCs w:val="24"/>
        </w:rPr>
        <w:br/>
        <w:t xml:space="preserve">4) устройство, позволяющее подсоединить к компьютеру новое внешнее </w:t>
      </w:r>
      <w:r w:rsidRPr="00CA5E95">
        <w:rPr>
          <w:rFonts w:ascii="Times New Roman" w:eastAsia="Times New Roman" w:hAnsi="Times New Roman" w:cs="Times New Roman"/>
          <w:color w:val="000000"/>
          <w:sz w:val="24"/>
          <w:szCs w:val="24"/>
        </w:rPr>
        <w:br/>
        <w:t>устройство</w:t>
      </w:r>
      <w:r w:rsidRPr="00CA5E95">
        <w:rPr>
          <w:rFonts w:ascii="Times New Roman" w:eastAsia="Times New Roman" w:hAnsi="Times New Roman" w:cs="Times New Roman"/>
          <w:color w:val="000000"/>
          <w:sz w:val="24"/>
          <w:szCs w:val="24"/>
        </w:rPr>
        <w:br/>
        <w:t>5) устройство вывода</w:t>
      </w:r>
      <w:r w:rsidRPr="00CA5E95">
        <w:rPr>
          <w:rFonts w:ascii="Times New Roman" w:eastAsia="Times New Roman" w:hAnsi="Times New Roman" w:cs="Times New Roman"/>
          <w:color w:val="000000"/>
          <w:sz w:val="24"/>
          <w:szCs w:val="24"/>
        </w:rPr>
        <w:br/>
      </w:r>
      <w:r w:rsidRPr="00CA5E95">
        <w:rPr>
          <w:rFonts w:ascii="Times New Roman" w:eastAsia="Times New Roman" w:hAnsi="Times New Roman" w:cs="Times New Roman"/>
          <w:color w:val="000000"/>
          <w:sz w:val="24"/>
          <w:szCs w:val="24"/>
        </w:rPr>
        <w:br/>
        <w:t>17. Во время работы компьютера в оперативной памяти постоянно находится</w:t>
      </w:r>
      <w:r w:rsidRPr="00CA5E95">
        <w:rPr>
          <w:rFonts w:ascii="Times New Roman" w:eastAsia="Times New Roman" w:hAnsi="Times New Roman" w:cs="Times New Roman"/>
          <w:color w:val="000000"/>
          <w:sz w:val="24"/>
          <w:szCs w:val="24"/>
        </w:rPr>
        <w:br/>
        <w:t xml:space="preserve">1) ядро операционной системы </w:t>
      </w:r>
      <w:r w:rsidRPr="00CA5E95">
        <w:rPr>
          <w:rFonts w:ascii="Times New Roman" w:eastAsia="Times New Roman" w:hAnsi="Times New Roman" w:cs="Times New Roman"/>
          <w:color w:val="000000"/>
          <w:sz w:val="24"/>
          <w:szCs w:val="24"/>
        </w:rPr>
        <w:br/>
        <w:t xml:space="preserve">2) вся операционная система </w:t>
      </w:r>
      <w:r w:rsidRPr="00CA5E95">
        <w:rPr>
          <w:rFonts w:ascii="Times New Roman" w:eastAsia="Times New Roman" w:hAnsi="Times New Roman" w:cs="Times New Roman"/>
          <w:color w:val="000000"/>
          <w:sz w:val="24"/>
          <w:szCs w:val="24"/>
        </w:rPr>
        <w:br/>
        <w:t xml:space="preserve">3) прикладное программное обеспечение </w:t>
      </w:r>
      <w:r w:rsidRPr="00CA5E95">
        <w:rPr>
          <w:rFonts w:ascii="Times New Roman" w:eastAsia="Times New Roman" w:hAnsi="Times New Roman" w:cs="Times New Roman"/>
          <w:color w:val="000000"/>
          <w:sz w:val="24"/>
          <w:szCs w:val="24"/>
        </w:rPr>
        <w:br/>
        <w:t>4) система программирования</w:t>
      </w:r>
      <w:r w:rsidRPr="00CA5E95">
        <w:rPr>
          <w:rFonts w:ascii="Times New Roman" w:eastAsia="Times New Roman" w:hAnsi="Times New Roman" w:cs="Times New Roman"/>
          <w:color w:val="000000"/>
          <w:sz w:val="24"/>
          <w:szCs w:val="24"/>
        </w:rPr>
        <w:br/>
        <w:t>5) программа-архиватор</w:t>
      </w:r>
      <w:r w:rsidRPr="00CA5E95">
        <w:rPr>
          <w:rFonts w:ascii="Times New Roman" w:eastAsia="Times New Roman" w:hAnsi="Times New Roman" w:cs="Times New Roman"/>
          <w:color w:val="000000"/>
          <w:sz w:val="24"/>
          <w:szCs w:val="24"/>
        </w:rPr>
        <w:br/>
      </w:r>
      <w:r w:rsidRPr="00CA5E95">
        <w:rPr>
          <w:rFonts w:ascii="Times New Roman" w:eastAsia="Times New Roman" w:hAnsi="Times New Roman" w:cs="Times New Roman"/>
          <w:color w:val="000000"/>
          <w:sz w:val="24"/>
          <w:szCs w:val="24"/>
        </w:rPr>
        <w:br/>
        <w:t>18. Информацию из оперативной памяти можно сохранить на внешнем запоминающем устройстве в виде:</w:t>
      </w:r>
      <w:r w:rsidRPr="00CA5E95">
        <w:rPr>
          <w:rFonts w:ascii="Times New Roman" w:eastAsia="Times New Roman" w:hAnsi="Times New Roman" w:cs="Times New Roman"/>
          <w:color w:val="000000"/>
          <w:sz w:val="24"/>
          <w:szCs w:val="24"/>
        </w:rPr>
        <w:br/>
        <w:t xml:space="preserve">1) блока </w:t>
      </w:r>
      <w:r w:rsidRPr="00CA5E95">
        <w:rPr>
          <w:rFonts w:ascii="Times New Roman" w:eastAsia="Times New Roman" w:hAnsi="Times New Roman" w:cs="Times New Roman"/>
          <w:color w:val="000000"/>
          <w:sz w:val="24"/>
          <w:szCs w:val="24"/>
        </w:rPr>
        <w:br/>
        <w:t xml:space="preserve">2) каталога </w:t>
      </w:r>
      <w:r w:rsidRPr="00CA5E95">
        <w:rPr>
          <w:rFonts w:ascii="Times New Roman" w:eastAsia="Times New Roman" w:hAnsi="Times New Roman" w:cs="Times New Roman"/>
          <w:color w:val="000000"/>
          <w:sz w:val="24"/>
          <w:szCs w:val="24"/>
        </w:rPr>
        <w:br/>
        <w:t xml:space="preserve">3) директории </w:t>
      </w:r>
      <w:r w:rsidRPr="00CA5E95">
        <w:rPr>
          <w:rFonts w:ascii="Times New Roman" w:eastAsia="Times New Roman" w:hAnsi="Times New Roman" w:cs="Times New Roman"/>
          <w:color w:val="000000"/>
          <w:sz w:val="24"/>
          <w:szCs w:val="24"/>
        </w:rPr>
        <w:br/>
        <w:t xml:space="preserve">4) программы </w:t>
      </w:r>
      <w:r w:rsidRPr="00CA5E95">
        <w:rPr>
          <w:rFonts w:ascii="Times New Roman" w:eastAsia="Times New Roman" w:hAnsi="Times New Roman" w:cs="Times New Roman"/>
          <w:color w:val="000000"/>
          <w:sz w:val="24"/>
          <w:szCs w:val="24"/>
        </w:rPr>
        <w:br/>
        <w:t>5) файла</w:t>
      </w:r>
      <w:r w:rsidRPr="00CA5E95">
        <w:rPr>
          <w:rFonts w:ascii="Times New Roman" w:eastAsia="Times New Roman" w:hAnsi="Times New Roman" w:cs="Times New Roman"/>
          <w:color w:val="000000"/>
          <w:sz w:val="24"/>
          <w:szCs w:val="24"/>
        </w:rPr>
        <w:br/>
      </w:r>
      <w:r w:rsidRPr="00CA5E95">
        <w:rPr>
          <w:rFonts w:ascii="Times New Roman" w:eastAsia="Times New Roman" w:hAnsi="Times New Roman" w:cs="Times New Roman"/>
          <w:color w:val="000000"/>
          <w:sz w:val="24"/>
          <w:szCs w:val="24"/>
        </w:rPr>
        <w:br/>
        <w:t>19. Какое количество информации может обработать за одну операцию 16-разрядный процессор?</w:t>
      </w:r>
      <w:r w:rsidRPr="00CA5E95">
        <w:rPr>
          <w:rFonts w:ascii="Times New Roman" w:eastAsia="Times New Roman" w:hAnsi="Times New Roman" w:cs="Times New Roman"/>
          <w:color w:val="000000"/>
          <w:sz w:val="24"/>
          <w:szCs w:val="24"/>
        </w:rPr>
        <w:br/>
        <w:t xml:space="preserve">1) 16 байт </w:t>
      </w:r>
      <w:r w:rsidRPr="00CA5E95">
        <w:rPr>
          <w:rFonts w:ascii="Times New Roman" w:eastAsia="Times New Roman" w:hAnsi="Times New Roman" w:cs="Times New Roman"/>
          <w:color w:val="000000"/>
          <w:sz w:val="24"/>
          <w:szCs w:val="24"/>
        </w:rPr>
        <w:br/>
        <w:t xml:space="preserve">2) 16 Кбайт </w:t>
      </w:r>
      <w:r w:rsidRPr="00CA5E95">
        <w:rPr>
          <w:rFonts w:ascii="Times New Roman" w:eastAsia="Times New Roman" w:hAnsi="Times New Roman" w:cs="Times New Roman"/>
          <w:color w:val="000000"/>
          <w:sz w:val="24"/>
          <w:szCs w:val="24"/>
        </w:rPr>
        <w:br/>
        <w:t xml:space="preserve">3) 1/16 </w:t>
      </w:r>
      <w:proofErr w:type="spellStart"/>
      <w:r w:rsidRPr="00CA5E95">
        <w:rPr>
          <w:rFonts w:ascii="Times New Roman" w:eastAsia="Times New Roman" w:hAnsi="Times New Roman" w:cs="Times New Roman"/>
          <w:color w:val="000000"/>
          <w:sz w:val="24"/>
          <w:szCs w:val="24"/>
        </w:rPr>
        <w:t>Кбайта</w:t>
      </w:r>
      <w:proofErr w:type="spellEnd"/>
      <w:r w:rsidRPr="00CA5E95">
        <w:rPr>
          <w:rFonts w:ascii="Times New Roman" w:eastAsia="Times New Roman" w:hAnsi="Times New Roman" w:cs="Times New Roman"/>
          <w:color w:val="000000"/>
          <w:sz w:val="24"/>
          <w:szCs w:val="24"/>
        </w:rPr>
        <w:t xml:space="preserve"> </w:t>
      </w:r>
      <w:r w:rsidRPr="00CA5E95">
        <w:rPr>
          <w:rFonts w:ascii="Times New Roman" w:eastAsia="Times New Roman" w:hAnsi="Times New Roman" w:cs="Times New Roman"/>
          <w:color w:val="000000"/>
          <w:sz w:val="24"/>
          <w:szCs w:val="24"/>
        </w:rPr>
        <w:br/>
        <w:t xml:space="preserve">4) 2 байта </w:t>
      </w:r>
      <w:r w:rsidRPr="00CA5E95">
        <w:rPr>
          <w:rFonts w:ascii="Times New Roman" w:eastAsia="Times New Roman" w:hAnsi="Times New Roman" w:cs="Times New Roman"/>
          <w:color w:val="000000"/>
          <w:sz w:val="24"/>
          <w:szCs w:val="24"/>
        </w:rPr>
        <w:br/>
        <w:t>5) 160 бит</w:t>
      </w:r>
      <w:r w:rsidRPr="00CA5E95">
        <w:rPr>
          <w:rFonts w:ascii="Times New Roman" w:eastAsia="Times New Roman" w:hAnsi="Times New Roman" w:cs="Times New Roman"/>
          <w:color w:val="000000"/>
          <w:sz w:val="24"/>
          <w:szCs w:val="24"/>
        </w:rPr>
        <w:br/>
      </w:r>
      <w:r w:rsidRPr="00CA5E95">
        <w:rPr>
          <w:rFonts w:ascii="Times New Roman" w:eastAsia="Times New Roman" w:hAnsi="Times New Roman" w:cs="Times New Roman"/>
          <w:color w:val="000000"/>
          <w:sz w:val="24"/>
          <w:szCs w:val="24"/>
        </w:rPr>
        <w:br/>
        <w:t>20. Приложение выгружается из памяти и прекращает свою работу, если</w:t>
      </w:r>
      <w:r w:rsidRPr="00CA5E95">
        <w:rPr>
          <w:rFonts w:ascii="Times New Roman" w:eastAsia="Times New Roman" w:hAnsi="Times New Roman" w:cs="Times New Roman"/>
          <w:color w:val="000000"/>
          <w:sz w:val="24"/>
          <w:szCs w:val="24"/>
        </w:rPr>
        <w:br/>
        <w:t xml:space="preserve">1) запустить другое приложение </w:t>
      </w:r>
      <w:r w:rsidRPr="00CA5E95">
        <w:rPr>
          <w:rFonts w:ascii="Times New Roman" w:eastAsia="Times New Roman" w:hAnsi="Times New Roman" w:cs="Times New Roman"/>
          <w:color w:val="000000"/>
          <w:sz w:val="24"/>
          <w:szCs w:val="24"/>
        </w:rPr>
        <w:br/>
        <w:t xml:space="preserve">2) свернуть окно приложения </w:t>
      </w:r>
      <w:r w:rsidRPr="00CA5E95">
        <w:rPr>
          <w:rFonts w:ascii="Times New Roman" w:eastAsia="Times New Roman" w:hAnsi="Times New Roman" w:cs="Times New Roman"/>
          <w:color w:val="000000"/>
          <w:sz w:val="24"/>
          <w:szCs w:val="24"/>
        </w:rPr>
        <w:br/>
        <w:t xml:space="preserve">3) переключиться в другое окно </w:t>
      </w:r>
      <w:r w:rsidRPr="00CA5E95">
        <w:rPr>
          <w:rFonts w:ascii="Times New Roman" w:eastAsia="Times New Roman" w:hAnsi="Times New Roman" w:cs="Times New Roman"/>
          <w:color w:val="000000"/>
          <w:sz w:val="24"/>
          <w:szCs w:val="24"/>
        </w:rPr>
        <w:br/>
        <w:t>4) переместить окно приложения</w:t>
      </w:r>
      <w:r w:rsidRPr="00CA5E95">
        <w:rPr>
          <w:rFonts w:ascii="Times New Roman" w:eastAsia="Times New Roman" w:hAnsi="Times New Roman" w:cs="Times New Roman"/>
          <w:color w:val="000000"/>
          <w:sz w:val="24"/>
          <w:szCs w:val="24"/>
        </w:rPr>
        <w:br/>
        <w:t>5) закрыть окно приложения</w:t>
      </w:r>
      <w:r w:rsidRPr="00CA5E95">
        <w:rPr>
          <w:rFonts w:ascii="Times New Roman" w:eastAsia="Times New Roman" w:hAnsi="Times New Roman" w:cs="Times New Roman"/>
          <w:color w:val="000000"/>
          <w:sz w:val="24"/>
          <w:szCs w:val="24"/>
        </w:rPr>
        <w:br/>
      </w:r>
      <w:r w:rsidRPr="00CA5E95">
        <w:rPr>
          <w:rFonts w:ascii="Times New Roman" w:eastAsia="Times New Roman" w:hAnsi="Times New Roman" w:cs="Times New Roman"/>
          <w:color w:val="000000"/>
          <w:sz w:val="24"/>
          <w:szCs w:val="24"/>
        </w:rPr>
        <w:br/>
      </w:r>
      <w:r w:rsidR="00D57BA9">
        <w:rPr>
          <w:rFonts w:ascii="Times New Roman" w:hAnsi="Times New Roman" w:cs="Times New Roman"/>
          <w:sz w:val="24"/>
          <w:szCs w:val="24"/>
        </w:rPr>
        <w:t xml:space="preserve">        </w:t>
      </w:r>
      <w:r w:rsidR="00367D57">
        <w:rPr>
          <w:rFonts w:ascii="Times New Roman" w:hAnsi="Times New Roman" w:cs="Times New Roman"/>
          <w:sz w:val="24"/>
          <w:szCs w:val="24"/>
        </w:rPr>
        <w:t xml:space="preserve">Количество вариантов - 10 </w:t>
      </w:r>
    </w:p>
    <w:p w:rsidR="009D2B78" w:rsidRPr="00927BA1" w:rsidRDefault="009D2B78" w:rsidP="009D2B78">
      <w:pPr>
        <w:keepNext/>
        <w:keepLines/>
        <w:suppressLineNumbers/>
        <w:suppressAutoHyphens/>
        <w:spacing w:after="0"/>
        <w:ind w:left="708"/>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9D2B78" w:rsidRPr="00006FE6" w:rsidRDefault="009D2B78" w:rsidP="009D2B78">
      <w:pPr>
        <w:keepNext/>
        <w:keepLines/>
        <w:spacing w:after="0" w:line="240" w:lineRule="auto"/>
        <w:ind w:left="708"/>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sidR="00367D57">
        <w:rPr>
          <w:rFonts w:ascii="Times New Roman" w:hAnsi="Times New Roman" w:cs="Times New Roman"/>
          <w:sz w:val="24"/>
          <w:szCs w:val="24"/>
        </w:rPr>
        <w:t xml:space="preserve">: </w:t>
      </w:r>
      <w:r>
        <w:rPr>
          <w:rFonts w:ascii="Times New Roman" w:hAnsi="Times New Roman" w:cs="Times New Roman"/>
          <w:sz w:val="24"/>
          <w:szCs w:val="24"/>
        </w:rPr>
        <w:t>У</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 xml:space="preserve"> </w:t>
      </w:r>
      <w:r w:rsidRPr="00006FE6">
        <w:rPr>
          <w:rFonts w:ascii="Times New Roman" w:eastAsiaTheme="majorEastAsia" w:hAnsi="Times New Roman" w:cs="Times New Roman"/>
          <w:color w:val="000000" w:themeColor="text1"/>
          <w:sz w:val="24"/>
          <w:szCs w:val="24"/>
        </w:rPr>
        <w:t xml:space="preserve">У2 У3 З3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9D2B78" w:rsidRDefault="009D2B78" w:rsidP="00367D57">
      <w:pPr>
        <w:keepLines/>
        <w:widowControl w:val="0"/>
        <w:suppressLineNumbers/>
        <w:suppressAutoHyphens/>
        <w:spacing w:after="0" w:line="240" w:lineRule="auto"/>
        <w:ind w:left="-12" w:firstLine="720"/>
        <w:jc w:val="both"/>
        <w:rPr>
          <w:rFonts w:ascii="Times New Roman" w:hAnsi="Times New Roman" w:cs="Times New Roman"/>
          <w:sz w:val="24"/>
          <w:szCs w:val="24"/>
        </w:rPr>
      </w:pPr>
      <w:r w:rsidRPr="00006FE6">
        <w:rPr>
          <w:rFonts w:ascii="Times New Roman" w:hAnsi="Times New Roman" w:cs="Times New Roman"/>
          <w:sz w:val="24"/>
          <w:szCs w:val="24"/>
        </w:rPr>
        <w:t>Оценка</w:t>
      </w:r>
      <w:r w:rsidR="00367D57">
        <w:rPr>
          <w:rFonts w:ascii="Times New Roman" w:hAnsi="Times New Roman" w:cs="Times New Roman"/>
          <w:sz w:val="24"/>
          <w:szCs w:val="24"/>
        </w:rPr>
        <w:t xml:space="preserve"> - </w:t>
      </w:r>
      <w:r>
        <w:rPr>
          <w:rFonts w:ascii="Times New Roman" w:hAnsi="Times New Roman" w:cs="Times New Roman"/>
          <w:sz w:val="24"/>
          <w:szCs w:val="24"/>
        </w:rPr>
        <w:t>20</w:t>
      </w:r>
      <w:r w:rsidRPr="00006FE6">
        <w:rPr>
          <w:rFonts w:ascii="Times New Roman" w:hAnsi="Times New Roman" w:cs="Times New Roman"/>
          <w:sz w:val="24"/>
          <w:szCs w:val="24"/>
        </w:rPr>
        <w:t xml:space="preserve"> баллов</w:t>
      </w:r>
    </w:p>
    <w:p w:rsidR="009D2B78" w:rsidRPr="00006FE6" w:rsidRDefault="009D2B78" w:rsidP="000A7013">
      <w:pPr>
        <w:keepLines/>
        <w:widowControl w:val="0"/>
        <w:suppressLineNumbers/>
        <w:suppressAutoHyphens/>
        <w:spacing w:after="0" w:line="240" w:lineRule="auto"/>
        <w:ind w:left="-12"/>
        <w:jc w:val="both"/>
        <w:rPr>
          <w:rFonts w:ascii="Times New Roman" w:hAnsi="Times New Roman" w:cs="Times New Roman"/>
          <w:sz w:val="24"/>
          <w:szCs w:val="24"/>
        </w:rPr>
      </w:pPr>
    </w:p>
    <w:p w:rsidR="00610B74" w:rsidRPr="00927BA1" w:rsidRDefault="00927BA1" w:rsidP="00367D57">
      <w:pPr>
        <w:spacing w:after="0" w:line="240" w:lineRule="auto"/>
        <w:ind w:left="142"/>
        <w:jc w:val="both"/>
        <w:rPr>
          <w:rFonts w:ascii="Times New Roman" w:eastAsia="Times New Roman" w:hAnsi="Times New Roman" w:cs="Times New Roman"/>
          <w:b/>
          <w:sz w:val="24"/>
          <w:szCs w:val="24"/>
        </w:rPr>
      </w:pPr>
      <w:r w:rsidRPr="00927BA1">
        <w:rPr>
          <w:rFonts w:ascii="Times New Roman" w:eastAsia="Times New Roman" w:hAnsi="Times New Roman" w:cs="Times New Roman"/>
          <w:b/>
          <w:sz w:val="24"/>
          <w:szCs w:val="24"/>
        </w:rPr>
        <w:t>6.3.</w:t>
      </w:r>
      <w:r w:rsidR="00367D57">
        <w:rPr>
          <w:rFonts w:ascii="Times New Roman" w:eastAsia="Times New Roman" w:hAnsi="Times New Roman" w:cs="Times New Roman"/>
          <w:b/>
          <w:sz w:val="24"/>
          <w:szCs w:val="24"/>
        </w:rPr>
        <w:t>4</w:t>
      </w:r>
      <w:r w:rsidR="00375FF9">
        <w:rPr>
          <w:rFonts w:ascii="Times New Roman" w:eastAsia="Times New Roman" w:hAnsi="Times New Roman" w:cs="Times New Roman"/>
          <w:b/>
          <w:sz w:val="24"/>
          <w:szCs w:val="24"/>
        </w:rPr>
        <w:t>.</w:t>
      </w:r>
      <w:r w:rsidRPr="00927BA1">
        <w:rPr>
          <w:rFonts w:ascii="Times New Roman" w:eastAsia="Times New Roman" w:hAnsi="Times New Roman" w:cs="Times New Roman"/>
          <w:b/>
          <w:sz w:val="24"/>
          <w:szCs w:val="24"/>
        </w:rPr>
        <w:t xml:space="preserve"> </w:t>
      </w:r>
      <w:r w:rsidR="00610B74" w:rsidRPr="00927BA1">
        <w:rPr>
          <w:rFonts w:ascii="Times New Roman" w:eastAsia="Times New Roman" w:hAnsi="Times New Roman" w:cs="Times New Roman"/>
          <w:b/>
          <w:sz w:val="24"/>
          <w:szCs w:val="24"/>
        </w:rPr>
        <w:t>Практическая работа</w:t>
      </w:r>
      <w:r w:rsidR="00375FF9">
        <w:rPr>
          <w:rFonts w:ascii="Times New Roman" w:eastAsia="Times New Roman" w:hAnsi="Times New Roman" w:cs="Times New Roman"/>
          <w:b/>
          <w:sz w:val="24"/>
          <w:szCs w:val="24"/>
        </w:rPr>
        <w:t xml:space="preserve"> №18.</w:t>
      </w:r>
      <w:r w:rsidR="00610B74" w:rsidRPr="00927BA1">
        <w:rPr>
          <w:rFonts w:ascii="Times New Roman" w:eastAsia="Times New Roman" w:hAnsi="Times New Roman" w:cs="Times New Roman"/>
          <w:b/>
          <w:sz w:val="24"/>
          <w:szCs w:val="24"/>
        </w:rPr>
        <w:t xml:space="preserve"> Программное и аппаратное обеспечение компьютерных сетей. Сервер. Сетевые операционные системы. Понятие о системном администрировании. Разграничение прав доступа в сети. Подключение компьютера к сети. Администрирование локальной </w:t>
      </w:r>
      <w:r w:rsidR="00375FF9">
        <w:rPr>
          <w:rFonts w:ascii="Times New Roman" w:eastAsia="Times New Roman" w:hAnsi="Times New Roman" w:cs="Times New Roman"/>
          <w:b/>
          <w:sz w:val="24"/>
          <w:szCs w:val="24"/>
        </w:rPr>
        <w:t>компьютерной сети</w:t>
      </w:r>
    </w:p>
    <w:p w:rsidR="00927BA1" w:rsidRPr="00927BA1" w:rsidRDefault="00927BA1" w:rsidP="00367D57">
      <w:pPr>
        <w:spacing w:after="0" w:line="240" w:lineRule="auto"/>
        <w:ind w:left="142"/>
        <w:rPr>
          <w:rFonts w:ascii="Times New Roman" w:eastAsia="Times New Roman" w:hAnsi="Times New Roman" w:cs="Times New Roman"/>
          <w:sz w:val="24"/>
          <w:szCs w:val="24"/>
        </w:rPr>
      </w:pPr>
      <w:r w:rsidRPr="00927BA1">
        <w:rPr>
          <w:rFonts w:ascii="Times New Roman" w:eastAsia="Times New Roman" w:hAnsi="Times New Roman" w:cs="Times New Roman"/>
          <w:b/>
          <w:bCs/>
          <w:sz w:val="24"/>
          <w:szCs w:val="24"/>
        </w:rPr>
        <w:lastRenderedPageBreak/>
        <w:t>Тема 3.2 Аппаратное и программное обеспечение ЛВС</w:t>
      </w:r>
    </w:p>
    <w:p w:rsidR="00670688" w:rsidRPr="00F02684" w:rsidRDefault="00670688" w:rsidP="00670688">
      <w:pPr>
        <w:shd w:val="clear" w:color="auto" w:fill="FAFAFA"/>
        <w:spacing w:after="187" w:line="318" w:lineRule="atLeast"/>
        <w:rPr>
          <w:rFonts w:ascii="Times New Roman" w:eastAsia="Times New Roman" w:hAnsi="Times New Roman" w:cs="Times New Roman"/>
          <w:color w:val="000000" w:themeColor="text1"/>
          <w:sz w:val="24"/>
          <w:szCs w:val="24"/>
        </w:rPr>
      </w:pPr>
      <w:r w:rsidRPr="00F02684">
        <w:rPr>
          <w:rFonts w:ascii="Times New Roman" w:eastAsia="Times New Roman" w:hAnsi="Times New Roman" w:cs="Times New Roman"/>
          <w:iCs/>
          <w:color w:val="000000" w:themeColor="text1"/>
          <w:sz w:val="24"/>
          <w:szCs w:val="24"/>
        </w:rPr>
        <w:t>Задание 1.</w:t>
      </w:r>
    </w:p>
    <w:p w:rsidR="00670688" w:rsidRPr="004F5B77" w:rsidRDefault="00670688" w:rsidP="00DB1FC4">
      <w:pPr>
        <w:numPr>
          <w:ilvl w:val="0"/>
          <w:numId w:val="32"/>
        </w:numPr>
        <w:shd w:val="clear" w:color="auto" w:fill="FAFAFA"/>
        <w:spacing w:after="0" w:line="240" w:lineRule="auto"/>
        <w:ind w:left="561"/>
        <w:rPr>
          <w:rFonts w:ascii="Times New Roman" w:eastAsia="Times New Roman" w:hAnsi="Times New Roman" w:cs="Times New Roman"/>
          <w:color w:val="000000" w:themeColor="text1"/>
          <w:sz w:val="24"/>
          <w:szCs w:val="24"/>
        </w:rPr>
      </w:pPr>
      <w:r w:rsidRPr="004F5B77">
        <w:rPr>
          <w:rFonts w:ascii="Times New Roman" w:eastAsia="Times New Roman" w:hAnsi="Times New Roman" w:cs="Times New Roman"/>
          <w:color w:val="000000" w:themeColor="text1"/>
          <w:sz w:val="24"/>
          <w:szCs w:val="24"/>
        </w:rPr>
        <w:t>Создайте на локальном диске </w:t>
      </w:r>
      <w:r w:rsidRPr="004F5B77">
        <w:rPr>
          <w:rFonts w:ascii="Times New Roman" w:eastAsia="Times New Roman" w:hAnsi="Times New Roman" w:cs="Times New Roman"/>
          <w:color w:val="000000" w:themeColor="text1"/>
          <w:sz w:val="24"/>
          <w:szCs w:val="24"/>
          <w:lang w:val="en-US"/>
        </w:rPr>
        <w:t>Z</w:t>
      </w:r>
      <w:r w:rsidRPr="004F5B77">
        <w:rPr>
          <w:rFonts w:ascii="Times New Roman" w:eastAsia="Times New Roman" w:hAnsi="Times New Roman" w:cs="Times New Roman"/>
          <w:color w:val="000000" w:themeColor="text1"/>
          <w:sz w:val="24"/>
          <w:szCs w:val="24"/>
        </w:rPr>
        <w:t> аудитории папку под именем Почта_1 (цифра в имени соответствует номеру вашего компьютера).</w:t>
      </w:r>
    </w:p>
    <w:p w:rsidR="00670688" w:rsidRPr="004F5B77" w:rsidRDefault="00670688" w:rsidP="00DB1FC4">
      <w:pPr>
        <w:numPr>
          <w:ilvl w:val="0"/>
          <w:numId w:val="32"/>
        </w:numPr>
        <w:shd w:val="clear" w:color="auto" w:fill="FAFAFA"/>
        <w:spacing w:after="0" w:line="240" w:lineRule="auto"/>
        <w:ind w:left="561"/>
        <w:rPr>
          <w:rFonts w:ascii="Times New Roman" w:eastAsia="Times New Roman" w:hAnsi="Times New Roman" w:cs="Times New Roman"/>
          <w:color w:val="000000" w:themeColor="text1"/>
          <w:sz w:val="24"/>
          <w:szCs w:val="24"/>
        </w:rPr>
      </w:pPr>
      <w:r w:rsidRPr="004F5B77">
        <w:rPr>
          <w:rFonts w:ascii="Times New Roman" w:eastAsia="Times New Roman" w:hAnsi="Times New Roman" w:cs="Times New Roman"/>
          <w:color w:val="000000" w:themeColor="text1"/>
          <w:sz w:val="24"/>
          <w:szCs w:val="24"/>
        </w:rPr>
        <w:t>С помощью текстового редактора </w:t>
      </w:r>
      <w:r w:rsidRPr="004F5B77">
        <w:rPr>
          <w:rFonts w:ascii="Times New Roman" w:eastAsia="Times New Roman" w:hAnsi="Times New Roman" w:cs="Times New Roman"/>
          <w:color w:val="000000" w:themeColor="text1"/>
          <w:sz w:val="24"/>
          <w:szCs w:val="24"/>
          <w:lang w:val="en-US"/>
        </w:rPr>
        <w:t>Word</w:t>
      </w:r>
      <w:r w:rsidRPr="004F5B77">
        <w:rPr>
          <w:rFonts w:ascii="Times New Roman" w:eastAsia="Times New Roman" w:hAnsi="Times New Roman" w:cs="Times New Roman"/>
          <w:color w:val="000000" w:themeColor="text1"/>
          <w:sz w:val="24"/>
          <w:szCs w:val="24"/>
        </w:rPr>
        <w:t> или </w:t>
      </w:r>
      <w:r w:rsidRPr="004F5B77">
        <w:rPr>
          <w:rFonts w:ascii="Times New Roman" w:eastAsia="Times New Roman" w:hAnsi="Times New Roman" w:cs="Times New Roman"/>
          <w:color w:val="000000" w:themeColor="text1"/>
          <w:sz w:val="24"/>
          <w:szCs w:val="24"/>
          <w:lang w:val="en-US"/>
        </w:rPr>
        <w:t>WordPad</w:t>
      </w:r>
      <w:r w:rsidRPr="004F5B77">
        <w:rPr>
          <w:rFonts w:ascii="Times New Roman" w:eastAsia="Times New Roman" w:hAnsi="Times New Roman" w:cs="Times New Roman"/>
          <w:color w:val="000000" w:themeColor="text1"/>
          <w:sz w:val="24"/>
          <w:szCs w:val="24"/>
        </w:rPr>
        <w:t xml:space="preserve"> создайте письмо к </w:t>
      </w:r>
      <w:proofErr w:type="spellStart"/>
      <w:r w:rsidRPr="004F5B77">
        <w:rPr>
          <w:rFonts w:ascii="Times New Roman" w:eastAsia="Times New Roman" w:hAnsi="Times New Roman" w:cs="Times New Roman"/>
          <w:color w:val="000000" w:themeColor="text1"/>
          <w:sz w:val="24"/>
          <w:szCs w:val="24"/>
        </w:rPr>
        <w:t>одногруппникам</w:t>
      </w:r>
      <w:proofErr w:type="spellEnd"/>
      <w:r w:rsidRPr="004F5B77">
        <w:rPr>
          <w:rFonts w:ascii="Times New Roman" w:eastAsia="Times New Roman" w:hAnsi="Times New Roman" w:cs="Times New Roman"/>
          <w:color w:val="000000" w:themeColor="text1"/>
          <w:sz w:val="24"/>
          <w:szCs w:val="24"/>
        </w:rPr>
        <w:t>.</w:t>
      </w:r>
    </w:p>
    <w:p w:rsidR="00670688" w:rsidRPr="004F5B77" w:rsidRDefault="00670688" w:rsidP="00DB1FC4">
      <w:pPr>
        <w:numPr>
          <w:ilvl w:val="0"/>
          <w:numId w:val="32"/>
        </w:numPr>
        <w:shd w:val="clear" w:color="auto" w:fill="FAFAFA"/>
        <w:spacing w:after="0" w:line="240" w:lineRule="auto"/>
        <w:ind w:left="561"/>
        <w:rPr>
          <w:rFonts w:ascii="Times New Roman" w:eastAsia="Times New Roman" w:hAnsi="Times New Roman" w:cs="Times New Roman"/>
          <w:color w:val="000000" w:themeColor="text1"/>
          <w:sz w:val="24"/>
          <w:szCs w:val="24"/>
        </w:rPr>
      </w:pPr>
      <w:r w:rsidRPr="004F5B77">
        <w:rPr>
          <w:rFonts w:ascii="Times New Roman" w:eastAsia="Times New Roman" w:hAnsi="Times New Roman" w:cs="Times New Roman"/>
          <w:color w:val="000000" w:themeColor="text1"/>
          <w:sz w:val="24"/>
          <w:szCs w:val="24"/>
        </w:rPr>
        <w:t>Сохраните данный текст в папке Почта_1 своего компьютера в файле письмо</w:t>
      </w:r>
      <w:proofErr w:type="gramStart"/>
      <w:r w:rsidRPr="004F5B77">
        <w:rPr>
          <w:rFonts w:ascii="Times New Roman" w:eastAsia="Times New Roman" w:hAnsi="Times New Roman" w:cs="Times New Roman"/>
          <w:color w:val="000000" w:themeColor="text1"/>
          <w:sz w:val="24"/>
          <w:szCs w:val="24"/>
        </w:rPr>
        <w:t>1</w:t>
      </w:r>
      <w:proofErr w:type="gramEnd"/>
      <w:r w:rsidRPr="004F5B77">
        <w:rPr>
          <w:rFonts w:ascii="Times New Roman" w:eastAsia="Times New Roman" w:hAnsi="Times New Roman" w:cs="Times New Roman"/>
          <w:color w:val="000000" w:themeColor="text1"/>
          <w:sz w:val="24"/>
          <w:szCs w:val="24"/>
        </w:rPr>
        <w:t>.</w:t>
      </w:r>
      <w:r w:rsidRPr="004F5B77">
        <w:rPr>
          <w:rFonts w:ascii="Times New Roman" w:eastAsia="Times New Roman" w:hAnsi="Times New Roman" w:cs="Times New Roman"/>
          <w:color w:val="000000" w:themeColor="text1"/>
          <w:sz w:val="24"/>
          <w:szCs w:val="24"/>
          <w:lang w:val="en-US"/>
        </w:rPr>
        <w:t>doc</w:t>
      </w:r>
      <w:r w:rsidRPr="004F5B77">
        <w:rPr>
          <w:rFonts w:ascii="Times New Roman" w:eastAsia="Times New Roman" w:hAnsi="Times New Roman" w:cs="Times New Roman"/>
          <w:color w:val="000000" w:themeColor="text1"/>
          <w:sz w:val="24"/>
          <w:szCs w:val="24"/>
        </w:rPr>
        <w:t>, где 1 – номер компьютера.</w:t>
      </w:r>
    </w:p>
    <w:p w:rsidR="00670688" w:rsidRPr="004F5B77" w:rsidRDefault="00670688" w:rsidP="00DB1FC4">
      <w:pPr>
        <w:numPr>
          <w:ilvl w:val="0"/>
          <w:numId w:val="32"/>
        </w:numPr>
        <w:shd w:val="clear" w:color="auto" w:fill="FAFAFA"/>
        <w:spacing w:after="0" w:line="240" w:lineRule="auto"/>
        <w:ind w:left="561"/>
        <w:rPr>
          <w:rFonts w:ascii="Times New Roman" w:eastAsia="Times New Roman" w:hAnsi="Times New Roman" w:cs="Times New Roman"/>
          <w:color w:val="000000" w:themeColor="text1"/>
          <w:sz w:val="24"/>
          <w:szCs w:val="24"/>
        </w:rPr>
      </w:pPr>
      <w:r w:rsidRPr="004F5B77">
        <w:rPr>
          <w:rFonts w:ascii="Times New Roman" w:eastAsia="Times New Roman" w:hAnsi="Times New Roman" w:cs="Times New Roman"/>
          <w:color w:val="000000" w:themeColor="text1"/>
          <w:sz w:val="24"/>
          <w:szCs w:val="24"/>
        </w:rPr>
        <w:t>Откройте папку другого компьютера, например, Почта_2 и скопируйте в него файл письмо</w:t>
      </w:r>
      <w:proofErr w:type="gramStart"/>
      <w:r w:rsidRPr="004F5B77">
        <w:rPr>
          <w:rFonts w:ascii="Times New Roman" w:eastAsia="Times New Roman" w:hAnsi="Times New Roman" w:cs="Times New Roman"/>
          <w:color w:val="000000" w:themeColor="text1"/>
          <w:sz w:val="24"/>
          <w:szCs w:val="24"/>
        </w:rPr>
        <w:t>1</w:t>
      </w:r>
      <w:proofErr w:type="gramEnd"/>
      <w:r w:rsidRPr="004F5B77">
        <w:rPr>
          <w:rFonts w:ascii="Times New Roman" w:eastAsia="Times New Roman" w:hAnsi="Times New Roman" w:cs="Times New Roman"/>
          <w:color w:val="000000" w:themeColor="text1"/>
          <w:sz w:val="24"/>
          <w:szCs w:val="24"/>
        </w:rPr>
        <w:t xml:space="preserve"> из своей папки Почта_1.</w:t>
      </w:r>
    </w:p>
    <w:p w:rsidR="00670688" w:rsidRPr="004F5B77" w:rsidRDefault="00670688" w:rsidP="00DB1FC4">
      <w:pPr>
        <w:numPr>
          <w:ilvl w:val="0"/>
          <w:numId w:val="32"/>
        </w:numPr>
        <w:shd w:val="clear" w:color="auto" w:fill="FAFAFA"/>
        <w:spacing w:after="0" w:line="240" w:lineRule="auto"/>
        <w:ind w:left="561"/>
        <w:rPr>
          <w:rFonts w:ascii="Times New Roman" w:eastAsia="Times New Roman" w:hAnsi="Times New Roman" w:cs="Times New Roman"/>
          <w:color w:val="000000" w:themeColor="text1"/>
          <w:sz w:val="24"/>
          <w:szCs w:val="24"/>
        </w:rPr>
      </w:pPr>
      <w:r w:rsidRPr="004F5B77">
        <w:rPr>
          <w:rFonts w:ascii="Times New Roman" w:eastAsia="Times New Roman" w:hAnsi="Times New Roman" w:cs="Times New Roman"/>
          <w:color w:val="000000" w:themeColor="text1"/>
          <w:sz w:val="24"/>
          <w:szCs w:val="24"/>
        </w:rPr>
        <w:t>В своей папке Почта_1 прочитайте письма от других пользователей, например письмо</w:t>
      </w:r>
      <w:proofErr w:type="gramStart"/>
      <w:r w:rsidRPr="004F5B77">
        <w:rPr>
          <w:rFonts w:ascii="Times New Roman" w:eastAsia="Times New Roman" w:hAnsi="Times New Roman" w:cs="Times New Roman"/>
          <w:color w:val="000000" w:themeColor="text1"/>
          <w:sz w:val="24"/>
          <w:szCs w:val="24"/>
        </w:rPr>
        <w:t>2</w:t>
      </w:r>
      <w:proofErr w:type="gramEnd"/>
      <w:r w:rsidRPr="004F5B77">
        <w:rPr>
          <w:rFonts w:ascii="Times New Roman" w:eastAsia="Times New Roman" w:hAnsi="Times New Roman" w:cs="Times New Roman"/>
          <w:color w:val="000000" w:themeColor="text1"/>
          <w:sz w:val="24"/>
          <w:szCs w:val="24"/>
        </w:rPr>
        <w:t>. Допишите в них свой ответ.</w:t>
      </w:r>
    </w:p>
    <w:p w:rsidR="00670688" w:rsidRPr="004F5B77" w:rsidRDefault="00670688" w:rsidP="00DB1FC4">
      <w:pPr>
        <w:numPr>
          <w:ilvl w:val="0"/>
          <w:numId w:val="32"/>
        </w:numPr>
        <w:shd w:val="clear" w:color="auto" w:fill="FAFAFA"/>
        <w:spacing w:after="0" w:line="240" w:lineRule="auto"/>
        <w:ind w:left="561"/>
        <w:rPr>
          <w:rFonts w:ascii="Times New Roman" w:eastAsia="Times New Roman" w:hAnsi="Times New Roman" w:cs="Times New Roman"/>
          <w:color w:val="000000" w:themeColor="text1"/>
          <w:sz w:val="24"/>
          <w:szCs w:val="24"/>
        </w:rPr>
      </w:pPr>
      <w:r w:rsidRPr="004F5B77">
        <w:rPr>
          <w:rFonts w:ascii="Times New Roman" w:eastAsia="Times New Roman" w:hAnsi="Times New Roman" w:cs="Times New Roman"/>
          <w:color w:val="000000" w:themeColor="text1"/>
          <w:sz w:val="24"/>
          <w:szCs w:val="24"/>
        </w:rPr>
        <w:t>Переименуйте файл письмо</w:t>
      </w:r>
      <w:proofErr w:type="gramStart"/>
      <w:r w:rsidRPr="004F5B77">
        <w:rPr>
          <w:rFonts w:ascii="Times New Roman" w:eastAsia="Times New Roman" w:hAnsi="Times New Roman" w:cs="Times New Roman"/>
          <w:color w:val="000000" w:themeColor="text1"/>
          <w:sz w:val="24"/>
          <w:szCs w:val="24"/>
        </w:rPr>
        <w:t>2</w:t>
      </w:r>
      <w:proofErr w:type="gramEnd"/>
      <w:r w:rsidRPr="004F5B77">
        <w:rPr>
          <w:rFonts w:ascii="Times New Roman" w:eastAsia="Times New Roman" w:hAnsi="Times New Roman" w:cs="Times New Roman"/>
          <w:color w:val="000000" w:themeColor="text1"/>
          <w:sz w:val="24"/>
          <w:szCs w:val="24"/>
        </w:rPr>
        <w:t xml:space="preserve"> .</w:t>
      </w:r>
      <w:r w:rsidRPr="004F5B77">
        <w:rPr>
          <w:rFonts w:ascii="Times New Roman" w:eastAsia="Times New Roman" w:hAnsi="Times New Roman" w:cs="Times New Roman"/>
          <w:color w:val="000000" w:themeColor="text1"/>
          <w:sz w:val="24"/>
          <w:szCs w:val="24"/>
          <w:lang w:val="en-US"/>
        </w:rPr>
        <w:t>doc</w:t>
      </w:r>
      <w:r w:rsidRPr="004F5B77">
        <w:rPr>
          <w:rFonts w:ascii="Times New Roman" w:eastAsia="Times New Roman" w:hAnsi="Times New Roman" w:cs="Times New Roman"/>
          <w:color w:val="000000" w:themeColor="text1"/>
          <w:sz w:val="24"/>
          <w:szCs w:val="24"/>
        </w:rPr>
        <w:t> в файл письмо2_ответ1.</w:t>
      </w:r>
      <w:r w:rsidRPr="004F5B77">
        <w:rPr>
          <w:rFonts w:ascii="Times New Roman" w:eastAsia="Times New Roman" w:hAnsi="Times New Roman" w:cs="Times New Roman"/>
          <w:color w:val="000000" w:themeColor="text1"/>
          <w:sz w:val="24"/>
          <w:szCs w:val="24"/>
          <w:lang w:val="en-US"/>
        </w:rPr>
        <w:t>doc</w:t>
      </w:r>
    </w:p>
    <w:p w:rsidR="00670688" w:rsidRPr="004F5B77" w:rsidRDefault="00670688" w:rsidP="00DB1FC4">
      <w:pPr>
        <w:numPr>
          <w:ilvl w:val="0"/>
          <w:numId w:val="32"/>
        </w:numPr>
        <w:shd w:val="clear" w:color="auto" w:fill="FAFAFA"/>
        <w:spacing w:after="0" w:line="240" w:lineRule="auto"/>
        <w:ind w:left="561"/>
        <w:rPr>
          <w:rFonts w:ascii="Times New Roman" w:eastAsia="Times New Roman" w:hAnsi="Times New Roman" w:cs="Times New Roman"/>
          <w:color w:val="000000" w:themeColor="text1"/>
          <w:sz w:val="24"/>
          <w:szCs w:val="24"/>
        </w:rPr>
      </w:pPr>
      <w:r w:rsidRPr="004F5B77">
        <w:rPr>
          <w:rFonts w:ascii="Times New Roman" w:eastAsia="Times New Roman" w:hAnsi="Times New Roman" w:cs="Times New Roman"/>
          <w:color w:val="000000" w:themeColor="text1"/>
          <w:sz w:val="24"/>
          <w:szCs w:val="24"/>
        </w:rPr>
        <w:t>Переместите файл письмо</w:t>
      </w:r>
      <w:proofErr w:type="gramStart"/>
      <w:r w:rsidRPr="004F5B77">
        <w:rPr>
          <w:rFonts w:ascii="Times New Roman" w:eastAsia="Times New Roman" w:hAnsi="Times New Roman" w:cs="Times New Roman"/>
          <w:color w:val="000000" w:themeColor="text1"/>
          <w:sz w:val="24"/>
          <w:szCs w:val="24"/>
        </w:rPr>
        <w:t>2</w:t>
      </w:r>
      <w:proofErr w:type="gramEnd"/>
      <w:r w:rsidRPr="004F5B77">
        <w:rPr>
          <w:rFonts w:ascii="Times New Roman" w:eastAsia="Times New Roman" w:hAnsi="Times New Roman" w:cs="Times New Roman"/>
          <w:color w:val="000000" w:themeColor="text1"/>
          <w:sz w:val="24"/>
          <w:szCs w:val="24"/>
        </w:rPr>
        <w:t>_ответ1.</w:t>
      </w:r>
      <w:r w:rsidRPr="004F5B77">
        <w:rPr>
          <w:rFonts w:ascii="Times New Roman" w:eastAsia="Times New Roman" w:hAnsi="Times New Roman" w:cs="Times New Roman"/>
          <w:color w:val="000000" w:themeColor="text1"/>
          <w:sz w:val="24"/>
          <w:szCs w:val="24"/>
          <w:lang w:val="en-US"/>
        </w:rPr>
        <w:t>doc</w:t>
      </w:r>
      <w:r w:rsidRPr="004F5B77">
        <w:rPr>
          <w:rFonts w:ascii="Times New Roman" w:eastAsia="Times New Roman" w:hAnsi="Times New Roman" w:cs="Times New Roman"/>
          <w:color w:val="000000" w:themeColor="text1"/>
          <w:sz w:val="24"/>
          <w:szCs w:val="24"/>
        </w:rPr>
        <w:t> в папку Почта _2 и удалите его из своей папки</w:t>
      </w:r>
    </w:p>
    <w:p w:rsidR="00670688" w:rsidRPr="004F5B77" w:rsidRDefault="00670688" w:rsidP="00DB1FC4">
      <w:pPr>
        <w:numPr>
          <w:ilvl w:val="0"/>
          <w:numId w:val="32"/>
        </w:numPr>
        <w:shd w:val="clear" w:color="auto" w:fill="FAFAFA"/>
        <w:spacing w:after="0" w:line="240" w:lineRule="auto"/>
        <w:ind w:left="561"/>
        <w:rPr>
          <w:rFonts w:ascii="Times New Roman" w:eastAsia="Times New Roman" w:hAnsi="Times New Roman" w:cs="Times New Roman"/>
          <w:color w:val="000000" w:themeColor="text1"/>
          <w:sz w:val="24"/>
          <w:szCs w:val="24"/>
        </w:rPr>
      </w:pPr>
      <w:r w:rsidRPr="004F5B77">
        <w:rPr>
          <w:rFonts w:ascii="Times New Roman" w:eastAsia="Times New Roman" w:hAnsi="Times New Roman" w:cs="Times New Roman"/>
          <w:color w:val="000000" w:themeColor="text1"/>
          <w:sz w:val="24"/>
          <w:szCs w:val="24"/>
        </w:rPr>
        <w:t>Далее повторите п.2-4 для других компьютеров.</w:t>
      </w:r>
    </w:p>
    <w:p w:rsidR="00670688" w:rsidRPr="004F5B77" w:rsidRDefault="00670688" w:rsidP="00670688">
      <w:pPr>
        <w:shd w:val="clear" w:color="auto" w:fill="FAFAFA"/>
        <w:spacing w:after="187" w:line="318" w:lineRule="atLeast"/>
        <w:rPr>
          <w:rFonts w:ascii="Times New Roman" w:eastAsia="Times New Roman" w:hAnsi="Times New Roman" w:cs="Times New Roman"/>
          <w:sz w:val="24"/>
          <w:szCs w:val="24"/>
        </w:rPr>
      </w:pPr>
      <w:r w:rsidRPr="004F5B77">
        <w:rPr>
          <w:rFonts w:ascii="Times New Roman" w:eastAsia="Times New Roman" w:hAnsi="Times New Roman" w:cs="Times New Roman"/>
          <w:iCs/>
          <w:sz w:val="24"/>
          <w:szCs w:val="24"/>
        </w:rPr>
        <w:t>Задание 2</w:t>
      </w:r>
      <w:r w:rsidRPr="004F5B77">
        <w:rPr>
          <w:rFonts w:ascii="Times New Roman" w:eastAsia="Times New Roman" w:hAnsi="Times New Roman" w:cs="Times New Roman"/>
          <w:sz w:val="24"/>
          <w:szCs w:val="24"/>
        </w:rPr>
        <w:t>. Решите задачу.</w:t>
      </w:r>
      <w:r w:rsidR="00927BA1">
        <w:rPr>
          <w:rFonts w:ascii="Times New Roman" w:eastAsia="Times New Roman" w:hAnsi="Times New Roman" w:cs="Times New Roman"/>
          <w:sz w:val="24"/>
          <w:szCs w:val="24"/>
        </w:rPr>
        <w:t xml:space="preserve"> </w:t>
      </w:r>
      <w:r w:rsidRPr="004F5B77">
        <w:rPr>
          <w:rFonts w:ascii="Times New Roman" w:eastAsia="Times New Roman" w:hAnsi="Times New Roman" w:cs="Times New Roman"/>
          <w:sz w:val="24"/>
          <w:szCs w:val="24"/>
        </w:rPr>
        <w:t>Максимальная скорость передачи данных в локальной сети 100 Мбит/</w:t>
      </w:r>
      <w:proofErr w:type="gramStart"/>
      <w:r w:rsidRPr="004F5B77">
        <w:rPr>
          <w:rFonts w:ascii="Times New Roman" w:eastAsia="Times New Roman" w:hAnsi="Times New Roman" w:cs="Times New Roman"/>
          <w:sz w:val="24"/>
          <w:szCs w:val="24"/>
        </w:rPr>
        <w:t>с</w:t>
      </w:r>
      <w:proofErr w:type="gramEnd"/>
      <w:r w:rsidRPr="004F5B77">
        <w:rPr>
          <w:rFonts w:ascii="Times New Roman" w:eastAsia="Times New Roman" w:hAnsi="Times New Roman" w:cs="Times New Roman"/>
          <w:sz w:val="24"/>
          <w:szCs w:val="24"/>
        </w:rPr>
        <w:t>. Сколько страниц текста можно передать за 1 сек, если 1 страница текста содержит 50 строк и на каждой строке - 70 символов.</w:t>
      </w:r>
    </w:p>
    <w:p w:rsidR="005B023D" w:rsidRPr="004F5B77" w:rsidRDefault="005B023D" w:rsidP="005B023D">
      <w:pPr>
        <w:spacing w:after="150"/>
        <w:rPr>
          <w:rFonts w:ascii="Times New Roman" w:hAnsi="Times New Roman" w:cs="Times New Roman"/>
          <w:sz w:val="24"/>
          <w:szCs w:val="24"/>
        </w:rPr>
      </w:pPr>
      <w:r w:rsidRPr="004F5B77">
        <w:rPr>
          <w:rFonts w:ascii="Times New Roman" w:hAnsi="Times New Roman" w:cs="Times New Roman"/>
          <w:sz w:val="24"/>
          <w:szCs w:val="24"/>
        </w:rPr>
        <w:t> </w:t>
      </w:r>
      <w:r w:rsidR="00F02684">
        <w:rPr>
          <w:rStyle w:val="aff2"/>
          <w:rFonts w:ascii="Times New Roman" w:hAnsi="Times New Roman" w:cs="Times New Roman"/>
          <w:i w:val="0"/>
          <w:sz w:val="24"/>
          <w:szCs w:val="24"/>
        </w:rPr>
        <w:t>Задание 3</w:t>
      </w:r>
      <w:r w:rsidRPr="004F5B77">
        <w:rPr>
          <w:rStyle w:val="aff2"/>
          <w:rFonts w:ascii="Times New Roman" w:hAnsi="Times New Roman" w:cs="Times New Roman"/>
          <w:i w:val="0"/>
          <w:sz w:val="24"/>
          <w:szCs w:val="24"/>
        </w:rPr>
        <w:t>.</w:t>
      </w:r>
    </w:p>
    <w:p w:rsidR="005B023D" w:rsidRPr="004F5B77" w:rsidRDefault="005B023D" w:rsidP="00DB1FC4">
      <w:pPr>
        <w:numPr>
          <w:ilvl w:val="0"/>
          <w:numId w:val="47"/>
        </w:numPr>
        <w:spacing w:after="0" w:line="240" w:lineRule="auto"/>
        <w:ind w:left="450"/>
        <w:rPr>
          <w:rFonts w:ascii="Times New Roman" w:hAnsi="Times New Roman" w:cs="Times New Roman"/>
          <w:sz w:val="24"/>
          <w:szCs w:val="24"/>
        </w:rPr>
      </w:pPr>
      <w:r w:rsidRPr="004F5B77">
        <w:rPr>
          <w:rFonts w:ascii="Times New Roman" w:hAnsi="Times New Roman" w:cs="Times New Roman"/>
          <w:sz w:val="24"/>
          <w:szCs w:val="24"/>
        </w:rPr>
        <w:t xml:space="preserve">Создайте на локальном диске </w:t>
      </w:r>
      <w:r w:rsidRPr="004F5B77">
        <w:rPr>
          <w:rFonts w:ascii="Times New Roman" w:hAnsi="Times New Roman" w:cs="Times New Roman"/>
          <w:sz w:val="24"/>
          <w:szCs w:val="24"/>
          <w:lang w:val="en-US"/>
        </w:rPr>
        <w:t>Z</w:t>
      </w:r>
      <w:r w:rsidRPr="004F5B77">
        <w:rPr>
          <w:rFonts w:ascii="Times New Roman" w:hAnsi="Times New Roman" w:cs="Times New Roman"/>
          <w:sz w:val="24"/>
          <w:szCs w:val="24"/>
        </w:rPr>
        <w:t xml:space="preserve"> аудитории папку под именем Почта_1 (цифра в имени соответствует номеру вашего компьютера).</w:t>
      </w:r>
    </w:p>
    <w:p w:rsidR="005B023D" w:rsidRPr="004F5B77" w:rsidRDefault="005B023D" w:rsidP="00DB1FC4">
      <w:pPr>
        <w:numPr>
          <w:ilvl w:val="0"/>
          <w:numId w:val="47"/>
        </w:numPr>
        <w:spacing w:after="0" w:line="240" w:lineRule="auto"/>
        <w:ind w:left="450"/>
        <w:rPr>
          <w:rFonts w:ascii="Times New Roman" w:hAnsi="Times New Roman" w:cs="Times New Roman"/>
          <w:sz w:val="24"/>
          <w:szCs w:val="24"/>
        </w:rPr>
      </w:pPr>
      <w:r w:rsidRPr="004F5B77">
        <w:rPr>
          <w:rFonts w:ascii="Times New Roman" w:hAnsi="Times New Roman" w:cs="Times New Roman"/>
          <w:sz w:val="24"/>
          <w:szCs w:val="24"/>
        </w:rPr>
        <w:t xml:space="preserve">С помощью текстового редактора </w:t>
      </w:r>
      <w:r w:rsidRPr="004F5B77">
        <w:rPr>
          <w:rFonts w:ascii="Times New Roman" w:hAnsi="Times New Roman" w:cs="Times New Roman"/>
          <w:sz w:val="24"/>
          <w:szCs w:val="24"/>
          <w:lang w:val="en-US"/>
        </w:rPr>
        <w:t>Word</w:t>
      </w:r>
      <w:r w:rsidRPr="004F5B77">
        <w:rPr>
          <w:rFonts w:ascii="Times New Roman" w:hAnsi="Times New Roman" w:cs="Times New Roman"/>
          <w:sz w:val="24"/>
          <w:szCs w:val="24"/>
        </w:rPr>
        <w:t xml:space="preserve"> или </w:t>
      </w:r>
      <w:r w:rsidRPr="004F5B77">
        <w:rPr>
          <w:rFonts w:ascii="Times New Roman" w:hAnsi="Times New Roman" w:cs="Times New Roman"/>
          <w:sz w:val="24"/>
          <w:szCs w:val="24"/>
          <w:lang w:val="en-US"/>
        </w:rPr>
        <w:t>WordPad</w:t>
      </w:r>
      <w:r w:rsidRPr="004F5B77">
        <w:rPr>
          <w:rFonts w:ascii="Times New Roman" w:hAnsi="Times New Roman" w:cs="Times New Roman"/>
          <w:sz w:val="24"/>
          <w:szCs w:val="24"/>
        </w:rPr>
        <w:t xml:space="preserve"> создайте письмо к </w:t>
      </w:r>
      <w:proofErr w:type="spellStart"/>
      <w:r w:rsidRPr="004F5B77">
        <w:rPr>
          <w:rFonts w:ascii="Times New Roman" w:hAnsi="Times New Roman" w:cs="Times New Roman"/>
          <w:sz w:val="24"/>
          <w:szCs w:val="24"/>
        </w:rPr>
        <w:t>одногруппникам</w:t>
      </w:r>
      <w:proofErr w:type="spellEnd"/>
      <w:r w:rsidRPr="004F5B77">
        <w:rPr>
          <w:rFonts w:ascii="Times New Roman" w:hAnsi="Times New Roman" w:cs="Times New Roman"/>
          <w:sz w:val="24"/>
          <w:szCs w:val="24"/>
        </w:rPr>
        <w:t>.</w:t>
      </w:r>
    </w:p>
    <w:p w:rsidR="005B023D" w:rsidRPr="004F5B77" w:rsidRDefault="005B023D" w:rsidP="00DB1FC4">
      <w:pPr>
        <w:numPr>
          <w:ilvl w:val="0"/>
          <w:numId w:val="47"/>
        </w:numPr>
        <w:spacing w:after="0" w:line="240" w:lineRule="auto"/>
        <w:ind w:left="450"/>
        <w:rPr>
          <w:rFonts w:ascii="Times New Roman" w:hAnsi="Times New Roman" w:cs="Times New Roman"/>
          <w:sz w:val="24"/>
          <w:szCs w:val="24"/>
        </w:rPr>
      </w:pPr>
      <w:r w:rsidRPr="004F5B77">
        <w:rPr>
          <w:rFonts w:ascii="Times New Roman" w:hAnsi="Times New Roman" w:cs="Times New Roman"/>
          <w:sz w:val="24"/>
          <w:szCs w:val="24"/>
        </w:rPr>
        <w:t>Сохраните данный текст в папке Почта_1 своего компьютера в файле письмо</w:t>
      </w:r>
      <w:proofErr w:type="gramStart"/>
      <w:r w:rsidRPr="004F5B77">
        <w:rPr>
          <w:rFonts w:ascii="Times New Roman" w:hAnsi="Times New Roman" w:cs="Times New Roman"/>
          <w:sz w:val="24"/>
          <w:szCs w:val="24"/>
        </w:rPr>
        <w:t>1</w:t>
      </w:r>
      <w:proofErr w:type="gramEnd"/>
      <w:r w:rsidRPr="004F5B77">
        <w:rPr>
          <w:rFonts w:ascii="Times New Roman" w:hAnsi="Times New Roman" w:cs="Times New Roman"/>
          <w:sz w:val="24"/>
          <w:szCs w:val="24"/>
        </w:rPr>
        <w:t>.</w:t>
      </w:r>
      <w:r w:rsidRPr="004F5B77">
        <w:rPr>
          <w:rFonts w:ascii="Times New Roman" w:hAnsi="Times New Roman" w:cs="Times New Roman"/>
          <w:sz w:val="24"/>
          <w:szCs w:val="24"/>
          <w:lang w:val="en-US"/>
        </w:rPr>
        <w:t>doc</w:t>
      </w:r>
      <w:r w:rsidRPr="004F5B77">
        <w:rPr>
          <w:rFonts w:ascii="Times New Roman" w:hAnsi="Times New Roman" w:cs="Times New Roman"/>
          <w:sz w:val="24"/>
          <w:szCs w:val="24"/>
        </w:rPr>
        <w:t>, где 1 – номер компьютера.</w:t>
      </w:r>
    </w:p>
    <w:p w:rsidR="005B023D" w:rsidRPr="004F5B77" w:rsidRDefault="005B023D" w:rsidP="00DB1FC4">
      <w:pPr>
        <w:numPr>
          <w:ilvl w:val="0"/>
          <w:numId w:val="47"/>
        </w:numPr>
        <w:spacing w:after="0" w:line="240" w:lineRule="auto"/>
        <w:ind w:left="450"/>
        <w:rPr>
          <w:rFonts w:ascii="Times New Roman" w:hAnsi="Times New Roman" w:cs="Times New Roman"/>
          <w:sz w:val="24"/>
          <w:szCs w:val="24"/>
        </w:rPr>
      </w:pPr>
      <w:r w:rsidRPr="004F5B77">
        <w:rPr>
          <w:rFonts w:ascii="Times New Roman" w:hAnsi="Times New Roman" w:cs="Times New Roman"/>
          <w:sz w:val="24"/>
          <w:szCs w:val="24"/>
        </w:rPr>
        <w:t>Откройте папку другого компьютера, например, Почта_2 и скопируйте в него файл письмо</w:t>
      </w:r>
      <w:proofErr w:type="gramStart"/>
      <w:r w:rsidRPr="004F5B77">
        <w:rPr>
          <w:rFonts w:ascii="Times New Roman" w:hAnsi="Times New Roman" w:cs="Times New Roman"/>
          <w:sz w:val="24"/>
          <w:szCs w:val="24"/>
        </w:rPr>
        <w:t>1</w:t>
      </w:r>
      <w:proofErr w:type="gramEnd"/>
      <w:r w:rsidRPr="004F5B77">
        <w:rPr>
          <w:rFonts w:ascii="Times New Roman" w:hAnsi="Times New Roman" w:cs="Times New Roman"/>
          <w:sz w:val="24"/>
          <w:szCs w:val="24"/>
        </w:rPr>
        <w:t xml:space="preserve"> из своей папки Почта_1.</w:t>
      </w:r>
    </w:p>
    <w:p w:rsidR="005B023D" w:rsidRPr="004F5B77" w:rsidRDefault="005B023D" w:rsidP="00DB1FC4">
      <w:pPr>
        <w:numPr>
          <w:ilvl w:val="0"/>
          <w:numId w:val="47"/>
        </w:numPr>
        <w:spacing w:after="0" w:line="240" w:lineRule="auto"/>
        <w:ind w:left="450"/>
        <w:rPr>
          <w:rFonts w:ascii="Times New Roman" w:hAnsi="Times New Roman" w:cs="Times New Roman"/>
          <w:sz w:val="24"/>
          <w:szCs w:val="24"/>
        </w:rPr>
      </w:pPr>
      <w:r w:rsidRPr="004F5B77">
        <w:rPr>
          <w:rFonts w:ascii="Times New Roman" w:hAnsi="Times New Roman" w:cs="Times New Roman"/>
          <w:sz w:val="24"/>
          <w:szCs w:val="24"/>
        </w:rPr>
        <w:t>В своей папке Почта_1 прочитайте письма от других пользователей, например письмо</w:t>
      </w:r>
      <w:proofErr w:type="gramStart"/>
      <w:r w:rsidRPr="004F5B77">
        <w:rPr>
          <w:rFonts w:ascii="Times New Roman" w:hAnsi="Times New Roman" w:cs="Times New Roman"/>
          <w:sz w:val="24"/>
          <w:szCs w:val="24"/>
        </w:rPr>
        <w:t>2</w:t>
      </w:r>
      <w:proofErr w:type="gramEnd"/>
      <w:r w:rsidRPr="004F5B77">
        <w:rPr>
          <w:rFonts w:ascii="Times New Roman" w:hAnsi="Times New Roman" w:cs="Times New Roman"/>
          <w:sz w:val="24"/>
          <w:szCs w:val="24"/>
        </w:rPr>
        <w:t>. Допишите в них свой ответ.</w:t>
      </w:r>
    </w:p>
    <w:p w:rsidR="005B023D" w:rsidRPr="004F5B77" w:rsidRDefault="005B023D" w:rsidP="00DB1FC4">
      <w:pPr>
        <w:numPr>
          <w:ilvl w:val="0"/>
          <w:numId w:val="47"/>
        </w:numPr>
        <w:spacing w:after="0" w:line="240" w:lineRule="auto"/>
        <w:ind w:left="450"/>
        <w:rPr>
          <w:rFonts w:ascii="Times New Roman" w:hAnsi="Times New Roman" w:cs="Times New Roman"/>
          <w:sz w:val="24"/>
          <w:szCs w:val="24"/>
        </w:rPr>
      </w:pPr>
      <w:r w:rsidRPr="004F5B77">
        <w:rPr>
          <w:rFonts w:ascii="Times New Roman" w:hAnsi="Times New Roman" w:cs="Times New Roman"/>
          <w:sz w:val="24"/>
          <w:szCs w:val="24"/>
        </w:rPr>
        <w:t>Переименуйте файл письмо</w:t>
      </w:r>
      <w:proofErr w:type="gramStart"/>
      <w:r w:rsidRPr="004F5B77">
        <w:rPr>
          <w:rFonts w:ascii="Times New Roman" w:hAnsi="Times New Roman" w:cs="Times New Roman"/>
          <w:sz w:val="24"/>
          <w:szCs w:val="24"/>
        </w:rPr>
        <w:t>2</w:t>
      </w:r>
      <w:proofErr w:type="gramEnd"/>
      <w:r w:rsidRPr="004F5B77">
        <w:rPr>
          <w:rFonts w:ascii="Times New Roman" w:hAnsi="Times New Roman" w:cs="Times New Roman"/>
          <w:sz w:val="24"/>
          <w:szCs w:val="24"/>
        </w:rPr>
        <w:t xml:space="preserve"> .</w:t>
      </w:r>
      <w:r w:rsidRPr="004F5B77">
        <w:rPr>
          <w:rFonts w:ascii="Times New Roman" w:hAnsi="Times New Roman" w:cs="Times New Roman"/>
          <w:sz w:val="24"/>
          <w:szCs w:val="24"/>
          <w:lang w:val="en-US"/>
        </w:rPr>
        <w:t>doc</w:t>
      </w:r>
      <w:r w:rsidRPr="004F5B77">
        <w:rPr>
          <w:rFonts w:ascii="Times New Roman" w:hAnsi="Times New Roman" w:cs="Times New Roman"/>
          <w:sz w:val="24"/>
          <w:szCs w:val="24"/>
        </w:rPr>
        <w:t xml:space="preserve"> в файл письмо2_ответ1.</w:t>
      </w:r>
      <w:r w:rsidRPr="004F5B77">
        <w:rPr>
          <w:rFonts w:ascii="Times New Roman" w:hAnsi="Times New Roman" w:cs="Times New Roman"/>
          <w:sz w:val="24"/>
          <w:szCs w:val="24"/>
          <w:lang w:val="en-US"/>
        </w:rPr>
        <w:t>doc</w:t>
      </w:r>
    </w:p>
    <w:p w:rsidR="005B023D" w:rsidRPr="004F5B77" w:rsidRDefault="005B023D" w:rsidP="00DB1FC4">
      <w:pPr>
        <w:numPr>
          <w:ilvl w:val="0"/>
          <w:numId w:val="47"/>
        </w:numPr>
        <w:spacing w:after="0" w:line="240" w:lineRule="auto"/>
        <w:ind w:left="450"/>
        <w:rPr>
          <w:rFonts w:ascii="Times New Roman" w:hAnsi="Times New Roman" w:cs="Times New Roman"/>
          <w:sz w:val="24"/>
          <w:szCs w:val="24"/>
        </w:rPr>
      </w:pPr>
      <w:r w:rsidRPr="004F5B77">
        <w:rPr>
          <w:rFonts w:ascii="Times New Roman" w:hAnsi="Times New Roman" w:cs="Times New Roman"/>
          <w:sz w:val="24"/>
          <w:szCs w:val="24"/>
        </w:rPr>
        <w:t>Переместите файл письмо</w:t>
      </w:r>
      <w:proofErr w:type="gramStart"/>
      <w:r w:rsidRPr="004F5B77">
        <w:rPr>
          <w:rFonts w:ascii="Times New Roman" w:hAnsi="Times New Roman" w:cs="Times New Roman"/>
          <w:sz w:val="24"/>
          <w:szCs w:val="24"/>
        </w:rPr>
        <w:t>2</w:t>
      </w:r>
      <w:proofErr w:type="gramEnd"/>
      <w:r w:rsidRPr="004F5B77">
        <w:rPr>
          <w:rFonts w:ascii="Times New Roman" w:hAnsi="Times New Roman" w:cs="Times New Roman"/>
          <w:sz w:val="24"/>
          <w:szCs w:val="24"/>
        </w:rPr>
        <w:t>_ответ1.</w:t>
      </w:r>
      <w:r w:rsidRPr="004F5B77">
        <w:rPr>
          <w:rFonts w:ascii="Times New Roman" w:hAnsi="Times New Roman" w:cs="Times New Roman"/>
          <w:sz w:val="24"/>
          <w:szCs w:val="24"/>
          <w:lang w:val="en-US"/>
        </w:rPr>
        <w:t>doc</w:t>
      </w:r>
      <w:r w:rsidRPr="004F5B77">
        <w:rPr>
          <w:rFonts w:ascii="Times New Roman" w:hAnsi="Times New Roman" w:cs="Times New Roman"/>
          <w:sz w:val="24"/>
          <w:szCs w:val="24"/>
        </w:rPr>
        <w:t xml:space="preserve"> в папку Почта _2 и удалите его из своей папки</w:t>
      </w:r>
    </w:p>
    <w:p w:rsidR="005B023D" w:rsidRPr="004F5B77" w:rsidRDefault="005B023D" w:rsidP="00DB1FC4">
      <w:pPr>
        <w:numPr>
          <w:ilvl w:val="0"/>
          <w:numId w:val="47"/>
        </w:numPr>
        <w:spacing w:after="0" w:line="240" w:lineRule="auto"/>
        <w:ind w:left="450"/>
        <w:rPr>
          <w:rFonts w:ascii="Times New Roman" w:hAnsi="Times New Roman" w:cs="Times New Roman"/>
          <w:sz w:val="24"/>
          <w:szCs w:val="24"/>
        </w:rPr>
      </w:pPr>
      <w:r w:rsidRPr="004F5B77">
        <w:rPr>
          <w:rFonts w:ascii="Times New Roman" w:hAnsi="Times New Roman" w:cs="Times New Roman"/>
          <w:sz w:val="24"/>
          <w:szCs w:val="24"/>
        </w:rPr>
        <w:t>Далее повторите п.2-4 для других компьютеров.</w:t>
      </w:r>
    </w:p>
    <w:p w:rsidR="005B023D" w:rsidRPr="004F5B77" w:rsidRDefault="005B023D" w:rsidP="00DB1FC4">
      <w:pPr>
        <w:numPr>
          <w:ilvl w:val="0"/>
          <w:numId w:val="47"/>
        </w:numPr>
        <w:spacing w:after="0" w:line="240" w:lineRule="auto"/>
        <w:ind w:left="450"/>
        <w:rPr>
          <w:rFonts w:ascii="Times New Roman" w:hAnsi="Times New Roman" w:cs="Times New Roman"/>
          <w:sz w:val="24"/>
          <w:szCs w:val="24"/>
        </w:rPr>
      </w:pPr>
      <w:r w:rsidRPr="004F5B77">
        <w:rPr>
          <w:rFonts w:ascii="Times New Roman" w:hAnsi="Times New Roman" w:cs="Times New Roman"/>
          <w:sz w:val="24"/>
          <w:szCs w:val="24"/>
        </w:rPr>
        <w:t>Прочитайте сообщения от других пользователей в своей папке и повторите для них действия п.5-8.</w:t>
      </w:r>
    </w:p>
    <w:p w:rsidR="00690FCF" w:rsidRDefault="005B023D" w:rsidP="00D57BA9">
      <w:pPr>
        <w:spacing w:after="150"/>
        <w:jc w:val="both"/>
        <w:rPr>
          <w:rFonts w:ascii="Times New Roman" w:hAnsi="Times New Roman" w:cs="Times New Roman"/>
          <w:sz w:val="24"/>
          <w:szCs w:val="24"/>
        </w:rPr>
      </w:pPr>
      <w:r w:rsidRPr="004F5B77">
        <w:rPr>
          <w:rStyle w:val="aff2"/>
          <w:rFonts w:ascii="Times New Roman" w:hAnsi="Times New Roman" w:cs="Times New Roman"/>
          <w:i w:val="0"/>
          <w:sz w:val="24"/>
          <w:szCs w:val="24"/>
        </w:rPr>
        <w:t xml:space="preserve">Задание </w:t>
      </w:r>
      <w:r w:rsidR="00F02684">
        <w:rPr>
          <w:rStyle w:val="aff2"/>
          <w:rFonts w:ascii="Times New Roman" w:hAnsi="Times New Roman" w:cs="Times New Roman"/>
          <w:i w:val="0"/>
          <w:sz w:val="24"/>
          <w:szCs w:val="24"/>
        </w:rPr>
        <w:t>4</w:t>
      </w:r>
      <w:r w:rsidRPr="004F5B77">
        <w:rPr>
          <w:rFonts w:ascii="Times New Roman" w:hAnsi="Times New Roman" w:cs="Times New Roman"/>
          <w:sz w:val="24"/>
          <w:szCs w:val="24"/>
        </w:rPr>
        <w:t>. Решите задачу.</w:t>
      </w:r>
      <w:r w:rsidR="00927BA1">
        <w:rPr>
          <w:rFonts w:ascii="Times New Roman" w:hAnsi="Times New Roman" w:cs="Times New Roman"/>
          <w:sz w:val="24"/>
          <w:szCs w:val="24"/>
        </w:rPr>
        <w:t xml:space="preserve"> </w:t>
      </w:r>
      <w:r w:rsidRPr="004F5B77">
        <w:rPr>
          <w:rFonts w:ascii="Times New Roman" w:hAnsi="Times New Roman" w:cs="Times New Roman"/>
          <w:sz w:val="24"/>
          <w:szCs w:val="24"/>
        </w:rPr>
        <w:t>Максимальная скорость передачи данных в локальной сети 100 Мбит/</w:t>
      </w:r>
      <w:proofErr w:type="gramStart"/>
      <w:r w:rsidRPr="004F5B77">
        <w:rPr>
          <w:rFonts w:ascii="Times New Roman" w:hAnsi="Times New Roman" w:cs="Times New Roman"/>
          <w:sz w:val="24"/>
          <w:szCs w:val="24"/>
        </w:rPr>
        <w:t>с</w:t>
      </w:r>
      <w:proofErr w:type="gramEnd"/>
      <w:r w:rsidRPr="004F5B77">
        <w:rPr>
          <w:rFonts w:ascii="Times New Roman" w:hAnsi="Times New Roman" w:cs="Times New Roman"/>
          <w:sz w:val="24"/>
          <w:szCs w:val="24"/>
        </w:rPr>
        <w:t>. Сколько страниц текста можно передать за 1 сек, если 1 страница текста содержит 50 строк и на каждой строке - 70 символов.</w:t>
      </w:r>
    </w:p>
    <w:p w:rsidR="00690FCF" w:rsidRPr="00FC4DE2" w:rsidRDefault="00D57BA9" w:rsidP="00FC4DE2">
      <w:pPr>
        <w:rPr>
          <w:rFonts w:ascii="Times New Roman" w:hAnsi="Times New Roman" w:cs="Times New Roman"/>
          <w:sz w:val="24"/>
          <w:szCs w:val="24"/>
        </w:rPr>
      </w:pPr>
      <w:r>
        <w:rPr>
          <w:rFonts w:ascii="Times New Roman" w:hAnsi="Times New Roman" w:cs="Times New Roman"/>
          <w:sz w:val="24"/>
          <w:szCs w:val="24"/>
        </w:rPr>
        <w:t xml:space="preserve">Задание </w:t>
      </w:r>
      <w:r w:rsidR="00927BA1">
        <w:rPr>
          <w:rFonts w:ascii="Times New Roman" w:hAnsi="Times New Roman" w:cs="Times New Roman"/>
          <w:sz w:val="24"/>
          <w:szCs w:val="24"/>
        </w:rPr>
        <w:t>5</w:t>
      </w:r>
      <w:r w:rsidR="00FC4DE2" w:rsidRPr="00FC4DE2">
        <w:rPr>
          <w:rFonts w:ascii="Times New Roman" w:hAnsi="Times New Roman" w:cs="Times New Roman"/>
          <w:sz w:val="24"/>
          <w:szCs w:val="24"/>
        </w:rPr>
        <w:t xml:space="preserve">. </w:t>
      </w:r>
      <w:r w:rsidR="003F4794" w:rsidRPr="00FC4DE2">
        <w:rPr>
          <w:rFonts w:ascii="Times New Roman" w:hAnsi="Times New Roman" w:cs="Times New Roman"/>
          <w:sz w:val="24"/>
          <w:szCs w:val="24"/>
        </w:rPr>
        <w:t>Проверить сетевые настройки своего компьютера;</w:t>
      </w:r>
    </w:p>
    <w:p w:rsidR="003F4794" w:rsidRPr="00690FCF" w:rsidRDefault="003F4794" w:rsidP="009C3E4F">
      <w:pPr>
        <w:pStyle w:val="a9"/>
        <w:numPr>
          <w:ilvl w:val="0"/>
          <w:numId w:val="60"/>
        </w:numPr>
      </w:pPr>
      <w:r w:rsidRPr="00690FCF">
        <w:t>Открыть доступ к своим папкам;</w:t>
      </w:r>
    </w:p>
    <w:p w:rsidR="003F4794" w:rsidRPr="00690FCF" w:rsidRDefault="003F4794" w:rsidP="009C3E4F">
      <w:pPr>
        <w:pStyle w:val="a9"/>
        <w:numPr>
          <w:ilvl w:val="0"/>
          <w:numId w:val="60"/>
        </w:numPr>
        <w:jc w:val="both"/>
      </w:pPr>
      <w:r w:rsidRPr="00690FCF">
        <w:t>Выполнить копирование файлов и папок по сети;</w:t>
      </w:r>
    </w:p>
    <w:p w:rsidR="00690FCF" w:rsidRPr="00690FCF" w:rsidRDefault="003F4794" w:rsidP="009C3E4F">
      <w:pPr>
        <w:pStyle w:val="a9"/>
        <w:numPr>
          <w:ilvl w:val="0"/>
          <w:numId w:val="60"/>
        </w:numPr>
        <w:jc w:val="both"/>
      </w:pPr>
      <w:r w:rsidRPr="00690FCF">
        <w:t>О</w:t>
      </w:r>
      <w:r w:rsidR="00690FCF" w:rsidRPr="00690FCF">
        <w:t>тветить на контрольные вопросы;</w:t>
      </w:r>
    </w:p>
    <w:p w:rsidR="003F4794" w:rsidRPr="00690FCF" w:rsidRDefault="003F4794" w:rsidP="009C3E4F">
      <w:pPr>
        <w:pStyle w:val="a9"/>
        <w:numPr>
          <w:ilvl w:val="0"/>
          <w:numId w:val="60"/>
        </w:numPr>
        <w:jc w:val="both"/>
      </w:pPr>
      <w:r w:rsidRPr="00690FCF">
        <w:t>Напеча</w:t>
      </w:r>
      <w:r w:rsidR="00375FF9">
        <w:t>та</w:t>
      </w:r>
      <w:r w:rsidRPr="00690FCF">
        <w:t>ть на  сетевом принтере документ.</w:t>
      </w:r>
    </w:p>
    <w:p w:rsidR="003F4794" w:rsidRDefault="003F4794" w:rsidP="009C3E4F">
      <w:pPr>
        <w:pStyle w:val="2b"/>
        <w:numPr>
          <w:ilvl w:val="0"/>
          <w:numId w:val="60"/>
        </w:numPr>
        <w:spacing w:after="0" w:line="240" w:lineRule="auto"/>
        <w:jc w:val="both"/>
      </w:pPr>
      <w:r>
        <w:t>Проверить, работает ли сеть:</w:t>
      </w:r>
    </w:p>
    <w:p w:rsidR="003F4794" w:rsidRPr="00FC4DE2" w:rsidRDefault="003F4794" w:rsidP="00FC4DE2">
      <w:pPr>
        <w:pStyle w:val="2b"/>
        <w:spacing w:after="0" w:line="240" w:lineRule="auto"/>
        <w:ind w:left="360"/>
      </w:pPr>
      <w:r w:rsidRPr="00FC4DE2">
        <w:t xml:space="preserve">щелкнуть ярлык </w:t>
      </w:r>
      <w:r w:rsidRPr="00FC4DE2">
        <w:rPr>
          <w:iCs/>
        </w:rPr>
        <w:t>Сетевое окружение</w:t>
      </w:r>
      <w:proofErr w:type="gramStart"/>
      <w:r w:rsidRPr="00FC4DE2">
        <w:rPr>
          <w:iCs/>
        </w:rPr>
        <w:t>/О</w:t>
      </w:r>
      <w:proofErr w:type="gramEnd"/>
      <w:r w:rsidRPr="00FC4DE2">
        <w:rPr>
          <w:iCs/>
        </w:rPr>
        <w:t>тобразить компьютеры рабочей группы</w:t>
      </w:r>
      <w:r w:rsidRPr="00FC4DE2">
        <w:t xml:space="preserve">, </w:t>
      </w:r>
    </w:p>
    <w:p w:rsidR="003F4794" w:rsidRPr="00FC4DE2" w:rsidRDefault="003F4794" w:rsidP="00FC4DE2">
      <w:pPr>
        <w:pStyle w:val="2b"/>
        <w:spacing w:after="0" w:line="240" w:lineRule="auto"/>
        <w:ind w:left="360"/>
      </w:pPr>
      <w:r w:rsidRPr="00FC4DE2">
        <w:t xml:space="preserve">посмотреть, какие компьютеры доступны в сети (должны появиться компьютеры класса с именами, например, </w:t>
      </w:r>
      <w:r w:rsidRPr="00FC4DE2">
        <w:rPr>
          <w:b/>
          <w:lang w:val="en-US"/>
        </w:rPr>
        <w:t>CL</w:t>
      </w:r>
      <w:r w:rsidRPr="00FC4DE2">
        <w:rPr>
          <w:b/>
        </w:rPr>
        <w:t>1</w:t>
      </w:r>
      <w:r w:rsidRPr="00FC4DE2">
        <w:rPr>
          <w:b/>
          <w:lang w:val="en-US"/>
        </w:rPr>
        <w:t>C</w:t>
      </w:r>
      <w:r w:rsidRPr="00FC4DE2">
        <w:rPr>
          <w:b/>
        </w:rPr>
        <w:t>1</w:t>
      </w:r>
      <w:r w:rsidRPr="00FC4DE2">
        <w:t xml:space="preserve">, т.е. класс 1 компьютер 1, </w:t>
      </w:r>
      <w:r w:rsidRPr="00FC4DE2">
        <w:rPr>
          <w:b/>
          <w:lang w:val="en-US"/>
        </w:rPr>
        <w:t>CL</w:t>
      </w:r>
      <w:r w:rsidRPr="00FC4DE2">
        <w:rPr>
          <w:b/>
        </w:rPr>
        <w:t>1</w:t>
      </w:r>
      <w:r w:rsidRPr="00FC4DE2">
        <w:rPr>
          <w:b/>
          <w:lang w:val="en-US"/>
        </w:rPr>
        <w:t>C</w:t>
      </w:r>
      <w:r w:rsidRPr="00FC4DE2">
        <w:rPr>
          <w:b/>
        </w:rPr>
        <w:t>2</w:t>
      </w:r>
      <w:r w:rsidRPr="00FC4DE2">
        <w:t>,</w:t>
      </w:r>
      <w:r w:rsidRPr="00FC4DE2">
        <w:rPr>
          <w:b/>
          <w:lang w:val="en-US"/>
        </w:rPr>
        <w:t>CL</w:t>
      </w:r>
      <w:r w:rsidRPr="00FC4DE2">
        <w:rPr>
          <w:b/>
        </w:rPr>
        <w:t>1</w:t>
      </w:r>
      <w:r w:rsidRPr="00FC4DE2">
        <w:rPr>
          <w:b/>
          <w:lang w:val="en-US"/>
        </w:rPr>
        <w:t>C</w:t>
      </w:r>
      <w:r w:rsidRPr="00FC4DE2">
        <w:rPr>
          <w:b/>
        </w:rPr>
        <w:t>3</w:t>
      </w:r>
      <w:r w:rsidRPr="00FC4DE2">
        <w:t xml:space="preserve"> и </w:t>
      </w:r>
      <w:proofErr w:type="spellStart"/>
      <w:r w:rsidRPr="00FC4DE2">
        <w:t>т</w:t>
      </w:r>
      <w:proofErr w:type="gramStart"/>
      <w:r w:rsidRPr="00FC4DE2">
        <w:t>.д</w:t>
      </w:r>
      <w:proofErr w:type="spellEnd"/>
      <w:proofErr w:type="gramEnd"/>
      <w:r w:rsidRPr="00FC4DE2">
        <w:t>);</w:t>
      </w:r>
    </w:p>
    <w:p w:rsidR="003F4794" w:rsidRPr="00FC4DE2" w:rsidRDefault="003F4794" w:rsidP="009C3E4F">
      <w:pPr>
        <w:pStyle w:val="a9"/>
        <w:numPr>
          <w:ilvl w:val="0"/>
          <w:numId w:val="60"/>
        </w:numPr>
        <w:tabs>
          <w:tab w:val="left" w:pos="1134"/>
          <w:tab w:val="left" w:pos="1276"/>
        </w:tabs>
        <w:jc w:val="both"/>
      </w:pPr>
      <w:r w:rsidRPr="00FC4DE2">
        <w:t>Определить имя своего компьютера:</w:t>
      </w:r>
    </w:p>
    <w:p w:rsidR="003F4794" w:rsidRDefault="003F4794" w:rsidP="00FC4DE2">
      <w:pPr>
        <w:tabs>
          <w:tab w:val="left" w:pos="1276"/>
        </w:tabs>
        <w:spacing w:after="0" w:line="240" w:lineRule="auto"/>
        <w:ind w:left="360"/>
        <w:jc w:val="both"/>
        <w:rPr>
          <w:sz w:val="24"/>
        </w:rPr>
      </w:pPr>
      <w:r w:rsidRPr="009C628C">
        <w:rPr>
          <w:iCs/>
          <w:sz w:val="24"/>
        </w:rPr>
        <w:lastRenderedPageBreak/>
        <w:t>правой кнопкой</w:t>
      </w:r>
      <w:r>
        <w:rPr>
          <w:iCs/>
          <w:sz w:val="24"/>
        </w:rPr>
        <w:t xml:space="preserve"> мыши </w:t>
      </w:r>
      <w:r>
        <w:rPr>
          <w:i/>
          <w:iCs/>
          <w:sz w:val="24"/>
        </w:rPr>
        <w:t>Мой компьютер/Свойства/Имя компьютера</w:t>
      </w:r>
      <w:r>
        <w:rPr>
          <w:sz w:val="24"/>
        </w:rPr>
        <w:t xml:space="preserve">, должно быть, например: Полное имя </w:t>
      </w:r>
      <w:r w:rsidRPr="00150F7B">
        <w:rPr>
          <w:b/>
          <w:sz w:val="24"/>
          <w:lang w:val="en-US"/>
        </w:rPr>
        <w:t>CL</w:t>
      </w:r>
      <w:r w:rsidRPr="00150F7B">
        <w:rPr>
          <w:b/>
          <w:sz w:val="24"/>
        </w:rPr>
        <w:t>1</w:t>
      </w:r>
      <w:r w:rsidRPr="00150F7B">
        <w:rPr>
          <w:b/>
          <w:sz w:val="24"/>
          <w:lang w:val="en-US"/>
        </w:rPr>
        <w:t>C</w:t>
      </w:r>
      <w:r w:rsidRPr="00150F7B">
        <w:rPr>
          <w:b/>
          <w:sz w:val="24"/>
        </w:rPr>
        <w:t>1</w:t>
      </w:r>
      <w:r>
        <w:rPr>
          <w:sz w:val="24"/>
        </w:rPr>
        <w:t xml:space="preserve">, рабочая группа </w:t>
      </w:r>
      <w:r w:rsidRPr="00DF6288">
        <w:rPr>
          <w:b/>
          <w:sz w:val="24"/>
          <w:lang w:val="en-US"/>
        </w:rPr>
        <w:t>CLASS</w:t>
      </w:r>
      <w:r w:rsidRPr="00DF6288">
        <w:rPr>
          <w:b/>
          <w:sz w:val="24"/>
        </w:rPr>
        <w:t>1</w:t>
      </w:r>
      <w:r>
        <w:rPr>
          <w:sz w:val="24"/>
        </w:rPr>
        <w:t>,</w:t>
      </w:r>
    </w:p>
    <w:p w:rsidR="003F4794" w:rsidRPr="00FC4DE2" w:rsidRDefault="003F4794" w:rsidP="00FC4DE2">
      <w:pPr>
        <w:tabs>
          <w:tab w:val="left" w:pos="1134"/>
          <w:tab w:val="left" w:pos="1276"/>
        </w:tabs>
        <w:spacing w:after="0" w:line="240" w:lineRule="auto"/>
        <w:ind w:left="284"/>
        <w:rPr>
          <w:rFonts w:ascii="Times New Roman" w:hAnsi="Times New Roman" w:cs="Times New Roman"/>
          <w:sz w:val="24"/>
        </w:rPr>
      </w:pPr>
      <w:r w:rsidRPr="00FC4DE2">
        <w:rPr>
          <w:rFonts w:ascii="Times New Roman" w:hAnsi="Times New Roman" w:cs="Times New Roman"/>
          <w:b/>
          <w:bCs/>
          <w:iCs/>
          <w:sz w:val="24"/>
        </w:rPr>
        <w:t>Предупреждение!!!</w:t>
      </w:r>
      <w:r w:rsidRPr="00FC4DE2">
        <w:rPr>
          <w:rFonts w:ascii="Times New Roman" w:hAnsi="Times New Roman" w:cs="Times New Roman"/>
          <w:sz w:val="24"/>
        </w:rPr>
        <w:t xml:space="preserve"> Не изменять параметры и сетевые имена, только посмотреть имя своего компьютера;</w:t>
      </w:r>
    </w:p>
    <w:p w:rsidR="003F4794" w:rsidRPr="00FC4DE2" w:rsidRDefault="00FC4DE2" w:rsidP="00FC4DE2">
      <w:pPr>
        <w:tabs>
          <w:tab w:val="left" w:pos="1134"/>
          <w:tab w:val="left" w:pos="1276"/>
        </w:tabs>
        <w:spacing w:after="0" w:line="240" w:lineRule="auto"/>
        <w:ind w:left="284" w:firstLine="1"/>
        <w:rPr>
          <w:rFonts w:ascii="Times New Roman" w:hAnsi="Times New Roman" w:cs="Times New Roman"/>
          <w:bCs/>
          <w:iCs/>
          <w:sz w:val="24"/>
        </w:rPr>
      </w:pPr>
      <w:r>
        <w:rPr>
          <w:rFonts w:ascii="Times New Roman" w:hAnsi="Times New Roman" w:cs="Times New Roman"/>
          <w:bCs/>
          <w:iCs/>
          <w:sz w:val="24"/>
        </w:rPr>
        <w:t>7.</w:t>
      </w:r>
      <w:r w:rsidR="003F4794" w:rsidRPr="00FC4DE2">
        <w:rPr>
          <w:rFonts w:ascii="Times New Roman" w:hAnsi="Times New Roman" w:cs="Times New Roman"/>
          <w:bCs/>
          <w:iCs/>
          <w:sz w:val="24"/>
        </w:rPr>
        <w:t>Создать в своей рабочей папке дополнительно папку  Общий ресурс, скопировать в эту папку 2-3  своих любых документа;</w:t>
      </w:r>
    </w:p>
    <w:p w:rsidR="003F4794" w:rsidRPr="00CA4C4D" w:rsidRDefault="003F4794" w:rsidP="00FC4DE2">
      <w:pPr>
        <w:tabs>
          <w:tab w:val="left" w:pos="1134"/>
          <w:tab w:val="left" w:pos="1276"/>
        </w:tabs>
        <w:spacing w:after="0" w:line="240" w:lineRule="auto"/>
        <w:ind w:left="284" w:firstLine="1"/>
        <w:rPr>
          <w:sz w:val="24"/>
        </w:rPr>
      </w:pPr>
      <w:r w:rsidRPr="00FC4DE2">
        <w:rPr>
          <w:rFonts w:ascii="Times New Roman" w:hAnsi="Times New Roman" w:cs="Times New Roman"/>
          <w:bCs/>
          <w:iCs/>
          <w:sz w:val="24"/>
        </w:rPr>
        <w:t> </w:t>
      </w:r>
      <w:r w:rsidR="00FC4DE2">
        <w:rPr>
          <w:rFonts w:ascii="Times New Roman" w:hAnsi="Times New Roman" w:cs="Times New Roman"/>
          <w:bCs/>
          <w:iCs/>
          <w:sz w:val="24"/>
        </w:rPr>
        <w:t>8.</w:t>
      </w:r>
      <w:r w:rsidRPr="00FC4DE2">
        <w:rPr>
          <w:rFonts w:ascii="Times New Roman" w:hAnsi="Times New Roman" w:cs="Times New Roman"/>
          <w:bCs/>
          <w:iCs/>
          <w:sz w:val="24"/>
        </w:rPr>
        <w:t>Открыть разные виды доступа: к своей рабочей папке только на чтение – Открыть общий доступ к этой папке, к папке Общий ресурс полный</w:t>
      </w:r>
      <w:r>
        <w:rPr>
          <w:bCs/>
          <w:iCs/>
          <w:sz w:val="24"/>
        </w:rPr>
        <w:t xml:space="preserve"> </w:t>
      </w:r>
      <w:r w:rsidRPr="001034F9">
        <w:rPr>
          <w:rFonts w:ascii="Times New Roman" w:hAnsi="Times New Roman" w:cs="Times New Roman"/>
          <w:bCs/>
          <w:iCs/>
          <w:sz w:val="24"/>
        </w:rPr>
        <w:t>доступ – </w:t>
      </w:r>
      <w:r w:rsidRPr="001034F9">
        <w:rPr>
          <w:rFonts w:ascii="Times New Roman" w:hAnsi="Times New Roman" w:cs="Times New Roman"/>
          <w:bCs/>
          <w:i/>
          <w:iCs/>
          <w:sz w:val="24"/>
        </w:rPr>
        <w:t>Разрешить изменение файлов по сети</w:t>
      </w:r>
      <w:r w:rsidRPr="001034F9">
        <w:rPr>
          <w:rFonts w:ascii="Times New Roman" w:hAnsi="Times New Roman" w:cs="Times New Roman"/>
          <w:bCs/>
          <w:iCs/>
          <w:sz w:val="24"/>
        </w:rPr>
        <w:t xml:space="preserve">; для этого нужно щелкнуть правой кнопкой мыши по нужной папке и отметить нужные права доступа в окне </w:t>
      </w:r>
      <w:r w:rsidRPr="001034F9">
        <w:rPr>
          <w:rFonts w:ascii="Times New Roman" w:hAnsi="Times New Roman" w:cs="Times New Roman"/>
          <w:bCs/>
          <w:i/>
          <w:iCs/>
          <w:sz w:val="24"/>
        </w:rPr>
        <w:t>Общий доступ и безопасность</w:t>
      </w:r>
      <w:r w:rsidRPr="001034F9">
        <w:rPr>
          <w:rFonts w:ascii="Times New Roman" w:hAnsi="Times New Roman" w:cs="Times New Roman"/>
          <w:bCs/>
          <w:iCs/>
          <w:sz w:val="24"/>
        </w:rPr>
        <w:t>;</w:t>
      </w:r>
    </w:p>
    <w:p w:rsidR="00927BA1" w:rsidRDefault="003F4794" w:rsidP="00927BA1">
      <w:pPr>
        <w:tabs>
          <w:tab w:val="left" w:pos="1276"/>
        </w:tabs>
        <w:ind w:left="284"/>
        <w:rPr>
          <w:rFonts w:ascii="Times New Roman" w:hAnsi="Times New Roman" w:cs="Times New Roman"/>
          <w:sz w:val="24"/>
        </w:rPr>
      </w:pPr>
      <w:r>
        <w:rPr>
          <w:sz w:val="24"/>
        </w:rPr>
        <w:t> </w:t>
      </w:r>
      <w:r w:rsidR="00FC4DE2">
        <w:rPr>
          <w:sz w:val="24"/>
        </w:rPr>
        <w:t>9.</w:t>
      </w:r>
      <w:r w:rsidRPr="00FC4DE2">
        <w:rPr>
          <w:rFonts w:ascii="Times New Roman" w:hAnsi="Times New Roman" w:cs="Times New Roman"/>
          <w:sz w:val="24"/>
        </w:rPr>
        <w:t>Скопировать  в свою  рабочую папку по сети  несколько документов, предоставленных в общее пользование  на других компьютерах (с 3-4 компьютеров класса);</w:t>
      </w:r>
    </w:p>
    <w:p w:rsidR="003F4794" w:rsidRPr="00FC4DE2" w:rsidRDefault="00FC4DE2" w:rsidP="00927BA1">
      <w:pPr>
        <w:tabs>
          <w:tab w:val="left" w:pos="1276"/>
        </w:tabs>
        <w:ind w:left="284"/>
        <w:rPr>
          <w:rFonts w:ascii="Times New Roman" w:hAnsi="Times New Roman" w:cs="Times New Roman"/>
          <w:sz w:val="24"/>
        </w:rPr>
      </w:pPr>
      <w:r>
        <w:rPr>
          <w:rFonts w:ascii="Times New Roman" w:hAnsi="Times New Roman" w:cs="Times New Roman"/>
          <w:sz w:val="24"/>
        </w:rPr>
        <w:t>10.</w:t>
      </w:r>
      <w:r w:rsidR="003F4794" w:rsidRPr="00FC4DE2">
        <w:rPr>
          <w:rFonts w:ascii="Times New Roman" w:hAnsi="Times New Roman" w:cs="Times New Roman"/>
          <w:sz w:val="24"/>
        </w:rPr>
        <w:t xml:space="preserve"> Создать документ </w:t>
      </w:r>
      <w:r w:rsidR="003F4794" w:rsidRPr="00FC4DE2">
        <w:rPr>
          <w:rFonts w:ascii="Times New Roman" w:hAnsi="Times New Roman" w:cs="Times New Roman"/>
          <w:i/>
          <w:iCs/>
          <w:sz w:val="24"/>
        </w:rPr>
        <w:t>Локальные</w:t>
      </w:r>
      <w:r w:rsidR="003F4794" w:rsidRPr="00FC4DE2">
        <w:rPr>
          <w:rFonts w:ascii="Times New Roman" w:hAnsi="Times New Roman" w:cs="Times New Roman"/>
          <w:i/>
          <w:iCs/>
          <w:sz w:val="24"/>
          <w:lang w:val="en-US"/>
        </w:rPr>
        <w:t> </w:t>
      </w:r>
      <w:r w:rsidR="003F4794" w:rsidRPr="00FC4DE2">
        <w:rPr>
          <w:rFonts w:ascii="Times New Roman" w:hAnsi="Times New Roman" w:cs="Times New Roman"/>
          <w:i/>
          <w:iCs/>
          <w:sz w:val="24"/>
        </w:rPr>
        <w:t>сети??</w:t>
      </w:r>
      <w:r w:rsidR="003F4794" w:rsidRPr="00FC4DE2">
        <w:rPr>
          <w:rFonts w:ascii="Times New Roman" w:hAnsi="Times New Roman" w:cs="Times New Roman"/>
          <w:i/>
          <w:sz w:val="24"/>
        </w:rPr>
        <w:t>.</w:t>
      </w:r>
      <w:r w:rsidR="003F4794" w:rsidRPr="00FC4DE2">
        <w:rPr>
          <w:rFonts w:ascii="Times New Roman" w:hAnsi="Times New Roman" w:cs="Times New Roman"/>
          <w:i/>
          <w:sz w:val="24"/>
          <w:lang w:val="en-US"/>
        </w:rPr>
        <w:t>doc</w:t>
      </w:r>
      <w:r w:rsidR="003F4794" w:rsidRPr="00FC4DE2">
        <w:rPr>
          <w:rFonts w:ascii="Times New Roman" w:hAnsi="Times New Roman" w:cs="Times New Roman"/>
          <w:i/>
          <w:sz w:val="24"/>
        </w:rPr>
        <w:t xml:space="preserve"> (вместо знаков вопроса в имени файла должен быть указан номер компьютера, </w:t>
      </w:r>
      <w:proofErr w:type="spellStart"/>
      <w:r w:rsidR="003F4794" w:rsidRPr="00FC4DE2">
        <w:rPr>
          <w:rFonts w:ascii="Times New Roman" w:hAnsi="Times New Roman" w:cs="Times New Roman"/>
          <w:i/>
          <w:sz w:val="24"/>
        </w:rPr>
        <w:t>например</w:t>
      </w:r>
      <w:proofErr w:type="gramStart"/>
      <w:r w:rsidR="003F4794" w:rsidRPr="00FC4DE2">
        <w:rPr>
          <w:rFonts w:ascii="Times New Roman" w:hAnsi="Times New Roman" w:cs="Times New Roman"/>
          <w:i/>
          <w:sz w:val="24"/>
        </w:rPr>
        <w:t>,</w:t>
      </w:r>
      <w:r w:rsidR="003F4794" w:rsidRPr="00FC4DE2">
        <w:rPr>
          <w:rFonts w:ascii="Times New Roman" w:hAnsi="Times New Roman" w:cs="Times New Roman"/>
          <w:b/>
          <w:i/>
          <w:iCs/>
          <w:sz w:val="24"/>
        </w:rPr>
        <w:t>Л</w:t>
      </w:r>
      <w:proofErr w:type="gramEnd"/>
      <w:r w:rsidR="003F4794" w:rsidRPr="00FC4DE2">
        <w:rPr>
          <w:rFonts w:ascii="Times New Roman" w:hAnsi="Times New Roman" w:cs="Times New Roman"/>
          <w:b/>
          <w:i/>
          <w:iCs/>
          <w:sz w:val="24"/>
        </w:rPr>
        <w:t>окальные</w:t>
      </w:r>
      <w:proofErr w:type="spellEnd"/>
      <w:r w:rsidR="003F4794" w:rsidRPr="00FC4DE2">
        <w:rPr>
          <w:rFonts w:ascii="Times New Roman" w:hAnsi="Times New Roman" w:cs="Times New Roman"/>
          <w:b/>
          <w:i/>
          <w:iCs/>
          <w:sz w:val="24"/>
        </w:rPr>
        <w:t> сети7</w:t>
      </w:r>
      <w:r w:rsidR="003F4794" w:rsidRPr="00FC4DE2">
        <w:rPr>
          <w:rFonts w:ascii="Times New Roman" w:hAnsi="Times New Roman" w:cs="Times New Roman"/>
          <w:b/>
          <w:i/>
          <w:sz w:val="24"/>
        </w:rPr>
        <w:t>.</w:t>
      </w:r>
      <w:r w:rsidR="003F4794" w:rsidRPr="00FC4DE2">
        <w:rPr>
          <w:rFonts w:ascii="Times New Roman" w:hAnsi="Times New Roman" w:cs="Times New Roman"/>
          <w:b/>
          <w:i/>
          <w:sz w:val="24"/>
          <w:lang w:val="en-US"/>
        </w:rPr>
        <w:t>doc</w:t>
      </w:r>
      <w:r w:rsidR="003F4794" w:rsidRPr="00FC4DE2">
        <w:rPr>
          <w:rFonts w:ascii="Times New Roman" w:hAnsi="Times New Roman" w:cs="Times New Roman"/>
          <w:sz w:val="24"/>
        </w:rPr>
        <w:t>, т.е. файл с седьмого компьютера</w:t>
      </w:r>
      <w:r w:rsidR="003F4794" w:rsidRPr="00FC4DE2">
        <w:rPr>
          <w:rFonts w:ascii="Times New Roman" w:hAnsi="Times New Roman" w:cs="Times New Roman"/>
          <w:i/>
          <w:sz w:val="24"/>
        </w:rPr>
        <w:t>)</w:t>
      </w:r>
      <w:r w:rsidR="003F4794" w:rsidRPr="00FC4DE2">
        <w:rPr>
          <w:rFonts w:ascii="Times New Roman" w:hAnsi="Times New Roman" w:cs="Times New Roman"/>
          <w:sz w:val="24"/>
        </w:rPr>
        <w:t>, ответить в нем на контрольные вопросы, в конце файла обязательно указать  свою фамилию, группу, курс;</w:t>
      </w:r>
    </w:p>
    <w:p w:rsidR="003F4794" w:rsidRDefault="003F4794" w:rsidP="00927BA1">
      <w:pPr>
        <w:jc w:val="both"/>
      </w:pPr>
      <w:r w:rsidRPr="00FC4DE2">
        <w:rPr>
          <w:rFonts w:ascii="Times New Roman" w:hAnsi="Times New Roman" w:cs="Times New Roman"/>
          <w:b/>
          <w:sz w:val="24"/>
          <w:lang w:val="en-US"/>
        </w:rPr>
        <w:t> </w:t>
      </w:r>
      <w:r w:rsidRPr="00FC4DE2">
        <w:rPr>
          <w:rFonts w:ascii="Times New Roman" w:hAnsi="Times New Roman" w:cs="Times New Roman"/>
          <w:b/>
          <w:sz w:val="24"/>
        </w:rPr>
        <w:t>Контрольные вопросы</w:t>
      </w:r>
      <w:r w:rsidR="00927BA1">
        <w:rPr>
          <w:rFonts w:ascii="Times New Roman" w:hAnsi="Times New Roman" w:cs="Times New Roman"/>
          <w:b/>
          <w:sz w:val="24"/>
        </w:rPr>
        <w:t xml:space="preserve">: </w:t>
      </w:r>
      <w:r w:rsidR="00FC4DE2">
        <w:tab/>
      </w:r>
      <w:r>
        <w:t>Понятие и назначение ЛВС</w:t>
      </w:r>
      <w:r w:rsidR="00927BA1">
        <w:t xml:space="preserve">; </w:t>
      </w:r>
      <w:r>
        <w:t> </w:t>
      </w:r>
      <w:proofErr w:type="spellStart"/>
      <w:r>
        <w:t>Одноранговые</w:t>
      </w:r>
      <w:proofErr w:type="spellEnd"/>
      <w:r>
        <w:t xml:space="preserve"> сети, сети с выделенным сервером.</w:t>
      </w:r>
    </w:p>
    <w:p w:rsidR="00690FCF" w:rsidRPr="00927BA1" w:rsidRDefault="00690FCF" w:rsidP="00FC4DE2">
      <w:pPr>
        <w:keepNext/>
        <w:keepLines/>
        <w:suppressLineNumbers/>
        <w:suppressAutoHyphens/>
        <w:spacing w:after="0"/>
        <w:ind w:left="708"/>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690FCF" w:rsidRPr="00006FE6" w:rsidRDefault="00690FCF" w:rsidP="00FC4DE2">
      <w:pPr>
        <w:keepNext/>
        <w:keepLines/>
        <w:spacing w:after="0" w:line="240" w:lineRule="auto"/>
        <w:ind w:left="708"/>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proofErr w:type="gramStart"/>
      <w:r w:rsidR="00367D57">
        <w:rPr>
          <w:rFonts w:ascii="Times New Roman" w:hAnsi="Times New Roman" w:cs="Times New Roman"/>
          <w:sz w:val="24"/>
          <w:szCs w:val="24"/>
        </w:rPr>
        <w:t>:</w:t>
      </w:r>
      <w:r>
        <w:rPr>
          <w:rFonts w:ascii="Times New Roman" w:hAnsi="Times New Roman" w:cs="Times New Roman"/>
          <w:sz w:val="24"/>
          <w:szCs w:val="24"/>
        </w:rPr>
        <w:t>У</w:t>
      </w:r>
      <w:proofErr w:type="gramEnd"/>
      <w:r>
        <w:rPr>
          <w:rFonts w:ascii="Times New Roman" w:hAnsi="Times New Roman" w:cs="Times New Roman"/>
          <w:sz w:val="24"/>
          <w:szCs w:val="24"/>
        </w:rPr>
        <w:t xml:space="preserve">1 </w:t>
      </w:r>
      <w:r w:rsidRPr="00006FE6">
        <w:rPr>
          <w:rFonts w:ascii="Times New Roman" w:eastAsiaTheme="majorEastAsia" w:hAnsi="Times New Roman" w:cs="Times New Roman"/>
          <w:color w:val="000000" w:themeColor="text1"/>
          <w:sz w:val="24"/>
          <w:szCs w:val="24"/>
        </w:rPr>
        <w:t xml:space="preserve">У2 У3 З3 </w:t>
      </w:r>
      <w:r w:rsidRPr="00006FE6">
        <w:rPr>
          <w:rFonts w:ascii="Times New Roman" w:hAnsi="Times New Roman" w:cs="Times New Roman"/>
          <w:color w:val="000000" w:themeColor="text1"/>
          <w:sz w:val="24"/>
          <w:szCs w:val="24"/>
        </w:rPr>
        <w:t>З</w:t>
      </w:r>
      <w:r w:rsidR="008A3ECE">
        <w:rPr>
          <w:rFonts w:ascii="Times New Roman" w:hAnsi="Times New Roman" w:cs="Times New Roman"/>
          <w:color w:val="000000" w:themeColor="text1"/>
          <w:sz w:val="24"/>
          <w:szCs w:val="24"/>
        </w:rPr>
        <w:t>5</w:t>
      </w:r>
    </w:p>
    <w:p w:rsidR="00690FCF" w:rsidRPr="00006FE6" w:rsidRDefault="00690FCF" w:rsidP="00FC4DE2">
      <w:pPr>
        <w:keepNext/>
        <w:keepLines/>
        <w:spacing w:after="0" w:line="240" w:lineRule="auto"/>
        <w:ind w:left="708"/>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sidR="00367D57">
        <w:rPr>
          <w:rFonts w:ascii="Times New Roman" w:hAnsi="Times New Roman" w:cs="Times New Roman"/>
          <w:sz w:val="24"/>
          <w:szCs w:val="24"/>
        </w:rPr>
        <w:t xml:space="preserve"> - </w:t>
      </w:r>
      <w:r w:rsidR="00F02684">
        <w:rPr>
          <w:rFonts w:ascii="Times New Roman" w:hAnsi="Times New Roman" w:cs="Times New Roman"/>
          <w:sz w:val="24"/>
          <w:szCs w:val="24"/>
        </w:rPr>
        <w:t>2</w:t>
      </w:r>
      <w:r>
        <w:rPr>
          <w:rFonts w:ascii="Times New Roman" w:hAnsi="Times New Roman" w:cs="Times New Roman"/>
          <w:sz w:val="24"/>
          <w:szCs w:val="24"/>
        </w:rPr>
        <w:t>0</w:t>
      </w:r>
      <w:r w:rsidRPr="00006FE6">
        <w:rPr>
          <w:rFonts w:ascii="Times New Roman" w:hAnsi="Times New Roman" w:cs="Times New Roman"/>
          <w:sz w:val="24"/>
          <w:szCs w:val="24"/>
        </w:rPr>
        <w:t xml:space="preserve"> баллов</w:t>
      </w:r>
    </w:p>
    <w:p w:rsidR="00690FCF" w:rsidRDefault="00690FCF" w:rsidP="00FC4DE2">
      <w:pPr>
        <w:keepLines/>
        <w:widowControl w:val="0"/>
        <w:suppressLineNumbers/>
        <w:suppressAutoHyphens/>
        <w:spacing w:after="0" w:line="240" w:lineRule="auto"/>
        <w:ind w:left="696"/>
        <w:jc w:val="both"/>
        <w:rPr>
          <w:rFonts w:ascii="Times New Roman" w:hAnsi="Times New Roman" w:cs="Times New Roman"/>
          <w:sz w:val="24"/>
          <w:szCs w:val="24"/>
        </w:rPr>
      </w:pPr>
    </w:p>
    <w:p w:rsidR="00375FF9" w:rsidRPr="00437EDD" w:rsidRDefault="00367D57" w:rsidP="00375FF9">
      <w:pPr>
        <w:ind w:left="142"/>
        <w:rPr>
          <w:rFonts w:ascii="Times New Roman" w:hAnsi="Times New Roman" w:cs="Times New Roman"/>
          <w:b/>
          <w:sz w:val="24"/>
        </w:rPr>
      </w:pPr>
      <w:r>
        <w:rPr>
          <w:rFonts w:ascii="Times New Roman" w:hAnsi="Times New Roman" w:cs="Times New Roman"/>
          <w:b/>
          <w:sz w:val="24"/>
        </w:rPr>
        <w:t>6.3.5</w:t>
      </w:r>
      <w:r w:rsidR="00375FF9">
        <w:rPr>
          <w:rFonts w:ascii="Times New Roman" w:hAnsi="Times New Roman" w:cs="Times New Roman"/>
          <w:b/>
          <w:sz w:val="24"/>
        </w:rPr>
        <w:t xml:space="preserve">. Устный опрос по </w:t>
      </w:r>
      <w:r w:rsidR="00375FF9" w:rsidRPr="00927BA1">
        <w:rPr>
          <w:rFonts w:ascii="Times New Roman" w:eastAsia="Times New Roman" w:hAnsi="Times New Roman" w:cs="Times New Roman"/>
          <w:b/>
          <w:bCs/>
          <w:sz w:val="24"/>
          <w:szCs w:val="24"/>
        </w:rPr>
        <w:t>Тем</w:t>
      </w:r>
      <w:r w:rsidR="00375FF9">
        <w:rPr>
          <w:rFonts w:ascii="Times New Roman" w:eastAsia="Times New Roman" w:hAnsi="Times New Roman" w:cs="Times New Roman"/>
          <w:b/>
          <w:bCs/>
          <w:sz w:val="24"/>
          <w:szCs w:val="24"/>
        </w:rPr>
        <w:t>е</w:t>
      </w:r>
      <w:r w:rsidR="00375FF9" w:rsidRPr="00927BA1">
        <w:rPr>
          <w:rFonts w:ascii="Times New Roman" w:eastAsia="Times New Roman" w:hAnsi="Times New Roman" w:cs="Times New Roman"/>
          <w:b/>
          <w:bCs/>
          <w:sz w:val="24"/>
          <w:szCs w:val="24"/>
        </w:rPr>
        <w:t xml:space="preserve"> 3.2 Аппаратное и программное обеспечение ЛВС</w:t>
      </w:r>
    </w:p>
    <w:p w:rsidR="00375FF9" w:rsidRPr="00437EDD" w:rsidRDefault="00375FF9" w:rsidP="009C3E4F">
      <w:pPr>
        <w:pStyle w:val="2b"/>
        <w:numPr>
          <w:ilvl w:val="0"/>
          <w:numId w:val="90"/>
        </w:numPr>
        <w:spacing w:after="0" w:line="240" w:lineRule="auto"/>
      </w:pPr>
      <w:r w:rsidRPr="00437EDD">
        <w:t>Понятие и назначение ЛВС</w:t>
      </w:r>
    </w:p>
    <w:p w:rsidR="00375FF9" w:rsidRPr="00D6187E" w:rsidRDefault="00375FF9" w:rsidP="009C3E4F">
      <w:pPr>
        <w:pStyle w:val="a9"/>
        <w:numPr>
          <w:ilvl w:val="0"/>
          <w:numId w:val="90"/>
        </w:numPr>
        <w:spacing w:before="100" w:beforeAutospacing="1" w:after="100" w:afterAutospacing="1"/>
      </w:pPr>
      <w:r w:rsidRPr="00D6187E">
        <w:t>Классификация сетей по масштабу</w:t>
      </w:r>
    </w:p>
    <w:p w:rsidR="00375FF9" w:rsidRPr="00D6187E" w:rsidRDefault="00375FF9" w:rsidP="009C3E4F">
      <w:pPr>
        <w:pStyle w:val="a9"/>
        <w:numPr>
          <w:ilvl w:val="0"/>
          <w:numId w:val="90"/>
        </w:numPr>
        <w:spacing w:before="100" w:beforeAutospacing="1" w:after="100" w:afterAutospacing="1"/>
      </w:pPr>
      <w:r w:rsidRPr="00D6187E">
        <w:t>Классификация сетей по наличию сервера</w:t>
      </w:r>
    </w:p>
    <w:p w:rsidR="00375FF9" w:rsidRPr="00D6187E" w:rsidRDefault="00375FF9" w:rsidP="009C3E4F">
      <w:pPr>
        <w:pStyle w:val="a9"/>
        <w:numPr>
          <w:ilvl w:val="0"/>
          <w:numId w:val="90"/>
        </w:numPr>
        <w:spacing w:before="100" w:beforeAutospacing="1" w:after="100" w:afterAutospacing="1"/>
      </w:pPr>
      <w:r w:rsidRPr="00D6187E">
        <w:t>Сети с выделенным сервером</w:t>
      </w:r>
    </w:p>
    <w:p w:rsidR="00375FF9" w:rsidRPr="00D6187E" w:rsidRDefault="00375FF9" w:rsidP="009C3E4F">
      <w:pPr>
        <w:pStyle w:val="a9"/>
        <w:numPr>
          <w:ilvl w:val="0"/>
          <w:numId w:val="90"/>
        </w:numPr>
        <w:spacing w:before="100" w:beforeAutospacing="1" w:after="100" w:afterAutospacing="1"/>
      </w:pPr>
      <w:r w:rsidRPr="00D6187E">
        <w:t xml:space="preserve">Основные различия между </w:t>
      </w:r>
      <w:proofErr w:type="spellStart"/>
      <w:r w:rsidRPr="00D6187E">
        <w:t>одноранговыми</w:t>
      </w:r>
      <w:proofErr w:type="spellEnd"/>
      <w:r w:rsidRPr="00D6187E">
        <w:t xml:space="preserve"> сетями и сетями с выделенным сервером</w:t>
      </w:r>
    </w:p>
    <w:p w:rsidR="00375FF9" w:rsidRPr="00D6187E" w:rsidRDefault="00375FF9" w:rsidP="009C3E4F">
      <w:pPr>
        <w:pStyle w:val="a9"/>
        <w:numPr>
          <w:ilvl w:val="0"/>
          <w:numId w:val="90"/>
        </w:numPr>
        <w:spacing w:before="100" w:beforeAutospacing="1" w:after="100" w:afterAutospacing="1"/>
      </w:pPr>
      <w:r w:rsidRPr="00D6187E">
        <w:t>Типы кабелей: экранированная витая пара и оптоволоконный кабель</w:t>
      </w:r>
    </w:p>
    <w:p w:rsidR="00375FF9" w:rsidRPr="00D6187E" w:rsidRDefault="00375FF9" w:rsidP="009C3E4F">
      <w:pPr>
        <w:pStyle w:val="a9"/>
        <w:numPr>
          <w:ilvl w:val="0"/>
          <w:numId w:val="90"/>
        </w:numPr>
        <w:spacing w:before="100" w:beforeAutospacing="1" w:after="100" w:afterAutospacing="1"/>
      </w:pPr>
      <w:r w:rsidRPr="00D6187E">
        <w:t>Типы кабелей: неэкранированная витая пара и коаксиальный кабель</w:t>
      </w:r>
    </w:p>
    <w:p w:rsidR="00375FF9" w:rsidRPr="00D6187E" w:rsidRDefault="00375FF9" w:rsidP="009C3E4F">
      <w:pPr>
        <w:pStyle w:val="a9"/>
        <w:numPr>
          <w:ilvl w:val="0"/>
          <w:numId w:val="90"/>
        </w:numPr>
        <w:spacing w:before="100" w:beforeAutospacing="1" w:after="100" w:afterAutospacing="1"/>
      </w:pPr>
      <w:r w:rsidRPr="00D6187E">
        <w:t>Беспроводные технологии</w:t>
      </w:r>
    </w:p>
    <w:p w:rsidR="00375FF9" w:rsidRPr="00D6187E" w:rsidRDefault="00375FF9" w:rsidP="009C3E4F">
      <w:pPr>
        <w:pStyle w:val="a9"/>
        <w:numPr>
          <w:ilvl w:val="0"/>
          <w:numId w:val="90"/>
        </w:numPr>
        <w:spacing w:before="100" w:beforeAutospacing="1" w:after="100" w:afterAutospacing="1"/>
      </w:pPr>
      <w:r w:rsidRPr="00D6187E">
        <w:t>Сетевые компоненты: </w:t>
      </w:r>
      <w:proofErr w:type="gramStart"/>
      <w:r w:rsidRPr="00D6187E">
        <w:rPr>
          <w:lang w:val="en-US"/>
        </w:rPr>
        <w:t>c</w:t>
      </w:r>
      <w:proofErr w:type="spellStart"/>
      <w:proofErr w:type="gramEnd"/>
      <w:r w:rsidRPr="00D6187E">
        <w:t>етевые</w:t>
      </w:r>
      <w:proofErr w:type="spellEnd"/>
      <w:r w:rsidRPr="00D6187E">
        <w:t xml:space="preserve"> карты, трансивер, повторители и усилители</w:t>
      </w:r>
    </w:p>
    <w:p w:rsidR="00375FF9" w:rsidRPr="00D6187E" w:rsidRDefault="00375FF9" w:rsidP="009C3E4F">
      <w:pPr>
        <w:pStyle w:val="a9"/>
        <w:numPr>
          <w:ilvl w:val="0"/>
          <w:numId w:val="90"/>
        </w:numPr>
        <w:spacing w:before="100" w:beforeAutospacing="1" w:after="100" w:afterAutospacing="1"/>
      </w:pPr>
      <w:r w:rsidRPr="00D6187E">
        <w:t>Сетевые компоненты:</w:t>
      </w:r>
      <w:bookmarkStart w:id="3" w:name="_Toc170819519"/>
      <w:r w:rsidRPr="00D6187E">
        <w:t> концентраторы</w:t>
      </w:r>
      <w:bookmarkEnd w:id="3"/>
      <w:r w:rsidRPr="00D6187E">
        <w:t>, </w:t>
      </w:r>
      <w:bookmarkStart w:id="4" w:name="_Toc170819520"/>
      <w:r w:rsidRPr="00D6187E">
        <w:t>мосты</w:t>
      </w:r>
      <w:bookmarkEnd w:id="4"/>
      <w:r w:rsidRPr="00D6187E">
        <w:t>, </w:t>
      </w:r>
      <w:bookmarkStart w:id="5" w:name="_Toc170819521"/>
      <w:proofErr w:type="spellStart"/>
      <w:r w:rsidRPr="00D6187E">
        <w:t>маршрутизаторы</w:t>
      </w:r>
      <w:bookmarkEnd w:id="5"/>
      <w:proofErr w:type="spellEnd"/>
      <w:r w:rsidRPr="00D6187E">
        <w:t>, шлюзы</w:t>
      </w:r>
    </w:p>
    <w:p w:rsidR="00375FF9" w:rsidRPr="00D6187E" w:rsidRDefault="00375FF9" w:rsidP="009C3E4F">
      <w:pPr>
        <w:pStyle w:val="a9"/>
        <w:numPr>
          <w:ilvl w:val="0"/>
          <w:numId w:val="90"/>
        </w:numPr>
        <w:spacing w:before="100" w:beforeAutospacing="1" w:after="100" w:afterAutospacing="1"/>
      </w:pPr>
      <w:r w:rsidRPr="00D6187E">
        <w:t xml:space="preserve">Сетевые компоненты: </w:t>
      </w:r>
      <w:proofErr w:type="spellStart"/>
      <w:r w:rsidRPr="00D6187E">
        <w:t>маршрутизаторы</w:t>
      </w:r>
      <w:proofErr w:type="spellEnd"/>
      <w:r w:rsidRPr="00D6187E">
        <w:t>, повторители и усилители,</w:t>
      </w:r>
      <w:proofErr w:type="gramStart"/>
      <w:r w:rsidRPr="00D6187E">
        <w:rPr>
          <w:lang w:val="en-US"/>
        </w:rPr>
        <w:t>c</w:t>
      </w:r>
      <w:proofErr w:type="spellStart"/>
      <w:proofErr w:type="gramEnd"/>
      <w:r w:rsidRPr="00D6187E">
        <w:t>етевые</w:t>
      </w:r>
      <w:proofErr w:type="spellEnd"/>
      <w:r w:rsidRPr="00D6187E">
        <w:t xml:space="preserve"> карты</w:t>
      </w:r>
    </w:p>
    <w:p w:rsidR="00375FF9" w:rsidRPr="00D6187E" w:rsidRDefault="00375FF9" w:rsidP="009C3E4F">
      <w:pPr>
        <w:pStyle w:val="a9"/>
        <w:numPr>
          <w:ilvl w:val="0"/>
          <w:numId w:val="90"/>
        </w:numPr>
        <w:spacing w:before="100" w:beforeAutospacing="1" w:after="100" w:afterAutospacing="1"/>
      </w:pPr>
      <w:r w:rsidRPr="00D6187E">
        <w:t>Типы сетевой топологии:</w:t>
      </w:r>
      <w:r w:rsidRPr="00D6187E">
        <w:rPr>
          <w:lang w:val="en-US"/>
        </w:rPr>
        <w:t> </w:t>
      </w:r>
      <w:r w:rsidRPr="00D6187E">
        <w:t>шина, звезда</w:t>
      </w:r>
    </w:p>
    <w:p w:rsidR="00375FF9" w:rsidRPr="00D6187E" w:rsidRDefault="00375FF9" w:rsidP="009C3E4F">
      <w:pPr>
        <w:pStyle w:val="a9"/>
        <w:numPr>
          <w:ilvl w:val="0"/>
          <w:numId w:val="90"/>
        </w:numPr>
        <w:spacing w:before="100" w:beforeAutospacing="1" w:after="100" w:afterAutospacing="1"/>
      </w:pPr>
      <w:r w:rsidRPr="00D6187E">
        <w:t>Типы сетевой топологии: кольцо, ячейка</w:t>
      </w:r>
    </w:p>
    <w:p w:rsidR="00375FF9" w:rsidRPr="00D6187E" w:rsidRDefault="00375FF9" w:rsidP="009C3E4F">
      <w:pPr>
        <w:pStyle w:val="a9"/>
        <w:numPr>
          <w:ilvl w:val="0"/>
          <w:numId w:val="90"/>
        </w:numPr>
        <w:spacing w:before="100" w:beforeAutospacing="1" w:after="100" w:afterAutospacing="1"/>
      </w:pPr>
      <w:r w:rsidRPr="00D6187E">
        <w:t>Теоретические основы Интернета</w:t>
      </w:r>
    </w:p>
    <w:p w:rsidR="00375FF9" w:rsidRPr="00D6187E" w:rsidRDefault="00375FF9" w:rsidP="009C3E4F">
      <w:pPr>
        <w:pStyle w:val="a9"/>
        <w:numPr>
          <w:ilvl w:val="0"/>
          <w:numId w:val="90"/>
        </w:numPr>
        <w:spacing w:before="100" w:beforeAutospacing="1" w:after="100" w:afterAutospacing="1"/>
      </w:pPr>
      <w:r w:rsidRPr="00D6187E">
        <w:t>Работа со службами Интернета</w:t>
      </w:r>
      <w:bookmarkStart w:id="6" w:name="_Toc170819532"/>
      <w:bookmarkStart w:id="7" w:name="_Toc170819483"/>
      <w:bookmarkStart w:id="8" w:name="_Toc170818272"/>
      <w:bookmarkStart w:id="9" w:name="_Toc170818245"/>
      <w:bookmarkEnd w:id="6"/>
      <w:bookmarkEnd w:id="7"/>
      <w:bookmarkEnd w:id="8"/>
      <w:bookmarkEnd w:id="9"/>
    </w:p>
    <w:p w:rsidR="00375FF9" w:rsidRPr="00D6187E" w:rsidRDefault="00375FF9" w:rsidP="009C3E4F">
      <w:pPr>
        <w:pStyle w:val="a9"/>
        <w:numPr>
          <w:ilvl w:val="0"/>
          <w:numId w:val="90"/>
        </w:numPr>
        <w:spacing w:before="100" w:beforeAutospacing="1" w:after="100" w:afterAutospacing="1"/>
      </w:pPr>
      <w:r w:rsidRPr="00D6187E">
        <w:t>Службы сети Интернет</w:t>
      </w:r>
    </w:p>
    <w:p w:rsidR="00375FF9" w:rsidRPr="00D6187E" w:rsidRDefault="00375FF9" w:rsidP="009C3E4F">
      <w:pPr>
        <w:pStyle w:val="a9"/>
        <w:numPr>
          <w:ilvl w:val="0"/>
          <w:numId w:val="90"/>
        </w:numPr>
        <w:spacing w:before="100" w:beforeAutospacing="1" w:after="100" w:afterAutospacing="1"/>
      </w:pPr>
      <w:r w:rsidRPr="00D6187E">
        <w:t>Сетевой уровень и модель OSI</w:t>
      </w:r>
    </w:p>
    <w:p w:rsidR="00375FF9" w:rsidRPr="00D6187E" w:rsidRDefault="00375FF9" w:rsidP="009C3E4F">
      <w:pPr>
        <w:pStyle w:val="a9"/>
        <w:numPr>
          <w:ilvl w:val="0"/>
          <w:numId w:val="90"/>
        </w:numPr>
        <w:spacing w:before="100" w:beforeAutospacing="1" w:after="100" w:afterAutospacing="1"/>
      </w:pPr>
      <w:r w:rsidRPr="00D6187E">
        <w:t>Протокол </w:t>
      </w:r>
      <w:r w:rsidRPr="00D6187E">
        <w:rPr>
          <w:lang w:val="en-US"/>
        </w:rPr>
        <w:t>TCP</w:t>
      </w:r>
      <w:r w:rsidRPr="00D6187E">
        <w:t>\</w:t>
      </w:r>
      <w:r w:rsidRPr="00D6187E">
        <w:rPr>
          <w:lang w:val="en-US"/>
        </w:rPr>
        <w:t>IP</w:t>
      </w:r>
      <w:r w:rsidRPr="00D6187E">
        <w:t>.</w:t>
      </w:r>
    </w:p>
    <w:p w:rsidR="00375FF9" w:rsidRPr="00D6187E" w:rsidRDefault="00375FF9" w:rsidP="009C3E4F">
      <w:pPr>
        <w:pStyle w:val="a9"/>
        <w:numPr>
          <w:ilvl w:val="0"/>
          <w:numId w:val="90"/>
        </w:numPr>
        <w:spacing w:before="100" w:beforeAutospacing="1" w:after="100" w:afterAutospacing="1"/>
      </w:pPr>
      <w:r w:rsidRPr="00D6187E">
        <w:t>Стек протоколов </w:t>
      </w:r>
      <w:r w:rsidRPr="00D6187E">
        <w:rPr>
          <w:lang w:val="en-US"/>
        </w:rPr>
        <w:t>TCP</w:t>
      </w:r>
      <w:r w:rsidRPr="00D6187E">
        <w:t>\</w:t>
      </w:r>
      <w:r w:rsidRPr="00D6187E">
        <w:rPr>
          <w:lang w:val="en-US"/>
        </w:rPr>
        <w:t>IP</w:t>
      </w:r>
      <w:r w:rsidRPr="00D6187E">
        <w:t>.</w:t>
      </w:r>
    </w:p>
    <w:p w:rsidR="00375FF9" w:rsidRPr="00D6187E" w:rsidRDefault="00375FF9" w:rsidP="009C3E4F">
      <w:pPr>
        <w:pStyle w:val="a9"/>
        <w:numPr>
          <w:ilvl w:val="0"/>
          <w:numId w:val="90"/>
        </w:numPr>
        <w:spacing w:before="100" w:beforeAutospacing="1" w:after="100" w:afterAutospacing="1"/>
      </w:pPr>
      <w:r w:rsidRPr="00D6187E">
        <w:t>IP-адреса, IP-сети. Подсети и маски подсетей</w:t>
      </w:r>
    </w:p>
    <w:p w:rsidR="00375FF9" w:rsidRPr="00D6187E" w:rsidRDefault="00375FF9" w:rsidP="009C3E4F">
      <w:pPr>
        <w:pStyle w:val="a9"/>
        <w:numPr>
          <w:ilvl w:val="0"/>
          <w:numId w:val="90"/>
        </w:numPr>
        <w:spacing w:before="100" w:beforeAutospacing="1" w:after="100" w:afterAutospacing="1"/>
      </w:pPr>
      <w:r w:rsidRPr="00D6187E">
        <w:t>Статические и динамические</w:t>
      </w:r>
    </w:p>
    <w:p w:rsidR="00375FF9" w:rsidRPr="00D6187E" w:rsidRDefault="00375FF9" w:rsidP="009C3E4F">
      <w:pPr>
        <w:pStyle w:val="a9"/>
        <w:numPr>
          <w:ilvl w:val="0"/>
          <w:numId w:val="90"/>
        </w:numPr>
        <w:spacing w:before="100" w:beforeAutospacing="1" w:after="100" w:afterAutospacing="1"/>
      </w:pPr>
      <w:r w:rsidRPr="00D6187E">
        <w:t>Классификация сетей по масштабу</w:t>
      </w:r>
    </w:p>
    <w:p w:rsidR="00375FF9" w:rsidRPr="00D6187E" w:rsidRDefault="00375FF9" w:rsidP="009C3E4F">
      <w:pPr>
        <w:pStyle w:val="a9"/>
        <w:numPr>
          <w:ilvl w:val="0"/>
          <w:numId w:val="90"/>
        </w:numPr>
        <w:spacing w:before="100" w:beforeAutospacing="1" w:after="100" w:afterAutospacing="1"/>
      </w:pPr>
      <w:r w:rsidRPr="00D6187E">
        <w:t>Классификация сетей по наличию сервера</w:t>
      </w:r>
    </w:p>
    <w:p w:rsidR="00375FF9" w:rsidRPr="00D6187E" w:rsidRDefault="00375FF9" w:rsidP="009C3E4F">
      <w:pPr>
        <w:pStyle w:val="a9"/>
        <w:numPr>
          <w:ilvl w:val="0"/>
          <w:numId w:val="90"/>
        </w:numPr>
        <w:spacing w:before="100" w:beforeAutospacing="1" w:after="100" w:afterAutospacing="1"/>
      </w:pPr>
      <w:r w:rsidRPr="00D6187E">
        <w:t>Сети с выделенным сервером</w:t>
      </w:r>
    </w:p>
    <w:p w:rsidR="00375FF9" w:rsidRPr="00D6187E" w:rsidRDefault="00375FF9" w:rsidP="009C3E4F">
      <w:pPr>
        <w:pStyle w:val="a9"/>
        <w:numPr>
          <w:ilvl w:val="0"/>
          <w:numId w:val="90"/>
        </w:numPr>
        <w:spacing w:before="100" w:beforeAutospacing="1" w:after="100" w:afterAutospacing="1"/>
      </w:pPr>
      <w:r w:rsidRPr="00D6187E">
        <w:lastRenderedPageBreak/>
        <w:t xml:space="preserve">Основные различия между </w:t>
      </w:r>
      <w:proofErr w:type="spellStart"/>
      <w:r w:rsidRPr="00D6187E">
        <w:t>одноранговыми</w:t>
      </w:r>
      <w:proofErr w:type="spellEnd"/>
      <w:r w:rsidRPr="00D6187E">
        <w:t xml:space="preserve"> сетями и сетями с выделенным сервером</w:t>
      </w:r>
    </w:p>
    <w:p w:rsidR="00375FF9" w:rsidRPr="00D6187E" w:rsidRDefault="00375FF9" w:rsidP="009C3E4F">
      <w:pPr>
        <w:pStyle w:val="a9"/>
        <w:numPr>
          <w:ilvl w:val="0"/>
          <w:numId w:val="90"/>
        </w:numPr>
        <w:spacing w:before="100" w:beforeAutospacing="1" w:after="100" w:afterAutospacing="1"/>
      </w:pPr>
      <w:r w:rsidRPr="00D6187E">
        <w:t>Типы кабелей: экранированная витая пара и оптоволоконный кабель</w:t>
      </w:r>
    </w:p>
    <w:p w:rsidR="00375FF9" w:rsidRPr="00D6187E" w:rsidRDefault="00375FF9" w:rsidP="009C3E4F">
      <w:pPr>
        <w:pStyle w:val="a9"/>
        <w:numPr>
          <w:ilvl w:val="0"/>
          <w:numId w:val="90"/>
        </w:numPr>
        <w:spacing w:before="100" w:beforeAutospacing="1" w:after="100" w:afterAutospacing="1"/>
      </w:pPr>
      <w:r w:rsidRPr="00D6187E">
        <w:t>Типы кабелей: неэкранированная витая пара и коаксиальный кабель</w:t>
      </w:r>
    </w:p>
    <w:p w:rsidR="00375FF9" w:rsidRPr="00D6187E" w:rsidRDefault="00375FF9" w:rsidP="009C3E4F">
      <w:pPr>
        <w:pStyle w:val="a9"/>
        <w:numPr>
          <w:ilvl w:val="0"/>
          <w:numId w:val="90"/>
        </w:numPr>
        <w:spacing w:before="100" w:beforeAutospacing="1" w:after="100" w:afterAutospacing="1"/>
      </w:pPr>
      <w:r w:rsidRPr="00D6187E">
        <w:t>Беспроводные технологии</w:t>
      </w:r>
    </w:p>
    <w:p w:rsidR="00375FF9" w:rsidRPr="00D6187E" w:rsidRDefault="00375FF9" w:rsidP="009C3E4F">
      <w:pPr>
        <w:pStyle w:val="a9"/>
        <w:numPr>
          <w:ilvl w:val="0"/>
          <w:numId w:val="90"/>
        </w:numPr>
        <w:spacing w:before="100" w:beforeAutospacing="1" w:after="100" w:afterAutospacing="1"/>
      </w:pPr>
      <w:r w:rsidRPr="00D6187E">
        <w:t>Сетевые компоненты: </w:t>
      </w:r>
      <w:proofErr w:type="gramStart"/>
      <w:r w:rsidRPr="00D6187E">
        <w:rPr>
          <w:lang w:val="en-US"/>
        </w:rPr>
        <w:t>c</w:t>
      </w:r>
      <w:proofErr w:type="spellStart"/>
      <w:proofErr w:type="gramEnd"/>
      <w:r w:rsidRPr="00D6187E">
        <w:t>етевые</w:t>
      </w:r>
      <w:proofErr w:type="spellEnd"/>
      <w:r w:rsidRPr="00D6187E">
        <w:t xml:space="preserve"> карты, трансивер, повторители и усилители</w:t>
      </w:r>
    </w:p>
    <w:p w:rsidR="00375FF9" w:rsidRPr="00D6187E" w:rsidRDefault="00375FF9" w:rsidP="009C3E4F">
      <w:pPr>
        <w:pStyle w:val="a9"/>
        <w:numPr>
          <w:ilvl w:val="0"/>
          <w:numId w:val="90"/>
        </w:numPr>
        <w:spacing w:before="100" w:beforeAutospacing="1" w:after="100" w:afterAutospacing="1"/>
      </w:pPr>
      <w:r w:rsidRPr="00D6187E">
        <w:t xml:space="preserve">Сетевые компоненты: концентраторы, мосты, </w:t>
      </w:r>
      <w:proofErr w:type="spellStart"/>
      <w:r w:rsidRPr="00D6187E">
        <w:t>маршрутизаторы</w:t>
      </w:r>
      <w:proofErr w:type="spellEnd"/>
      <w:r w:rsidRPr="00D6187E">
        <w:t>, шлюзы</w:t>
      </w:r>
    </w:p>
    <w:p w:rsidR="00375FF9" w:rsidRPr="00D6187E" w:rsidRDefault="00375FF9" w:rsidP="009C3E4F">
      <w:pPr>
        <w:pStyle w:val="a9"/>
        <w:numPr>
          <w:ilvl w:val="0"/>
          <w:numId w:val="90"/>
        </w:numPr>
        <w:spacing w:before="100" w:beforeAutospacing="1" w:after="100" w:afterAutospacing="1"/>
      </w:pPr>
      <w:r w:rsidRPr="00D6187E">
        <w:t xml:space="preserve">Сетевые компоненты: </w:t>
      </w:r>
      <w:proofErr w:type="spellStart"/>
      <w:r w:rsidRPr="00D6187E">
        <w:t>маршрутизаторы</w:t>
      </w:r>
      <w:proofErr w:type="spellEnd"/>
      <w:r w:rsidRPr="00D6187E">
        <w:t>, повторители и усилители,</w:t>
      </w:r>
      <w:proofErr w:type="gramStart"/>
      <w:r w:rsidRPr="00D6187E">
        <w:rPr>
          <w:lang w:val="en-US"/>
        </w:rPr>
        <w:t>c</w:t>
      </w:r>
      <w:proofErr w:type="spellStart"/>
      <w:proofErr w:type="gramEnd"/>
      <w:r w:rsidRPr="00D6187E">
        <w:t>етевые</w:t>
      </w:r>
      <w:proofErr w:type="spellEnd"/>
      <w:r w:rsidRPr="00D6187E">
        <w:t xml:space="preserve"> карты</w:t>
      </w:r>
    </w:p>
    <w:p w:rsidR="00375FF9" w:rsidRPr="00D6187E" w:rsidRDefault="00375FF9" w:rsidP="009C3E4F">
      <w:pPr>
        <w:pStyle w:val="a9"/>
        <w:numPr>
          <w:ilvl w:val="0"/>
          <w:numId w:val="90"/>
        </w:numPr>
        <w:spacing w:before="100" w:beforeAutospacing="1" w:after="100" w:afterAutospacing="1"/>
      </w:pPr>
      <w:r w:rsidRPr="00D6187E">
        <w:t>Типы сетевой топологии:</w:t>
      </w:r>
      <w:r w:rsidRPr="00D6187E">
        <w:rPr>
          <w:lang w:val="en-US"/>
        </w:rPr>
        <w:t> </w:t>
      </w:r>
      <w:r w:rsidRPr="00D6187E">
        <w:t>шина, звезда</w:t>
      </w:r>
    </w:p>
    <w:p w:rsidR="00375FF9" w:rsidRPr="00D6187E" w:rsidRDefault="00375FF9" w:rsidP="009C3E4F">
      <w:pPr>
        <w:pStyle w:val="a9"/>
        <w:numPr>
          <w:ilvl w:val="0"/>
          <w:numId w:val="90"/>
        </w:numPr>
        <w:spacing w:before="100" w:beforeAutospacing="1" w:after="100" w:afterAutospacing="1"/>
      </w:pPr>
      <w:r w:rsidRPr="00D6187E">
        <w:t>Типы сетевой топологии: кольцо, ячейка</w:t>
      </w:r>
    </w:p>
    <w:p w:rsidR="00375FF9" w:rsidRPr="00D6187E" w:rsidRDefault="00375FF9" w:rsidP="009C3E4F">
      <w:pPr>
        <w:pStyle w:val="a9"/>
        <w:numPr>
          <w:ilvl w:val="0"/>
          <w:numId w:val="90"/>
        </w:numPr>
        <w:spacing w:before="100" w:beforeAutospacing="1" w:after="100" w:afterAutospacing="1"/>
      </w:pPr>
      <w:r w:rsidRPr="00D6187E">
        <w:t>Теоретические основы Интернета</w:t>
      </w:r>
    </w:p>
    <w:p w:rsidR="00375FF9" w:rsidRPr="00D6187E" w:rsidRDefault="00375FF9" w:rsidP="009C3E4F">
      <w:pPr>
        <w:pStyle w:val="a9"/>
        <w:numPr>
          <w:ilvl w:val="0"/>
          <w:numId w:val="90"/>
        </w:numPr>
        <w:spacing w:before="100" w:beforeAutospacing="1" w:after="100" w:afterAutospacing="1"/>
      </w:pPr>
      <w:r w:rsidRPr="00D6187E">
        <w:t>Работа со службами Интернета</w:t>
      </w:r>
    </w:p>
    <w:p w:rsidR="00375FF9" w:rsidRPr="00D6187E" w:rsidRDefault="00375FF9" w:rsidP="009C3E4F">
      <w:pPr>
        <w:pStyle w:val="a9"/>
        <w:numPr>
          <w:ilvl w:val="0"/>
          <w:numId w:val="90"/>
        </w:numPr>
        <w:spacing w:before="100" w:beforeAutospacing="1" w:after="100" w:afterAutospacing="1"/>
      </w:pPr>
      <w:r w:rsidRPr="00D6187E">
        <w:t>Службы сети Интернет</w:t>
      </w:r>
    </w:p>
    <w:p w:rsidR="00375FF9" w:rsidRPr="00D6187E" w:rsidRDefault="00375FF9" w:rsidP="009C3E4F">
      <w:pPr>
        <w:pStyle w:val="a9"/>
        <w:numPr>
          <w:ilvl w:val="0"/>
          <w:numId w:val="90"/>
        </w:numPr>
        <w:spacing w:before="100" w:beforeAutospacing="1" w:after="100" w:afterAutospacing="1"/>
      </w:pPr>
      <w:r w:rsidRPr="00D6187E">
        <w:t>Сетевой уровень и модель OSI</w:t>
      </w:r>
    </w:p>
    <w:p w:rsidR="00375FF9" w:rsidRPr="00D6187E" w:rsidRDefault="00375FF9" w:rsidP="009C3E4F">
      <w:pPr>
        <w:pStyle w:val="a9"/>
        <w:numPr>
          <w:ilvl w:val="0"/>
          <w:numId w:val="90"/>
        </w:numPr>
        <w:spacing w:before="100" w:beforeAutospacing="1" w:after="100" w:afterAutospacing="1"/>
      </w:pPr>
      <w:r w:rsidRPr="00D6187E">
        <w:t>Протокол </w:t>
      </w:r>
      <w:r w:rsidRPr="00D6187E">
        <w:rPr>
          <w:lang w:val="en-US"/>
        </w:rPr>
        <w:t>TCP</w:t>
      </w:r>
      <w:r w:rsidRPr="00D6187E">
        <w:t>\</w:t>
      </w:r>
      <w:r w:rsidRPr="00D6187E">
        <w:rPr>
          <w:lang w:val="en-US"/>
        </w:rPr>
        <w:t>IP</w:t>
      </w:r>
      <w:r w:rsidRPr="00D6187E">
        <w:t>.</w:t>
      </w:r>
    </w:p>
    <w:p w:rsidR="00375FF9" w:rsidRPr="00D6187E" w:rsidRDefault="00375FF9" w:rsidP="009C3E4F">
      <w:pPr>
        <w:pStyle w:val="a9"/>
        <w:numPr>
          <w:ilvl w:val="0"/>
          <w:numId w:val="90"/>
        </w:numPr>
        <w:spacing w:before="100" w:beforeAutospacing="1" w:after="100" w:afterAutospacing="1"/>
      </w:pPr>
      <w:r w:rsidRPr="00D6187E">
        <w:t>Стек протоколов </w:t>
      </w:r>
      <w:r w:rsidRPr="00D6187E">
        <w:rPr>
          <w:lang w:val="en-US"/>
        </w:rPr>
        <w:t>TCP</w:t>
      </w:r>
      <w:r w:rsidRPr="00D6187E">
        <w:t>\</w:t>
      </w:r>
      <w:r w:rsidRPr="00D6187E">
        <w:rPr>
          <w:lang w:val="en-US"/>
        </w:rPr>
        <w:t>IP</w:t>
      </w:r>
      <w:r w:rsidRPr="00D6187E">
        <w:t>.</w:t>
      </w:r>
    </w:p>
    <w:p w:rsidR="00375FF9" w:rsidRPr="00D6187E" w:rsidRDefault="00375FF9" w:rsidP="009C3E4F">
      <w:pPr>
        <w:pStyle w:val="a9"/>
        <w:numPr>
          <w:ilvl w:val="0"/>
          <w:numId w:val="90"/>
        </w:numPr>
        <w:spacing w:before="100" w:beforeAutospacing="1" w:after="100" w:afterAutospacing="1"/>
      </w:pPr>
      <w:r w:rsidRPr="00D6187E">
        <w:t>IP-адреса, IP-сети. Подсети и маски подсетей</w:t>
      </w:r>
    </w:p>
    <w:p w:rsidR="00375FF9" w:rsidRPr="00375FF9" w:rsidRDefault="00375FF9" w:rsidP="00375FF9">
      <w:pPr>
        <w:spacing w:after="0" w:line="240" w:lineRule="auto"/>
        <w:jc w:val="both"/>
        <w:rPr>
          <w:rFonts w:ascii="Times New Roman" w:hAnsi="Times New Roman" w:cs="Times New Roman"/>
          <w:sz w:val="24"/>
          <w:szCs w:val="24"/>
        </w:rPr>
      </w:pPr>
      <w:r w:rsidRPr="00375FF9">
        <w:rPr>
          <w:rFonts w:ascii="Times New Roman" w:hAnsi="Times New Roman" w:cs="Times New Roman"/>
          <w:sz w:val="24"/>
          <w:szCs w:val="24"/>
        </w:rPr>
        <w:t>Время на подготовку и выполнение: 90 мин</w:t>
      </w:r>
    </w:p>
    <w:p w:rsidR="00375FF9" w:rsidRPr="00006FE6" w:rsidRDefault="00375FF9" w:rsidP="00375FF9">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Pr>
          <w:rFonts w:ascii="Times New Roman" w:hAnsi="Times New Roman" w:cs="Times New Roman"/>
          <w:sz w:val="24"/>
          <w:szCs w:val="24"/>
        </w:rPr>
        <w:t>:</w:t>
      </w:r>
      <w:r w:rsidRPr="00006FE6">
        <w:rPr>
          <w:rFonts w:ascii="Times New Roman" w:eastAsiaTheme="majorEastAsia" w:hAnsi="Times New Roman" w:cs="Times New Roman"/>
          <w:color w:val="000000" w:themeColor="text1"/>
          <w:sz w:val="24"/>
          <w:szCs w:val="24"/>
        </w:rPr>
        <w:t xml:space="preserve"> З3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375FF9" w:rsidRPr="00006FE6" w:rsidRDefault="00375FF9" w:rsidP="00375FF9">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-40</w:t>
      </w:r>
      <w:r w:rsidRPr="00006FE6">
        <w:rPr>
          <w:rFonts w:ascii="Times New Roman" w:hAnsi="Times New Roman" w:cs="Times New Roman"/>
          <w:sz w:val="24"/>
          <w:szCs w:val="24"/>
        </w:rPr>
        <w:t xml:space="preserve"> баллов</w:t>
      </w:r>
    </w:p>
    <w:p w:rsidR="00375FF9" w:rsidRPr="00006FE6" w:rsidRDefault="00375FF9" w:rsidP="00FC4DE2">
      <w:pPr>
        <w:keepLines/>
        <w:widowControl w:val="0"/>
        <w:suppressLineNumbers/>
        <w:suppressAutoHyphens/>
        <w:spacing w:after="0" w:line="240" w:lineRule="auto"/>
        <w:ind w:left="696"/>
        <w:jc w:val="both"/>
        <w:rPr>
          <w:rFonts w:ascii="Times New Roman" w:hAnsi="Times New Roman" w:cs="Times New Roman"/>
          <w:sz w:val="24"/>
          <w:szCs w:val="24"/>
        </w:rPr>
      </w:pPr>
    </w:p>
    <w:p w:rsidR="003F4794" w:rsidRPr="00927BA1" w:rsidRDefault="00367D57" w:rsidP="00375FF9">
      <w:pPr>
        <w:pStyle w:val="af2"/>
        <w:spacing w:after="0" w:line="240" w:lineRule="auto"/>
        <w:jc w:val="both"/>
        <w:rPr>
          <w:rFonts w:ascii="Times New Roman" w:hAnsi="Times New Roman" w:cs="Times New Roman"/>
          <w:b/>
          <w:sz w:val="24"/>
          <w:szCs w:val="24"/>
        </w:rPr>
      </w:pPr>
      <w:r>
        <w:rPr>
          <w:rFonts w:ascii="Times New Roman" w:eastAsia="Times New Roman" w:hAnsi="Times New Roman" w:cs="Times New Roman"/>
          <w:b/>
          <w:sz w:val="24"/>
          <w:szCs w:val="24"/>
        </w:rPr>
        <w:t>6.3.6</w:t>
      </w:r>
      <w:r w:rsidR="00375FF9">
        <w:rPr>
          <w:rFonts w:ascii="Times New Roman" w:eastAsia="Times New Roman" w:hAnsi="Times New Roman" w:cs="Times New Roman"/>
          <w:b/>
          <w:sz w:val="24"/>
          <w:szCs w:val="24"/>
        </w:rPr>
        <w:t>.</w:t>
      </w:r>
      <w:r w:rsidR="00927BA1" w:rsidRPr="00927BA1">
        <w:rPr>
          <w:rFonts w:ascii="Times New Roman" w:eastAsia="Times New Roman" w:hAnsi="Times New Roman" w:cs="Times New Roman"/>
          <w:b/>
          <w:sz w:val="24"/>
          <w:szCs w:val="24"/>
        </w:rPr>
        <w:t xml:space="preserve"> </w:t>
      </w:r>
      <w:r w:rsidR="003F4794" w:rsidRPr="00927BA1">
        <w:rPr>
          <w:rFonts w:ascii="Times New Roman" w:eastAsia="Times New Roman" w:hAnsi="Times New Roman" w:cs="Times New Roman"/>
          <w:b/>
          <w:sz w:val="24"/>
          <w:szCs w:val="24"/>
        </w:rPr>
        <w:t>Практическая работа</w:t>
      </w:r>
      <w:r w:rsidR="00375FF9">
        <w:rPr>
          <w:rFonts w:ascii="Times New Roman" w:eastAsia="Times New Roman" w:hAnsi="Times New Roman" w:cs="Times New Roman"/>
          <w:b/>
          <w:sz w:val="24"/>
          <w:szCs w:val="24"/>
        </w:rPr>
        <w:t xml:space="preserve"> №19.</w:t>
      </w:r>
      <w:r w:rsidR="003F4794" w:rsidRPr="00927BA1">
        <w:rPr>
          <w:rFonts w:ascii="Times New Roman" w:eastAsia="Times New Roman" w:hAnsi="Times New Roman" w:cs="Times New Roman"/>
          <w:b/>
          <w:sz w:val="24"/>
          <w:szCs w:val="24"/>
        </w:rPr>
        <w:t xml:space="preserve"> </w:t>
      </w:r>
      <w:r w:rsidR="003F4794" w:rsidRPr="00927BA1">
        <w:rPr>
          <w:rFonts w:ascii="Times New Roman" w:hAnsi="Times New Roman" w:cs="Times New Roman"/>
          <w:b/>
          <w:sz w:val="24"/>
          <w:szCs w:val="24"/>
        </w:rPr>
        <w:t>Защита информации, антивирусная защита. Эксплуатационные требования к компьютерному рабочему месту. Комплекс профилактических мероприятий</w:t>
      </w:r>
    </w:p>
    <w:p w:rsidR="00927BA1" w:rsidRPr="00F02684" w:rsidRDefault="00927BA1" w:rsidP="00927BA1">
      <w:pPr>
        <w:spacing w:after="0" w:line="240" w:lineRule="auto"/>
        <w:ind w:left="708"/>
        <w:rPr>
          <w:rFonts w:ascii="Times New Roman" w:eastAsia="Times New Roman" w:hAnsi="Times New Roman" w:cs="Times New Roman"/>
          <w:sz w:val="24"/>
          <w:szCs w:val="24"/>
        </w:rPr>
      </w:pPr>
      <w:r w:rsidRPr="00F02684">
        <w:rPr>
          <w:rFonts w:ascii="Times New Roman" w:eastAsia="Times New Roman" w:hAnsi="Times New Roman" w:cs="Times New Roman"/>
          <w:b/>
          <w:sz w:val="24"/>
          <w:szCs w:val="24"/>
        </w:rPr>
        <w:t>Тема 3.3 Защита информации</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r w:rsidRPr="00F977F8">
        <w:rPr>
          <w:rFonts w:ascii="Times New Roman" w:eastAsia="Times New Roman" w:hAnsi="Times New Roman" w:cs="Times New Roman"/>
          <w:b/>
          <w:bCs/>
          <w:i/>
          <w:iCs/>
          <w:color w:val="333333"/>
          <w:sz w:val="24"/>
          <w:szCs w:val="24"/>
        </w:rPr>
        <w:t>Цель работы:</w:t>
      </w:r>
      <w:r w:rsidRPr="00F977F8">
        <w:rPr>
          <w:rFonts w:ascii="Times New Roman" w:eastAsia="Times New Roman" w:hAnsi="Times New Roman" w:cs="Times New Roman"/>
          <w:color w:val="333333"/>
          <w:sz w:val="24"/>
          <w:szCs w:val="24"/>
        </w:rPr>
        <w:t xml:space="preserve"> выработать практические навыки работы с антивирусными программами, навыки правильной работы с компьютером.</w:t>
      </w:r>
    </w:p>
    <w:p w:rsidR="00F977F8" w:rsidRPr="00F977F8" w:rsidRDefault="00F977F8" w:rsidP="00F977F8">
      <w:pPr>
        <w:spacing w:after="150" w:line="240" w:lineRule="auto"/>
        <w:jc w:val="center"/>
        <w:rPr>
          <w:rFonts w:ascii="Times New Roman" w:eastAsia="Times New Roman" w:hAnsi="Times New Roman" w:cs="Times New Roman"/>
          <w:color w:val="333333"/>
          <w:sz w:val="24"/>
          <w:szCs w:val="24"/>
        </w:rPr>
      </w:pPr>
      <w:r w:rsidRPr="00F977F8">
        <w:rPr>
          <w:rFonts w:ascii="Times New Roman" w:eastAsia="Times New Roman" w:hAnsi="Times New Roman" w:cs="Times New Roman"/>
          <w:b/>
          <w:bCs/>
          <w:color w:val="333333"/>
          <w:sz w:val="24"/>
          <w:szCs w:val="24"/>
          <w:u w:val="single"/>
        </w:rPr>
        <w:t>Вирусы. Антивирусное программное обеспечение</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r w:rsidRPr="00F977F8">
        <w:rPr>
          <w:rFonts w:ascii="Times New Roman" w:eastAsia="Times New Roman" w:hAnsi="Times New Roman" w:cs="Times New Roman"/>
          <w:b/>
          <w:bCs/>
          <w:color w:val="333333"/>
          <w:sz w:val="24"/>
          <w:szCs w:val="24"/>
        </w:rPr>
        <w:t>Компьютерный вирус</w:t>
      </w:r>
      <w:r w:rsidRPr="00F977F8">
        <w:rPr>
          <w:rFonts w:ascii="Times New Roman" w:eastAsia="Times New Roman" w:hAnsi="Times New Roman" w:cs="Times New Roman"/>
          <w:color w:val="333333"/>
          <w:sz w:val="24"/>
          <w:szCs w:val="24"/>
        </w:rPr>
        <w:t xml:space="preserve"> - программа способная самопроизвольно внедряться и внедрять свои копии в другие программы, файлы, системные области компьютера и в вычислительные сети, с целью создания всевозможных помех работе на компьютере.</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Признаки заражения: </w:t>
      </w:r>
    </w:p>
    <w:p w:rsidR="00F977F8" w:rsidRPr="00F977F8" w:rsidRDefault="00F977F8" w:rsidP="009C3E4F">
      <w:pPr>
        <w:numPr>
          <w:ilvl w:val="0"/>
          <w:numId w:val="70"/>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прекращение работы или неправильная работа ранее функционировавших программ</w:t>
      </w:r>
    </w:p>
    <w:p w:rsidR="00F977F8" w:rsidRPr="00F977F8" w:rsidRDefault="00F977F8" w:rsidP="009C3E4F">
      <w:pPr>
        <w:numPr>
          <w:ilvl w:val="0"/>
          <w:numId w:val="70"/>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медленная работа компьютера</w:t>
      </w:r>
    </w:p>
    <w:p w:rsidR="00F977F8" w:rsidRPr="00F977F8" w:rsidRDefault="00F977F8" w:rsidP="009C3E4F">
      <w:pPr>
        <w:numPr>
          <w:ilvl w:val="0"/>
          <w:numId w:val="70"/>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невозможность загрузки ОС</w:t>
      </w:r>
    </w:p>
    <w:p w:rsidR="00F977F8" w:rsidRPr="00F977F8" w:rsidRDefault="00F977F8" w:rsidP="009C3E4F">
      <w:pPr>
        <w:numPr>
          <w:ilvl w:val="0"/>
          <w:numId w:val="70"/>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исчезновение файлов и каталогов или искажение их содержимого</w:t>
      </w:r>
    </w:p>
    <w:p w:rsidR="00F977F8" w:rsidRPr="00F977F8" w:rsidRDefault="00F977F8" w:rsidP="009C3E4F">
      <w:pPr>
        <w:numPr>
          <w:ilvl w:val="0"/>
          <w:numId w:val="70"/>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изменение размеров файлов и их времени модификации</w:t>
      </w:r>
    </w:p>
    <w:p w:rsidR="00F977F8" w:rsidRPr="00F977F8" w:rsidRDefault="00F977F8" w:rsidP="009C3E4F">
      <w:pPr>
        <w:numPr>
          <w:ilvl w:val="0"/>
          <w:numId w:val="70"/>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уменьшение размера оперативной памяти</w:t>
      </w:r>
    </w:p>
    <w:p w:rsidR="00F977F8" w:rsidRPr="00F977F8" w:rsidRDefault="00F977F8" w:rsidP="009C3E4F">
      <w:pPr>
        <w:numPr>
          <w:ilvl w:val="0"/>
          <w:numId w:val="70"/>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непредусмотренные сообщения, изображения и звуковые сигналы</w:t>
      </w:r>
    </w:p>
    <w:p w:rsidR="00F977F8" w:rsidRPr="00F977F8" w:rsidRDefault="00F977F8" w:rsidP="009C3E4F">
      <w:pPr>
        <w:numPr>
          <w:ilvl w:val="0"/>
          <w:numId w:val="70"/>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частые сбои и зависания компьютера и др.</w:t>
      </w:r>
    </w:p>
    <w:p w:rsidR="00F977F8" w:rsidRPr="00F977F8" w:rsidRDefault="00F977F8" w:rsidP="00F977F8">
      <w:pPr>
        <w:spacing w:after="150" w:line="240" w:lineRule="auto"/>
        <w:jc w:val="center"/>
        <w:rPr>
          <w:rFonts w:ascii="Times New Roman" w:eastAsia="Times New Roman" w:hAnsi="Times New Roman" w:cs="Times New Roman"/>
          <w:color w:val="333333"/>
          <w:sz w:val="24"/>
          <w:szCs w:val="24"/>
        </w:rPr>
      </w:pPr>
      <w:r w:rsidRPr="00F977F8">
        <w:rPr>
          <w:rFonts w:ascii="Times New Roman" w:eastAsia="Times New Roman" w:hAnsi="Times New Roman" w:cs="Times New Roman"/>
          <w:b/>
          <w:bCs/>
          <w:color w:val="333333"/>
          <w:sz w:val="24"/>
          <w:szCs w:val="24"/>
          <w:u w:val="single"/>
        </w:rPr>
        <w:t>Классификация компьютерных вирусов</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u w:val="single"/>
        </w:rPr>
        <w:t>По среде обитания:</w:t>
      </w:r>
    </w:p>
    <w:p w:rsidR="00F977F8" w:rsidRPr="00F977F8" w:rsidRDefault="00F977F8" w:rsidP="009C3E4F">
      <w:pPr>
        <w:numPr>
          <w:ilvl w:val="0"/>
          <w:numId w:val="71"/>
        </w:numPr>
        <w:spacing w:after="0" w:line="240" w:lineRule="auto"/>
        <w:ind w:left="375"/>
        <w:rPr>
          <w:rFonts w:ascii="Times New Roman" w:eastAsia="Times New Roman" w:hAnsi="Times New Roman" w:cs="Times New Roman"/>
          <w:color w:val="333333"/>
          <w:sz w:val="24"/>
          <w:szCs w:val="24"/>
        </w:rPr>
      </w:pPr>
      <w:proofErr w:type="gramStart"/>
      <w:r w:rsidRPr="00F977F8">
        <w:rPr>
          <w:rFonts w:ascii="Times New Roman" w:eastAsia="Times New Roman" w:hAnsi="Times New Roman" w:cs="Times New Roman"/>
          <w:i/>
          <w:iCs/>
          <w:color w:val="333333"/>
          <w:sz w:val="24"/>
          <w:szCs w:val="24"/>
        </w:rPr>
        <w:t>Сетевые</w:t>
      </w:r>
      <w:proofErr w:type="gramEnd"/>
      <w:r w:rsidRPr="00F977F8">
        <w:rPr>
          <w:rFonts w:ascii="Times New Roman" w:eastAsia="Times New Roman" w:hAnsi="Times New Roman" w:cs="Times New Roman"/>
          <w:color w:val="333333"/>
          <w:sz w:val="24"/>
          <w:szCs w:val="24"/>
        </w:rPr>
        <w:t xml:space="preserve"> – распространяются по различным компьютерным сетям</w:t>
      </w:r>
    </w:p>
    <w:p w:rsidR="00F977F8" w:rsidRPr="00F977F8" w:rsidRDefault="00F977F8" w:rsidP="009C3E4F">
      <w:pPr>
        <w:numPr>
          <w:ilvl w:val="0"/>
          <w:numId w:val="71"/>
        </w:numPr>
        <w:spacing w:after="0" w:line="240" w:lineRule="auto"/>
        <w:ind w:left="375"/>
        <w:rPr>
          <w:rFonts w:ascii="Times New Roman" w:eastAsia="Times New Roman" w:hAnsi="Times New Roman" w:cs="Times New Roman"/>
          <w:color w:val="333333"/>
          <w:sz w:val="24"/>
          <w:szCs w:val="24"/>
        </w:rPr>
      </w:pPr>
      <w:proofErr w:type="gramStart"/>
      <w:r w:rsidRPr="00F977F8">
        <w:rPr>
          <w:rFonts w:ascii="Times New Roman" w:eastAsia="Times New Roman" w:hAnsi="Times New Roman" w:cs="Times New Roman"/>
          <w:i/>
          <w:iCs/>
          <w:color w:val="333333"/>
          <w:sz w:val="24"/>
          <w:szCs w:val="24"/>
        </w:rPr>
        <w:t>Файловые</w:t>
      </w:r>
      <w:r w:rsidRPr="00F977F8">
        <w:rPr>
          <w:rFonts w:ascii="Times New Roman" w:eastAsia="Times New Roman" w:hAnsi="Times New Roman" w:cs="Times New Roman"/>
          <w:color w:val="333333"/>
          <w:sz w:val="24"/>
          <w:szCs w:val="24"/>
        </w:rPr>
        <w:t xml:space="preserve"> – внедряются в исполняемые модули (COM, EXE)</w:t>
      </w:r>
      <w:proofErr w:type="gramEnd"/>
    </w:p>
    <w:p w:rsidR="00F977F8" w:rsidRPr="00F977F8" w:rsidRDefault="00F977F8" w:rsidP="009C3E4F">
      <w:pPr>
        <w:numPr>
          <w:ilvl w:val="0"/>
          <w:numId w:val="71"/>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rPr>
        <w:t>Загрузочные</w:t>
      </w:r>
      <w:r w:rsidRPr="00F977F8">
        <w:rPr>
          <w:rFonts w:ascii="Times New Roman" w:eastAsia="Times New Roman" w:hAnsi="Times New Roman" w:cs="Times New Roman"/>
          <w:color w:val="333333"/>
          <w:sz w:val="24"/>
          <w:szCs w:val="24"/>
        </w:rPr>
        <w:t xml:space="preserve"> – внедряются в загрузочные сектора диска или сектора, содержащие программу загрузки диска</w:t>
      </w:r>
    </w:p>
    <w:p w:rsidR="00F977F8" w:rsidRPr="00F977F8" w:rsidRDefault="00F977F8" w:rsidP="009C3E4F">
      <w:pPr>
        <w:numPr>
          <w:ilvl w:val="0"/>
          <w:numId w:val="71"/>
        </w:numPr>
        <w:spacing w:after="0" w:line="240" w:lineRule="auto"/>
        <w:ind w:left="375"/>
        <w:rPr>
          <w:rFonts w:ascii="Times New Roman" w:eastAsia="Times New Roman" w:hAnsi="Times New Roman" w:cs="Times New Roman"/>
          <w:color w:val="333333"/>
          <w:sz w:val="24"/>
          <w:szCs w:val="24"/>
        </w:rPr>
      </w:pPr>
      <w:proofErr w:type="spellStart"/>
      <w:r w:rsidRPr="00F977F8">
        <w:rPr>
          <w:rFonts w:ascii="Times New Roman" w:eastAsia="Times New Roman" w:hAnsi="Times New Roman" w:cs="Times New Roman"/>
          <w:i/>
          <w:iCs/>
          <w:color w:val="333333"/>
          <w:sz w:val="24"/>
          <w:szCs w:val="24"/>
        </w:rPr>
        <w:t>Фалово-загрузочные</w:t>
      </w:r>
      <w:proofErr w:type="spellEnd"/>
      <w:r w:rsidRPr="00F977F8">
        <w:rPr>
          <w:rFonts w:ascii="Times New Roman" w:eastAsia="Times New Roman" w:hAnsi="Times New Roman" w:cs="Times New Roman"/>
          <w:color w:val="333333"/>
          <w:sz w:val="24"/>
          <w:szCs w:val="24"/>
        </w:rPr>
        <w:t xml:space="preserve"> – внедряются и в загрузочные сектора и в исполняемые модули</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u w:val="single"/>
        </w:rPr>
        <w:t xml:space="preserve">По способу заражения: </w:t>
      </w:r>
    </w:p>
    <w:p w:rsidR="00F977F8" w:rsidRPr="00F977F8" w:rsidRDefault="00F977F8" w:rsidP="009C3E4F">
      <w:pPr>
        <w:numPr>
          <w:ilvl w:val="0"/>
          <w:numId w:val="72"/>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rPr>
        <w:lastRenderedPageBreak/>
        <w:t>Резидентные</w:t>
      </w:r>
      <w:r w:rsidRPr="00F977F8">
        <w:rPr>
          <w:rFonts w:ascii="Times New Roman" w:eastAsia="Times New Roman" w:hAnsi="Times New Roman" w:cs="Times New Roman"/>
          <w:color w:val="333333"/>
          <w:sz w:val="24"/>
          <w:szCs w:val="24"/>
        </w:rPr>
        <w:t xml:space="preserve"> – при заражении оставляет в оперативной памяти компьютера свою резидентную часть, которая потом перехватывает обращения ОС к объектам заражения</w:t>
      </w:r>
    </w:p>
    <w:p w:rsidR="00F977F8" w:rsidRPr="00F977F8" w:rsidRDefault="00F977F8" w:rsidP="009C3E4F">
      <w:pPr>
        <w:numPr>
          <w:ilvl w:val="0"/>
          <w:numId w:val="72"/>
        </w:numPr>
        <w:spacing w:after="0" w:line="240" w:lineRule="auto"/>
        <w:ind w:left="375"/>
        <w:rPr>
          <w:rFonts w:ascii="Times New Roman" w:eastAsia="Times New Roman" w:hAnsi="Times New Roman" w:cs="Times New Roman"/>
          <w:color w:val="333333"/>
          <w:sz w:val="24"/>
          <w:szCs w:val="24"/>
        </w:rPr>
      </w:pPr>
      <w:proofErr w:type="gramStart"/>
      <w:r w:rsidRPr="00F977F8">
        <w:rPr>
          <w:rFonts w:ascii="Times New Roman" w:eastAsia="Times New Roman" w:hAnsi="Times New Roman" w:cs="Times New Roman"/>
          <w:i/>
          <w:iCs/>
          <w:color w:val="333333"/>
          <w:sz w:val="24"/>
          <w:szCs w:val="24"/>
        </w:rPr>
        <w:t>Нерезидентные</w:t>
      </w:r>
      <w:proofErr w:type="gramEnd"/>
      <w:r w:rsidRPr="00F977F8">
        <w:rPr>
          <w:rFonts w:ascii="Times New Roman" w:eastAsia="Times New Roman" w:hAnsi="Times New Roman" w:cs="Times New Roman"/>
          <w:color w:val="333333"/>
          <w:sz w:val="24"/>
          <w:szCs w:val="24"/>
        </w:rPr>
        <w:t xml:space="preserve"> – не заражают оперативную память и активны ограниченное время</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u w:val="single"/>
        </w:rPr>
        <w:t xml:space="preserve">По воздействию: </w:t>
      </w:r>
    </w:p>
    <w:p w:rsidR="00F977F8" w:rsidRPr="00F977F8" w:rsidRDefault="00F977F8" w:rsidP="009C3E4F">
      <w:pPr>
        <w:numPr>
          <w:ilvl w:val="0"/>
          <w:numId w:val="73"/>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rPr>
        <w:t>Неопасные</w:t>
      </w:r>
      <w:r w:rsidRPr="00F977F8">
        <w:rPr>
          <w:rFonts w:ascii="Times New Roman" w:eastAsia="Times New Roman" w:hAnsi="Times New Roman" w:cs="Times New Roman"/>
          <w:color w:val="333333"/>
          <w:sz w:val="24"/>
          <w:szCs w:val="24"/>
        </w:rPr>
        <w:t xml:space="preserve"> – не мешают работе компьютера, но уменьшают объем свободной оперативной памяти и памяти на дисках</w:t>
      </w:r>
    </w:p>
    <w:p w:rsidR="00F977F8" w:rsidRPr="00F977F8" w:rsidRDefault="00F977F8" w:rsidP="009C3E4F">
      <w:pPr>
        <w:numPr>
          <w:ilvl w:val="0"/>
          <w:numId w:val="73"/>
        </w:numPr>
        <w:spacing w:after="0" w:line="240" w:lineRule="auto"/>
        <w:ind w:left="375"/>
        <w:rPr>
          <w:rFonts w:ascii="Times New Roman" w:eastAsia="Times New Roman" w:hAnsi="Times New Roman" w:cs="Times New Roman"/>
          <w:color w:val="333333"/>
          <w:sz w:val="24"/>
          <w:szCs w:val="24"/>
        </w:rPr>
      </w:pPr>
      <w:proofErr w:type="gramStart"/>
      <w:r w:rsidRPr="00F977F8">
        <w:rPr>
          <w:rFonts w:ascii="Times New Roman" w:eastAsia="Times New Roman" w:hAnsi="Times New Roman" w:cs="Times New Roman"/>
          <w:color w:val="333333"/>
          <w:sz w:val="24"/>
          <w:szCs w:val="24"/>
          <w:u w:val="single"/>
        </w:rPr>
        <w:t>Опасные</w:t>
      </w:r>
      <w:proofErr w:type="gramEnd"/>
      <w:r w:rsidRPr="00F977F8">
        <w:rPr>
          <w:rFonts w:ascii="Times New Roman" w:eastAsia="Times New Roman" w:hAnsi="Times New Roman" w:cs="Times New Roman"/>
          <w:color w:val="333333"/>
          <w:sz w:val="24"/>
          <w:szCs w:val="24"/>
        </w:rPr>
        <w:t xml:space="preserve"> – приводят к различным нарушениям в работе компьютера</w:t>
      </w:r>
    </w:p>
    <w:p w:rsidR="00F977F8" w:rsidRPr="00F977F8" w:rsidRDefault="00F977F8" w:rsidP="009C3E4F">
      <w:pPr>
        <w:numPr>
          <w:ilvl w:val="0"/>
          <w:numId w:val="73"/>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u w:val="single"/>
        </w:rPr>
        <w:t>Очень опасные</w:t>
      </w:r>
      <w:r w:rsidRPr="00F977F8">
        <w:rPr>
          <w:rFonts w:ascii="Times New Roman" w:eastAsia="Times New Roman" w:hAnsi="Times New Roman" w:cs="Times New Roman"/>
          <w:color w:val="333333"/>
          <w:sz w:val="24"/>
          <w:szCs w:val="24"/>
        </w:rPr>
        <w:t xml:space="preserve"> – могут приводить к потере программ, данных, стиранию информации в системных областях дисков</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u w:val="single"/>
        </w:rPr>
        <w:t xml:space="preserve">По особенностям алгоритма: </w:t>
      </w:r>
    </w:p>
    <w:p w:rsidR="00F977F8" w:rsidRPr="00F977F8" w:rsidRDefault="00F977F8" w:rsidP="009C3E4F">
      <w:pPr>
        <w:numPr>
          <w:ilvl w:val="0"/>
          <w:numId w:val="74"/>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rPr>
        <w:t>Паразиты</w:t>
      </w:r>
      <w:r w:rsidRPr="00F977F8">
        <w:rPr>
          <w:rFonts w:ascii="Times New Roman" w:eastAsia="Times New Roman" w:hAnsi="Times New Roman" w:cs="Times New Roman"/>
          <w:color w:val="333333"/>
          <w:sz w:val="24"/>
          <w:szCs w:val="24"/>
        </w:rPr>
        <w:t xml:space="preserve"> – изменяют содержимое файлов и секторов, легко обнаруживаются</w:t>
      </w:r>
    </w:p>
    <w:p w:rsidR="00F977F8" w:rsidRPr="00F977F8" w:rsidRDefault="00F977F8" w:rsidP="009C3E4F">
      <w:pPr>
        <w:numPr>
          <w:ilvl w:val="0"/>
          <w:numId w:val="74"/>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rPr>
        <w:t>Черви</w:t>
      </w:r>
      <w:r w:rsidRPr="00F977F8">
        <w:rPr>
          <w:rFonts w:ascii="Times New Roman" w:eastAsia="Times New Roman" w:hAnsi="Times New Roman" w:cs="Times New Roman"/>
          <w:color w:val="333333"/>
          <w:sz w:val="24"/>
          <w:szCs w:val="24"/>
        </w:rPr>
        <w:t xml:space="preserve"> – вычисляют адреса сетевых компьютеров и отправляют по ним свои копии</w:t>
      </w:r>
    </w:p>
    <w:p w:rsidR="00F977F8" w:rsidRPr="00F977F8" w:rsidRDefault="00F977F8" w:rsidP="009C3E4F">
      <w:pPr>
        <w:numPr>
          <w:ilvl w:val="0"/>
          <w:numId w:val="74"/>
        </w:numPr>
        <w:spacing w:after="0" w:line="240" w:lineRule="auto"/>
        <w:ind w:left="375"/>
        <w:rPr>
          <w:rFonts w:ascii="Times New Roman" w:eastAsia="Times New Roman" w:hAnsi="Times New Roman" w:cs="Times New Roman"/>
          <w:color w:val="333333"/>
          <w:sz w:val="24"/>
          <w:szCs w:val="24"/>
        </w:rPr>
      </w:pPr>
      <w:proofErr w:type="spellStart"/>
      <w:r w:rsidRPr="00F977F8">
        <w:rPr>
          <w:rFonts w:ascii="Times New Roman" w:eastAsia="Times New Roman" w:hAnsi="Times New Roman" w:cs="Times New Roman"/>
          <w:i/>
          <w:iCs/>
          <w:color w:val="333333"/>
          <w:sz w:val="24"/>
          <w:szCs w:val="24"/>
        </w:rPr>
        <w:t>Стелсы</w:t>
      </w:r>
      <w:proofErr w:type="spellEnd"/>
      <w:r w:rsidRPr="00F977F8">
        <w:rPr>
          <w:rFonts w:ascii="Times New Roman" w:eastAsia="Times New Roman" w:hAnsi="Times New Roman" w:cs="Times New Roman"/>
          <w:color w:val="333333"/>
          <w:sz w:val="24"/>
          <w:szCs w:val="24"/>
        </w:rPr>
        <w:t xml:space="preserve"> – перехватывают обращение ОС к пораженным файлам и секторам и подставляют вместо них чистые области</w:t>
      </w:r>
    </w:p>
    <w:p w:rsidR="00F977F8" w:rsidRPr="00F977F8" w:rsidRDefault="00F977F8" w:rsidP="009C3E4F">
      <w:pPr>
        <w:numPr>
          <w:ilvl w:val="0"/>
          <w:numId w:val="74"/>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rPr>
        <w:t>Мутанты</w:t>
      </w:r>
      <w:r w:rsidRPr="00F977F8">
        <w:rPr>
          <w:rFonts w:ascii="Times New Roman" w:eastAsia="Times New Roman" w:hAnsi="Times New Roman" w:cs="Times New Roman"/>
          <w:color w:val="333333"/>
          <w:sz w:val="24"/>
          <w:szCs w:val="24"/>
        </w:rPr>
        <w:t xml:space="preserve"> – содержат алгоритм шифровки-дешифровки, ни одна из копий не похожа на другую</w:t>
      </w:r>
    </w:p>
    <w:p w:rsidR="00F977F8" w:rsidRPr="00F977F8" w:rsidRDefault="00F977F8" w:rsidP="009C3E4F">
      <w:pPr>
        <w:numPr>
          <w:ilvl w:val="0"/>
          <w:numId w:val="74"/>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rPr>
        <w:t>Трояны</w:t>
      </w:r>
      <w:r w:rsidRPr="00F977F8">
        <w:rPr>
          <w:rFonts w:ascii="Times New Roman" w:eastAsia="Times New Roman" w:hAnsi="Times New Roman" w:cs="Times New Roman"/>
          <w:color w:val="333333"/>
          <w:sz w:val="24"/>
          <w:szCs w:val="24"/>
        </w:rPr>
        <w:t xml:space="preserve"> – не способны к самораспространению, но маскируясь под полезную, разрушают загрузочный сектор и файловую систему</w:t>
      </w:r>
    </w:p>
    <w:p w:rsidR="00F977F8" w:rsidRPr="00F977F8" w:rsidRDefault="00F977F8" w:rsidP="00927BA1">
      <w:pPr>
        <w:spacing w:after="150" w:line="240" w:lineRule="auto"/>
        <w:jc w:val="center"/>
        <w:rPr>
          <w:rFonts w:ascii="Times New Roman" w:eastAsia="Times New Roman" w:hAnsi="Times New Roman" w:cs="Times New Roman"/>
          <w:color w:val="333333"/>
          <w:sz w:val="24"/>
          <w:szCs w:val="24"/>
        </w:rPr>
      </w:pPr>
      <w:r w:rsidRPr="00F977F8">
        <w:rPr>
          <w:rFonts w:ascii="Times New Roman" w:eastAsia="Times New Roman" w:hAnsi="Times New Roman" w:cs="Times New Roman"/>
          <w:b/>
          <w:bCs/>
          <w:color w:val="333333"/>
          <w:sz w:val="24"/>
          <w:szCs w:val="24"/>
          <w:u w:val="single"/>
        </w:rPr>
        <w:t>Основные меры по защите от вирусов</w:t>
      </w:r>
    </w:p>
    <w:p w:rsidR="00F977F8" w:rsidRPr="00F977F8" w:rsidRDefault="00F977F8" w:rsidP="009C3E4F">
      <w:pPr>
        <w:numPr>
          <w:ilvl w:val="0"/>
          <w:numId w:val="75"/>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оснастите свой компьютер одной из современных антивирусных программ: </w:t>
      </w:r>
      <w:proofErr w:type="spellStart"/>
      <w:r w:rsidRPr="00F977F8">
        <w:rPr>
          <w:rFonts w:ascii="Times New Roman" w:eastAsia="Times New Roman" w:hAnsi="Times New Roman" w:cs="Times New Roman"/>
          <w:color w:val="333333"/>
          <w:sz w:val="24"/>
          <w:szCs w:val="24"/>
        </w:rPr>
        <w:t>Doctor</w:t>
      </w:r>
      <w:proofErr w:type="spellEnd"/>
      <w:r w:rsidRPr="00F977F8">
        <w:rPr>
          <w:rFonts w:ascii="Times New Roman" w:eastAsia="Times New Roman" w:hAnsi="Times New Roman" w:cs="Times New Roman"/>
          <w:color w:val="333333"/>
          <w:sz w:val="24"/>
          <w:szCs w:val="24"/>
        </w:rPr>
        <w:t xml:space="preserve"> </w:t>
      </w:r>
      <w:proofErr w:type="spellStart"/>
      <w:r w:rsidRPr="00F977F8">
        <w:rPr>
          <w:rFonts w:ascii="Times New Roman" w:eastAsia="Times New Roman" w:hAnsi="Times New Roman" w:cs="Times New Roman"/>
          <w:color w:val="333333"/>
          <w:sz w:val="24"/>
          <w:szCs w:val="24"/>
        </w:rPr>
        <w:t>Weber</w:t>
      </w:r>
      <w:proofErr w:type="spellEnd"/>
      <w:r w:rsidRPr="00F977F8">
        <w:rPr>
          <w:rFonts w:ascii="Times New Roman" w:eastAsia="Times New Roman" w:hAnsi="Times New Roman" w:cs="Times New Roman"/>
          <w:color w:val="333333"/>
          <w:sz w:val="24"/>
          <w:szCs w:val="24"/>
        </w:rPr>
        <w:t xml:space="preserve">, </w:t>
      </w:r>
      <w:proofErr w:type="spellStart"/>
      <w:r w:rsidRPr="00F977F8">
        <w:rPr>
          <w:rFonts w:ascii="Times New Roman" w:eastAsia="Times New Roman" w:hAnsi="Times New Roman" w:cs="Times New Roman"/>
          <w:color w:val="333333"/>
          <w:sz w:val="24"/>
          <w:szCs w:val="24"/>
        </w:rPr>
        <w:t>Norton</w:t>
      </w:r>
      <w:proofErr w:type="spellEnd"/>
      <w:r w:rsidRPr="00F977F8">
        <w:rPr>
          <w:rFonts w:ascii="Times New Roman" w:eastAsia="Times New Roman" w:hAnsi="Times New Roman" w:cs="Times New Roman"/>
          <w:color w:val="333333"/>
          <w:sz w:val="24"/>
          <w:szCs w:val="24"/>
        </w:rPr>
        <w:t xml:space="preserve"> </w:t>
      </w:r>
      <w:proofErr w:type="spellStart"/>
      <w:r w:rsidRPr="00F977F8">
        <w:rPr>
          <w:rFonts w:ascii="Times New Roman" w:eastAsia="Times New Roman" w:hAnsi="Times New Roman" w:cs="Times New Roman"/>
          <w:color w:val="333333"/>
          <w:sz w:val="24"/>
          <w:szCs w:val="24"/>
        </w:rPr>
        <w:t>Antivirus</w:t>
      </w:r>
      <w:proofErr w:type="spellEnd"/>
      <w:r w:rsidRPr="00F977F8">
        <w:rPr>
          <w:rFonts w:ascii="Times New Roman" w:eastAsia="Times New Roman" w:hAnsi="Times New Roman" w:cs="Times New Roman"/>
          <w:color w:val="333333"/>
          <w:sz w:val="24"/>
          <w:szCs w:val="24"/>
        </w:rPr>
        <w:t xml:space="preserve">, AVP </w:t>
      </w:r>
    </w:p>
    <w:p w:rsidR="00F977F8" w:rsidRPr="00F977F8" w:rsidRDefault="00F977F8" w:rsidP="009C3E4F">
      <w:pPr>
        <w:numPr>
          <w:ilvl w:val="0"/>
          <w:numId w:val="75"/>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постоянно обновляйте антивирусные базы </w:t>
      </w:r>
    </w:p>
    <w:p w:rsidR="00F977F8" w:rsidRPr="00F977F8" w:rsidRDefault="00F977F8" w:rsidP="009C3E4F">
      <w:pPr>
        <w:numPr>
          <w:ilvl w:val="0"/>
          <w:numId w:val="75"/>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делайте архивные копии ценной для Вас информации (гибкие диски, CD)</w:t>
      </w:r>
    </w:p>
    <w:p w:rsidR="00F977F8" w:rsidRPr="00F977F8" w:rsidRDefault="00F977F8" w:rsidP="00F977F8">
      <w:pPr>
        <w:spacing w:after="150" w:line="240" w:lineRule="auto"/>
        <w:jc w:val="center"/>
        <w:rPr>
          <w:rFonts w:ascii="Times New Roman" w:eastAsia="Times New Roman" w:hAnsi="Times New Roman" w:cs="Times New Roman"/>
          <w:color w:val="333333"/>
          <w:sz w:val="24"/>
          <w:szCs w:val="24"/>
        </w:rPr>
      </w:pPr>
      <w:r w:rsidRPr="00F977F8">
        <w:rPr>
          <w:rFonts w:ascii="Times New Roman" w:eastAsia="Times New Roman" w:hAnsi="Times New Roman" w:cs="Times New Roman"/>
          <w:b/>
          <w:bCs/>
          <w:color w:val="333333"/>
          <w:sz w:val="24"/>
          <w:szCs w:val="24"/>
          <w:u w:val="single"/>
        </w:rPr>
        <w:t>Профилактические мероприятия для компьютерного рабочего места</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u w:val="single"/>
        </w:rPr>
        <w:t>1. Требования к микроклимату, ионному составу и концентрации вредных химических веществ в воздухе помещений</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На рабочих местах пользователей персональных компьютеров должны обеспечиваться оптимальные параметры микроклимата в соответствии с </w:t>
      </w:r>
      <w:proofErr w:type="spellStart"/>
      <w:r w:rsidRPr="00F977F8">
        <w:rPr>
          <w:rFonts w:ascii="Times New Roman" w:eastAsia="Times New Roman" w:hAnsi="Times New Roman" w:cs="Times New Roman"/>
          <w:color w:val="333333"/>
          <w:sz w:val="24"/>
          <w:szCs w:val="24"/>
        </w:rPr>
        <w:t>СанПин</w:t>
      </w:r>
      <w:proofErr w:type="spellEnd"/>
      <w:r w:rsidRPr="00F977F8">
        <w:rPr>
          <w:rFonts w:ascii="Times New Roman" w:eastAsia="Times New Roman" w:hAnsi="Times New Roman" w:cs="Times New Roman"/>
          <w:color w:val="333333"/>
          <w:sz w:val="24"/>
          <w:szCs w:val="24"/>
        </w:rPr>
        <w:t xml:space="preserve"> 2.2.4.548-96. Согласно этому документу для категории тяжести работ 1а температура воздуха должна быть в холодный период года не более 22-24оС, в теплый период года 20-25оС. Относительная влажность должна составлять 40-60%, скорость движения воздуха - 0,1 м/</w:t>
      </w:r>
      <w:proofErr w:type="gramStart"/>
      <w:r w:rsidRPr="00F977F8">
        <w:rPr>
          <w:rFonts w:ascii="Times New Roman" w:eastAsia="Times New Roman" w:hAnsi="Times New Roman" w:cs="Times New Roman"/>
          <w:color w:val="333333"/>
          <w:sz w:val="24"/>
          <w:szCs w:val="24"/>
        </w:rPr>
        <w:t>с</w:t>
      </w:r>
      <w:proofErr w:type="gramEnd"/>
      <w:r w:rsidRPr="00F977F8">
        <w:rPr>
          <w:rFonts w:ascii="Times New Roman" w:eastAsia="Times New Roman" w:hAnsi="Times New Roman" w:cs="Times New Roman"/>
          <w:color w:val="333333"/>
          <w:sz w:val="24"/>
          <w:szCs w:val="24"/>
        </w:rPr>
        <w:t xml:space="preserve">. </w:t>
      </w:r>
      <w:proofErr w:type="gramStart"/>
      <w:r w:rsidRPr="00F977F8">
        <w:rPr>
          <w:rFonts w:ascii="Times New Roman" w:eastAsia="Times New Roman" w:hAnsi="Times New Roman" w:cs="Times New Roman"/>
          <w:color w:val="333333"/>
          <w:sz w:val="24"/>
          <w:szCs w:val="24"/>
        </w:rPr>
        <w:t>Для</w:t>
      </w:r>
      <w:proofErr w:type="gramEnd"/>
      <w:r w:rsidRPr="00F977F8">
        <w:rPr>
          <w:rFonts w:ascii="Times New Roman" w:eastAsia="Times New Roman" w:hAnsi="Times New Roman" w:cs="Times New Roman"/>
          <w:color w:val="333333"/>
          <w:sz w:val="24"/>
          <w:szCs w:val="24"/>
        </w:rPr>
        <w:t xml:space="preserve"> поддержания оптимальных значений микроклимата используется система отопления и кондиционирования воздуха. Для повышения влажности воздуха в помещении следует применять увлажнители воздуха или емкости с питьевой водой.</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bookmarkStart w:id="10" w:name="a3"/>
      <w:bookmarkEnd w:id="10"/>
      <w:r w:rsidRPr="00F977F8">
        <w:rPr>
          <w:rFonts w:ascii="Times New Roman" w:eastAsia="Times New Roman" w:hAnsi="Times New Roman" w:cs="Times New Roman"/>
          <w:color w:val="333333"/>
          <w:sz w:val="24"/>
          <w:szCs w:val="24"/>
          <w:u w:val="single"/>
        </w:rPr>
        <w:t>2. Требования к освещению помещений и рабочих мест</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В компьютерных залах должно быть естественное и искусственное освещение. Световой поток из оконного проема должен падать на рабочее место оператора с левой стороны.</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Искусственное освещение в помещениях эксплуатации компьютеров должно осуществляться системой общего равномерного освещения.</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Допускается установка светильников местного освещения для подсветки документов. Местное освещение не должно создавать бликов на поверхности экрана.</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proofErr w:type="gramStart"/>
      <w:r w:rsidRPr="00F977F8">
        <w:rPr>
          <w:rFonts w:ascii="Times New Roman" w:eastAsia="Times New Roman" w:hAnsi="Times New Roman" w:cs="Times New Roman"/>
          <w:color w:val="333333"/>
          <w:sz w:val="24"/>
          <w:szCs w:val="24"/>
        </w:rPr>
        <w:t>Отраженная</w:t>
      </w:r>
      <w:proofErr w:type="gramEnd"/>
      <w:r w:rsidRPr="00F977F8">
        <w:rPr>
          <w:rFonts w:ascii="Times New Roman" w:eastAsia="Times New Roman" w:hAnsi="Times New Roman" w:cs="Times New Roman"/>
          <w:color w:val="333333"/>
          <w:sz w:val="24"/>
          <w:szCs w:val="24"/>
        </w:rPr>
        <w:t xml:space="preserve"> </w:t>
      </w:r>
      <w:proofErr w:type="spellStart"/>
      <w:r w:rsidRPr="00F977F8">
        <w:rPr>
          <w:rFonts w:ascii="Times New Roman" w:eastAsia="Times New Roman" w:hAnsi="Times New Roman" w:cs="Times New Roman"/>
          <w:color w:val="333333"/>
          <w:sz w:val="24"/>
          <w:szCs w:val="24"/>
        </w:rPr>
        <w:t>блескость</w:t>
      </w:r>
      <w:proofErr w:type="spellEnd"/>
      <w:r w:rsidRPr="00F977F8">
        <w:rPr>
          <w:rFonts w:ascii="Times New Roman" w:eastAsia="Times New Roman" w:hAnsi="Times New Roman" w:cs="Times New Roman"/>
          <w:color w:val="333333"/>
          <w:sz w:val="24"/>
          <w:szCs w:val="24"/>
        </w:rPr>
        <w:t xml:space="preserve"> на рабочих поверхностях ограничивается за счет правильного выбора светильника и расположения рабочих мест по отношению к естественному источнику света.</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lastRenderedPageBreak/>
        <w:t xml:space="preserve">Для искусственного освещения помещений с персональными компьютерами следует применять светильники типа ЛПО36 с </w:t>
      </w:r>
      <w:proofErr w:type="spellStart"/>
      <w:r w:rsidRPr="00F977F8">
        <w:rPr>
          <w:rFonts w:ascii="Times New Roman" w:eastAsia="Times New Roman" w:hAnsi="Times New Roman" w:cs="Times New Roman"/>
          <w:color w:val="333333"/>
          <w:sz w:val="24"/>
          <w:szCs w:val="24"/>
        </w:rPr>
        <w:t>зеркализованными</w:t>
      </w:r>
      <w:proofErr w:type="spellEnd"/>
      <w:r w:rsidRPr="00F977F8">
        <w:rPr>
          <w:rFonts w:ascii="Times New Roman" w:eastAsia="Times New Roman" w:hAnsi="Times New Roman" w:cs="Times New Roman"/>
          <w:color w:val="333333"/>
          <w:sz w:val="24"/>
          <w:szCs w:val="24"/>
        </w:rPr>
        <w:t xml:space="preserve"> решетками, укомплектованные высокочастотными пускорегулирующими аппаратами. Допускается применять светильники прямого света, преимущественно отраженного света типа ЛПО13, ЛПО5, ЛСО</w:t>
      </w:r>
      <w:proofErr w:type="gramStart"/>
      <w:r w:rsidRPr="00F977F8">
        <w:rPr>
          <w:rFonts w:ascii="Times New Roman" w:eastAsia="Times New Roman" w:hAnsi="Times New Roman" w:cs="Times New Roman"/>
          <w:color w:val="333333"/>
          <w:sz w:val="24"/>
          <w:szCs w:val="24"/>
        </w:rPr>
        <w:t>4</w:t>
      </w:r>
      <w:proofErr w:type="gramEnd"/>
      <w:r w:rsidRPr="00F977F8">
        <w:rPr>
          <w:rFonts w:ascii="Times New Roman" w:eastAsia="Times New Roman" w:hAnsi="Times New Roman" w:cs="Times New Roman"/>
          <w:color w:val="333333"/>
          <w:sz w:val="24"/>
          <w:szCs w:val="24"/>
        </w:rPr>
        <w:t>, ЛПО34, ЛПО31 с люминесцентными лампами типа ЛБ. Допускается применение светильников местного освещения с лампами накаливания. Светильники должны располагаться в виде сплошных или прерывистых линий сбоку от рабочих мест параллельно линии зрения пользователя при разном расположении компьютеров.</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Для обеспечения нормативных значений освещенности в помещениях следует проводить чистку стекол оконных проемов и светильников не реже двух раз в год и проводить своевременную замену перегоревших ламп.</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bookmarkStart w:id="11" w:name="a4"/>
      <w:bookmarkEnd w:id="11"/>
      <w:r w:rsidRPr="00F977F8">
        <w:rPr>
          <w:rFonts w:ascii="Times New Roman" w:eastAsia="Times New Roman" w:hAnsi="Times New Roman" w:cs="Times New Roman"/>
          <w:color w:val="333333"/>
          <w:sz w:val="24"/>
          <w:szCs w:val="24"/>
          <w:u w:val="single"/>
        </w:rPr>
        <w:t>3. Требования к шуму и вибрации в помещениях</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Уровни шума на рабочих местах пользователей персональных компьютеров не должны превышать значений, установленных </w:t>
      </w:r>
      <w:proofErr w:type="spellStart"/>
      <w:r w:rsidRPr="00F977F8">
        <w:rPr>
          <w:rFonts w:ascii="Times New Roman" w:eastAsia="Times New Roman" w:hAnsi="Times New Roman" w:cs="Times New Roman"/>
          <w:color w:val="333333"/>
          <w:sz w:val="24"/>
          <w:szCs w:val="24"/>
        </w:rPr>
        <w:t>СанПиН</w:t>
      </w:r>
      <w:proofErr w:type="spellEnd"/>
      <w:r w:rsidRPr="00F977F8">
        <w:rPr>
          <w:rFonts w:ascii="Times New Roman" w:eastAsia="Times New Roman" w:hAnsi="Times New Roman" w:cs="Times New Roman"/>
          <w:color w:val="333333"/>
          <w:sz w:val="24"/>
          <w:szCs w:val="24"/>
        </w:rPr>
        <w:t xml:space="preserve"> 2.2.4/2.1.8.562-96 и составляют не более 50 </w:t>
      </w:r>
      <w:proofErr w:type="spellStart"/>
      <w:r w:rsidRPr="00F977F8">
        <w:rPr>
          <w:rFonts w:ascii="Times New Roman" w:eastAsia="Times New Roman" w:hAnsi="Times New Roman" w:cs="Times New Roman"/>
          <w:color w:val="333333"/>
          <w:sz w:val="24"/>
          <w:szCs w:val="24"/>
        </w:rPr>
        <w:t>дБА</w:t>
      </w:r>
      <w:proofErr w:type="spellEnd"/>
      <w:r w:rsidRPr="00F977F8">
        <w:rPr>
          <w:rFonts w:ascii="Times New Roman" w:eastAsia="Times New Roman" w:hAnsi="Times New Roman" w:cs="Times New Roman"/>
          <w:color w:val="333333"/>
          <w:sz w:val="24"/>
          <w:szCs w:val="24"/>
        </w:rPr>
        <w:t>.</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Снизить уровень шума в помещениях можно использованием звукопоглощающих материалов с максимальными коэффициентами звукопоглощения в области частот 63-8000 Гц для отделки стен и потолка помещений. Дополнительный звукопоглощающий эффект создают однотонные занавески из плотной ткани, повешенные в складку на расстоянии 15-20 см от ограждения. Ширина занавески должна быть в 2 раза больше ширины окна.</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bookmarkStart w:id="12" w:name="a5"/>
      <w:bookmarkEnd w:id="12"/>
      <w:r w:rsidRPr="00F977F8">
        <w:rPr>
          <w:rFonts w:ascii="Times New Roman" w:eastAsia="Times New Roman" w:hAnsi="Times New Roman" w:cs="Times New Roman"/>
          <w:color w:val="333333"/>
          <w:sz w:val="24"/>
          <w:szCs w:val="24"/>
          <w:u w:val="single"/>
        </w:rPr>
        <w:t>4. Требования к организации и оборудованию рабочих мест</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Рабочие места с персональными компьютерами по отношению к световым проемам должны располагаться так, чтобы естественный свет падал сбоку, желательно слева.</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Схемы размещения рабочих мест с персональными компьютерами должны учитывать расстояния между рабочими столами с мониторами: расстояние между боковыми поверхностями мониторов не менее 1,2 м, а расстояние между экраном монитора и тыльной частью другого монитора не менее 2,0 м.</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Рабочий стол может быть любой конструкции, отвечающей современным требованиям эргономики и позволяющей удобно разместить на рабочей поверхности оборудование с учетом его количества, размеров и характера выполняемой работы. Целесообразно применение столов, имеющих отдельную от основной столешницы специальную рабочую поверхность для размещения клавиатуры. Используются рабочие столы с регулируемой и нерегулируемой высотой рабочей поверхности. При отсутствии регулировки высота стола должна быть в пределах от 680 до 800 мм.</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Глубина рабочей поверхности стола должна составлять 800 мм (допускаемая не менее 600 мм), ширина - соответственно 1 600 мм и 1 200 мм. </w:t>
      </w:r>
      <w:proofErr w:type="gramStart"/>
      <w:r w:rsidRPr="00F977F8">
        <w:rPr>
          <w:rFonts w:ascii="Times New Roman" w:eastAsia="Times New Roman" w:hAnsi="Times New Roman" w:cs="Times New Roman"/>
          <w:color w:val="333333"/>
          <w:sz w:val="24"/>
          <w:szCs w:val="24"/>
        </w:rPr>
        <w:t>Рабочая поверхность стола не должна иметь острых углов и краев, иметь матовую или полуматовую фактору.</w:t>
      </w:r>
      <w:proofErr w:type="gramEnd"/>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Рабочий стол должен иметь пространство для ног высотой не менее 600 мм, шириной - не менее 500 мм, глубиной на уровне колен - не менее 450 мм и на уровне вытянутых ног - не менее 650 мм.</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Быстрое и точное считывание информации обеспечивается при расположении плоскости экрана ниже уровня глаз пользователя, предпочтительно перпендикулярно к нормальной линии взгляда (нормальная линия взгляда 15 градусов вниз от горизонтали).</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Клавиатура должна располагаться на поверхности стола на расстоянии 100-300 мм от края, обращенного к пользователю.</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lastRenderedPageBreak/>
        <w:t>Для удобства считывания информации с документов применяются подвижные подставки (пюпитры), размеры которых по длине и ширине соответствуют размерам устанавливаемых на них документов. Пюпитр размещается в одной плоскости и на одной высоте с экраном.</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Для обеспечения физиологически рациональной рабочей позы, создания условий для ее изменения в течение рабочего дня применяются подъемно-поворотные рабочие стулья с сиденьем и спинкой, </w:t>
      </w:r>
      <w:proofErr w:type="gramStart"/>
      <w:r w:rsidRPr="00F977F8">
        <w:rPr>
          <w:rFonts w:ascii="Times New Roman" w:eastAsia="Times New Roman" w:hAnsi="Times New Roman" w:cs="Times New Roman"/>
          <w:color w:val="333333"/>
          <w:sz w:val="24"/>
          <w:szCs w:val="24"/>
        </w:rPr>
        <w:t>регулируемыми</w:t>
      </w:r>
      <w:proofErr w:type="gramEnd"/>
      <w:r w:rsidRPr="00F977F8">
        <w:rPr>
          <w:rFonts w:ascii="Times New Roman" w:eastAsia="Times New Roman" w:hAnsi="Times New Roman" w:cs="Times New Roman"/>
          <w:color w:val="333333"/>
          <w:sz w:val="24"/>
          <w:szCs w:val="24"/>
        </w:rPr>
        <w:t xml:space="preserve"> по высоте и углам наклона, а также расстоянию спинки от переднего края сидения.</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Конструкция стула должна обеспечивать:</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ширину и глубину поверхности сиденья не менее 400 мм; </w:t>
      </w:r>
    </w:p>
    <w:p w:rsidR="00F977F8" w:rsidRPr="00F977F8" w:rsidRDefault="00F977F8" w:rsidP="009C3E4F">
      <w:pPr>
        <w:numPr>
          <w:ilvl w:val="0"/>
          <w:numId w:val="76"/>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поверхность сиденья с закругленным передним краем; </w:t>
      </w:r>
    </w:p>
    <w:p w:rsidR="00F977F8" w:rsidRPr="00F977F8" w:rsidRDefault="00F977F8" w:rsidP="009C3E4F">
      <w:pPr>
        <w:numPr>
          <w:ilvl w:val="0"/>
          <w:numId w:val="76"/>
        </w:numPr>
        <w:spacing w:after="0" w:line="240" w:lineRule="auto"/>
        <w:ind w:left="375"/>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регулировку высоты поверхности сиденья в пределах 400-550 мм и углом наклона вперед до 15 градусов и назад до 5 градусов; </w:t>
      </w:r>
    </w:p>
    <w:p w:rsidR="00F977F8" w:rsidRPr="00F977F8" w:rsidRDefault="00F977F8" w:rsidP="009C3E4F">
      <w:pPr>
        <w:numPr>
          <w:ilvl w:val="0"/>
          <w:numId w:val="76"/>
        </w:numPr>
        <w:spacing w:after="0" w:line="240" w:lineRule="auto"/>
        <w:ind w:left="375"/>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высоту опорной поверхности спинки 300±20 мм, ширину - не менее 380 мм и радиус кривизны горизонтальной плоскости 400 мм; </w:t>
      </w:r>
    </w:p>
    <w:p w:rsidR="00F977F8" w:rsidRPr="00F977F8" w:rsidRDefault="00F977F8" w:rsidP="009C3E4F">
      <w:pPr>
        <w:numPr>
          <w:ilvl w:val="0"/>
          <w:numId w:val="76"/>
        </w:numPr>
        <w:spacing w:after="0" w:line="240" w:lineRule="auto"/>
        <w:ind w:left="375"/>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угол наклона спинки в вертикальной плоскости в пределах 0±30 градусов; </w:t>
      </w:r>
    </w:p>
    <w:p w:rsidR="00F977F8" w:rsidRPr="00F977F8" w:rsidRDefault="00F977F8" w:rsidP="009C3E4F">
      <w:pPr>
        <w:numPr>
          <w:ilvl w:val="0"/>
          <w:numId w:val="76"/>
        </w:numPr>
        <w:spacing w:after="0" w:line="240" w:lineRule="auto"/>
        <w:ind w:left="375"/>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регулировку расстояния спинки от переднего края сидения в пределах 260-400 мм; </w:t>
      </w:r>
    </w:p>
    <w:p w:rsidR="00F977F8" w:rsidRPr="00F977F8" w:rsidRDefault="00F977F8" w:rsidP="009C3E4F">
      <w:pPr>
        <w:numPr>
          <w:ilvl w:val="0"/>
          <w:numId w:val="76"/>
        </w:numPr>
        <w:spacing w:after="0" w:line="240" w:lineRule="auto"/>
        <w:ind w:left="375"/>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стационарные или съемные подлокотники длиной не менее 250 мм и шириной 50-70 мм; </w:t>
      </w:r>
    </w:p>
    <w:p w:rsidR="00F977F8" w:rsidRPr="00F977F8" w:rsidRDefault="00F977F8" w:rsidP="009C3E4F">
      <w:pPr>
        <w:numPr>
          <w:ilvl w:val="0"/>
          <w:numId w:val="76"/>
        </w:numPr>
        <w:spacing w:after="0" w:line="240" w:lineRule="auto"/>
        <w:ind w:left="375"/>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регулировку подлокотников по высоте над сиденьем в пределах 230±30 мм и внутреннего расстояния между подлокотниками в пределах 350-500 мм; </w:t>
      </w:r>
    </w:p>
    <w:p w:rsidR="00F977F8" w:rsidRPr="00F977F8" w:rsidRDefault="00F977F8" w:rsidP="009C3E4F">
      <w:pPr>
        <w:numPr>
          <w:ilvl w:val="0"/>
          <w:numId w:val="76"/>
        </w:numPr>
        <w:spacing w:after="0" w:line="240" w:lineRule="auto"/>
        <w:ind w:left="375"/>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поверхность сиденья, спинки и подлокотников должна быть полумягкой, с нескользящим не электризующимся, воздухонепроницаемым покрытием, легко очищаемым от загрязнения. </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proofErr w:type="gramStart"/>
      <w:r w:rsidRPr="00F977F8">
        <w:rPr>
          <w:rFonts w:ascii="Times New Roman" w:eastAsia="Times New Roman" w:hAnsi="Times New Roman" w:cs="Times New Roman"/>
          <w:color w:val="333333"/>
          <w:sz w:val="24"/>
          <w:szCs w:val="24"/>
        </w:rPr>
        <w:t>Рабочее место должно быть оборудовано подставкой для ног, имеющей ширину не менее 300 мм, глубину не менее 400 мм, регулировку по высоте в пределах до 150 мм и по углу наклона опорной поверхности подставки до 20 град. Поверхность подставки должна быть рифленой и иметь по переднему краю бортик высотой 10 мм.</w:t>
      </w:r>
      <w:proofErr w:type="gramEnd"/>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bookmarkStart w:id="13" w:name="a6"/>
      <w:bookmarkEnd w:id="13"/>
      <w:r w:rsidRPr="00F977F8">
        <w:rPr>
          <w:rFonts w:ascii="Times New Roman" w:eastAsia="Times New Roman" w:hAnsi="Times New Roman" w:cs="Times New Roman"/>
          <w:color w:val="333333"/>
          <w:sz w:val="24"/>
          <w:szCs w:val="24"/>
          <w:u w:val="single"/>
        </w:rPr>
        <w:t>5. Режим труда и отдыха при работе с компьютером</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Режим труда и отдыха предусматривает соблюдение определенной длительности непрерывной работы на ПК и перерывов, регламентированных с учетом продолжительности рабочей смены, видов и категории трудовой деятельности.</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Виды трудовой деятельности на ПК разделяются на 3 группы: группа</w:t>
      </w:r>
      <w:proofErr w:type="gramStart"/>
      <w:r w:rsidRPr="00F977F8">
        <w:rPr>
          <w:rFonts w:ascii="Times New Roman" w:eastAsia="Times New Roman" w:hAnsi="Times New Roman" w:cs="Times New Roman"/>
          <w:color w:val="333333"/>
          <w:sz w:val="24"/>
          <w:szCs w:val="24"/>
        </w:rPr>
        <w:t xml:space="preserve"> А</w:t>
      </w:r>
      <w:proofErr w:type="gramEnd"/>
      <w:r w:rsidRPr="00F977F8">
        <w:rPr>
          <w:rFonts w:ascii="Times New Roman" w:eastAsia="Times New Roman" w:hAnsi="Times New Roman" w:cs="Times New Roman"/>
          <w:color w:val="333333"/>
          <w:sz w:val="24"/>
          <w:szCs w:val="24"/>
        </w:rPr>
        <w:t xml:space="preserve"> - работа по считыванию информации с экрана с предварительным запросом; группа Б - работа по вводу информации; группа В - творческая работа в режиме диалога с ПК. </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Если в течение рабочей смены пользователь выполняет разные виды работ, то его деятельность относят к той группе работ, на выполнение которой тратится не менее 50% времени рабочей смены.</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bookmarkStart w:id="14" w:name="a7"/>
      <w:bookmarkEnd w:id="14"/>
      <w:r w:rsidRPr="00F977F8">
        <w:rPr>
          <w:rFonts w:ascii="Times New Roman" w:eastAsia="Times New Roman" w:hAnsi="Times New Roman" w:cs="Times New Roman"/>
          <w:color w:val="333333"/>
          <w:sz w:val="24"/>
          <w:szCs w:val="24"/>
          <w:u w:val="single"/>
        </w:rPr>
        <w:t xml:space="preserve">7. Обеспечение </w:t>
      </w:r>
      <w:proofErr w:type="spellStart"/>
      <w:r w:rsidRPr="00F977F8">
        <w:rPr>
          <w:rFonts w:ascii="Times New Roman" w:eastAsia="Times New Roman" w:hAnsi="Times New Roman" w:cs="Times New Roman"/>
          <w:color w:val="333333"/>
          <w:sz w:val="24"/>
          <w:szCs w:val="24"/>
          <w:u w:val="single"/>
        </w:rPr>
        <w:t>электробезопасности</w:t>
      </w:r>
      <w:proofErr w:type="spellEnd"/>
      <w:r w:rsidRPr="00F977F8">
        <w:rPr>
          <w:rFonts w:ascii="Times New Roman" w:eastAsia="Times New Roman" w:hAnsi="Times New Roman" w:cs="Times New Roman"/>
          <w:color w:val="333333"/>
          <w:sz w:val="24"/>
          <w:szCs w:val="24"/>
          <w:u w:val="single"/>
        </w:rPr>
        <w:t xml:space="preserve"> и пожарной безопасности на рабочем месте</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На рабочем месте пользователя </w:t>
      </w:r>
      <w:proofErr w:type="gramStart"/>
      <w:r w:rsidRPr="00F977F8">
        <w:rPr>
          <w:rFonts w:ascii="Times New Roman" w:eastAsia="Times New Roman" w:hAnsi="Times New Roman" w:cs="Times New Roman"/>
          <w:color w:val="333333"/>
          <w:sz w:val="24"/>
          <w:szCs w:val="24"/>
        </w:rPr>
        <w:t>размещены</w:t>
      </w:r>
      <w:proofErr w:type="gramEnd"/>
      <w:r w:rsidRPr="00F977F8">
        <w:rPr>
          <w:rFonts w:ascii="Times New Roman" w:eastAsia="Times New Roman" w:hAnsi="Times New Roman" w:cs="Times New Roman"/>
          <w:color w:val="333333"/>
          <w:sz w:val="24"/>
          <w:szCs w:val="24"/>
        </w:rPr>
        <w:t xml:space="preserve"> дисплей, клавиатура и системный блок. При включении дисплея на электронно-лучевой трубке создается высокое напряжение в несколько киловольт. Поэтому запрещается прикасаться к тыльной стороне дисплея, вытирать пыль с компьютера при его включенном состоянии, работать на компьютере во влажной одежде и влажными руками.</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lastRenderedPageBreak/>
        <w:t>Пожарная безопасность - состояние объекта, при котором исключается возможность пожара, а в случае его возникновения предотвращается воздействие на людей опасных его факторов и обеспечивается защита материальных ценностей.</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b/>
          <w:bCs/>
          <w:iCs/>
          <w:color w:val="333333"/>
          <w:sz w:val="24"/>
          <w:szCs w:val="24"/>
        </w:rPr>
        <w:t>4. Задание</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iCs/>
          <w:color w:val="333333"/>
          <w:sz w:val="24"/>
          <w:szCs w:val="24"/>
        </w:rPr>
        <w:t>1.</w:t>
      </w:r>
      <w:r w:rsidRPr="00F977F8">
        <w:rPr>
          <w:rFonts w:ascii="Times New Roman" w:eastAsia="Times New Roman" w:hAnsi="Times New Roman" w:cs="Times New Roman"/>
          <w:color w:val="333333"/>
          <w:sz w:val="24"/>
          <w:szCs w:val="24"/>
        </w:rPr>
        <w:t xml:space="preserve"> Обновите через Интернет антивирусную программу, установленную на Вашем компьютере. Выполните проверку папки «Мои документы» на вирусы. Дать характеристику этой программы.</w:t>
      </w:r>
    </w:p>
    <w:p w:rsidR="00F977F8" w:rsidRPr="00F977F8" w:rsidRDefault="00F977F8" w:rsidP="00927BA1">
      <w:pPr>
        <w:spacing w:after="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rPr>
        <w:t xml:space="preserve"> 2</w:t>
      </w:r>
      <w:r w:rsidRPr="00F977F8">
        <w:rPr>
          <w:rFonts w:ascii="Times New Roman" w:eastAsia="Times New Roman" w:hAnsi="Times New Roman" w:cs="Times New Roman"/>
          <w:color w:val="333333"/>
          <w:sz w:val="24"/>
          <w:szCs w:val="24"/>
        </w:rPr>
        <w:t>. Укажите требования к помещениям кабинета информатики:</w:t>
      </w:r>
    </w:p>
    <w:p w:rsidR="00F977F8" w:rsidRPr="00F977F8" w:rsidRDefault="00F977F8" w:rsidP="00927BA1">
      <w:pPr>
        <w:spacing w:after="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rPr>
        <w:t xml:space="preserve"> 3.</w:t>
      </w:r>
      <w:r w:rsidRPr="00F977F8">
        <w:rPr>
          <w:rFonts w:ascii="Times New Roman" w:eastAsia="Times New Roman" w:hAnsi="Times New Roman" w:cs="Times New Roman"/>
          <w:color w:val="333333"/>
          <w:sz w:val="24"/>
          <w:szCs w:val="24"/>
        </w:rPr>
        <w:t xml:space="preserve"> Укажите, какие действия запрещены в кабинете информатики.</w:t>
      </w:r>
    </w:p>
    <w:p w:rsidR="00F977F8" w:rsidRPr="00F977F8" w:rsidRDefault="00F977F8" w:rsidP="00927BA1">
      <w:pPr>
        <w:spacing w:after="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rPr>
        <w:t>4.</w:t>
      </w:r>
      <w:r w:rsidRPr="00F977F8">
        <w:rPr>
          <w:rFonts w:ascii="Times New Roman" w:eastAsia="Times New Roman" w:hAnsi="Times New Roman" w:cs="Times New Roman"/>
          <w:color w:val="333333"/>
          <w:sz w:val="24"/>
          <w:szCs w:val="24"/>
        </w:rPr>
        <w:t xml:space="preserve"> Укажите комплекс упражнений для снятия усталости за компьютером.</w:t>
      </w:r>
    </w:p>
    <w:p w:rsidR="00B9124D" w:rsidRPr="00F977F8" w:rsidRDefault="00F977F8" w:rsidP="00927BA1">
      <w:pPr>
        <w:shd w:val="clear" w:color="auto" w:fill="FFFFFF"/>
        <w:spacing w:before="90" w:after="0" w:line="240" w:lineRule="auto"/>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5</w:t>
      </w:r>
      <w:r w:rsidR="00B9124D" w:rsidRPr="00F977F8">
        <w:rPr>
          <w:rFonts w:ascii="Times New Roman" w:eastAsia="Times New Roman" w:hAnsi="Times New Roman" w:cs="Times New Roman"/>
          <w:sz w:val="24"/>
          <w:szCs w:val="24"/>
        </w:rPr>
        <w:t>. Отразите основные санитарно-гигиенические требования к кабинету информатики (минимум семь):</w:t>
      </w:r>
    </w:p>
    <w:p w:rsidR="00B9124D" w:rsidRPr="00F977F8" w:rsidRDefault="00B9124D" w:rsidP="00927BA1">
      <w:pPr>
        <w:shd w:val="clear" w:color="auto" w:fill="FFFFFF"/>
        <w:spacing w:before="100" w:beforeAutospacing="1" w:after="0" w:line="240" w:lineRule="auto"/>
        <w:ind w:left="360"/>
        <w:jc w:val="both"/>
        <w:rPr>
          <w:rFonts w:ascii="Times New Roman" w:eastAsia="Times New Roman" w:hAnsi="Times New Roman" w:cs="Times New Roman"/>
          <w:sz w:val="24"/>
          <w:szCs w:val="24"/>
        </w:rPr>
      </w:pPr>
      <w:bookmarkStart w:id="15" w:name="1959925734faba66f8c7be06d29d41adde3de9dd"/>
      <w:bookmarkStart w:id="16" w:name="0"/>
      <w:bookmarkEnd w:id="15"/>
      <w:bookmarkEnd w:id="16"/>
      <w:r w:rsidRPr="00F977F8">
        <w:rPr>
          <w:rFonts w:ascii="Times New Roman" w:eastAsia="Times New Roman" w:hAnsi="Times New Roman" w:cs="Times New Roman"/>
          <w:sz w:val="24"/>
          <w:szCs w:val="24"/>
        </w:rPr>
        <w:t>Защитите свой компьютер с помощью антивирусных программ и программ безопасной работы в Интернете.</w:t>
      </w:r>
    </w:p>
    <w:p w:rsidR="00B9124D" w:rsidRPr="00F977F8" w:rsidRDefault="00B9124D" w:rsidP="00927BA1">
      <w:pPr>
        <w:shd w:val="clear" w:color="auto" w:fill="FFFFFF"/>
        <w:spacing w:before="90"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Безотлагательно установите антивирусную программу.</w:t>
      </w:r>
    </w:p>
    <w:p w:rsidR="00B9124D" w:rsidRPr="00F977F8" w:rsidRDefault="00B9124D" w:rsidP="00236C8A">
      <w:pPr>
        <w:shd w:val="clear" w:color="auto" w:fill="FFFFFF"/>
        <w:spacing w:before="90"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Ежедневно обновляйте антивирусные базы. Обновление можно проводить несколько раз в день при возникновениях вирусных эпидемий — в таких ситуациях антивирусные базы на серверах обновлений «Лаборатории Касперского» обновляются немедленно.</w:t>
      </w:r>
    </w:p>
    <w:p w:rsidR="00B9124D" w:rsidRPr="00F977F8" w:rsidRDefault="00B9124D" w:rsidP="00236C8A">
      <w:pPr>
        <w:shd w:val="clear" w:color="auto" w:fill="FFFFFF"/>
        <w:spacing w:before="90"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Задайте рекомендуемые экспертами антивирусной программы настройки для постоянной защиты. Постоянная защита вступает в силу сразу после включения компьютера и затрудняет вирусам проникновение на компьютер.</w:t>
      </w:r>
    </w:p>
    <w:p w:rsidR="00B9124D" w:rsidRPr="00F977F8" w:rsidRDefault="00B9124D" w:rsidP="00236C8A">
      <w:pPr>
        <w:shd w:val="clear" w:color="auto" w:fill="FFFFFF"/>
        <w:spacing w:before="90"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Рекомендуется также установить специализированную программу для защиты компьютера при работе в Интернете.</w:t>
      </w:r>
    </w:p>
    <w:p w:rsidR="00B9124D" w:rsidRPr="00F977F8" w:rsidRDefault="00B9124D" w:rsidP="00236C8A">
      <w:pPr>
        <w:shd w:val="clear" w:color="auto" w:fill="FFFFFF"/>
        <w:spacing w:before="100" w:beforeAutospacing="1"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Будьте осторожны при записи новых данных на компьютер.</w:t>
      </w:r>
    </w:p>
    <w:p w:rsidR="00B9124D" w:rsidRPr="00F977F8" w:rsidRDefault="00B9124D" w:rsidP="00236C8A">
      <w:pPr>
        <w:shd w:val="clear" w:color="auto" w:fill="FFFFFF"/>
        <w:spacing w:before="90"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 xml:space="preserve">Проверяйте на присутствие вирусов все съемные диски (дискеты, диски, </w:t>
      </w:r>
      <w:proofErr w:type="spellStart"/>
      <w:r w:rsidRPr="00F977F8">
        <w:rPr>
          <w:rFonts w:ascii="Times New Roman" w:eastAsia="Times New Roman" w:hAnsi="Times New Roman" w:cs="Times New Roman"/>
          <w:sz w:val="24"/>
          <w:szCs w:val="24"/>
        </w:rPr>
        <w:t>флэш-карты</w:t>
      </w:r>
      <w:proofErr w:type="spellEnd"/>
      <w:r w:rsidRPr="00F977F8">
        <w:rPr>
          <w:rFonts w:ascii="Times New Roman" w:eastAsia="Times New Roman" w:hAnsi="Times New Roman" w:cs="Times New Roman"/>
          <w:sz w:val="24"/>
          <w:szCs w:val="24"/>
        </w:rPr>
        <w:t xml:space="preserve"> и др.) перед их использованием.</w:t>
      </w:r>
    </w:p>
    <w:p w:rsidR="00B9124D" w:rsidRPr="00F977F8" w:rsidRDefault="00B9124D" w:rsidP="00236C8A">
      <w:pPr>
        <w:shd w:val="clear" w:color="auto" w:fill="FFFFFF"/>
        <w:spacing w:before="90"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Осторожно обращайтесь с почтовыми сообщениями. Не запускайте никакие файлы, пришедшие по почте, если вы не уверены, что они действительно должны были прийти к вам, даже если они отправлены вашими знакомыми. Особенно не доверяйте письмам от якобы антивирусных производителей.</w:t>
      </w:r>
    </w:p>
    <w:p w:rsidR="00B9124D" w:rsidRPr="00F977F8" w:rsidRDefault="00B9124D" w:rsidP="00236C8A">
      <w:pPr>
        <w:shd w:val="clear" w:color="auto" w:fill="FFFFFF"/>
        <w:spacing w:before="90"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Внимательно относитесь к информации, получаемой из Интернета. Если с какого-либо Web-сайта вам предлагается установить новую программу, то обратите внимание на наличие у нее сертификата безопасности. Если вы копируете из Интернета или локальной сети исполняемый файл, то обязательно проверьте его.</w:t>
      </w:r>
    </w:p>
    <w:p w:rsidR="00B9124D" w:rsidRPr="00F977F8" w:rsidRDefault="00B9124D" w:rsidP="00236C8A">
      <w:pPr>
        <w:shd w:val="clear" w:color="auto" w:fill="FFFFFF"/>
        <w:spacing w:before="90"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 xml:space="preserve">Внимательно относитесь к выбору посещаемых вами интернет- сайтов. Некоторые из сайтов заражены опасными вирусами или </w:t>
      </w:r>
      <w:proofErr w:type="spellStart"/>
      <w:proofErr w:type="gramStart"/>
      <w:r w:rsidRPr="00F977F8">
        <w:rPr>
          <w:rFonts w:ascii="Times New Roman" w:eastAsia="Times New Roman" w:hAnsi="Times New Roman" w:cs="Times New Roman"/>
          <w:sz w:val="24"/>
          <w:szCs w:val="24"/>
        </w:rPr>
        <w:t>интернет-червями</w:t>
      </w:r>
      <w:proofErr w:type="spellEnd"/>
      <w:proofErr w:type="gramEnd"/>
      <w:r w:rsidRPr="00F977F8">
        <w:rPr>
          <w:rFonts w:ascii="Times New Roman" w:eastAsia="Times New Roman" w:hAnsi="Times New Roman" w:cs="Times New Roman"/>
          <w:sz w:val="24"/>
          <w:szCs w:val="24"/>
        </w:rPr>
        <w:t>.</w:t>
      </w:r>
    </w:p>
    <w:p w:rsidR="00B9124D" w:rsidRPr="00F977F8" w:rsidRDefault="00B9124D" w:rsidP="00236C8A">
      <w:pPr>
        <w:shd w:val="clear" w:color="auto" w:fill="FFFFFF"/>
        <w:spacing w:before="100" w:beforeAutospacing="1"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С недоверием относитесь к вирусным мистификациям — «страшилкам», письмам об угрозах заражения.</w:t>
      </w:r>
    </w:p>
    <w:p w:rsidR="00B9124D" w:rsidRPr="00F977F8" w:rsidRDefault="00B9124D" w:rsidP="00236C8A">
      <w:pPr>
        <w:shd w:val="clear" w:color="auto" w:fill="FFFFFF"/>
        <w:spacing w:before="100" w:beforeAutospacing="1"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Внимательно относитесь к информации, помещенной на сайте антивирусной программы.</w:t>
      </w:r>
    </w:p>
    <w:p w:rsidR="00B9124D" w:rsidRPr="00F977F8" w:rsidRDefault="00B9124D" w:rsidP="00236C8A">
      <w:pPr>
        <w:shd w:val="clear" w:color="auto" w:fill="FFFFFF"/>
        <w:spacing w:before="90"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 xml:space="preserve">В большинстве случаев производители антивирусных программ сообщают о начале новой эпидемии задолго до того, как она достигнет своего пика. Вероятность </w:t>
      </w:r>
      <w:r w:rsidRPr="00F977F8">
        <w:rPr>
          <w:rFonts w:ascii="Times New Roman" w:eastAsia="Times New Roman" w:hAnsi="Times New Roman" w:cs="Times New Roman"/>
          <w:sz w:val="24"/>
          <w:szCs w:val="24"/>
        </w:rPr>
        <w:lastRenderedPageBreak/>
        <w:t>заражения в этом случае еще не велика, и, скачав обновленные антивирусные базы, вы сможете защитить себя от нового вируса заблаговременно.</w:t>
      </w:r>
    </w:p>
    <w:p w:rsidR="00B9124D" w:rsidRPr="00F977F8" w:rsidRDefault="00B9124D" w:rsidP="00236C8A">
      <w:pPr>
        <w:shd w:val="clear" w:color="auto" w:fill="FFFFFF"/>
        <w:spacing w:before="100" w:beforeAutospacing="1"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Покупайте дистрибутивные копии программного обеспечения у официальных продавцов.</w:t>
      </w:r>
    </w:p>
    <w:p w:rsidR="00B9124D" w:rsidRPr="00F977F8" w:rsidRDefault="00B9124D" w:rsidP="00DB1FC4">
      <w:pPr>
        <w:numPr>
          <w:ilvl w:val="0"/>
          <w:numId w:val="50"/>
        </w:numPr>
        <w:shd w:val="clear" w:color="auto" w:fill="FFFFFF"/>
        <w:tabs>
          <w:tab w:val="clear" w:pos="720"/>
          <w:tab w:val="num" w:pos="1428"/>
        </w:tabs>
        <w:spacing w:before="100" w:beforeAutospacing="1" w:after="0" w:line="240" w:lineRule="auto"/>
        <w:ind w:left="1458"/>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 xml:space="preserve">Пользуйтесь сервисом </w:t>
      </w:r>
      <w:proofErr w:type="spellStart"/>
      <w:r w:rsidRPr="00F977F8">
        <w:rPr>
          <w:rFonts w:ascii="Times New Roman" w:eastAsia="Times New Roman" w:hAnsi="Times New Roman" w:cs="Times New Roman"/>
          <w:sz w:val="24"/>
          <w:szCs w:val="24"/>
        </w:rPr>
        <w:t>Windows</w:t>
      </w:r>
      <w:proofErr w:type="spellEnd"/>
      <w:r w:rsidRPr="00F977F8">
        <w:rPr>
          <w:rFonts w:ascii="Times New Roman" w:eastAsia="Times New Roman" w:hAnsi="Times New Roman" w:cs="Times New Roman"/>
          <w:sz w:val="24"/>
          <w:szCs w:val="24"/>
        </w:rPr>
        <w:t xml:space="preserve"> </w:t>
      </w:r>
      <w:proofErr w:type="spellStart"/>
      <w:r w:rsidRPr="00F977F8">
        <w:rPr>
          <w:rFonts w:ascii="Times New Roman" w:eastAsia="Times New Roman" w:hAnsi="Times New Roman" w:cs="Times New Roman"/>
          <w:sz w:val="24"/>
          <w:szCs w:val="24"/>
        </w:rPr>
        <w:t>Update</w:t>
      </w:r>
      <w:proofErr w:type="spellEnd"/>
      <w:r w:rsidRPr="00F977F8">
        <w:rPr>
          <w:rFonts w:ascii="Times New Roman" w:eastAsia="Times New Roman" w:hAnsi="Times New Roman" w:cs="Times New Roman"/>
          <w:sz w:val="24"/>
          <w:szCs w:val="24"/>
        </w:rPr>
        <w:t xml:space="preserve"> и регулярно устанавливайте обновления операционной системы </w:t>
      </w:r>
      <w:proofErr w:type="spellStart"/>
      <w:r w:rsidRPr="00F977F8">
        <w:rPr>
          <w:rFonts w:ascii="Times New Roman" w:eastAsia="Times New Roman" w:hAnsi="Times New Roman" w:cs="Times New Roman"/>
          <w:sz w:val="24"/>
          <w:szCs w:val="24"/>
        </w:rPr>
        <w:t>Windows</w:t>
      </w:r>
      <w:proofErr w:type="spellEnd"/>
      <w:r w:rsidRPr="00F977F8">
        <w:rPr>
          <w:rFonts w:ascii="Times New Roman" w:eastAsia="Times New Roman" w:hAnsi="Times New Roman" w:cs="Times New Roman"/>
          <w:sz w:val="24"/>
          <w:szCs w:val="24"/>
        </w:rPr>
        <w:t>.</w:t>
      </w:r>
    </w:p>
    <w:p w:rsidR="00B9124D" w:rsidRPr="00F977F8" w:rsidRDefault="00B9124D" w:rsidP="00DB1FC4">
      <w:pPr>
        <w:numPr>
          <w:ilvl w:val="0"/>
          <w:numId w:val="50"/>
        </w:numPr>
        <w:shd w:val="clear" w:color="auto" w:fill="FFFFFF"/>
        <w:tabs>
          <w:tab w:val="clear" w:pos="720"/>
          <w:tab w:val="num" w:pos="1428"/>
        </w:tabs>
        <w:spacing w:before="100" w:beforeAutospacing="1" w:after="0" w:line="240" w:lineRule="auto"/>
        <w:ind w:left="1458"/>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Уменьшите риск неприятных последствий возможного заражения.</w:t>
      </w:r>
    </w:p>
    <w:p w:rsidR="00B9124D" w:rsidRPr="00F977F8" w:rsidRDefault="00B9124D" w:rsidP="00927BA1">
      <w:pPr>
        <w:shd w:val="clear" w:color="auto" w:fill="FFFFFF"/>
        <w:spacing w:before="90" w:after="0" w:line="240" w:lineRule="auto"/>
        <w:ind w:left="708"/>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 xml:space="preserve">Своевременно делайте резервное копирование данных. В случае потери данных система достаточно быстро может быть восстановлена при наличии резервных копий. Дистрибутивные диски, дискеты, </w:t>
      </w:r>
      <w:proofErr w:type="spellStart"/>
      <w:r w:rsidRPr="00F977F8">
        <w:rPr>
          <w:rFonts w:ascii="Times New Roman" w:eastAsia="Times New Roman" w:hAnsi="Times New Roman" w:cs="Times New Roman"/>
          <w:sz w:val="24"/>
          <w:szCs w:val="24"/>
        </w:rPr>
        <w:t>флэш-карты</w:t>
      </w:r>
      <w:proofErr w:type="spellEnd"/>
      <w:r w:rsidRPr="00F977F8">
        <w:rPr>
          <w:rFonts w:ascii="Times New Roman" w:eastAsia="Times New Roman" w:hAnsi="Times New Roman" w:cs="Times New Roman"/>
          <w:sz w:val="24"/>
          <w:szCs w:val="24"/>
        </w:rPr>
        <w:t xml:space="preserve"> и другие носители с программным обеспечением и ценной информацией должны храниться в надежном месте.</w:t>
      </w:r>
    </w:p>
    <w:p w:rsidR="00927BA1" w:rsidRDefault="00927BA1" w:rsidP="00236C8A">
      <w:pPr>
        <w:keepNext/>
        <w:keepLines/>
        <w:suppressLineNumbers/>
        <w:suppressAutoHyphens/>
        <w:spacing w:after="0"/>
        <w:ind w:left="708"/>
        <w:jc w:val="both"/>
        <w:rPr>
          <w:rFonts w:ascii="Times New Roman" w:hAnsi="Times New Roman" w:cs="Times New Roman"/>
          <w:b/>
          <w:sz w:val="24"/>
          <w:szCs w:val="24"/>
        </w:rPr>
      </w:pPr>
    </w:p>
    <w:p w:rsidR="00F02684" w:rsidRPr="00927BA1" w:rsidRDefault="00F02684" w:rsidP="00236C8A">
      <w:pPr>
        <w:keepNext/>
        <w:keepLines/>
        <w:suppressLineNumbers/>
        <w:suppressAutoHyphens/>
        <w:spacing w:after="0"/>
        <w:ind w:left="708"/>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F02684" w:rsidRPr="00006FE6" w:rsidRDefault="00F02684" w:rsidP="00F02684">
      <w:pPr>
        <w:keepNext/>
        <w:keepLines/>
        <w:spacing w:after="0" w:line="240" w:lineRule="auto"/>
        <w:ind w:left="708"/>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sidR="008A3ECE">
        <w:rPr>
          <w:rFonts w:ascii="Times New Roman" w:eastAsiaTheme="majorEastAsia" w:hAnsi="Times New Roman" w:cs="Times New Roman"/>
          <w:color w:val="000000" w:themeColor="text1"/>
          <w:sz w:val="24"/>
          <w:szCs w:val="24"/>
        </w:rPr>
        <w:t xml:space="preserve">У3 </w:t>
      </w:r>
      <w:r w:rsidRPr="00006FE6">
        <w:rPr>
          <w:rFonts w:ascii="Times New Roman" w:hAnsi="Times New Roman" w:cs="Times New Roman"/>
          <w:color w:val="000000" w:themeColor="text1"/>
          <w:sz w:val="24"/>
          <w:szCs w:val="24"/>
        </w:rPr>
        <w:t>З</w:t>
      </w:r>
      <w:proofErr w:type="gramStart"/>
      <w:r w:rsidRPr="00006FE6">
        <w:rPr>
          <w:rFonts w:ascii="Times New Roman" w:hAnsi="Times New Roman" w:cs="Times New Roman"/>
          <w:color w:val="000000" w:themeColor="text1"/>
          <w:sz w:val="24"/>
          <w:szCs w:val="24"/>
        </w:rPr>
        <w:t>4</w:t>
      </w:r>
      <w:proofErr w:type="gramEnd"/>
    </w:p>
    <w:p w:rsidR="00F02684" w:rsidRPr="00006FE6" w:rsidRDefault="00F02684" w:rsidP="00F02684">
      <w:pPr>
        <w:keepNext/>
        <w:keepLines/>
        <w:spacing w:after="0" w:line="240" w:lineRule="auto"/>
        <w:ind w:left="708"/>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 xml:space="preserve"> 10</w:t>
      </w:r>
      <w:r w:rsidRPr="00006FE6">
        <w:rPr>
          <w:rFonts w:ascii="Times New Roman" w:hAnsi="Times New Roman" w:cs="Times New Roman"/>
          <w:sz w:val="24"/>
          <w:szCs w:val="24"/>
        </w:rPr>
        <w:t xml:space="preserve"> баллов</w:t>
      </w:r>
    </w:p>
    <w:p w:rsidR="00F02684" w:rsidRDefault="00F02684" w:rsidP="00F02684">
      <w:pPr>
        <w:keepLines/>
        <w:widowControl w:val="0"/>
        <w:suppressLineNumbers/>
        <w:suppressAutoHyphens/>
        <w:spacing w:after="0" w:line="240" w:lineRule="auto"/>
        <w:ind w:left="696"/>
        <w:jc w:val="both"/>
        <w:rPr>
          <w:rFonts w:ascii="Times New Roman" w:hAnsi="Times New Roman" w:cs="Times New Roman"/>
          <w:sz w:val="24"/>
          <w:szCs w:val="24"/>
        </w:rPr>
      </w:pPr>
    </w:p>
    <w:p w:rsidR="00375FF9" w:rsidRDefault="00375FF9" w:rsidP="00375FF9">
      <w:pPr>
        <w:keepLines/>
        <w:widowControl w:val="0"/>
        <w:suppressLineNumbers/>
        <w:suppressAutoHyphens/>
        <w:spacing w:after="0" w:line="24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6.3.</w:t>
      </w:r>
      <w:r w:rsidR="00367D57">
        <w:rPr>
          <w:rFonts w:ascii="Times New Roman" w:hAnsi="Times New Roman" w:cs="Times New Roman"/>
          <w:b/>
          <w:sz w:val="24"/>
          <w:szCs w:val="24"/>
        </w:rPr>
        <w:t>7</w:t>
      </w:r>
      <w:r>
        <w:rPr>
          <w:rFonts w:ascii="Times New Roman" w:hAnsi="Times New Roman" w:cs="Times New Roman"/>
          <w:b/>
          <w:sz w:val="24"/>
          <w:szCs w:val="24"/>
        </w:rPr>
        <w:t xml:space="preserve">. </w:t>
      </w:r>
      <w:r w:rsidRPr="00D6187E">
        <w:rPr>
          <w:rFonts w:ascii="Times New Roman" w:hAnsi="Times New Roman" w:cs="Times New Roman"/>
          <w:b/>
          <w:sz w:val="24"/>
          <w:szCs w:val="24"/>
        </w:rPr>
        <w:t xml:space="preserve">Устный </w:t>
      </w:r>
      <w:r>
        <w:rPr>
          <w:rFonts w:ascii="Times New Roman" w:hAnsi="Times New Roman" w:cs="Times New Roman"/>
          <w:b/>
          <w:sz w:val="24"/>
          <w:szCs w:val="24"/>
        </w:rPr>
        <w:t xml:space="preserve">опрос по </w:t>
      </w:r>
      <w:r w:rsidRPr="00F02684">
        <w:rPr>
          <w:rFonts w:ascii="Times New Roman" w:eastAsia="Times New Roman" w:hAnsi="Times New Roman" w:cs="Times New Roman"/>
          <w:b/>
          <w:sz w:val="24"/>
          <w:szCs w:val="24"/>
        </w:rPr>
        <w:t>Тем</w:t>
      </w:r>
      <w:r>
        <w:rPr>
          <w:rFonts w:ascii="Times New Roman" w:eastAsia="Times New Roman" w:hAnsi="Times New Roman" w:cs="Times New Roman"/>
          <w:b/>
          <w:sz w:val="24"/>
          <w:szCs w:val="24"/>
        </w:rPr>
        <w:t>е</w:t>
      </w:r>
      <w:r w:rsidRPr="00F02684">
        <w:rPr>
          <w:rFonts w:ascii="Times New Roman" w:eastAsia="Times New Roman" w:hAnsi="Times New Roman" w:cs="Times New Roman"/>
          <w:b/>
          <w:sz w:val="24"/>
          <w:szCs w:val="24"/>
        </w:rPr>
        <w:t xml:space="preserve"> 3.3 Защита информации</w:t>
      </w:r>
    </w:p>
    <w:p w:rsidR="00375FF9" w:rsidRPr="00D6187E" w:rsidRDefault="00375FF9" w:rsidP="009C3E4F">
      <w:pPr>
        <w:pStyle w:val="a9"/>
        <w:numPr>
          <w:ilvl w:val="0"/>
          <w:numId w:val="91"/>
        </w:numPr>
        <w:tabs>
          <w:tab w:val="left" w:pos="426"/>
        </w:tabs>
        <w:ind w:left="426" w:hanging="426"/>
        <w:jc w:val="both"/>
      </w:pPr>
      <w:r w:rsidRPr="00D6187E">
        <w:t>Проблема защиты информации</w:t>
      </w:r>
    </w:p>
    <w:p w:rsidR="00375FF9" w:rsidRPr="00D6187E" w:rsidRDefault="00375FF9" w:rsidP="009C3E4F">
      <w:pPr>
        <w:pStyle w:val="a9"/>
        <w:numPr>
          <w:ilvl w:val="0"/>
          <w:numId w:val="91"/>
        </w:numPr>
        <w:tabs>
          <w:tab w:val="left" w:pos="426"/>
        </w:tabs>
        <w:ind w:left="426" w:hanging="426"/>
        <w:jc w:val="both"/>
      </w:pPr>
      <w:r w:rsidRPr="00D6187E">
        <w:t>Эволюция подходов к обеспечению защиты информации</w:t>
      </w:r>
    </w:p>
    <w:p w:rsidR="00375FF9" w:rsidRPr="00D6187E" w:rsidRDefault="00375FF9" w:rsidP="009C3E4F">
      <w:pPr>
        <w:pStyle w:val="a9"/>
        <w:numPr>
          <w:ilvl w:val="0"/>
          <w:numId w:val="91"/>
        </w:numPr>
        <w:tabs>
          <w:tab w:val="left" w:pos="426"/>
        </w:tabs>
        <w:ind w:left="426" w:hanging="426"/>
        <w:jc w:val="both"/>
      </w:pPr>
      <w:r w:rsidRPr="00D6187E">
        <w:t>Информация и ее классификация</w:t>
      </w:r>
    </w:p>
    <w:p w:rsidR="00375FF9" w:rsidRPr="00D6187E" w:rsidRDefault="00375FF9" w:rsidP="009C3E4F">
      <w:pPr>
        <w:pStyle w:val="a9"/>
        <w:numPr>
          <w:ilvl w:val="0"/>
          <w:numId w:val="91"/>
        </w:numPr>
        <w:tabs>
          <w:tab w:val="left" w:pos="426"/>
        </w:tabs>
        <w:ind w:left="426" w:hanging="426"/>
        <w:jc w:val="both"/>
      </w:pPr>
      <w:r w:rsidRPr="00D6187E">
        <w:t>Понятия собственник, владелец, пользователь информации, защищаемая информация</w:t>
      </w:r>
    </w:p>
    <w:p w:rsidR="00375FF9" w:rsidRPr="00D6187E" w:rsidRDefault="00375FF9" w:rsidP="009C3E4F">
      <w:pPr>
        <w:pStyle w:val="a9"/>
        <w:numPr>
          <w:ilvl w:val="0"/>
          <w:numId w:val="91"/>
        </w:numPr>
        <w:tabs>
          <w:tab w:val="left" w:pos="426"/>
        </w:tabs>
        <w:ind w:left="426" w:hanging="426"/>
        <w:jc w:val="both"/>
      </w:pPr>
      <w:r w:rsidRPr="00D6187E">
        <w:t>История и перспективы развития сети Интернет</w:t>
      </w:r>
    </w:p>
    <w:p w:rsidR="00375FF9" w:rsidRPr="00D6187E" w:rsidRDefault="00375FF9" w:rsidP="009C3E4F">
      <w:pPr>
        <w:pStyle w:val="a9"/>
        <w:numPr>
          <w:ilvl w:val="0"/>
          <w:numId w:val="91"/>
        </w:numPr>
        <w:tabs>
          <w:tab w:val="left" w:pos="426"/>
        </w:tabs>
        <w:ind w:left="426" w:hanging="426"/>
        <w:jc w:val="both"/>
      </w:pPr>
      <w:r w:rsidRPr="00D6187E">
        <w:t>Информационная безопасность в условиях развития в России компьютерных сетей</w:t>
      </w:r>
    </w:p>
    <w:p w:rsidR="00375FF9" w:rsidRPr="00D6187E" w:rsidRDefault="00375FF9" w:rsidP="009C3E4F">
      <w:pPr>
        <w:pStyle w:val="a9"/>
        <w:numPr>
          <w:ilvl w:val="0"/>
          <w:numId w:val="91"/>
        </w:numPr>
        <w:tabs>
          <w:tab w:val="left" w:pos="426"/>
        </w:tabs>
        <w:ind w:left="426" w:hanging="426"/>
        <w:jc w:val="both"/>
      </w:pPr>
      <w:r w:rsidRPr="00D6187E">
        <w:t>Понятие угрозы информационной безопасности. Классификация угроз</w:t>
      </w:r>
    </w:p>
    <w:p w:rsidR="00375FF9" w:rsidRPr="00D6187E" w:rsidRDefault="00375FF9" w:rsidP="009C3E4F">
      <w:pPr>
        <w:pStyle w:val="a9"/>
        <w:numPr>
          <w:ilvl w:val="0"/>
          <w:numId w:val="91"/>
        </w:numPr>
        <w:tabs>
          <w:tab w:val="left" w:pos="426"/>
        </w:tabs>
        <w:ind w:left="426" w:hanging="426"/>
        <w:jc w:val="both"/>
      </w:pPr>
      <w:r w:rsidRPr="00D6187E">
        <w:t>Виды возможных нарушений информационной системы</w:t>
      </w:r>
    </w:p>
    <w:p w:rsidR="00375FF9" w:rsidRPr="00D6187E" w:rsidRDefault="00375FF9" w:rsidP="009C3E4F">
      <w:pPr>
        <w:pStyle w:val="a9"/>
        <w:numPr>
          <w:ilvl w:val="0"/>
          <w:numId w:val="91"/>
        </w:numPr>
        <w:tabs>
          <w:tab w:val="left" w:pos="426"/>
        </w:tabs>
        <w:ind w:left="426" w:hanging="426"/>
        <w:jc w:val="both"/>
      </w:pPr>
      <w:r w:rsidRPr="00D6187E">
        <w:t>Виды противников или «нарушителей»</w:t>
      </w:r>
    </w:p>
    <w:p w:rsidR="00375FF9" w:rsidRPr="00D6187E" w:rsidRDefault="00375FF9" w:rsidP="009C3E4F">
      <w:pPr>
        <w:pStyle w:val="a9"/>
        <w:numPr>
          <w:ilvl w:val="0"/>
          <w:numId w:val="91"/>
        </w:numPr>
        <w:tabs>
          <w:tab w:val="left" w:pos="426"/>
        </w:tabs>
        <w:ind w:left="426" w:hanging="426"/>
        <w:jc w:val="both"/>
      </w:pPr>
      <w:r w:rsidRPr="00D6187E">
        <w:t>Способы и мероприятия защиты информации от несанкционированного доступа к информационной системе</w:t>
      </w:r>
    </w:p>
    <w:p w:rsidR="00375FF9" w:rsidRPr="00D6187E" w:rsidRDefault="00375FF9" w:rsidP="009C3E4F">
      <w:pPr>
        <w:pStyle w:val="a9"/>
        <w:numPr>
          <w:ilvl w:val="0"/>
          <w:numId w:val="91"/>
        </w:numPr>
        <w:tabs>
          <w:tab w:val="left" w:pos="426"/>
        </w:tabs>
        <w:ind w:left="426" w:hanging="426"/>
        <w:jc w:val="both"/>
      </w:pPr>
      <w:r w:rsidRPr="00D6187E">
        <w:t>Инженерно-технические методы и средства защиты информации</w:t>
      </w:r>
    </w:p>
    <w:p w:rsidR="00375FF9" w:rsidRPr="00D6187E" w:rsidRDefault="00375FF9" w:rsidP="009C3E4F">
      <w:pPr>
        <w:pStyle w:val="a9"/>
        <w:numPr>
          <w:ilvl w:val="0"/>
          <w:numId w:val="91"/>
        </w:numPr>
        <w:tabs>
          <w:tab w:val="left" w:pos="426"/>
        </w:tabs>
        <w:ind w:left="426" w:hanging="426"/>
        <w:jc w:val="both"/>
      </w:pPr>
      <w:r w:rsidRPr="00D6187E">
        <w:t>Аппаратные средства защиты информации</w:t>
      </w:r>
    </w:p>
    <w:p w:rsidR="00375FF9" w:rsidRPr="00D6187E" w:rsidRDefault="00375FF9" w:rsidP="009C3E4F">
      <w:pPr>
        <w:pStyle w:val="a9"/>
        <w:numPr>
          <w:ilvl w:val="0"/>
          <w:numId w:val="91"/>
        </w:numPr>
        <w:tabs>
          <w:tab w:val="left" w:pos="426"/>
        </w:tabs>
        <w:ind w:left="426" w:hanging="426"/>
        <w:jc w:val="both"/>
      </w:pPr>
      <w:r w:rsidRPr="00D6187E">
        <w:t>Программные средства защиты информации</w:t>
      </w:r>
    </w:p>
    <w:p w:rsidR="00375FF9" w:rsidRPr="00D6187E" w:rsidRDefault="00375FF9" w:rsidP="009C3E4F">
      <w:pPr>
        <w:pStyle w:val="a9"/>
        <w:numPr>
          <w:ilvl w:val="0"/>
          <w:numId w:val="91"/>
        </w:numPr>
        <w:tabs>
          <w:tab w:val="left" w:pos="426"/>
        </w:tabs>
        <w:ind w:left="426" w:hanging="426"/>
        <w:jc w:val="both"/>
      </w:pPr>
      <w:r w:rsidRPr="00D6187E">
        <w:t>Аутентификация пользователей</w:t>
      </w:r>
    </w:p>
    <w:p w:rsidR="00375FF9" w:rsidRPr="00D6187E" w:rsidRDefault="00375FF9" w:rsidP="009C3E4F">
      <w:pPr>
        <w:pStyle w:val="a9"/>
        <w:numPr>
          <w:ilvl w:val="0"/>
          <w:numId w:val="91"/>
        </w:numPr>
        <w:tabs>
          <w:tab w:val="left" w:pos="426"/>
        </w:tabs>
        <w:ind w:left="426" w:hanging="426"/>
        <w:jc w:val="both"/>
      </w:pPr>
      <w:bookmarkStart w:id="17" w:name="_Toc150964655"/>
      <w:r w:rsidRPr="00D6187E">
        <w:t>Аутентификация пользователей на основе паролей и модели «рукопожатия»</w:t>
      </w:r>
      <w:bookmarkEnd w:id="17"/>
    </w:p>
    <w:p w:rsidR="00375FF9" w:rsidRPr="00D6187E" w:rsidRDefault="00375FF9" w:rsidP="009C3E4F">
      <w:pPr>
        <w:pStyle w:val="a9"/>
        <w:numPr>
          <w:ilvl w:val="0"/>
          <w:numId w:val="91"/>
        </w:numPr>
        <w:tabs>
          <w:tab w:val="left" w:pos="426"/>
        </w:tabs>
        <w:ind w:left="426" w:hanging="426"/>
        <w:jc w:val="both"/>
      </w:pPr>
      <w:bookmarkStart w:id="18" w:name="_Toc150964656"/>
      <w:r w:rsidRPr="00D6187E">
        <w:t>Аутентификация пользователей по их биометрическим характеристикам</w:t>
      </w:r>
      <w:bookmarkEnd w:id="18"/>
    </w:p>
    <w:p w:rsidR="00375FF9" w:rsidRPr="00D6187E" w:rsidRDefault="00375FF9" w:rsidP="009C3E4F">
      <w:pPr>
        <w:pStyle w:val="a9"/>
        <w:numPr>
          <w:ilvl w:val="0"/>
          <w:numId w:val="91"/>
        </w:numPr>
        <w:tabs>
          <w:tab w:val="left" w:pos="426"/>
        </w:tabs>
        <w:spacing w:after="200" w:line="276" w:lineRule="auto"/>
        <w:ind w:left="426" w:hanging="426"/>
        <w:jc w:val="both"/>
      </w:pPr>
      <w:bookmarkStart w:id="19" w:name="_Toc150964657"/>
      <w:r w:rsidRPr="00D6187E">
        <w:t>Аутентификация пользователей по их клавиатурному почерку и росписи мышью</w:t>
      </w:r>
      <w:bookmarkEnd w:id="19"/>
    </w:p>
    <w:p w:rsidR="00375FF9" w:rsidRPr="00D6187E" w:rsidRDefault="00375FF9" w:rsidP="009C3E4F">
      <w:pPr>
        <w:pStyle w:val="a9"/>
        <w:numPr>
          <w:ilvl w:val="0"/>
          <w:numId w:val="91"/>
        </w:numPr>
        <w:tabs>
          <w:tab w:val="left" w:pos="426"/>
        </w:tabs>
        <w:spacing w:after="200" w:line="276" w:lineRule="auto"/>
        <w:ind w:left="426" w:hanging="426"/>
        <w:jc w:val="both"/>
      </w:pPr>
      <w:r w:rsidRPr="00D6187E">
        <w:t>Программно-аппаратная защита информации от локального несанкционированного доступа</w:t>
      </w:r>
    </w:p>
    <w:p w:rsidR="00375FF9" w:rsidRPr="00D6187E" w:rsidRDefault="00375FF9" w:rsidP="009C3E4F">
      <w:pPr>
        <w:pStyle w:val="a9"/>
        <w:numPr>
          <w:ilvl w:val="0"/>
          <w:numId w:val="91"/>
        </w:numPr>
        <w:tabs>
          <w:tab w:val="left" w:pos="426"/>
        </w:tabs>
        <w:spacing w:after="200" w:line="276" w:lineRule="auto"/>
        <w:ind w:left="426" w:hanging="426"/>
        <w:jc w:val="both"/>
      </w:pPr>
      <w:r w:rsidRPr="00D6187E">
        <w:t>Комплексные системы защиты информации</w:t>
      </w:r>
    </w:p>
    <w:p w:rsidR="00375FF9" w:rsidRPr="00D6187E" w:rsidRDefault="00375FF9" w:rsidP="009C3E4F">
      <w:pPr>
        <w:pStyle w:val="a9"/>
        <w:numPr>
          <w:ilvl w:val="0"/>
          <w:numId w:val="91"/>
        </w:numPr>
        <w:tabs>
          <w:tab w:val="left" w:pos="426"/>
        </w:tabs>
        <w:spacing w:after="200" w:line="276" w:lineRule="auto"/>
        <w:ind w:left="426" w:hanging="426"/>
        <w:jc w:val="both"/>
      </w:pPr>
      <w:r w:rsidRPr="00D6187E">
        <w:t>Организационно-правовая защита информации</w:t>
      </w:r>
    </w:p>
    <w:p w:rsidR="00375FF9" w:rsidRPr="00D6187E" w:rsidRDefault="00375FF9" w:rsidP="009C3E4F">
      <w:pPr>
        <w:pStyle w:val="a9"/>
        <w:numPr>
          <w:ilvl w:val="0"/>
          <w:numId w:val="91"/>
        </w:numPr>
        <w:tabs>
          <w:tab w:val="left" w:pos="426"/>
        </w:tabs>
        <w:spacing w:after="200" w:line="276" w:lineRule="auto"/>
        <w:ind w:left="426" w:hanging="426"/>
        <w:jc w:val="both"/>
      </w:pPr>
      <w:r w:rsidRPr="00D6187E">
        <w:t>Основные виды мероприятий по защите информации</w:t>
      </w:r>
    </w:p>
    <w:p w:rsidR="00375FF9" w:rsidRPr="00D6187E" w:rsidRDefault="00375FF9" w:rsidP="009C3E4F">
      <w:pPr>
        <w:pStyle w:val="a9"/>
        <w:numPr>
          <w:ilvl w:val="0"/>
          <w:numId w:val="91"/>
        </w:numPr>
        <w:tabs>
          <w:tab w:val="left" w:pos="426"/>
        </w:tabs>
        <w:spacing w:after="200" w:line="276" w:lineRule="auto"/>
        <w:ind w:left="426" w:hanging="426"/>
        <w:jc w:val="both"/>
      </w:pPr>
      <w:r w:rsidRPr="00D6187E">
        <w:t>Уровни правового обеспечения информационной безопасности</w:t>
      </w:r>
    </w:p>
    <w:p w:rsidR="00375FF9" w:rsidRPr="00D6187E" w:rsidRDefault="00375FF9" w:rsidP="009C3E4F">
      <w:pPr>
        <w:pStyle w:val="a9"/>
        <w:numPr>
          <w:ilvl w:val="0"/>
          <w:numId w:val="91"/>
        </w:numPr>
        <w:tabs>
          <w:tab w:val="left" w:pos="426"/>
        </w:tabs>
        <w:spacing w:after="200" w:line="276" w:lineRule="auto"/>
        <w:ind w:left="426" w:hanging="426"/>
        <w:jc w:val="both"/>
      </w:pPr>
      <w:r w:rsidRPr="00D6187E">
        <w:t>Основные нормативные руководящие документы, касающиеся государственной тайны, нормативно-справочные документы</w:t>
      </w:r>
    </w:p>
    <w:p w:rsidR="00375FF9" w:rsidRPr="00375FF9" w:rsidRDefault="00375FF9" w:rsidP="00375FF9">
      <w:pPr>
        <w:keepNext/>
        <w:keepLines/>
        <w:suppressLineNumbers/>
        <w:suppressAutoHyphens/>
        <w:spacing w:after="0" w:line="240" w:lineRule="auto"/>
        <w:ind w:left="360"/>
        <w:jc w:val="both"/>
        <w:rPr>
          <w:rFonts w:ascii="Times New Roman" w:hAnsi="Times New Roman" w:cs="Times New Roman"/>
          <w:sz w:val="24"/>
          <w:szCs w:val="24"/>
        </w:rPr>
      </w:pPr>
      <w:r w:rsidRPr="00375FF9">
        <w:rPr>
          <w:rFonts w:ascii="Times New Roman" w:hAnsi="Times New Roman" w:cs="Times New Roman"/>
          <w:sz w:val="24"/>
          <w:szCs w:val="24"/>
        </w:rPr>
        <w:t>Время на подготовку и выполнение: 90 мин</w:t>
      </w:r>
    </w:p>
    <w:p w:rsidR="00375FF9" w:rsidRPr="00D6187E" w:rsidRDefault="00375FF9" w:rsidP="00375FF9">
      <w:pPr>
        <w:keepNext/>
        <w:keepLines/>
        <w:spacing w:after="0" w:line="240" w:lineRule="auto"/>
        <w:ind w:left="360"/>
        <w:outlineLvl w:val="1"/>
        <w:rPr>
          <w:rFonts w:ascii="Times New Roman" w:eastAsiaTheme="majorEastAsia" w:hAnsi="Times New Roman" w:cs="Times New Roman"/>
          <w:color w:val="000000" w:themeColor="text1"/>
          <w:sz w:val="24"/>
          <w:szCs w:val="24"/>
        </w:rPr>
      </w:pPr>
      <w:r w:rsidRPr="00D6187E">
        <w:rPr>
          <w:rFonts w:ascii="Times New Roman" w:hAnsi="Times New Roman" w:cs="Times New Roman"/>
          <w:sz w:val="24"/>
          <w:szCs w:val="24"/>
        </w:rPr>
        <w:t>Наименование объектов контроля и оценки</w:t>
      </w:r>
      <w:proofErr w:type="gramStart"/>
      <w:r>
        <w:rPr>
          <w:rFonts w:ascii="Times New Roman" w:hAnsi="Times New Roman" w:cs="Times New Roman"/>
          <w:sz w:val="24"/>
          <w:szCs w:val="24"/>
        </w:rPr>
        <w:t>:</w:t>
      </w:r>
      <w:r w:rsidRPr="00D6187E">
        <w:rPr>
          <w:rFonts w:ascii="Times New Roman" w:hAnsi="Times New Roman" w:cs="Times New Roman"/>
          <w:color w:val="000000" w:themeColor="text1"/>
          <w:sz w:val="24"/>
          <w:szCs w:val="24"/>
        </w:rPr>
        <w:t>З</w:t>
      </w:r>
      <w:proofErr w:type="gramEnd"/>
      <w:r w:rsidRPr="00D6187E">
        <w:rPr>
          <w:rFonts w:ascii="Times New Roman" w:hAnsi="Times New Roman" w:cs="Times New Roman"/>
          <w:color w:val="000000" w:themeColor="text1"/>
          <w:sz w:val="24"/>
          <w:szCs w:val="24"/>
        </w:rPr>
        <w:t>4</w:t>
      </w:r>
    </w:p>
    <w:p w:rsidR="00375FF9" w:rsidRPr="00D6187E" w:rsidRDefault="00375FF9" w:rsidP="00375FF9">
      <w:pPr>
        <w:keepNext/>
        <w:keepLines/>
        <w:spacing w:after="0" w:line="240" w:lineRule="auto"/>
        <w:ind w:left="360"/>
        <w:outlineLvl w:val="1"/>
        <w:rPr>
          <w:rFonts w:ascii="Times New Roman" w:eastAsiaTheme="majorEastAsia" w:hAnsi="Times New Roman" w:cs="Times New Roman"/>
          <w:color w:val="000000" w:themeColor="text1"/>
          <w:sz w:val="24"/>
          <w:szCs w:val="24"/>
        </w:rPr>
      </w:pPr>
      <w:r w:rsidRPr="00D6187E">
        <w:rPr>
          <w:rFonts w:ascii="Times New Roman" w:hAnsi="Times New Roman" w:cs="Times New Roman"/>
          <w:sz w:val="24"/>
          <w:szCs w:val="24"/>
        </w:rPr>
        <w:t>Оценка</w:t>
      </w:r>
      <w:r>
        <w:rPr>
          <w:rFonts w:ascii="Times New Roman" w:hAnsi="Times New Roman" w:cs="Times New Roman"/>
          <w:sz w:val="24"/>
          <w:szCs w:val="24"/>
        </w:rPr>
        <w:t>-</w:t>
      </w:r>
      <w:r w:rsidRPr="00D6187E">
        <w:rPr>
          <w:rFonts w:ascii="Times New Roman" w:hAnsi="Times New Roman" w:cs="Times New Roman"/>
          <w:sz w:val="24"/>
          <w:szCs w:val="24"/>
        </w:rPr>
        <w:t xml:space="preserve"> </w:t>
      </w:r>
      <w:r>
        <w:rPr>
          <w:rFonts w:ascii="Times New Roman" w:hAnsi="Times New Roman" w:cs="Times New Roman"/>
          <w:sz w:val="24"/>
          <w:szCs w:val="24"/>
        </w:rPr>
        <w:t>23</w:t>
      </w:r>
      <w:r w:rsidRPr="00D6187E">
        <w:rPr>
          <w:rFonts w:ascii="Times New Roman" w:hAnsi="Times New Roman" w:cs="Times New Roman"/>
          <w:sz w:val="24"/>
          <w:szCs w:val="24"/>
        </w:rPr>
        <w:t xml:space="preserve"> балл</w:t>
      </w:r>
      <w:r>
        <w:rPr>
          <w:rFonts w:ascii="Times New Roman" w:hAnsi="Times New Roman" w:cs="Times New Roman"/>
          <w:sz w:val="24"/>
          <w:szCs w:val="24"/>
        </w:rPr>
        <w:t>а</w:t>
      </w:r>
    </w:p>
    <w:p w:rsidR="00375FF9" w:rsidRPr="00F02684" w:rsidRDefault="00375FF9" w:rsidP="00375FF9">
      <w:pPr>
        <w:keepLines/>
        <w:widowControl w:val="0"/>
        <w:suppressLineNumbers/>
        <w:suppressAutoHyphens/>
        <w:spacing w:after="0" w:line="240" w:lineRule="auto"/>
        <w:jc w:val="both"/>
        <w:rPr>
          <w:rFonts w:ascii="Times New Roman" w:eastAsia="Times New Roman" w:hAnsi="Times New Roman" w:cs="Times New Roman"/>
          <w:sz w:val="24"/>
          <w:szCs w:val="24"/>
        </w:rPr>
      </w:pPr>
    </w:p>
    <w:p w:rsidR="0097254A" w:rsidRPr="00367D57" w:rsidRDefault="0097254A" w:rsidP="009C3E4F">
      <w:pPr>
        <w:pStyle w:val="a9"/>
        <w:numPr>
          <w:ilvl w:val="1"/>
          <w:numId w:val="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367D57">
        <w:rPr>
          <w:b/>
          <w:bCs/>
        </w:rPr>
        <w:lastRenderedPageBreak/>
        <w:t>Раздел 4.</w:t>
      </w:r>
      <w:r w:rsidR="00375FF9" w:rsidRPr="00367D57">
        <w:rPr>
          <w:b/>
          <w:bCs/>
        </w:rPr>
        <w:t xml:space="preserve"> </w:t>
      </w:r>
      <w:r w:rsidRPr="00367D57">
        <w:rPr>
          <w:b/>
        </w:rPr>
        <w:t>Технологии создания и преобразования информационных объектов</w:t>
      </w:r>
    </w:p>
    <w:p w:rsidR="008A3ECE" w:rsidRPr="00927BA1" w:rsidRDefault="008A3ECE" w:rsidP="00927B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
          <w:sz w:val="24"/>
          <w:szCs w:val="24"/>
        </w:rPr>
      </w:pPr>
      <w:r w:rsidRPr="00927BA1">
        <w:rPr>
          <w:rFonts w:ascii="Times New Roman" w:hAnsi="Times New Roman" w:cs="Times New Roman"/>
          <w:b/>
          <w:bCs/>
          <w:sz w:val="24"/>
          <w:szCs w:val="24"/>
        </w:rPr>
        <w:t>Тема 4.1</w:t>
      </w:r>
      <w:r w:rsidR="00375FF9">
        <w:rPr>
          <w:rFonts w:ascii="Times New Roman" w:hAnsi="Times New Roman" w:cs="Times New Roman"/>
          <w:b/>
          <w:bCs/>
          <w:sz w:val="24"/>
          <w:szCs w:val="24"/>
        </w:rPr>
        <w:t xml:space="preserve">. </w:t>
      </w:r>
      <w:r w:rsidRPr="00927BA1">
        <w:rPr>
          <w:rFonts w:ascii="Times New Roman" w:hAnsi="Times New Roman" w:cs="Times New Roman"/>
          <w:b/>
          <w:bCs/>
          <w:sz w:val="24"/>
          <w:szCs w:val="24"/>
        </w:rPr>
        <w:t>Информационная культура</w:t>
      </w:r>
    </w:p>
    <w:p w:rsidR="00993C2F" w:rsidRPr="00927BA1" w:rsidRDefault="00927BA1" w:rsidP="00927BA1">
      <w:pPr>
        <w:spacing w:after="0" w:line="240" w:lineRule="auto"/>
        <w:jc w:val="both"/>
        <w:rPr>
          <w:rFonts w:ascii="Times New Roman" w:hAnsi="Times New Roman" w:cs="Times New Roman"/>
          <w:b/>
          <w:sz w:val="24"/>
          <w:szCs w:val="24"/>
        </w:rPr>
      </w:pPr>
      <w:r w:rsidRPr="00927BA1">
        <w:rPr>
          <w:rFonts w:ascii="Times New Roman" w:hAnsi="Times New Roman" w:cs="Times New Roman"/>
          <w:b/>
          <w:sz w:val="24"/>
          <w:szCs w:val="24"/>
        </w:rPr>
        <w:t xml:space="preserve">6.4.1. </w:t>
      </w:r>
      <w:r w:rsidR="00B9124D" w:rsidRPr="00927BA1">
        <w:rPr>
          <w:rFonts w:ascii="Times New Roman" w:hAnsi="Times New Roman" w:cs="Times New Roman"/>
          <w:b/>
          <w:sz w:val="24"/>
          <w:szCs w:val="24"/>
        </w:rPr>
        <w:t>Практическая работа</w:t>
      </w:r>
      <w:r w:rsidR="00670688" w:rsidRPr="00927BA1">
        <w:rPr>
          <w:rFonts w:ascii="Times New Roman" w:hAnsi="Times New Roman" w:cs="Times New Roman"/>
          <w:b/>
          <w:sz w:val="24"/>
          <w:szCs w:val="24"/>
        </w:rPr>
        <w:t> </w:t>
      </w:r>
      <w:r w:rsidR="00375FF9">
        <w:rPr>
          <w:rFonts w:ascii="Times New Roman" w:hAnsi="Times New Roman" w:cs="Times New Roman"/>
          <w:b/>
          <w:sz w:val="24"/>
          <w:szCs w:val="24"/>
        </w:rPr>
        <w:t xml:space="preserve">№20. </w:t>
      </w:r>
      <w:r w:rsidR="00B9124D" w:rsidRPr="00927BA1">
        <w:rPr>
          <w:rFonts w:ascii="Times New Roman" w:hAnsi="Times New Roman" w:cs="Times New Roman"/>
          <w:b/>
          <w:sz w:val="24"/>
          <w:szCs w:val="24"/>
        </w:rPr>
        <w:t>Использование систем проверки орфографии и грамматики.</w:t>
      </w:r>
    </w:p>
    <w:p w:rsidR="00A859B5" w:rsidRPr="0097254A" w:rsidRDefault="00A859B5" w:rsidP="00375FF9">
      <w:pPr>
        <w:jc w:val="both"/>
        <w:rPr>
          <w:rFonts w:ascii="Times New Roman" w:eastAsia="Times New Roman" w:hAnsi="Times New Roman" w:cs="Times New Roman"/>
          <w:sz w:val="24"/>
          <w:szCs w:val="24"/>
        </w:rPr>
      </w:pPr>
      <w:r w:rsidRPr="0097254A">
        <w:rPr>
          <w:rStyle w:val="aff2"/>
          <w:rFonts w:ascii="Times New Roman" w:eastAsia="Times New Roman" w:hAnsi="Times New Roman" w:cs="Times New Roman"/>
          <w:b/>
          <w:bCs/>
          <w:sz w:val="24"/>
          <w:szCs w:val="24"/>
        </w:rPr>
        <w:t>Цель работы:</w:t>
      </w:r>
      <w:r w:rsidRPr="0097254A">
        <w:rPr>
          <w:rFonts w:ascii="Times New Roman" w:eastAsia="Times New Roman" w:hAnsi="Times New Roman" w:cs="Times New Roman"/>
          <w:sz w:val="24"/>
          <w:szCs w:val="24"/>
        </w:rPr>
        <w:t xml:space="preserve"> выработать практические навыки использования систем проверки орфографии и грамматики. </w:t>
      </w:r>
    </w:p>
    <w:p w:rsidR="00A859B5" w:rsidRPr="0097254A" w:rsidRDefault="00A859B5" w:rsidP="008A3ECE">
      <w:pPr>
        <w:spacing w:after="0" w:line="240" w:lineRule="auto"/>
        <w:rPr>
          <w:rFonts w:ascii="Times New Roman" w:hAnsi="Times New Roman" w:cs="Times New Roman"/>
          <w:sz w:val="24"/>
          <w:szCs w:val="24"/>
        </w:rPr>
      </w:pPr>
      <w:r w:rsidRPr="0097254A">
        <w:rPr>
          <w:rStyle w:val="aff2"/>
          <w:rFonts w:ascii="Times New Roman" w:hAnsi="Times New Roman" w:cs="Times New Roman"/>
          <w:i w:val="0"/>
          <w:sz w:val="24"/>
          <w:szCs w:val="24"/>
        </w:rPr>
        <w:t>Задание 1</w:t>
      </w:r>
      <w:r w:rsidRPr="0097254A">
        <w:rPr>
          <w:rFonts w:ascii="Times New Roman" w:hAnsi="Times New Roman" w:cs="Times New Roman"/>
          <w:i/>
          <w:sz w:val="24"/>
          <w:szCs w:val="24"/>
        </w:rPr>
        <w:t>.</w:t>
      </w:r>
      <w:r w:rsidRPr="0097254A">
        <w:rPr>
          <w:rFonts w:ascii="Times New Roman" w:hAnsi="Times New Roman" w:cs="Times New Roman"/>
          <w:sz w:val="24"/>
          <w:szCs w:val="24"/>
        </w:rPr>
        <w:t xml:space="preserve"> Опишите основные команды </w:t>
      </w:r>
      <w:r w:rsidRPr="0097254A">
        <w:rPr>
          <w:rFonts w:ascii="Times New Roman" w:hAnsi="Times New Roman" w:cs="Times New Roman"/>
          <w:sz w:val="24"/>
          <w:szCs w:val="24"/>
          <w:lang w:val="en-US"/>
        </w:rPr>
        <w:t>MSWord</w:t>
      </w:r>
      <w:r w:rsidRPr="0097254A">
        <w:rPr>
          <w:rFonts w:ascii="Times New Roman" w:hAnsi="Times New Roman" w:cs="Times New Roman"/>
          <w:sz w:val="24"/>
          <w:szCs w:val="24"/>
        </w:rPr>
        <w:t>, позволяющие проверить правописание текста, и действия, которые нужно сделать для проверки.</w:t>
      </w:r>
    </w:p>
    <w:p w:rsidR="00A859B5" w:rsidRPr="008A3ECE" w:rsidRDefault="00A859B5" w:rsidP="008A3ECE">
      <w:pPr>
        <w:spacing w:after="0" w:line="240" w:lineRule="auto"/>
        <w:rPr>
          <w:rFonts w:ascii="Times New Roman" w:hAnsi="Times New Roman" w:cs="Times New Roman"/>
          <w:sz w:val="24"/>
          <w:szCs w:val="24"/>
        </w:rPr>
      </w:pPr>
      <w:r w:rsidRPr="008A3ECE">
        <w:rPr>
          <w:rFonts w:ascii="Times New Roman" w:hAnsi="Times New Roman" w:cs="Times New Roman"/>
          <w:sz w:val="24"/>
          <w:szCs w:val="24"/>
        </w:rPr>
        <w:t> </w:t>
      </w:r>
      <w:r w:rsidRPr="008A3ECE">
        <w:rPr>
          <w:rStyle w:val="aff2"/>
          <w:rFonts w:ascii="Times New Roman" w:hAnsi="Times New Roman" w:cs="Times New Roman"/>
          <w:sz w:val="24"/>
          <w:szCs w:val="24"/>
        </w:rPr>
        <w:t>Задание 2.</w:t>
      </w:r>
    </w:p>
    <w:p w:rsidR="00A859B5" w:rsidRPr="0097254A" w:rsidRDefault="00A859B5" w:rsidP="00DB1FC4">
      <w:pPr>
        <w:numPr>
          <w:ilvl w:val="0"/>
          <w:numId w:val="51"/>
        </w:numPr>
        <w:spacing w:before="100" w:beforeAutospacing="1" w:after="0" w:line="240" w:lineRule="auto"/>
        <w:rPr>
          <w:rFonts w:ascii="Times New Roman" w:eastAsia="Times New Roman" w:hAnsi="Times New Roman" w:cs="Times New Roman"/>
          <w:sz w:val="24"/>
          <w:szCs w:val="24"/>
        </w:rPr>
      </w:pPr>
      <w:r w:rsidRPr="0097254A">
        <w:rPr>
          <w:rFonts w:ascii="Times New Roman" w:eastAsia="Times New Roman" w:hAnsi="Times New Roman" w:cs="Times New Roman"/>
          <w:sz w:val="24"/>
          <w:szCs w:val="24"/>
        </w:rPr>
        <w:t xml:space="preserve">Подберите фрагмент текста из истории города Рославля (3 листа формата А4, шрифт - 14 </w:t>
      </w:r>
      <w:proofErr w:type="spellStart"/>
      <w:proofErr w:type="gramStart"/>
      <w:r w:rsidRPr="0097254A">
        <w:rPr>
          <w:rFonts w:ascii="Times New Roman" w:eastAsia="Times New Roman" w:hAnsi="Times New Roman" w:cs="Times New Roman"/>
          <w:sz w:val="24"/>
          <w:szCs w:val="24"/>
        </w:rPr>
        <w:t>пт</w:t>
      </w:r>
      <w:proofErr w:type="spellEnd"/>
      <w:proofErr w:type="gramEnd"/>
      <w:r w:rsidRPr="0097254A">
        <w:rPr>
          <w:rFonts w:ascii="Times New Roman" w:eastAsia="Times New Roman" w:hAnsi="Times New Roman" w:cs="Times New Roman"/>
          <w:sz w:val="24"/>
          <w:szCs w:val="24"/>
        </w:rPr>
        <w:t>, абзац - 1,5) , внесите в него ошибки различного типа – орфографические, грамматические, пунктуационные, стилистические и т.п. Сохраните файл с ошибками в вашей папке на Рабочем столе в папке ПР13 под именем ПР13_1.doc.</w:t>
      </w:r>
    </w:p>
    <w:p w:rsidR="00A859B5" w:rsidRPr="0097254A" w:rsidRDefault="00A859B5" w:rsidP="00DB1FC4">
      <w:pPr>
        <w:numPr>
          <w:ilvl w:val="0"/>
          <w:numId w:val="51"/>
        </w:numPr>
        <w:spacing w:before="100" w:beforeAutospacing="1" w:after="100" w:afterAutospacing="1" w:line="240" w:lineRule="auto"/>
        <w:rPr>
          <w:rFonts w:ascii="Times New Roman" w:eastAsia="Times New Roman" w:hAnsi="Times New Roman" w:cs="Times New Roman"/>
          <w:sz w:val="24"/>
          <w:szCs w:val="24"/>
        </w:rPr>
      </w:pPr>
      <w:r w:rsidRPr="0097254A">
        <w:rPr>
          <w:rFonts w:ascii="Times New Roman" w:eastAsia="Times New Roman" w:hAnsi="Times New Roman" w:cs="Times New Roman"/>
          <w:sz w:val="24"/>
          <w:szCs w:val="24"/>
        </w:rPr>
        <w:t xml:space="preserve">Проверьте правописание этого фрагмента средствами </w:t>
      </w:r>
      <w:r w:rsidRPr="0097254A">
        <w:rPr>
          <w:rFonts w:ascii="Times New Roman" w:eastAsia="Times New Roman" w:hAnsi="Times New Roman" w:cs="Times New Roman"/>
          <w:sz w:val="24"/>
          <w:szCs w:val="24"/>
          <w:lang w:val="en-US"/>
        </w:rPr>
        <w:t>MSWord</w:t>
      </w:r>
      <w:r w:rsidRPr="0097254A">
        <w:rPr>
          <w:rFonts w:ascii="Times New Roman" w:eastAsia="Times New Roman" w:hAnsi="Times New Roman" w:cs="Times New Roman"/>
          <w:sz w:val="24"/>
          <w:szCs w:val="24"/>
        </w:rPr>
        <w:t>.</w:t>
      </w:r>
    </w:p>
    <w:p w:rsidR="008A3ECE" w:rsidRDefault="00A859B5" w:rsidP="00DB1FC4">
      <w:pPr>
        <w:numPr>
          <w:ilvl w:val="0"/>
          <w:numId w:val="51"/>
        </w:numPr>
        <w:spacing w:before="100" w:beforeAutospacing="1" w:after="100" w:afterAutospacing="1" w:line="240" w:lineRule="auto"/>
        <w:rPr>
          <w:rFonts w:ascii="Times New Roman" w:eastAsia="Times New Roman" w:hAnsi="Times New Roman" w:cs="Times New Roman"/>
          <w:sz w:val="24"/>
          <w:szCs w:val="24"/>
        </w:rPr>
      </w:pPr>
      <w:r w:rsidRPr="0097254A">
        <w:rPr>
          <w:rFonts w:ascii="Times New Roman" w:eastAsia="Times New Roman" w:hAnsi="Times New Roman" w:cs="Times New Roman"/>
          <w:sz w:val="24"/>
          <w:szCs w:val="24"/>
        </w:rPr>
        <w:t xml:space="preserve">Убедитесь, что </w:t>
      </w:r>
      <w:r w:rsidRPr="0097254A">
        <w:rPr>
          <w:rFonts w:ascii="Times New Roman" w:eastAsia="Times New Roman" w:hAnsi="Times New Roman" w:cs="Times New Roman"/>
          <w:sz w:val="24"/>
          <w:szCs w:val="24"/>
          <w:lang w:val="en-US"/>
        </w:rPr>
        <w:t>Word</w:t>
      </w:r>
      <w:r w:rsidRPr="0097254A">
        <w:rPr>
          <w:rFonts w:ascii="Times New Roman" w:eastAsia="Times New Roman" w:hAnsi="Times New Roman" w:cs="Times New Roman"/>
          <w:sz w:val="24"/>
          <w:szCs w:val="24"/>
        </w:rPr>
        <w:t xml:space="preserve"> находит и выделяет ошибки, исправьте ошибки в процессе ввода текста с помощью контекстного меню.</w:t>
      </w:r>
    </w:p>
    <w:p w:rsidR="0097254A" w:rsidRPr="0097254A" w:rsidRDefault="00A859B5" w:rsidP="00DB1FC4">
      <w:pPr>
        <w:numPr>
          <w:ilvl w:val="0"/>
          <w:numId w:val="51"/>
        </w:numPr>
        <w:spacing w:after="0" w:line="240" w:lineRule="auto"/>
        <w:rPr>
          <w:rFonts w:ascii="Times New Roman" w:eastAsia="Times New Roman" w:hAnsi="Times New Roman" w:cs="Times New Roman"/>
          <w:sz w:val="24"/>
          <w:szCs w:val="24"/>
        </w:rPr>
      </w:pPr>
      <w:r w:rsidRPr="0097254A">
        <w:rPr>
          <w:rFonts w:ascii="Times New Roman" w:eastAsia="Times New Roman" w:hAnsi="Times New Roman" w:cs="Times New Roman"/>
          <w:sz w:val="24"/>
          <w:szCs w:val="24"/>
        </w:rPr>
        <w:t>Убедитесь, что при вводе текста в нем автоматически появляются переносы слов по слогам. Сохраните этот файл в вашей папке на Рабочем столе в папке ПР13 под именем ПР13_2.doc.</w:t>
      </w:r>
    </w:p>
    <w:p w:rsidR="00A859B5" w:rsidRPr="0097254A" w:rsidRDefault="00A859B5" w:rsidP="008A3ECE">
      <w:pPr>
        <w:spacing w:after="0" w:line="240" w:lineRule="auto"/>
        <w:rPr>
          <w:rFonts w:ascii="Times New Roman" w:eastAsia="Times New Roman" w:hAnsi="Times New Roman" w:cs="Times New Roman"/>
          <w:sz w:val="24"/>
          <w:szCs w:val="24"/>
        </w:rPr>
      </w:pPr>
      <w:r w:rsidRPr="0097254A">
        <w:rPr>
          <w:rStyle w:val="aff2"/>
          <w:rFonts w:ascii="Times New Roman" w:hAnsi="Times New Roman" w:cs="Times New Roman"/>
          <w:i w:val="0"/>
          <w:sz w:val="24"/>
          <w:szCs w:val="24"/>
        </w:rPr>
        <w:t xml:space="preserve">Задание 3. </w:t>
      </w:r>
    </w:p>
    <w:p w:rsidR="00A859B5" w:rsidRPr="0097254A" w:rsidRDefault="00A859B5" w:rsidP="008A3ECE">
      <w:pPr>
        <w:spacing w:after="0" w:line="240" w:lineRule="auto"/>
        <w:rPr>
          <w:rFonts w:ascii="Times New Roman" w:hAnsi="Times New Roman" w:cs="Times New Roman"/>
          <w:sz w:val="24"/>
          <w:szCs w:val="24"/>
        </w:rPr>
      </w:pPr>
      <w:r w:rsidRPr="0097254A">
        <w:rPr>
          <w:rFonts w:ascii="Times New Roman" w:hAnsi="Times New Roman" w:cs="Times New Roman"/>
          <w:sz w:val="24"/>
          <w:szCs w:val="24"/>
        </w:rPr>
        <w:t>Наберите следующие слова, нажмите пробел и проследите за исправлениями:</w:t>
      </w:r>
    </w:p>
    <w:p w:rsidR="00A859B5" w:rsidRPr="0097254A" w:rsidRDefault="00A859B5" w:rsidP="008A3ECE">
      <w:pPr>
        <w:spacing w:after="0" w:line="240" w:lineRule="auto"/>
        <w:rPr>
          <w:rFonts w:ascii="Times New Roman" w:hAnsi="Times New Roman" w:cs="Times New Roman"/>
          <w:sz w:val="24"/>
          <w:szCs w:val="24"/>
        </w:rPr>
      </w:pPr>
      <w:r w:rsidRPr="0097254A">
        <w:rPr>
          <w:rFonts w:ascii="Times New Roman" w:hAnsi="Times New Roman" w:cs="Times New Roman"/>
          <w:sz w:val="24"/>
          <w:szCs w:val="24"/>
        </w:rPr>
        <w:t xml:space="preserve"> </w:t>
      </w:r>
      <w:proofErr w:type="spellStart"/>
      <w:r w:rsidRPr="0097254A">
        <w:rPr>
          <w:rFonts w:ascii="Times New Roman" w:hAnsi="Times New Roman" w:cs="Times New Roman"/>
          <w:sz w:val="24"/>
          <w:szCs w:val="24"/>
        </w:rPr>
        <w:t>напирмер</w:t>
      </w:r>
      <w:proofErr w:type="spellEnd"/>
      <w:r w:rsidRPr="0097254A">
        <w:rPr>
          <w:rFonts w:ascii="Times New Roman" w:hAnsi="Times New Roman" w:cs="Times New Roman"/>
          <w:sz w:val="24"/>
          <w:szCs w:val="24"/>
        </w:rPr>
        <w:t xml:space="preserve">, </w:t>
      </w:r>
      <w:proofErr w:type="spellStart"/>
      <w:r w:rsidRPr="0097254A">
        <w:rPr>
          <w:rFonts w:ascii="Times New Roman" w:hAnsi="Times New Roman" w:cs="Times New Roman"/>
          <w:sz w:val="24"/>
          <w:szCs w:val="24"/>
        </w:rPr>
        <w:t>нелзя</w:t>
      </w:r>
      <w:proofErr w:type="spellEnd"/>
      <w:r w:rsidRPr="0097254A">
        <w:rPr>
          <w:rFonts w:ascii="Times New Roman" w:hAnsi="Times New Roman" w:cs="Times New Roman"/>
          <w:sz w:val="24"/>
          <w:szCs w:val="24"/>
        </w:rPr>
        <w:t xml:space="preserve">. </w:t>
      </w:r>
    </w:p>
    <w:p w:rsidR="00A859B5" w:rsidRPr="0097254A" w:rsidRDefault="00A859B5" w:rsidP="008A3ECE">
      <w:pPr>
        <w:spacing w:after="0" w:line="240" w:lineRule="auto"/>
        <w:rPr>
          <w:rFonts w:ascii="Times New Roman" w:hAnsi="Times New Roman" w:cs="Times New Roman"/>
          <w:i/>
          <w:sz w:val="24"/>
          <w:szCs w:val="24"/>
        </w:rPr>
      </w:pPr>
      <w:r w:rsidRPr="0097254A">
        <w:rPr>
          <w:rFonts w:ascii="Times New Roman" w:hAnsi="Times New Roman" w:cs="Times New Roman"/>
          <w:sz w:val="24"/>
          <w:szCs w:val="24"/>
        </w:rPr>
        <w:t> </w:t>
      </w:r>
      <w:r w:rsidRPr="0097254A">
        <w:rPr>
          <w:rStyle w:val="aff2"/>
          <w:rFonts w:ascii="Times New Roman" w:hAnsi="Times New Roman" w:cs="Times New Roman"/>
          <w:i w:val="0"/>
          <w:sz w:val="24"/>
          <w:szCs w:val="24"/>
        </w:rPr>
        <w:t xml:space="preserve">Задание 4. </w:t>
      </w:r>
    </w:p>
    <w:p w:rsidR="00A859B5" w:rsidRPr="0097254A" w:rsidRDefault="00A859B5" w:rsidP="008A3ECE">
      <w:pPr>
        <w:spacing w:after="0" w:line="240" w:lineRule="auto"/>
        <w:rPr>
          <w:rFonts w:ascii="Times New Roman" w:hAnsi="Times New Roman" w:cs="Times New Roman"/>
          <w:sz w:val="24"/>
          <w:szCs w:val="24"/>
        </w:rPr>
      </w:pPr>
      <w:r w:rsidRPr="0097254A">
        <w:rPr>
          <w:rFonts w:ascii="Times New Roman" w:hAnsi="Times New Roman" w:cs="Times New Roman"/>
          <w:sz w:val="24"/>
          <w:szCs w:val="24"/>
        </w:rPr>
        <w:t xml:space="preserve">Для проверки </w:t>
      </w:r>
      <w:proofErr w:type="spellStart"/>
      <w:r w:rsidRPr="0097254A">
        <w:rPr>
          <w:rFonts w:ascii="Times New Roman" w:hAnsi="Times New Roman" w:cs="Times New Roman"/>
          <w:sz w:val="24"/>
          <w:szCs w:val="24"/>
        </w:rPr>
        <w:t>Автозамены</w:t>
      </w:r>
      <w:proofErr w:type="spellEnd"/>
      <w:r w:rsidRPr="0097254A">
        <w:rPr>
          <w:rFonts w:ascii="Times New Roman" w:hAnsi="Times New Roman" w:cs="Times New Roman"/>
          <w:sz w:val="24"/>
          <w:szCs w:val="24"/>
        </w:rPr>
        <w:t xml:space="preserve"> наберите следующие слова в 1),2),3) пунктах, достаточно набрать несколько символов, пока не появится все слово и нажать ENTER, в 4),5) пунктах набрать полностью и нажать пробел.</w:t>
      </w:r>
    </w:p>
    <w:p w:rsidR="00A859B5" w:rsidRPr="0097254A" w:rsidRDefault="00A859B5" w:rsidP="00DB1FC4">
      <w:pPr>
        <w:numPr>
          <w:ilvl w:val="0"/>
          <w:numId w:val="52"/>
        </w:numPr>
        <w:spacing w:after="0" w:line="240" w:lineRule="auto"/>
        <w:rPr>
          <w:rFonts w:ascii="Times New Roman" w:hAnsi="Times New Roman" w:cs="Times New Roman"/>
          <w:sz w:val="24"/>
          <w:szCs w:val="24"/>
        </w:rPr>
      </w:pPr>
      <w:r w:rsidRPr="0097254A">
        <w:rPr>
          <w:rFonts w:ascii="Times New Roman" w:hAnsi="Times New Roman" w:cs="Times New Roman"/>
          <w:sz w:val="24"/>
          <w:szCs w:val="24"/>
        </w:rPr>
        <w:t>Текущую дату (ДД.ММ</w:t>
      </w:r>
      <w:proofErr w:type="gramStart"/>
      <w:r w:rsidRPr="0097254A">
        <w:rPr>
          <w:rFonts w:ascii="Times New Roman" w:hAnsi="Times New Roman" w:cs="Times New Roman"/>
          <w:sz w:val="24"/>
          <w:szCs w:val="24"/>
        </w:rPr>
        <w:t>.Г</w:t>
      </w:r>
      <w:proofErr w:type="gramEnd"/>
      <w:r w:rsidRPr="0097254A">
        <w:rPr>
          <w:rFonts w:ascii="Times New Roman" w:hAnsi="Times New Roman" w:cs="Times New Roman"/>
          <w:sz w:val="24"/>
          <w:szCs w:val="24"/>
        </w:rPr>
        <w:t>ГГГ)</w:t>
      </w:r>
    </w:p>
    <w:p w:rsidR="00A859B5" w:rsidRPr="0097254A" w:rsidRDefault="00A859B5" w:rsidP="00DB1FC4">
      <w:pPr>
        <w:numPr>
          <w:ilvl w:val="0"/>
          <w:numId w:val="52"/>
        </w:numPr>
        <w:spacing w:after="0" w:line="240" w:lineRule="auto"/>
        <w:rPr>
          <w:rFonts w:ascii="Times New Roman" w:hAnsi="Times New Roman" w:cs="Times New Roman"/>
          <w:sz w:val="24"/>
          <w:szCs w:val="24"/>
        </w:rPr>
      </w:pPr>
      <w:r w:rsidRPr="0097254A">
        <w:rPr>
          <w:rFonts w:ascii="Times New Roman" w:hAnsi="Times New Roman" w:cs="Times New Roman"/>
          <w:sz w:val="24"/>
          <w:szCs w:val="24"/>
        </w:rPr>
        <w:t>Пятница</w:t>
      </w:r>
    </w:p>
    <w:p w:rsidR="00A859B5" w:rsidRPr="0097254A" w:rsidRDefault="00A859B5" w:rsidP="00DB1FC4">
      <w:pPr>
        <w:numPr>
          <w:ilvl w:val="0"/>
          <w:numId w:val="52"/>
        </w:numPr>
        <w:spacing w:after="0" w:line="240" w:lineRule="auto"/>
        <w:rPr>
          <w:rFonts w:ascii="Times New Roman" w:hAnsi="Times New Roman" w:cs="Times New Roman"/>
          <w:sz w:val="24"/>
          <w:szCs w:val="24"/>
        </w:rPr>
      </w:pPr>
      <w:r w:rsidRPr="0097254A">
        <w:rPr>
          <w:rFonts w:ascii="Times New Roman" w:hAnsi="Times New Roman" w:cs="Times New Roman"/>
          <w:sz w:val="24"/>
          <w:szCs w:val="24"/>
        </w:rPr>
        <w:t>Апрель</w:t>
      </w:r>
    </w:p>
    <w:p w:rsidR="00A859B5" w:rsidRPr="0097254A" w:rsidRDefault="00A859B5" w:rsidP="00DB1FC4">
      <w:pPr>
        <w:numPr>
          <w:ilvl w:val="0"/>
          <w:numId w:val="52"/>
        </w:numPr>
        <w:spacing w:after="0" w:line="240" w:lineRule="auto"/>
        <w:rPr>
          <w:rFonts w:ascii="Times New Roman" w:hAnsi="Times New Roman" w:cs="Times New Roman"/>
          <w:sz w:val="24"/>
          <w:szCs w:val="24"/>
        </w:rPr>
      </w:pPr>
      <w:proofErr w:type="spellStart"/>
      <w:r w:rsidRPr="0097254A">
        <w:rPr>
          <w:rFonts w:ascii="Times New Roman" w:hAnsi="Times New Roman" w:cs="Times New Roman"/>
          <w:sz w:val="24"/>
          <w:szCs w:val="24"/>
        </w:rPr>
        <w:t>ПРимер</w:t>
      </w:r>
      <w:proofErr w:type="spellEnd"/>
    </w:p>
    <w:p w:rsidR="00A859B5" w:rsidRPr="0097254A" w:rsidRDefault="00A859B5" w:rsidP="00DB1FC4">
      <w:pPr>
        <w:numPr>
          <w:ilvl w:val="0"/>
          <w:numId w:val="52"/>
        </w:numPr>
        <w:spacing w:after="0" w:line="240" w:lineRule="auto"/>
        <w:rPr>
          <w:rFonts w:ascii="Times New Roman" w:hAnsi="Times New Roman" w:cs="Times New Roman"/>
          <w:sz w:val="24"/>
          <w:szCs w:val="24"/>
        </w:rPr>
      </w:pPr>
      <w:r w:rsidRPr="0097254A">
        <w:rPr>
          <w:rFonts w:ascii="Times New Roman" w:hAnsi="Times New Roman" w:cs="Times New Roman"/>
          <w:sz w:val="24"/>
          <w:szCs w:val="24"/>
        </w:rPr>
        <w:t>НОМЕР</w:t>
      </w:r>
    </w:p>
    <w:p w:rsidR="00A859B5" w:rsidRPr="0097254A" w:rsidRDefault="00A859B5" w:rsidP="00A859B5">
      <w:pPr>
        <w:spacing w:after="150"/>
        <w:rPr>
          <w:rFonts w:ascii="Times New Roman" w:hAnsi="Times New Roman" w:cs="Times New Roman"/>
          <w:sz w:val="24"/>
          <w:szCs w:val="24"/>
        </w:rPr>
      </w:pPr>
      <w:r w:rsidRPr="0097254A">
        <w:rPr>
          <w:rFonts w:ascii="Times New Roman" w:hAnsi="Times New Roman" w:cs="Times New Roman"/>
          <w:sz w:val="24"/>
          <w:szCs w:val="24"/>
        </w:rPr>
        <w:t xml:space="preserve">  В файле  сделайте подпись (используя </w:t>
      </w:r>
      <w:proofErr w:type="spellStart"/>
      <w:r w:rsidRPr="0097254A">
        <w:rPr>
          <w:rFonts w:ascii="Times New Roman" w:hAnsi="Times New Roman" w:cs="Times New Roman"/>
          <w:sz w:val="24"/>
          <w:szCs w:val="24"/>
        </w:rPr>
        <w:t>автозамену</w:t>
      </w:r>
      <w:proofErr w:type="spellEnd"/>
      <w:r w:rsidRPr="0097254A">
        <w:rPr>
          <w:rFonts w:ascii="Times New Roman" w:hAnsi="Times New Roman" w:cs="Times New Roman"/>
          <w:sz w:val="24"/>
          <w:szCs w:val="24"/>
        </w:rPr>
        <w:t>) текущей даты.</w:t>
      </w:r>
    </w:p>
    <w:p w:rsidR="0097254A" w:rsidRPr="00927BA1" w:rsidRDefault="0097254A" w:rsidP="00927BA1">
      <w:pPr>
        <w:keepNext/>
        <w:keepLines/>
        <w:suppressLineNumbers/>
        <w:suppressAutoHyphens/>
        <w:spacing w:after="0"/>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97254A" w:rsidRPr="00006FE6" w:rsidRDefault="0097254A" w:rsidP="0097254A">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w:t>
      </w:r>
      <w:r w:rsidRPr="00006FE6">
        <w:rPr>
          <w:rFonts w:ascii="Times New Roman" w:hAnsi="Times New Roman" w:cs="Times New Roman"/>
          <w:color w:val="000000" w:themeColor="text1"/>
          <w:sz w:val="24"/>
          <w:szCs w:val="24"/>
        </w:rPr>
        <w:t>З</w:t>
      </w:r>
      <w:r w:rsidR="008A3ECE">
        <w:rPr>
          <w:rFonts w:ascii="Times New Roman" w:hAnsi="Times New Roman" w:cs="Times New Roman"/>
          <w:color w:val="000000" w:themeColor="text1"/>
          <w:sz w:val="24"/>
          <w:szCs w:val="24"/>
        </w:rPr>
        <w:t>5</w:t>
      </w:r>
    </w:p>
    <w:p w:rsidR="0097254A" w:rsidRPr="00006FE6" w:rsidRDefault="0097254A" w:rsidP="0097254A">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 xml:space="preserve"> 10</w:t>
      </w:r>
      <w:r w:rsidRPr="00006FE6">
        <w:rPr>
          <w:rFonts w:ascii="Times New Roman" w:hAnsi="Times New Roman" w:cs="Times New Roman"/>
          <w:sz w:val="24"/>
          <w:szCs w:val="24"/>
        </w:rPr>
        <w:t xml:space="preserve"> баллов</w:t>
      </w:r>
    </w:p>
    <w:p w:rsidR="00E910AA" w:rsidRPr="003820ED" w:rsidRDefault="00E910AA" w:rsidP="00E910AA">
      <w:pPr>
        <w:keepLines/>
        <w:widowControl w:val="0"/>
        <w:suppressLineNumbers/>
        <w:suppressAutoHyphens/>
        <w:spacing w:after="0" w:line="240" w:lineRule="auto"/>
        <w:jc w:val="both"/>
        <w:rPr>
          <w:rFonts w:ascii="Times New Roman" w:hAnsi="Times New Roman" w:cs="Times New Roman"/>
          <w:sz w:val="24"/>
          <w:szCs w:val="24"/>
        </w:rPr>
      </w:pPr>
    </w:p>
    <w:tbl>
      <w:tblPr>
        <w:tblW w:w="5120" w:type="pct"/>
        <w:tblCellSpacing w:w="0" w:type="dxa"/>
        <w:tblCellMar>
          <w:left w:w="0" w:type="dxa"/>
          <w:right w:w="0" w:type="dxa"/>
        </w:tblCellMar>
        <w:tblLook w:val="04A0"/>
      </w:tblPr>
      <w:tblGrid>
        <w:gridCol w:w="9578"/>
      </w:tblGrid>
      <w:tr w:rsidR="00CB58B3" w:rsidRPr="00993C2F" w:rsidTr="003820ED">
        <w:trPr>
          <w:trHeight w:val="15"/>
          <w:tblCellSpacing w:w="0" w:type="dxa"/>
        </w:trPr>
        <w:tc>
          <w:tcPr>
            <w:tcW w:w="0" w:type="auto"/>
            <w:hideMark/>
          </w:tcPr>
          <w:p w:rsidR="00CB58B3" w:rsidRPr="00927BA1" w:rsidRDefault="00927BA1" w:rsidP="00375FF9">
            <w:pPr>
              <w:pStyle w:val="10"/>
              <w:spacing w:after="150"/>
              <w:ind w:firstLine="0"/>
              <w:jc w:val="both"/>
              <w:rPr>
                <w:rFonts w:eastAsiaTheme="minorEastAsia"/>
                <w:b/>
              </w:rPr>
            </w:pPr>
            <w:r w:rsidRPr="00927BA1">
              <w:rPr>
                <w:b/>
              </w:rPr>
              <w:t xml:space="preserve">6.4.2 Практическая работа </w:t>
            </w:r>
            <w:r w:rsidR="00375FF9">
              <w:rPr>
                <w:b/>
              </w:rPr>
              <w:t>№21. С</w:t>
            </w:r>
            <w:r w:rsidR="00CB58B3" w:rsidRPr="00927BA1">
              <w:rPr>
                <w:b/>
              </w:rPr>
              <w:t>оздание компьютерных публикаций на основе использования готовых шаблонов.</w:t>
            </w:r>
          </w:p>
        </w:tc>
      </w:tr>
      <w:tr w:rsidR="003820ED" w:rsidRPr="00993C2F" w:rsidTr="00236C8A">
        <w:trPr>
          <w:tblCellSpacing w:w="0" w:type="dxa"/>
        </w:trPr>
        <w:tc>
          <w:tcPr>
            <w:tcW w:w="5000" w:type="pct"/>
            <w:tcMar>
              <w:top w:w="0" w:type="dxa"/>
              <w:left w:w="150" w:type="dxa"/>
              <w:bottom w:w="0" w:type="dxa"/>
              <w:right w:w="150" w:type="dxa"/>
            </w:tcMar>
            <w:hideMark/>
          </w:tcPr>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Style w:val="aff1"/>
                <w:rFonts w:ascii="Times New Roman" w:hAnsi="Times New Roman" w:cs="Times New Roman"/>
                <w:i/>
                <w:iCs/>
                <w:color w:val="000000" w:themeColor="text1"/>
                <w:sz w:val="24"/>
                <w:szCs w:val="24"/>
              </w:rPr>
              <w:t>1. Цель работы:</w:t>
            </w:r>
            <w:r w:rsidRPr="003820ED">
              <w:rPr>
                <w:rFonts w:ascii="Times New Roman" w:hAnsi="Times New Roman" w:cs="Times New Roman"/>
                <w:color w:val="000000" w:themeColor="text1"/>
                <w:sz w:val="24"/>
                <w:szCs w:val="24"/>
              </w:rPr>
              <w:t xml:space="preserve"> выработать практические навыки создания публикаций средствами </w:t>
            </w:r>
            <w:r w:rsidRPr="003820ED">
              <w:rPr>
                <w:rFonts w:ascii="Times New Roman" w:hAnsi="Times New Roman" w:cs="Times New Roman"/>
                <w:color w:val="000000" w:themeColor="text1"/>
                <w:sz w:val="24"/>
                <w:szCs w:val="24"/>
                <w:lang w:val="en-US"/>
              </w:rPr>
              <w:t>MS</w:t>
            </w:r>
            <w:r w:rsidRPr="003820ED">
              <w:rPr>
                <w:rFonts w:ascii="Times New Roman" w:hAnsi="Times New Roman" w:cs="Times New Roman"/>
                <w:color w:val="000000" w:themeColor="text1"/>
                <w:sz w:val="24"/>
                <w:szCs w:val="24"/>
              </w:rPr>
              <w:t xml:space="preserve"> </w:t>
            </w:r>
            <w:proofErr w:type="spellStart"/>
            <w:r w:rsidRPr="003820ED">
              <w:rPr>
                <w:rFonts w:ascii="Times New Roman" w:hAnsi="Times New Roman" w:cs="Times New Roman"/>
                <w:color w:val="000000" w:themeColor="text1"/>
                <w:sz w:val="24"/>
                <w:szCs w:val="24"/>
              </w:rPr>
              <w:t>Publisher</w:t>
            </w:r>
            <w:proofErr w:type="spellEnd"/>
            <w:r w:rsidRPr="003820ED">
              <w:rPr>
                <w:rFonts w:ascii="Times New Roman" w:hAnsi="Times New Roman" w:cs="Times New Roman"/>
                <w:color w:val="000000" w:themeColor="text1"/>
                <w:sz w:val="24"/>
                <w:szCs w:val="24"/>
              </w:rPr>
              <w:t>.</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w:t>
            </w:r>
            <w:r w:rsidRPr="003820ED">
              <w:rPr>
                <w:rStyle w:val="aff1"/>
                <w:rFonts w:ascii="Times New Roman" w:hAnsi="Times New Roman" w:cs="Times New Roman"/>
                <w:color w:val="000000" w:themeColor="text1"/>
                <w:sz w:val="24"/>
                <w:szCs w:val="24"/>
              </w:rPr>
              <w:t xml:space="preserve">Программа </w:t>
            </w:r>
            <w:r w:rsidRPr="003820ED">
              <w:rPr>
                <w:rStyle w:val="aff1"/>
                <w:rFonts w:ascii="Times New Roman" w:hAnsi="Times New Roman" w:cs="Times New Roman"/>
                <w:color w:val="000000" w:themeColor="text1"/>
                <w:sz w:val="24"/>
                <w:szCs w:val="24"/>
                <w:lang w:val="en-US"/>
              </w:rPr>
              <w:t>MS</w:t>
            </w:r>
            <w:r w:rsidRPr="003820ED">
              <w:rPr>
                <w:rStyle w:val="aff1"/>
                <w:rFonts w:ascii="Times New Roman" w:hAnsi="Times New Roman" w:cs="Times New Roman"/>
                <w:color w:val="000000" w:themeColor="text1"/>
                <w:sz w:val="24"/>
                <w:szCs w:val="24"/>
              </w:rPr>
              <w:t xml:space="preserve"> </w:t>
            </w:r>
            <w:proofErr w:type="spellStart"/>
            <w:r w:rsidRPr="003820ED">
              <w:rPr>
                <w:rStyle w:val="aff1"/>
                <w:rFonts w:ascii="Times New Roman" w:hAnsi="Times New Roman" w:cs="Times New Roman"/>
                <w:color w:val="000000" w:themeColor="text1"/>
                <w:sz w:val="24"/>
                <w:szCs w:val="24"/>
              </w:rPr>
              <w:t>Publisher</w:t>
            </w:r>
            <w:proofErr w:type="spellEnd"/>
            <w:r w:rsidRPr="003820ED">
              <w:rPr>
                <w:rFonts w:ascii="Times New Roman" w:hAnsi="Times New Roman" w:cs="Times New Roman"/>
                <w:color w:val="000000" w:themeColor="text1"/>
                <w:sz w:val="24"/>
                <w:szCs w:val="24"/>
              </w:rPr>
              <w:t xml:space="preserve"> позволяет создание публикаций, предназначенных для издания на принтере или в издательстве, рассылки электронной почтой или размещения в Интернете. Вместе с программой предоставлены заготовки (шаблоны) публикаций для широкого диапазона публикаций, </w:t>
            </w:r>
            <w:proofErr w:type="spellStart"/>
            <w:r w:rsidRPr="003820ED">
              <w:rPr>
                <w:rFonts w:ascii="Times New Roman" w:hAnsi="Times New Roman" w:cs="Times New Roman"/>
                <w:color w:val="000000" w:themeColor="text1"/>
                <w:sz w:val="24"/>
                <w:szCs w:val="24"/>
              </w:rPr>
              <w:t>бюлетни</w:t>
            </w:r>
            <w:proofErr w:type="spellEnd"/>
            <w:r w:rsidRPr="003820ED">
              <w:rPr>
                <w:rFonts w:ascii="Times New Roman" w:hAnsi="Times New Roman" w:cs="Times New Roman"/>
                <w:color w:val="000000" w:themeColor="text1"/>
                <w:sz w:val="24"/>
                <w:szCs w:val="24"/>
              </w:rPr>
              <w:t xml:space="preserve">, </w:t>
            </w:r>
            <w:proofErr w:type="spellStart"/>
            <w:r w:rsidRPr="003820ED">
              <w:rPr>
                <w:rFonts w:ascii="Times New Roman" w:hAnsi="Times New Roman" w:cs="Times New Roman"/>
                <w:color w:val="000000" w:themeColor="text1"/>
                <w:sz w:val="24"/>
                <w:szCs w:val="24"/>
              </w:rPr>
              <w:t>брошуры</w:t>
            </w:r>
            <w:proofErr w:type="spellEnd"/>
            <w:r w:rsidRPr="003820ED">
              <w:rPr>
                <w:rFonts w:ascii="Times New Roman" w:hAnsi="Times New Roman" w:cs="Times New Roman"/>
                <w:color w:val="000000" w:themeColor="text1"/>
                <w:sz w:val="24"/>
                <w:szCs w:val="24"/>
              </w:rPr>
              <w:t xml:space="preserve">, визитные карточки, листовки, объявления, сертификаты, резюме, каталоги и страницы </w:t>
            </w:r>
            <w:proofErr w:type="spellStart"/>
            <w:r w:rsidRPr="003820ED">
              <w:rPr>
                <w:rFonts w:ascii="Times New Roman" w:hAnsi="Times New Roman" w:cs="Times New Roman"/>
                <w:color w:val="000000" w:themeColor="text1"/>
                <w:sz w:val="24"/>
                <w:szCs w:val="24"/>
              </w:rPr>
              <w:t>веб-узлов</w:t>
            </w:r>
            <w:proofErr w:type="spellEnd"/>
            <w:r w:rsidRPr="003820ED">
              <w:rPr>
                <w:rFonts w:ascii="Times New Roman" w:hAnsi="Times New Roman" w:cs="Times New Roman"/>
                <w:color w:val="000000" w:themeColor="text1"/>
                <w:sz w:val="24"/>
                <w:szCs w:val="24"/>
              </w:rPr>
              <w:t>.</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xml:space="preserve">Во время выбора типа создаваемой публикации в </w:t>
            </w:r>
            <w:proofErr w:type="spellStart"/>
            <w:proofErr w:type="gramStart"/>
            <w:r w:rsidRPr="003820ED">
              <w:rPr>
                <w:rFonts w:ascii="Times New Roman" w:hAnsi="Times New Roman" w:cs="Times New Roman"/>
                <w:color w:val="000000" w:themeColor="text1"/>
                <w:sz w:val="24"/>
                <w:szCs w:val="24"/>
              </w:rPr>
              <w:t>Publisher</w:t>
            </w:r>
            <w:proofErr w:type="gramEnd"/>
            <w:r w:rsidRPr="003820ED">
              <w:rPr>
                <w:rFonts w:ascii="Times New Roman" w:hAnsi="Times New Roman" w:cs="Times New Roman"/>
                <w:color w:val="000000" w:themeColor="text1"/>
                <w:sz w:val="24"/>
                <w:szCs w:val="24"/>
              </w:rPr>
              <w:t>отображаются</w:t>
            </w:r>
            <w:proofErr w:type="spellEnd"/>
            <w:r w:rsidRPr="003820ED">
              <w:rPr>
                <w:rFonts w:ascii="Times New Roman" w:hAnsi="Times New Roman" w:cs="Times New Roman"/>
                <w:color w:val="000000" w:themeColor="text1"/>
                <w:sz w:val="24"/>
                <w:szCs w:val="24"/>
              </w:rPr>
              <w:t xml:space="preserve"> эскизы доступных заготовок (шаблонов). Для разработки публикации на основе одной из заготовок хватит щелкнуть её эскиз.</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xml:space="preserve">После того как откроется шаблон публикации, вам необходимо заменить текст и рисунки. </w:t>
            </w:r>
            <w:r w:rsidRPr="003820ED">
              <w:rPr>
                <w:rFonts w:ascii="Times New Roman" w:hAnsi="Times New Roman" w:cs="Times New Roman"/>
                <w:color w:val="000000" w:themeColor="text1"/>
                <w:sz w:val="24"/>
                <w:szCs w:val="24"/>
              </w:rPr>
              <w:lastRenderedPageBreak/>
              <w:t>Также можно менять цветовую и шрифтовую схемы, удалять или добавлять элементы макета и совершать любые другие необходимые изменения, чтоб публикация точно отображала стиль конкретной организации или деятельности.</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Все элементы публикации, включая блоки текста, не зависят друг от друга. Любой элемент можно размещать точно в необходимом месте с возможностью управления размером, формой и внешнем видом каждого элемента.</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u w:val="single"/>
              </w:rPr>
              <w:t>Способы создания публикации:</w:t>
            </w:r>
          </w:p>
          <w:p w:rsidR="003820ED" w:rsidRPr="003820ED" w:rsidRDefault="003820ED" w:rsidP="009C3E4F">
            <w:pPr>
              <w:numPr>
                <w:ilvl w:val="0"/>
                <w:numId w:val="62"/>
              </w:numPr>
              <w:spacing w:after="0" w:line="240" w:lineRule="auto"/>
              <w:ind w:left="375"/>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Публикация для печати – выбор шаблона определенного типа и задание для него шаблона оформления (имеются шаблоны нескольких категорий – бланки, буклеты, календари и др.)</w:t>
            </w:r>
          </w:p>
          <w:p w:rsidR="003820ED" w:rsidRPr="003820ED" w:rsidRDefault="003820ED" w:rsidP="009C3E4F">
            <w:pPr>
              <w:numPr>
                <w:ilvl w:val="0"/>
                <w:numId w:val="62"/>
              </w:numPr>
              <w:spacing w:after="0" w:line="240" w:lineRule="auto"/>
              <w:ind w:left="375"/>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Web-узлы и электронная почта</w:t>
            </w:r>
          </w:p>
          <w:p w:rsidR="003820ED" w:rsidRPr="003820ED" w:rsidRDefault="003820ED" w:rsidP="009C3E4F">
            <w:pPr>
              <w:numPr>
                <w:ilvl w:val="0"/>
                <w:numId w:val="62"/>
              </w:numPr>
              <w:spacing w:after="0" w:line="240" w:lineRule="auto"/>
              <w:ind w:left="375"/>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Наборы макетов</w:t>
            </w:r>
          </w:p>
          <w:p w:rsidR="003820ED" w:rsidRPr="003820ED" w:rsidRDefault="003820ED" w:rsidP="009C3E4F">
            <w:pPr>
              <w:numPr>
                <w:ilvl w:val="0"/>
                <w:numId w:val="62"/>
              </w:numPr>
              <w:spacing w:after="0" w:line="240" w:lineRule="auto"/>
              <w:ind w:left="375"/>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Пустые публикации</w:t>
            </w:r>
          </w:p>
          <w:p w:rsidR="003820ED" w:rsidRPr="003820ED" w:rsidRDefault="003820ED" w:rsidP="009C3E4F">
            <w:pPr>
              <w:numPr>
                <w:ilvl w:val="0"/>
                <w:numId w:val="62"/>
              </w:numPr>
              <w:spacing w:after="0" w:line="240" w:lineRule="auto"/>
              <w:ind w:left="375"/>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Создание публикации на основе уже имеющейся.</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xml:space="preserve">Запуск </w:t>
            </w:r>
            <w:proofErr w:type="spellStart"/>
            <w:r w:rsidRPr="003820ED">
              <w:rPr>
                <w:rFonts w:ascii="Times New Roman" w:hAnsi="Times New Roman" w:cs="Times New Roman"/>
                <w:color w:val="000000" w:themeColor="text1"/>
                <w:sz w:val="24"/>
                <w:szCs w:val="24"/>
              </w:rPr>
              <w:t>Publisher</w:t>
            </w:r>
            <w:proofErr w:type="spellEnd"/>
            <w:r w:rsidRPr="003820ED">
              <w:rPr>
                <w:rFonts w:ascii="Times New Roman" w:hAnsi="Times New Roman" w:cs="Times New Roman"/>
                <w:color w:val="000000" w:themeColor="text1"/>
                <w:sz w:val="24"/>
                <w:szCs w:val="24"/>
              </w:rPr>
              <w:t xml:space="preserve"> осуществляется по команде Пуск / Программы / </w:t>
            </w:r>
            <w:proofErr w:type="spellStart"/>
            <w:r w:rsidRPr="003820ED">
              <w:rPr>
                <w:rFonts w:ascii="Times New Roman" w:hAnsi="Times New Roman" w:cs="Times New Roman"/>
                <w:color w:val="000000" w:themeColor="text1"/>
                <w:sz w:val="24"/>
                <w:szCs w:val="24"/>
              </w:rPr>
              <w:t>Microsoft</w:t>
            </w:r>
            <w:proofErr w:type="spellEnd"/>
            <w:r w:rsidRPr="003820ED">
              <w:rPr>
                <w:rFonts w:ascii="Times New Roman" w:hAnsi="Times New Roman" w:cs="Times New Roman"/>
                <w:color w:val="000000" w:themeColor="text1"/>
                <w:sz w:val="24"/>
                <w:szCs w:val="24"/>
              </w:rPr>
              <w:t xml:space="preserve"> </w:t>
            </w:r>
            <w:proofErr w:type="spellStart"/>
            <w:r w:rsidRPr="003820ED">
              <w:rPr>
                <w:rFonts w:ascii="Times New Roman" w:hAnsi="Times New Roman" w:cs="Times New Roman"/>
                <w:color w:val="000000" w:themeColor="text1"/>
                <w:sz w:val="24"/>
                <w:szCs w:val="24"/>
              </w:rPr>
              <w:t>Office</w:t>
            </w:r>
            <w:proofErr w:type="spellEnd"/>
            <w:r w:rsidRPr="003820ED">
              <w:rPr>
                <w:rFonts w:ascii="Times New Roman" w:hAnsi="Times New Roman" w:cs="Times New Roman"/>
                <w:color w:val="000000" w:themeColor="text1"/>
                <w:sz w:val="24"/>
                <w:szCs w:val="24"/>
              </w:rPr>
              <w:t xml:space="preserve"> / </w:t>
            </w:r>
            <w:proofErr w:type="spellStart"/>
            <w:r w:rsidRPr="003820ED">
              <w:rPr>
                <w:rFonts w:ascii="Times New Roman" w:hAnsi="Times New Roman" w:cs="Times New Roman"/>
                <w:color w:val="000000" w:themeColor="text1"/>
                <w:sz w:val="24"/>
                <w:szCs w:val="24"/>
              </w:rPr>
              <w:t>Microsoft</w:t>
            </w:r>
            <w:proofErr w:type="spellEnd"/>
            <w:r w:rsidRPr="003820ED">
              <w:rPr>
                <w:rFonts w:ascii="Times New Roman" w:hAnsi="Times New Roman" w:cs="Times New Roman"/>
                <w:color w:val="000000" w:themeColor="text1"/>
                <w:sz w:val="24"/>
                <w:szCs w:val="24"/>
              </w:rPr>
              <w:t xml:space="preserve"> </w:t>
            </w:r>
            <w:proofErr w:type="spellStart"/>
            <w:r w:rsidRPr="003820ED">
              <w:rPr>
                <w:rFonts w:ascii="Times New Roman" w:hAnsi="Times New Roman" w:cs="Times New Roman"/>
                <w:color w:val="000000" w:themeColor="text1"/>
                <w:sz w:val="24"/>
                <w:szCs w:val="24"/>
              </w:rPr>
              <w:t>Publisher</w:t>
            </w:r>
            <w:proofErr w:type="spellEnd"/>
            <w:r w:rsidRPr="003820ED">
              <w:rPr>
                <w:rFonts w:ascii="Times New Roman" w:hAnsi="Times New Roman" w:cs="Times New Roman"/>
                <w:color w:val="000000" w:themeColor="text1"/>
                <w:sz w:val="24"/>
                <w:szCs w:val="24"/>
              </w:rPr>
              <w:t xml:space="preserve"> щелчком мыши. Либо щёлчком мыши по ярлыку </w:t>
            </w:r>
            <w:proofErr w:type="spellStart"/>
            <w:r w:rsidRPr="003820ED">
              <w:rPr>
                <w:rFonts w:ascii="Times New Roman" w:hAnsi="Times New Roman" w:cs="Times New Roman"/>
                <w:color w:val="000000" w:themeColor="text1"/>
                <w:sz w:val="24"/>
                <w:szCs w:val="24"/>
              </w:rPr>
              <w:t>Publisher</w:t>
            </w:r>
            <w:proofErr w:type="spellEnd"/>
            <w:r w:rsidRPr="003820ED">
              <w:rPr>
                <w:rFonts w:ascii="Times New Roman" w:hAnsi="Times New Roman" w:cs="Times New Roman"/>
                <w:color w:val="000000" w:themeColor="text1"/>
                <w:sz w:val="24"/>
                <w:szCs w:val="24"/>
              </w:rPr>
              <w:t xml:space="preserve">, находящемуся на Рабочем столе или на Панели задач. После запуска приложения на экране появляется следующее окно: </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xml:space="preserve">В отличие от </w:t>
            </w:r>
            <w:proofErr w:type="spellStart"/>
            <w:r w:rsidRPr="003820ED">
              <w:rPr>
                <w:rFonts w:ascii="Times New Roman" w:hAnsi="Times New Roman" w:cs="Times New Roman"/>
                <w:color w:val="000000" w:themeColor="text1"/>
                <w:sz w:val="24"/>
                <w:szCs w:val="24"/>
              </w:rPr>
              <w:t>Word</w:t>
            </w:r>
            <w:proofErr w:type="spellEnd"/>
            <w:r w:rsidRPr="003820ED">
              <w:rPr>
                <w:rFonts w:ascii="Times New Roman" w:hAnsi="Times New Roman" w:cs="Times New Roman"/>
                <w:color w:val="000000" w:themeColor="text1"/>
                <w:sz w:val="24"/>
                <w:szCs w:val="24"/>
              </w:rPr>
              <w:t xml:space="preserve"> и </w:t>
            </w:r>
            <w:proofErr w:type="spellStart"/>
            <w:r w:rsidRPr="003820ED">
              <w:rPr>
                <w:rFonts w:ascii="Times New Roman" w:hAnsi="Times New Roman" w:cs="Times New Roman"/>
                <w:color w:val="000000" w:themeColor="text1"/>
                <w:sz w:val="24"/>
                <w:szCs w:val="24"/>
              </w:rPr>
              <w:t>Excel</w:t>
            </w:r>
            <w:proofErr w:type="spellEnd"/>
            <w:r w:rsidRPr="003820ED">
              <w:rPr>
                <w:rFonts w:ascii="Times New Roman" w:hAnsi="Times New Roman" w:cs="Times New Roman"/>
                <w:color w:val="000000" w:themeColor="text1"/>
                <w:sz w:val="24"/>
                <w:szCs w:val="24"/>
              </w:rPr>
              <w:t xml:space="preserve"> при непосредственном запуске (а не открытии существующей публикации) </w:t>
            </w:r>
            <w:proofErr w:type="spellStart"/>
            <w:r w:rsidRPr="003820ED">
              <w:rPr>
                <w:rFonts w:ascii="Times New Roman" w:hAnsi="Times New Roman" w:cs="Times New Roman"/>
                <w:color w:val="000000" w:themeColor="text1"/>
                <w:sz w:val="24"/>
                <w:szCs w:val="24"/>
              </w:rPr>
              <w:t>Publisher</w:t>
            </w:r>
            <w:proofErr w:type="spellEnd"/>
            <w:r w:rsidRPr="003820ED">
              <w:rPr>
                <w:rFonts w:ascii="Times New Roman" w:hAnsi="Times New Roman" w:cs="Times New Roman"/>
                <w:color w:val="000000" w:themeColor="text1"/>
                <w:sz w:val="24"/>
                <w:szCs w:val="24"/>
              </w:rPr>
              <w:t xml:space="preserve"> не создает нового документа. Для того чтобы добраться до панелей инструментов и меню, необходимо создать новую публикацию. </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Слева в окне располагается Область задач, в которой предлагается Новая публикация. Чтобы начать работу, необходимо выбрать из ниже предлагаемого списка требуемую категорию публикации:</w:t>
            </w:r>
          </w:p>
          <w:p w:rsidR="003820ED" w:rsidRPr="003820ED" w:rsidRDefault="003820ED" w:rsidP="009C3E4F">
            <w:pPr>
              <w:numPr>
                <w:ilvl w:val="0"/>
                <w:numId w:val="63"/>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Публикации для печати</w:t>
            </w:r>
          </w:p>
          <w:p w:rsidR="003820ED" w:rsidRPr="003820ED" w:rsidRDefault="003820ED" w:rsidP="009C3E4F">
            <w:pPr>
              <w:numPr>
                <w:ilvl w:val="0"/>
                <w:numId w:val="63"/>
              </w:numPr>
              <w:spacing w:after="0" w:line="240" w:lineRule="auto"/>
              <w:ind w:left="375"/>
              <w:rPr>
                <w:rFonts w:ascii="Times New Roman" w:hAnsi="Times New Roman" w:cs="Times New Roman"/>
                <w:color w:val="000000" w:themeColor="text1"/>
                <w:sz w:val="24"/>
                <w:szCs w:val="24"/>
              </w:rPr>
            </w:pPr>
            <w:proofErr w:type="spellStart"/>
            <w:r w:rsidRPr="003820ED">
              <w:rPr>
                <w:rFonts w:ascii="Times New Roman" w:hAnsi="Times New Roman" w:cs="Times New Roman"/>
                <w:color w:val="000000" w:themeColor="text1"/>
                <w:sz w:val="24"/>
                <w:szCs w:val="24"/>
              </w:rPr>
              <w:t>Веб-узлы</w:t>
            </w:r>
            <w:proofErr w:type="spellEnd"/>
            <w:r w:rsidRPr="003820ED">
              <w:rPr>
                <w:rFonts w:ascii="Times New Roman" w:hAnsi="Times New Roman" w:cs="Times New Roman"/>
                <w:color w:val="000000" w:themeColor="text1"/>
                <w:sz w:val="24"/>
                <w:szCs w:val="24"/>
              </w:rPr>
              <w:t xml:space="preserve"> и электронная почта</w:t>
            </w:r>
          </w:p>
          <w:p w:rsidR="003820ED" w:rsidRPr="003820ED" w:rsidRDefault="003820ED" w:rsidP="009C3E4F">
            <w:pPr>
              <w:numPr>
                <w:ilvl w:val="0"/>
                <w:numId w:val="63"/>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Наборы макетов</w:t>
            </w:r>
          </w:p>
          <w:p w:rsidR="003820ED" w:rsidRPr="003820ED" w:rsidRDefault="003820ED" w:rsidP="009C3E4F">
            <w:pPr>
              <w:numPr>
                <w:ilvl w:val="0"/>
                <w:numId w:val="63"/>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Пустые публикации</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(Если Область задач не видна, нажмите на клавиатуре Ctrl+F1 или в меню Вид поставьте галочку в пункте Область задач.)</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xml:space="preserve">  В Публикациях для печати (открыть) предлагается достаточно большое число типов публикации: </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Быстрые публикации</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Бланки</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Буклеты</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Бумажные модели</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Бюллетени</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xml:space="preserve">Визитные карточки </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Деловые бланки</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Календари</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Каталоги</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Наклейки</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Плакаты</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Приглашения</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xml:space="preserve">Резюме и др. </w:t>
            </w:r>
          </w:p>
          <w:p w:rsidR="003820ED" w:rsidRPr="003820ED" w:rsidRDefault="003820ED" w:rsidP="00927BA1">
            <w:pPr>
              <w:spacing w:after="0" w:line="240" w:lineRule="auto"/>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(Выбираем Буклет). (Показать бумажный вариант буклета)</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Все шаблоны содержат и текстовую и графическую информацию, и, что особенно важно, при выводе на печать сохраняется отличное качество графики.</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xml:space="preserve">Вся работа в </w:t>
            </w:r>
            <w:proofErr w:type="spellStart"/>
            <w:r w:rsidRPr="003820ED">
              <w:rPr>
                <w:rFonts w:ascii="Times New Roman" w:hAnsi="Times New Roman" w:cs="Times New Roman"/>
                <w:color w:val="000000" w:themeColor="text1"/>
                <w:sz w:val="24"/>
                <w:szCs w:val="24"/>
              </w:rPr>
              <w:t>Publisher</w:t>
            </w:r>
            <w:proofErr w:type="spellEnd"/>
            <w:r w:rsidRPr="003820ED">
              <w:rPr>
                <w:rFonts w:ascii="Times New Roman" w:hAnsi="Times New Roman" w:cs="Times New Roman"/>
                <w:color w:val="000000" w:themeColor="text1"/>
                <w:sz w:val="24"/>
                <w:szCs w:val="24"/>
              </w:rPr>
              <w:t xml:space="preserve"> организуется на специальном поле, которое можно назвать “монтажным столом”. Его особенность – это возможность одновременного размещения на нем различных материалов для верстки: текстовых блоков, рисунков. Количество страниц, необходимое для вашего издания, неограниченно, можно сверстать целую </w:t>
            </w:r>
            <w:r w:rsidRPr="003820ED">
              <w:rPr>
                <w:rFonts w:ascii="Times New Roman" w:hAnsi="Times New Roman" w:cs="Times New Roman"/>
                <w:color w:val="000000" w:themeColor="text1"/>
                <w:sz w:val="24"/>
                <w:szCs w:val="24"/>
              </w:rPr>
              <w:lastRenderedPageBreak/>
              <w:t xml:space="preserve">книгу. </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w:t>
            </w:r>
            <w:proofErr w:type="spellStart"/>
            <w:r w:rsidRPr="003820ED">
              <w:rPr>
                <w:rFonts w:ascii="Times New Roman" w:hAnsi="Times New Roman" w:cs="Times New Roman"/>
                <w:color w:val="000000" w:themeColor="text1"/>
                <w:sz w:val="24"/>
                <w:szCs w:val="24"/>
              </w:rPr>
              <w:t>Можное</w:t>
            </w:r>
            <w:proofErr w:type="spellEnd"/>
            <w:r w:rsidRPr="003820ED">
              <w:rPr>
                <w:rFonts w:ascii="Times New Roman" w:hAnsi="Times New Roman" w:cs="Times New Roman"/>
                <w:color w:val="000000" w:themeColor="text1"/>
                <w:sz w:val="24"/>
                <w:szCs w:val="24"/>
              </w:rPr>
              <w:t xml:space="preserve"> изменить цветовую схему уже выбранного макета. Для этого в Области задач необходимо щелкнуть по слову Цветовые схемы и выбрать ту схему, которая вам нравится.</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xml:space="preserve">Также можно изменить и шрифтовые схемы выбранного вами макета, для чего щелкнуть в Области задач по слову Шрифтовые схемы и выбрать те шрифты, которые вам нужны. </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Если же вам вдруг перестал нравиться выбранный макет публикации, то его можно легко поменять на другой простым щелчком мыши (там же в Области задач) по слову Макеты публикаций. Просто выберите новый макет и щелкните по нему мышью.</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xml:space="preserve">Создать визитную карточку на основе шаблона. </w:t>
            </w:r>
          </w:p>
          <w:p w:rsid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Подготовить необходимые графические файлы и создать календарь на основе шаблона.</w:t>
            </w:r>
          </w:p>
          <w:p w:rsidR="00927BA1" w:rsidRDefault="00927BA1" w:rsidP="00927BA1">
            <w:pPr>
              <w:keepNext/>
              <w:keepLines/>
              <w:suppressLineNumbers/>
              <w:suppressAutoHyphens/>
              <w:spacing w:after="0" w:line="240" w:lineRule="auto"/>
              <w:ind w:left="708"/>
              <w:jc w:val="both"/>
              <w:rPr>
                <w:rFonts w:ascii="Times New Roman" w:hAnsi="Times New Roman" w:cs="Times New Roman"/>
                <w:b/>
                <w:sz w:val="24"/>
                <w:szCs w:val="24"/>
              </w:rPr>
            </w:pPr>
          </w:p>
          <w:p w:rsidR="00543FA7" w:rsidRPr="00927BA1" w:rsidRDefault="00543FA7" w:rsidP="00927BA1">
            <w:pPr>
              <w:keepNext/>
              <w:keepLines/>
              <w:suppressLineNumbers/>
              <w:suppressAutoHyphens/>
              <w:spacing w:after="0" w:line="240" w:lineRule="auto"/>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543FA7" w:rsidRPr="00006FE6" w:rsidRDefault="00543FA7" w:rsidP="00927BA1">
            <w:pPr>
              <w:keepNext/>
              <w:keepLines/>
              <w:spacing w:after="0" w:line="240" w:lineRule="auto"/>
              <w:jc w:val="both"/>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3820ED" w:rsidRPr="00927BA1" w:rsidRDefault="00543FA7" w:rsidP="00927BA1">
            <w:pPr>
              <w:keepNext/>
              <w:keepLines/>
              <w:spacing w:after="0" w:line="240" w:lineRule="auto"/>
              <w:jc w:val="both"/>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 xml:space="preserve"> 20</w:t>
            </w:r>
            <w:r w:rsidRPr="00006FE6">
              <w:rPr>
                <w:rFonts w:ascii="Times New Roman" w:hAnsi="Times New Roman" w:cs="Times New Roman"/>
                <w:sz w:val="24"/>
                <w:szCs w:val="24"/>
              </w:rPr>
              <w:t xml:space="preserve"> баллов</w:t>
            </w:r>
            <w:r w:rsidR="003820ED" w:rsidRPr="003820ED">
              <w:rPr>
                <w:rFonts w:ascii="Times New Roman" w:hAnsi="Times New Roman" w:cs="Times New Roman"/>
                <w:color w:val="000000" w:themeColor="text1"/>
                <w:sz w:val="24"/>
                <w:szCs w:val="24"/>
              </w:rPr>
              <w:t> </w:t>
            </w:r>
          </w:p>
        </w:tc>
      </w:tr>
    </w:tbl>
    <w:p w:rsidR="00927BA1" w:rsidRDefault="00927BA1" w:rsidP="00E910AA">
      <w:pPr>
        <w:ind w:left="360"/>
        <w:jc w:val="both"/>
        <w:rPr>
          <w:rFonts w:ascii="Times New Roman" w:hAnsi="Times New Roman" w:cs="Times New Roman"/>
          <w:b/>
          <w:sz w:val="28"/>
          <w:szCs w:val="28"/>
        </w:rPr>
      </w:pPr>
    </w:p>
    <w:p w:rsidR="00E910AA" w:rsidRPr="00927BA1" w:rsidRDefault="00927BA1" w:rsidP="00E910AA">
      <w:pPr>
        <w:ind w:left="360"/>
        <w:jc w:val="both"/>
        <w:rPr>
          <w:rFonts w:ascii="Times New Roman" w:hAnsi="Times New Roman" w:cs="Times New Roman"/>
          <w:b/>
          <w:sz w:val="24"/>
          <w:szCs w:val="24"/>
        </w:rPr>
      </w:pPr>
      <w:r w:rsidRPr="00927BA1">
        <w:rPr>
          <w:rFonts w:ascii="Times New Roman" w:hAnsi="Times New Roman" w:cs="Times New Roman"/>
          <w:b/>
          <w:sz w:val="24"/>
          <w:szCs w:val="24"/>
        </w:rPr>
        <w:t>6.4.3</w:t>
      </w:r>
      <w:r w:rsidR="00375FF9">
        <w:rPr>
          <w:rFonts w:ascii="Times New Roman" w:hAnsi="Times New Roman" w:cs="Times New Roman"/>
          <w:b/>
          <w:sz w:val="24"/>
          <w:szCs w:val="24"/>
        </w:rPr>
        <w:t>.</w:t>
      </w:r>
      <w:r w:rsidRPr="00927BA1">
        <w:rPr>
          <w:rFonts w:ascii="Times New Roman" w:hAnsi="Times New Roman" w:cs="Times New Roman"/>
          <w:b/>
          <w:sz w:val="24"/>
          <w:szCs w:val="24"/>
        </w:rPr>
        <w:t xml:space="preserve"> </w:t>
      </w:r>
      <w:r w:rsidR="00E910AA" w:rsidRPr="00927BA1">
        <w:rPr>
          <w:rFonts w:ascii="Times New Roman" w:hAnsi="Times New Roman" w:cs="Times New Roman"/>
          <w:b/>
          <w:sz w:val="24"/>
          <w:szCs w:val="24"/>
        </w:rPr>
        <w:t>Практическая работа</w:t>
      </w:r>
      <w:r w:rsidR="00367D57">
        <w:rPr>
          <w:rFonts w:ascii="Times New Roman" w:hAnsi="Times New Roman" w:cs="Times New Roman"/>
          <w:b/>
          <w:sz w:val="24"/>
          <w:szCs w:val="24"/>
        </w:rPr>
        <w:t xml:space="preserve"> №22</w:t>
      </w:r>
      <w:r w:rsidR="00375FF9">
        <w:rPr>
          <w:rFonts w:ascii="Times New Roman" w:hAnsi="Times New Roman" w:cs="Times New Roman"/>
          <w:b/>
          <w:sz w:val="24"/>
          <w:szCs w:val="24"/>
        </w:rPr>
        <w:t>.</w:t>
      </w:r>
      <w:r w:rsidR="00E910AA" w:rsidRPr="00927BA1">
        <w:rPr>
          <w:rFonts w:ascii="Times New Roman" w:hAnsi="Times New Roman" w:cs="Times New Roman"/>
          <w:b/>
          <w:sz w:val="24"/>
          <w:szCs w:val="24"/>
        </w:rPr>
        <w:t xml:space="preserve"> Электронные таблицы: назначение, основные функции, настройка таблиц Структура электронных таблиц (строка, столбец, ячейка). Типы (числа, формулы, текст) и формат данных. Вычисления с использованием стандартных функций.</w:t>
      </w:r>
    </w:p>
    <w:p w:rsidR="00062362" w:rsidRPr="00062362" w:rsidRDefault="00062362" w:rsidP="00927BA1">
      <w:pPr>
        <w:spacing w:after="0" w:line="240" w:lineRule="auto"/>
        <w:jc w:val="both"/>
        <w:rPr>
          <w:rFonts w:ascii="Times New Roman" w:eastAsia="Times New Roman" w:hAnsi="Times New Roman" w:cs="Times New Roman"/>
          <w:sz w:val="24"/>
          <w:szCs w:val="24"/>
        </w:rPr>
      </w:pPr>
      <w:r w:rsidRPr="00062362">
        <w:rPr>
          <w:rFonts w:ascii="Times New Roman" w:eastAsia="Times New Roman" w:hAnsi="Times New Roman" w:cs="Times New Roman"/>
          <w:b/>
          <w:bCs/>
          <w:iCs/>
          <w:sz w:val="24"/>
          <w:szCs w:val="24"/>
        </w:rPr>
        <w:t>Цель</w:t>
      </w:r>
      <w:r w:rsidRPr="00062362">
        <w:rPr>
          <w:rFonts w:ascii="Times New Roman" w:eastAsia="Times New Roman" w:hAnsi="Times New Roman" w:cs="Times New Roman"/>
          <w:b/>
          <w:bCs/>
          <w:i/>
          <w:iCs/>
          <w:sz w:val="24"/>
          <w:szCs w:val="24"/>
        </w:rPr>
        <w:t>: </w:t>
      </w:r>
      <w:r w:rsidRPr="00062362">
        <w:rPr>
          <w:rFonts w:ascii="Times New Roman" w:eastAsia="Times New Roman" w:hAnsi="Times New Roman" w:cs="Times New Roman"/>
          <w:sz w:val="24"/>
          <w:szCs w:val="24"/>
        </w:rPr>
        <w:t>освоить основные операции по созданию, редактированию и оформлению электронных таблиц</w:t>
      </w:r>
    </w:p>
    <w:p w:rsidR="00E910AA" w:rsidRPr="00E910AA" w:rsidRDefault="0086401D" w:rsidP="00927BA1">
      <w:pPr>
        <w:pStyle w:val="a9"/>
        <w:ind w:left="0"/>
        <w:jc w:val="both"/>
      </w:pPr>
      <w:r w:rsidRPr="00E910AA">
        <w:t>Выполнить форматирование ячеек рабочего листа, и выделить ячейки с результатами и изменяемыми данными – синим цветом, а ячейки с исходными данными – красным цветом.</w:t>
      </w:r>
      <w:r w:rsidR="00927BA1">
        <w:t xml:space="preserve"> </w:t>
      </w:r>
      <w:r w:rsidR="00E910AA" w:rsidRPr="00E910AA">
        <w:t xml:space="preserve">Заполните пустые блоки, выбрав правильный ответ </w:t>
      </w:r>
    </w:p>
    <w:p w:rsidR="00E910AA" w:rsidRPr="00E910AA" w:rsidRDefault="00E910AA" w:rsidP="00927BA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686175" cy="2356840"/>
            <wp:effectExtent l="19050" t="0" r="9525" b="0"/>
            <wp:docPr id="39" name="Рисунок 39" descr="http://festival.1september.ru/articles/618136/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festival.1september.ru/articles/618136/img2.jpg"/>
                    <pic:cNvPicPr>
                      <a:picLocks noChangeAspect="1" noChangeArrowheads="1"/>
                    </pic:cNvPicPr>
                  </pic:nvPicPr>
                  <pic:blipFill>
                    <a:blip r:embed="rId52" cstate="print"/>
                    <a:srcRect/>
                    <a:stretch>
                      <a:fillRect/>
                    </a:stretch>
                  </pic:blipFill>
                  <pic:spPr bwMode="auto">
                    <a:xfrm>
                      <a:off x="0" y="0"/>
                      <a:ext cx="3686175" cy="2356840"/>
                    </a:xfrm>
                    <a:prstGeom prst="rect">
                      <a:avLst/>
                    </a:prstGeom>
                    <a:noFill/>
                    <a:ln w="9525">
                      <a:noFill/>
                      <a:miter lim="800000"/>
                      <a:headEnd/>
                      <a:tailEnd/>
                    </a:ln>
                  </pic:spPr>
                </pic:pic>
              </a:graphicData>
            </a:graphic>
          </wp:inline>
        </w:drawing>
      </w:r>
    </w:p>
    <w:p w:rsidR="00E910AA" w:rsidRDefault="00E910AA" w:rsidP="00927BA1">
      <w:pPr>
        <w:spacing w:after="0" w:line="240" w:lineRule="auto"/>
        <w:rPr>
          <w:rFonts w:ascii="Times New Roman" w:eastAsia="Times New Roman" w:hAnsi="Times New Roman" w:cs="Times New Roman"/>
          <w:sz w:val="24"/>
          <w:szCs w:val="24"/>
        </w:rPr>
      </w:pPr>
      <w:r w:rsidRPr="00E910AA">
        <w:rPr>
          <w:rFonts w:ascii="Times New Roman" w:eastAsia="Times New Roman" w:hAnsi="Times New Roman" w:cs="Times New Roman"/>
          <w:b/>
          <w:bCs/>
          <w:sz w:val="24"/>
          <w:szCs w:val="24"/>
        </w:rPr>
        <w:t>Варианты ответов:</w:t>
      </w:r>
      <w:r w:rsidRPr="00E910AA">
        <w:rPr>
          <w:rFonts w:ascii="Times New Roman" w:eastAsia="Times New Roman" w:hAnsi="Times New Roman" w:cs="Times New Roman"/>
          <w:sz w:val="24"/>
          <w:szCs w:val="24"/>
        </w:rPr>
        <w:t xml:space="preserve"> </w:t>
      </w:r>
      <w:proofErr w:type="gramStart"/>
      <w:r w:rsidRPr="00E910AA">
        <w:rPr>
          <w:rFonts w:ascii="Times New Roman" w:eastAsia="Times New Roman" w:hAnsi="Times New Roman" w:cs="Times New Roman"/>
          <w:sz w:val="24"/>
          <w:szCs w:val="24"/>
        </w:rPr>
        <w:t xml:space="preserve">Кнопки управления окном, Строка заголовка, Полосы прокрутки, </w:t>
      </w:r>
      <w:r w:rsidRPr="00E910AA">
        <w:rPr>
          <w:rFonts w:ascii="Times New Roman" w:eastAsia="Times New Roman" w:hAnsi="Times New Roman" w:cs="Times New Roman"/>
          <w:sz w:val="24"/>
          <w:szCs w:val="24"/>
        </w:rPr>
        <w:br/>
        <w:t>Строка меню, Мастер функций, Адрес ячейки, Активная ячейка, Строка ввода, Ярлыки листов, Строка состояния, Панели инструментов, Ячейка</w:t>
      </w:r>
      <w:proofErr w:type="gramEnd"/>
    </w:p>
    <w:p w:rsidR="002D7B27" w:rsidRDefault="00041350" w:rsidP="00927BA1">
      <w:pPr>
        <w:spacing w:after="0" w:line="240" w:lineRule="auto"/>
        <w:ind w:left="75" w:right="75" w:firstLine="300"/>
        <w:jc w:val="both"/>
        <w:rPr>
          <w:rFonts w:ascii="Times New Roman" w:eastAsia="Times New Roman" w:hAnsi="Times New Roman" w:cs="Times New Roman"/>
          <w:sz w:val="24"/>
          <w:szCs w:val="24"/>
        </w:rPr>
      </w:pPr>
      <w:r w:rsidRPr="002D7B27">
        <w:rPr>
          <w:rFonts w:ascii="Times New Roman" w:eastAsia="Times New Roman" w:hAnsi="Times New Roman" w:cs="Times New Roman"/>
          <w:sz w:val="24"/>
          <w:szCs w:val="24"/>
        </w:rPr>
        <w:t>Для упрощения работы с адресом ячейки можно дать ей имя, и затем обращаться к ячейке или диапазону не по его адресу, а по символьному имени. Именованные ссылки можно использовать везде, где можно использовать то значение, на которое указывает ссылка. Для создания именованной ссылки нужно выделить нужную ячейку или диапазон, затем щелкнуть в текстовое поле (</w:t>
      </w:r>
      <w:proofErr w:type="gramStart"/>
      <w:r w:rsidRPr="002D7B27">
        <w:rPr>
          <w:rFonts w:ascii="Times New Roman" w:eastAsia="Times New Roman" w:hAnsi="Times New Roman" w:cs="Times New Roman"/>
          <w:sz w:val="24"/>
          <w:szCs w:val="24"/>
        </w:rPr>
        <w:t>см</w:t>
      </w:r>
      <w:proofErr w:type="gramEnd"/>
      <w:r w:rsidRPr="002D7B27">
        <w:rPr>
          <w:rFonts w:ascii="Times New Roman" w:eastAsia="Times New Roman" w:hAnsi="Times New Roman" w:cs="Times New Roman"/>
          <w:sz w:val="24"/>
          <w:szCs w:val="24"/>
        </w:rPr>
        <w:t xml:space="preserve">. рис.) ввести свое имя и нажать </w:t>
      </w:r>
      <w:proofErr w:type="spellStart"/>
      <w:r w:rsidRPr="002D7B27">
        <w:rPr>
          <w:rFonts w:ascii="Times New Roman" w:eastAsia="Times New Roman" w:hAnsi="Times New Roman" w:cs="Times New Roman"/>
          <w:sz w:val="24"/>
          <w:szCs w:val="24"/>
        </w:rPr>
        <w:t>Enter</w:t>
      </w:r>
      <w:proofErr w:type="spellEnd"/>
      <w:r w:rsidRPr="002D7B27">
        <w:rPr>
          <w:rFonts w:ascii="Times New Roman" w:eastAsia="Times New Roman" w:hAnsi="Times New Roman" w:cs="Times New Roman"/>
          <w:sz w:val="24"/>
          <w:szCs w:val="24"/>
        </w:rPr>
        <w:t>. Можно использовать русские имена. Имя не может содержать пробелов и начинаться с цифры. Именованная ссылка может ссылаться на несвязный диапазон ячеек (выделенный с «</w:t>
      </w:r>
      <w:proofErr w:type="spellStart"/>
      <w:r w:rsidRPr="002D7B27">
        <w:rPr>
          <w:rFonts w:ascii="Times New Roman" w:eastAsia="Times New Roman" w:hAnsi="Times New Roman" w:cs="Times New Roman"/>
          <w:sz w:val="24"/>
          <w:szCs w:val="24"/>
        </w:rPr>
        <w:t>Ctrl</w:t>
      </w:r>
      <w:proofErr w:type="spellEnd"/>
      <w:r w:rsidRPr="002D7B27">
        <w:rPr>
          <w:rFonts w:ascii="Times New Roman" w:eastAsia="Times New Roman" w:hAnsi="Times New Roman" w:cs="Times New Roman"/>
          <w:sz w:val="24"/>
          <w:szCs w:val="24"/>
        </w:rPr>
        <w:t>»).</w:t>
      </w:r>
    </w:p>
    <w:p w:rsidR="00041350" w:rsidRPr="002D7B27" w:rsidRDefault="00041350" w:rsidP="00927BA1">
      <w:pPr>
        <w:spacing w:after="0" w:line="240" w:lineRule="auto"/>
        <w:ind w:left="75" w:right="75" w:firstLine="300"/>
        <w:jc w:val="both"/>
        <w:rPr>
          <w:rFonts w:ascii="Times New Roman" w:eastAsia="Times New Roman" w:hAnsi="Times New Roman" w:cs="Times New Roman"/>
          <w:sz w:val="24"/>
          <w:szCs w:val="24"/>
        </w:rPr>
      </w:pPr>
      <w:r w:rsidRPr="002D7B27">
        <w:rPr>
          <w:rFonts w:ascii="Times New Roman" w:eastAsia="Times New Roman" w:hAnsi="Times New Roman" w:cs="Times New Roman"/>
          <w:noProof/>
          <w:sz w:val="24"/>
          <w:szCs w:val="24"/>
        </w:rPr>
        <w:lastRenderedPageBreak/>
        <w:drawing>
          <wp:inline distT="0" distB="0" distL="0" distR="0">
            <wp:extent cx="2114550" cy="1095375"/>
            <wp:effectExtent l="0" t="0" r="0" b="9525"/>
            <wp:docPr id="2" name="Рисунок 2" descr="Imenovannaya ssil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enovannaya ssilka.jpg"/>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14550" cy="1095375"/>
                    </a:xfrm>
                    <a:prstGeom prst="rect">
                      <a:avLst/>
                    </a:prstGeom>
                    <a:noFill/>
                    <a:ln>
                      <a:noFill/>
                    </a:ln>
                  </pic:spPr>
                </pic:pic>
              </a:graphicData>
            </a:graphic>
          </wp:inline>
        </w:drawing>
      </w:r>
    </w:p>
    <w:p w:rsidR="00041350" w:rsidRPr="002D7B27" w:rsidRDefault="00041350" w:rsidP="00927BA1">
      <w:pPr>
        <w:spacing w:after="0" w:line="240" w:lineRule="auto"/>
        <w:ind w:left="75" w:right="75" w:firstLine="300"/>
        <w:jc w:val="both"/>
        <w:rPr>
          <w:rFonts w:ascii="Times New Roman" w:eastAsia="Times New Roman" w:hAnsi="Times New Roman" w:cs="Times New Roman"/>
          <w:sz w:val="24"/>
          <w:szCs w:val="24"/>
        </w:rPr>
      </w:pPr>
      <w:r w:rsidRPr="002D7B27">
        <w:rPr>
          <w:rFonts w:ascii="Times New Roman" w:eastAsia="Times New Roman" w:hAnsi="Times New Roman" w:cs="Times New Roman"/>
          <w:sz w:val="24"/>
          <w:szCs w:val="24"/>
        </w:rPr>
        <w:t>Для вставки именованной ссылки можно воспользоваться кнопкой со стрелкой вниз:</w:t>
      </w:r>
    </w:p>
    <w:p w:rsidR="00041350" w:rsidRPr="002D7B27" w:rsidRDefault="00041350" w:rsidP="00927BA1">
      <w:pPr>
        <w:spacing w:after="0" w:line="240" w:lineRule="auto"/>
        <w:ind w:left="75" w:right="75" w:firstLine="300"/>
        <w:jc w:val="both"/>
        <w:rPr>
          <w:rFonts w:ascii="Times New Roman" w:eastAsia="Times New Roman" w:hAnsi="Times New Roman" w:cs="Times New Roman"/>
          <w:sz w:val="24"/>
          <w:szCs w:val="24"/>
        </w:rPr>
      </w:pPr>
      <w:r w:rsidRPr="002D7B27">
        <w:rPr>
          <w:rFonts w:ascii="Times New Roman" w:eastAsia="Times New Roman" w:hAnsi="Times New Roman" w:cs="Times New Roman"/>
          <w:noProof/>
          <w:sz w:val="24"/>
          <w:szCs w:val="24"/>
        </w:rPr>
        <w:drawing>
          <wp:inline distT="0" distB="0" distL="0" distR="0">
            <wp:extent cx="1895475" cy="657225"/>
            <wp:effectExtent l="0" t="0" r="9525" b="9525"/>
            <wp:docPr id="4" name="Рисунок 4" descr="Vstavka imenovannoy ssilki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Vstavka imenovannoy ssilki 1.png"/>
                    <pic:cNvPicPr>
                      <a:picLocks noChangeAspect="1" noChangeArrowheads="1"/>
                    </pic:cNvPicPr>
                  </pic:nvPicPr>
                  <pic:blipFill>
                    <a:blip r:embed="rId5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95475" cy="657225"/>
                    </a:xfrm>
                    <a:prstGeom prst="rect">
                      <a:avLst/>
                    </a:prstGeom>
                    <a:noFill/>
                    <a:ln>
                      <a:noFill/>
                    </a:ln>
                  </pic:spPr>
                </pic:pic>
              </a:graphicData>
            </a:graphic>
          </wp:inline>
        </w:drawing>
      </w:r>
    </w:p>
    <w:p w:rsidR="00041350" w:rsidRPr="002D7B27" w:rsidRDefault="00041350" w:rsidP="00927BA1">
      <w:pPr>
        <w:spacing w:after="0" w:line="240" w:lineRule="auto"/>
        <w:ind w:left="75" w:right="75" w:firstLine="300"/>
        <w:jc w:val="both"/>
        <w:rPr>
          <w:rFonts w:ascii="Times New Roman" w:eastAsia="Times New Roman" w:hAnsi="Times New Roman" w:cs="Times New Roman"/>
          <w:sz w:val="24"/>
          <w:szCs w:val="24"/>
        </w:rPr>
      </w:pPr>
      <w:r w:rsidRPr="002D7B27">
        <w:rPr>
          <w:rFonts w:ascii="Times New Roman" w:eastAsia="Times New Roman" w:hAnsi="Times New Roman" w:cs="Times New Roman"/>
          <w:sz w:val="24"/>
          <w:szCs w:val="24"/>
        </w:rPr>
        <w:t>или нажать клавишу «F3», откроется следующее окно:</w:t>
      </w:r>
    </w:p>
    <w:p w:rsidR="00041350" w:rsidRPr="002D7B27" w:rsidRDefault="00041350" w:rsidP="00927BA1">
      <w:pPr>
        <w:spacing w:after="0" w:line="240" w:lineRule="auto"/>
        <w:ind w:left="75" w:right="75" w:firstLine="300"/>
        <w:jc w:val="both"/>
        <w:rPr>
          <w:rFonts w:ascii="Times New Roman" w:eastAsia="Times New Roman" w:hAnsi="Times New Roman" w:cs="Times New Roman"/>
          <w:sz w:val="24"/>
          <w:szCs w:val="24"/>
        </w:rPr>
      </w:pPr>
      <w:r w:rsidRPr="002D7B27">
        <w:rPr>
          <w:rFonts w:ascii="Times New Roman" w:eastAsia="Times New Roman" w:hAnsi="Times New Roman" w:cs="Times New Roman"/>
          <w:noProof/>
          <w:sz w:val="24"/>
          <w:szCs w:val="24"/>
        </w:rPr>
        <w:drawing>
          <wp:inline distT="0" distB="0" distL="0" distR="0">
            <wp:extent cx="2552700" cy="1181100"/>
            <wp:effectExtent l="0" t="0" r="0" b="0"/>
            <wp:docPr id="8" name="Рисунок 8" descr="Vstavka imenovannoy ssilki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Vstavka imenovannoy ssilki 2.png"/>
                    <pic:cNvPicPr>
                      <a:picLocks noChangeAspect="1" noChangeArrowheads="1"/>
                    </pic:cNvPicPr>
                  </pic:nvPicPr>
                  <pic:blipFill>
                    <a:blip r:embed="rId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52700" cy="1181100"/>
                    </a:xfrm>
                    <a:prstGeom prst="rect">
                      <a:avLst/>
                    </a:prstGeom>
                    <a:noFill/>
                    <a:ln>
                      <a:noFill/>
                    </a:ln>
                  </pic:spPr>
                </pic:pic>
              </a:graphicData>
            </a:graphic>
          </wp:inline>
        </w:drawing>
      </w:r>
    </w:p>
    <w:p w:rsidR="00041350" w:rsidRPr="002D7B27" w:rsidRDefault="00041350" w:rsidP="00927BA1">
      <w:pPr>
        <w:spacing w:after="0" w:line="240" w:lineRule="auto"/>
        <w:ind w:left="75" w:right="75" w:firstLine="300"/>
        <w:jc w:val="both"/>
        <w:rPr>
          <w:rFonts w:ascii="Times New Roman" w:eastAsia="Times New Roman" w:hAnsi="Times New Roman" w:cs="Times New Roman"/>
          <w:sz w:val="24"/>
          <w:szCs w:val="24"/>
        </w:rPr>
      </w:pPr>
      <w:r w:rsidRPr="002D7B27">
        <w:rPr>
          <w:rFonts w:ascii="Times New Roman" w:eastAsia="Times New Roman" w:hAnsi="Times New Roman" w:cs="Times New Roman"/>
          <w:sz w:val="24"/>
          <w:szCs w:val="24"/>
        </w:rPr>
        <w:t>Пример использования: «=СУММ(tablica_1)»</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Для более точного форматирования данных в выбранном диапазоне ячеек необходимо дать команду Формат → Ячейки. Открывается диалоговое окно «Формат ячеек» содержащее группу вкладок. Вкладки этого диалогового окна позволяют выбирать формат записи данных (количество знаков после запятой, указание денежной единицы, способ записи даты и прочее), задавать направление текста и метод его выравнивания, определять шрифт и начертание символов, управлять отображением и видом рамок, задавать фоновый цвет.</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Редактирование структуры таблицы</w:t>
      </w:r>
      <w:bookmarkStart w:id="20" w:name="_Toc221459897"/>
      <w:bookmarkEnd w:id="20"/>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Формат ячеек. Программа </w:t>
      </w:r>
      <w:proofErr w:type="spellStart"/>
      <w:r w:rsidRPr="00236C8A">
        <w:rPr>
          <w:rFonts w:ascii="Times New Roman" w:eastAsia="Times New Roman" w:hAnsi="Times New Roman" w:cs="Times New Roman"/>
          <w:sz w:val="24"/>
          <w:szCs w:val="24"/>
        </w:rPr>
        <w:t>Excel</w:t>
      </w:r>
      <w:proofErr w:type="spellEnd"/>
      <w:r w:rsidRPr="00236C8A">
        <w:rPr>
          <w:rFonts w:ascii="Times New Roman" w:eastAsia="Times New Roman" w:hAnsi="Times New Roman" w:cs="Times New Roman"/>
          <w:sz w:val="24"/>
          <w:szCs w:val="24"/>
        </w:rPr>
        <w:t xml:space="preserve"> распознает тип данных еще при вводе и отображает данные соответствующим образом. Так текст выравнивается по левому краю ячейки, а числа – по правому краю. Однако можно изменить и способ выравнивания, и другие параметры по своему усмотрению. Настроить формат ячеек можно до их заполнения, но удобнее сначала ввести данные, затем вернуться к ячейке, которую следует отформатировать (или выделить диапазон ячеек с одним типом формата) и приступить к форматированию.</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Форматирование ячеек выполняют в диалоговом окне Формат ячеек, которое открывается из контекстного меню текущей ячейки (выделенного диапазона) или в меню Формат</w:t>
      </w:r>
      <w:proofErr w:type="gramStart"/>
      <w:r w:rsidRPr="00236C8A">
        <w:rPr>
          <w:rFonts w:ascii="Times New Roman" w:eastAsia="Times New Roman" w:hAnsi="Times New Roman" w:cs="Times New Roman"/>
          <w:sz w:val="24"/>
          <w:szCs w:val="24"/>
        </w:rPr>
        <w:t>4</w:t>
      </w:r>
      <w:proofErr w:type="gramEnd"/>
      <w:r w:rsidRPr="00236C8A">
        <w:rPr>
          <w:rFonts w:ascii="Times New Roman" w:eastAsia="Times New Roman" w:hAnsi="Times New Roman" w:cs="Times New Roman"/>
          <w:sz w:val="24"/>
          <w:szCs w:val="24"/>
        </w:rPr>
        <w:t xml:space="preserve"> Ячеек. Это окно содержит несколько вкладок, позволяющих задать различные параметры форматирования</w:t>
      </w:r>
      <w:proofErr w:type="gramStart"/>
      <w:r w:rsidRPr="00236C8A">
        <w:rPr>
          <w:rFonts w:ascii="Times New Roman" w:eastAsia="Times New Roman" w:hAnsi="Times New Roman" w:cs="Times New Roman"/>
          <w:sz w:val="24"/>
          <w:szCs w:val="24"/>
        </w:rPr>
        <w:t>.</w:t>
      </w:r>
      <w:proofErr w:type="gramEnd"/>
      <w:r w:rsidRPr="00236C8A">
        <w:rPr>
          <w:rFonts w:ascii="Times New Roman" w:eastAsia="Times New Roman" w:hAnsi="Times New Roman" w:cs="Times New Roman"/>
          <w:sz w:val="24"/>
          <w:szCs w:val="24"/>
        </w:rPr>
        <w:t xml:space="preserve">€ </w:t>
      </w:r>
      <w:proofErr w:type="gramStart"/>
      <w:r w:rsidRPr="00236C8A">
        <w:rPr>
          <w:rFonts w:ascii="Times New Roman" w:eastAsia="Times New Roman" w:hAnsi="Times New Roman" w:cs="Times New Roman"/>
          <w:sz w:val="24"/>
          <w:szCs w:val="24"/>
        </w:rPr>
        <w:t>и</w:t>
      </w:r>
      <w:proofErr w:type="gramEnd"/>
      <w:r w:rsidRPr="00236C8A">
        <w:rPr>
          <w:rFonts w:ascii="Times New Roman" w:eastAsia="Times New Roman" w:hAnsi="Times New Roman" w:cs="Times New Roman"/>
          <w:sz w:val="24"/>
          <w:szCs w:val="24"/>
        </w:rPr>
        <w:t xml:space="preserve"> др.).</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На вкладке Выравнивание задается способ горизонтального и вертикального выравнивания данных в ячейке, а также вертикальная ориентация или угол наклона.</w:t>
      </w:r>
    </w:p>
    <w:p w:rsidR="002D7B27" w:rsidRPr="00236C8A" w:rsidRDefault="002D7B27" w:rsidP="00927BA1">
      <w:pPr>
        <w:spacing w:after="0" w:line="240" w:lineRule="auto"/>
        <w:ind w:left="75" w:right="75" w:firstLine="300"/>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Многие настройки можно выполнить кнопками панели инструментов.</w:t>
      </w:r>
    </w:p>
    <w:tbl>
      <w:tblPr>
        <w:tblW w:w="9075" w:type="dxa"/>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075"/>
      </w:tblGrid>
      <w:tr w:rsidR="002D7B27" w:rsidRPr="002D7B27" w:rsidTr="00780CB1">
        <w:tc>
          <w:tcPr>
            <w:tcW w:w="9075" w:type="dxa"/>
            <w:tcBorders>
              <w:top w:val="outset" w:sz="6" w:space="0" w:color="auto"/>
              <w:left w:val="outset" w:sz="6" w:space="0" w:color="auto"/>
              <w:bottom w:val="outset" w:sz="6" w:space="0" w:color="auto"/>
              <w:right w:val="outset" w:sz="6" w:space="0" w:color="auto"/>
            </w:tcBorders>
            <w:hideMark/>
          </w:tcPr>
          <w:p w:rsidR="002D7B27" w:rsidRPr="002D7B27" w:rsidRDefault="002D7B27" w:rsidP="00780CB1">
            <w:pPr>
              <w:spacing w:before="100" w:beforeAutospacing="1" w:after="100" w:afterAutospacing="1" w:line="240" w:lineRule="auto"/>
              <w:ind w:firstLine="300"/>
              <w:jc w:val="both"/>
              <w:rPr>
                <w:rFonts w:ascii="Times New Roman" w:eastAsia="Times New Roman" w:hAnsi="Times New Roman" w:cs="Times New Roman"/>
                <w:sz w:val="18"/>
                <w:szCs w:val="18"/>
              </w:rPr>
            </w:pPr>
            <w:r w:rsidRPr="002D7B27">
              <w:rPr>
                <w:rFonts w:ascii="Times New Roman" w:eastAsia="Times New Roman" w:hAnsi="Times New Roman" w:cs="Times New Roman"/>
                <w:noProof/>
                <w:sz w:val="18"/>
                <w:szCs w:val="18"/>
              </w:rPr>
              <w:drawing>
                <wp:anchor distT="0" distB="0" distL="180975" distR="180975" simplePos="0" relativeHeight="251647488" behindDoc="0" locked="0" layoutInCell="1" allowOverlap="0">
                  <wp:simplePos x="0" y="0"/>
                  <wp:positionH relativeFrom="column">
                    <wp:align>left</wp:align>
                  </wp:positionH>
                  <wp:positionV relativeFrom="line">
                    <wp:posOffset>0</wp:posOffset>
                  </wp:positionV>
                  <wp:extent cx="1466850" cy="257175"/>
                  <wp:effectExtent l="0" t="0" r="0" b="9525"/>
                  <wp:wrapSquare wrapText="bothSides"/>
                  <wp:docPr id="10" name="Рисунок 10" descr="http://www.bestreferat.ru/images/paper/99/42/523429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estreferat.ru/images/paper/99/42/5234299.jpeg"/>
                          <pic:cNvPicPr>
                            <a:picLocks noChangeAspect="1" noChangeArrowheads="1"/>
                          </pic:cNvPicPr>
                        </pic:nvPicPr>
                        <pic:blipFill>
                          <a:blip r:embed="rId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66850" cy="257175"/>
                          </a:xfrm>
                          <a:prstGeom prst="rect">
                            <a:avLst/>
                          </a:prstGeom>
                          <a:noFill/>
                          <a:ln>
                            <a:noFill/>
                          </a:ln>
                        </pic:spPr>
                      </pic:pic>
                    </a:graphicData>
                  </a:graphic>
                </wp:anchor>
              </w:drawing>
            </w:r>
            <w:r w:rsidRPr="002D7B27">
              <w:rPr>
                <w:rFonts w:ascii="Times New Roman" w:eastAsia="Times New Roman" w:hAnsi="Times New Roman" w:cs="Times New Roman"/>
                <w:sz w:val="18"/>
                <w:szCs w:val="18"/>
              </w:rPr>
              <w:t xml:space="preserve">Кнопки числовых форматов </w:t>
            </w:r>
          </w:p>
        </w:tc>
      </w:tr>
      <w:tr w:rsidR="002D7B27" w:rsidRPr="002D7B27" w:rsidTr="00780CB1">
        <w:tc>
          <w:tcPr>
            <w:tcW w:w="9075" w:type="dxa"/>
            <w:tcBorders>
              <w:top w:val="outset" w:sz="6" w:space="0" w:color="auto"/>
              <w:left w:val="outset" w:sz="6" w:space="0" w:color="auto"/>
              <w:bottom w:val="outset" w:sz="6" w:space="0" w:color="auto"/>
              <w:right w:val="outset" w:sz="6" w:space="0" w:color="auto"/>
            </w:tcBorders>
            <w:hideMark/>
          </w:tcPr>
          <w:p w:rsidR="002D7B27" w:rsidRPr="002D7B27" w:rsidRDefault="002D7B27" w:rsidP="00780CB1">
            <w:pPr>
              <w:spacing w:before="100" w:beforeAutospacing="1" w:after="100" w:afterAutospacing="1" w:line="240" w:lineRule="auto"/>
              <w:ind w:firstLine="300"/>
              <w:jc w:val="both"/>
              <w:rPr>
                <w:rFonts w:ascii="Times New Roman" w:eastAsia="Times New Roman" w:hAnsi="Times New Roman" w:cs="Times New Roman"/>
                <w:sz w:val="18"/>
                <w:szCs w:val="18"/>
              </w:rPr>
            </w:pPr>
            <w:r w:rsidRPr="002D7B27">
              <w:rPr>
                <w:rFonts w:ascii="Times New Roman" w:eastAsia="Times New Roman" w:hAnsi="Times New Roman" w:cs="Times New Roman"/>
                <w:noProof/>
                <w:sz w:val="18"/>
                <w:szCs w:val="18"/>
              </w:rPr>
              <w:drawing>
                <wp:anchor distT="0" distB="0" distL="180975" distR="180975" simplePos="0" relativeHeight="251648512" behindDoc="0" locked="0" layoutInCell="1" allowOverlap="0">
                  <wp:simplePos x="0" y="0"/>
                  <wp:positionH relativeFrom="column">
                    <wp:align>left</wp:align>
                  </wp:positionH>
                  <wp:positionV relativeFrom="line">
                    <wp:posOffset>0</wp:posOffset>
                  </wp:positionV>
                  <wp:extent cx="1304925" cy="238125"/>
                  <wp:effectExtent l="0" t="0" r="9525" b="9525"/>
                  <wp:wrapSquare wrapText="bothSides"/>
                  <wp:docPr id="11" name="Рисунок 11" descr="http://www.bestreferat.ru/images/paper/00/43/523430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estreferat.ru/images/paper/00/43/5234300.jpeg"/>
                          <pic:cNvPicPr>
                            <a:picLocks noChangeAspect="1" noChangeArrowheads="1"/>
                          </pic:cNvPicPr>
                        </pic:nvPicPr>
                        <pic:blipFill>
                          <a:blip r:embed="rId5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04925" cy="238125"/>
                          </a:xfrm>
                          <a:prstGeom prst="rect">
                            <a:avLst/>
                          </a:prstGeom>
                          <a:noFill/>
                          <a:ln>
                            <a:noFill/>
                          </a:ln>
                        </pic:spPr>
                      </pic:pic>
                    </a:graphicData>
                  </a:graphic>
                </wp:anchor>
              </w:drawing>
            </w:r>
            <w:r w:rsidRPr="002D7B27">
              <w:rPr>
                <w:rFonts w:ascii="Times New Roman" w:eastAsia="Times New Roman" w:hAnsi="Times New Roman" w:cs="Times New Roman"/>
                <w:sz w:val="18"/>
                <w:szCs w:val="18"/>
              </w:rPr>
              <w:t>Кнопки границ, фона ячейки и цвета текста.</w:t>
            </w:r>
          </w:p>
        </w:tc>
      </w:tr>
      <w:tr w:rsidR="002D7B27" w:rsidRPr="002D7B27" w:rsidTr="00780CB1">
        <w:tc>
          <w:tcPr>
            <w:tcW w:w="9075" w:type="dxa"/>
            <w:tcBorders>
              <w:top w:val="outset" w:sz="6" w:space="0" w:color="auto"/>
              <w:left w:val="outset" w:sz="6" w:space="0" w:color="auto"/>
              <w:bottom w:val="outset" w:sz="6" w:space="0" w:color="auto"/>
              <w:right w:val="outset" w:sz="6" w:space="0" w:color="auto"/>
            </w:tcBorders>
            <w:hideMark/>
          </w:tcPr>
          <w:p w:rsidR="002D7B27" w:rsidRPr="002D7B27" w:rsidRDefault="002D7B27" w:rsidP="00780CB1">
            <w:pPr>
              <w:spacing w:before="100" w:beforeAutospacing="1" w:after="100" w:afterAutospacing="1" w:line="240" w:lineRule="auto"/>
              <w:ind w:firstLine="300"/>
              <w:jc w:val="both"/>
              <w:rPr>
                <w:rFonts w:ascii="Times New Roman" w:eastAsia="Times New Roman" w:hAnsi="Times New Roman" w:cs="Times New Roman"/>
                <w:sz w:val="18"/>
                <w:szCs w:val="18"/>
              </w:rPr>
            </w:pPr>
            <w:r w:rsidRPr="002D7B27">
              <w:rPr>
                <w:rFonts w:ascii="Times New Roman" w:eastAsia="Times New Roman" w:hAnsi="Times New Roman" w:cs="Times New Roman"/>
                <w:noProof/>
                <w:sz w:val="18"/>
                <w:szCs w:val="18"/>
              </w:rPr>
              <w:drawing>
                <wp:anchor distT="0" distB="0" distL="180975" distR="180975" simplePos="0" relativeHeight="251649536" behindDoc="0" locked="0" layoutInCell="1" allowOverlap="0">
                  <wp:simplePos x="0" y="0"/>
                  <wp:positionH relativeFrom="column">
                    <wp:align>left</wp:align>
                  </wp:positionH>
                  <wp:positionV relativeFrom="line">
                    <wp:posOffset>0</wp:posOffset>
                  </wp:positionV>
                  <wp:extent cx="647700" cy="228600"/>
                  <wp:effectExtent l="0" t="0" r="0" b="0"/>
                  <wp:wrapSquare wrapText="bothSides"/>
                  <wp:docPr id="12" name="Рисунок 12" descr="http://www.bestreferat.ru/images/paper/01/43/523430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bestreferat.ru/images/paper/01/43/5234301.jpeg"/>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7700" cy="228600"/>
                          </a:xfrm>
                          <a:prstGeom prst="rect">
                            <a:avLst/>
                          </a:prstGeom>
                          <a:noFill/>
                          <a:ln>
                            <a:noFill/>
                          </a:ln>
                        </pic:spPr>
                      </pic:pic>
                    </a:graphicData>
                  </a:graphic>
                </wp:anchor>
              </w:drawing>
            </w:r>
            <w:r w:rsidRPr="002D7B27">
              <w:rPr>
                <w:rFonts w:ascii="Times New Roman" w:eastAsia="Times New Roman" w:hAnsi="Times New Roman" w:cs="Times New Roman"/>
                <w:sz w:val="18"/>
                <w:szCs w:val="18"/>
              </w:rPr>
              <w:t>Кнопки объединения и отмены объединения ячеек.</w:t>
            </w:r>
          </w:p>
        </w:tc>
      </w:tr>
      <w:tr w:rsidR="002D7B27" w:rsidRPr="002D7B27" w:rsidTr="00780CB1">
        <w:tc>
          <w:tcPr>
            <w:tcW w:w="9075" w:type="dxa"/>
            <w:tcBorders>
              <w:top w:val="outset" w:sz="6" w:space="0" w:color="auto"/>
              <w:left w:val="outset" w:sz="6" w:space="0" w:color="auto"/>
              <w:bottom w:val="outset" w:sz="6" w:space="0" w:color="auto"/>
              <w:right w:val="outset" w:sz="6" w:space="0" w:color="auto"/>
            </w:tcBorders>
            <w:hideMark/>
          </w:tcPr>
          <w:p w:rsidR="002D7B27" w:rsidRPr="002D7B27" w:rsidRDefault="002D7B27" w:rsidP="00780CB1">
            <w:pPr>
              <w:spacing w:before="100" w:beforeAutospacing="1" w:after="100" w:afterAutospacing="1" w:line="240" w:lineRule="auto"/>
              <w:ind w:firstLine="300"/>
              <w:jc w:val="both"/>
              <w:rPr>
                <w:rFonts w:ascii="Times New Roman" w:eastAsia="Times New Roman" w:hAnsi="Times New Roman" w:cs="Times New Roman"/>
                <w:sz w:val="18"/>
                <w:szCs w:val="18"/>
              </w:rPr>
            </w:pPr>
            <w:r w:rsidRPr="002D7B27">
              <w:rPr>
                <w:rFonts w:ascii="Times New Roman" w:eastAsia="Times New Roman" w:hAnsi="Times New Roman" w:cs="Times New Roman"/>
                <w:noProof/>
                <w:sz w:val="18"/>
                <w:szCs w:val="18"/>
              </w:rPr>
              <w:drawing>
                <wp:anchor distT="0" distB="0" distL="180975" distR="180975" simplePos="0" relativeHeight="251650560" behindDoc="0" locked="0" layoutInCell="1" allowOverlap="0">
                  <wp:simplePos x="0" y="0"/>
                  <wp:positionH relativeFrom="column">
                    <wp:align>left</wp:align>
                  </wp:positionH>
                  <wp:positionV relativeFrom="line">
                    <wp:posOffset>0</wp:posOffset>
                  </wp:positionV>
                  <wp:extent cx="409575" cy="323850"/>
                  <wp:effectExtent l="0" t="0" r="9525" b="0"/>
                  <wp:wrapSquare wrapText="bothSides"/>
                  <wp:docPr id="13" name="Рисунок 13" descr="http://www.bestreferat.ru/images/paper/02/43/523430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bestreferat.ru/images/paper/02/43/5234302.jpeg"/>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9575" cy="323850"/>
                          </a:xfrm>
                          <a:prstGeom prst="rect">
                            <a:avLst/>
                          </a:prstGeom>
                          <a:noFill/>
                          <a:ln>
                            <a:noFill/>
                          </a:ln>
                        </pic:spPr>
                      </pic:pic>
                    </a:graphicData>
                  </a:graphic>
                </wp:anchor>
              </w:drawing>
            </w:r>
            <w:r w:rsidRPr="002D7B27">
              <w:rPr>
                <w:rFonts w:ascii="Times New Roman" w:eastAsia="Times New Roman" w:hAnsi="Times New Roman" w:cs="Times New Roman"/>
                <w:sz w:val="18"/>
                <w:szCs w:val="18"/>
              </w:rPr>
              <w:t xml:space="preserve">Кнопка объединения выделенных ячеек и расположение текста по центру объединения. </w:t>
            </w:r>
          </w:p>
        </w:tc>
      </w:tr>
    </w:tbl>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Эту операцию удобно использовать для оформления заголовков.</w:t>
      </w:r>
      <w:r w:rsidR="00927BA1">
        <w:rPr>
          <w:rFonts w:ascii="Times New Roman" w:eastAsia="Times New Roman" w:hAnsi="Times New Roman" w:cs="Times New Roman"/>
          <w:sz w:val="24"/>
          <w:szCs w:val="24"/>
        </w:rPr>
        <w:t xml:space="preserve"> </w:t>
      </w:r>
      <w:r w:rsidRPr="00236C8A">
        <w:rPr>
          <w:rFonts w:ascii="Times New Roman" w:eastAsia="Times New Roman" w:hAnsi="Times New Roman" w:cs="Times New Roman"/>
          <w:sz w:val="24"/>
          <w:szCs w:val="24"/>
        </w:rPr>
        <w:t>Например, в таблице на рисунке заголовок размещен по центру объединенных ячеек A1:D1.</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bookmarkStart w:id="21" w:name="_Toc221459899"/>
      <w:bookmarkStart w:id="22" w:name="_Toc138061949"/>
      <w:bookmarkStart w:id="23" w:name="_Toc138061663"/>
      <w:bookmarkStart w:id="24" w:name="_Toc138061544"/>
      <w:bookmarkEnd w:id="21"/>
      <w:bookmarkEnd w:id="22"/>
      <w:bookmarkEnd w:id="23"/>
      <w:bookmarkEnd w:id="24"/>
      <w:r w:rsidRPr="00236C8A">
        <w:rPr>
          <w:rFonts w:ascii="Times New Roman" w:eastAsia="Times New Roman" w:hAnsi="Times New Roman" w:cs="Times New Roman"/>
          <w:sz w:val="24"/>
          <w:szCs w:val="24"/>
        </w:rPr>
        <w:t>Изменение ширины столбцов. Перетащить мышью правую границу заголовка столбца до нужной ширины столбца.</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lastRenderedPageBreak/>
        <w:t>В контекстном меню столбца (щелкнуть правой кнопкой мыши на заголовке столбца, т.е. на букве) выбрать команду Ширина столбца. В диалоговом окне установить нужное значение ширины в пунктах. Это действие можно выполнять для нескольких столбцов, предварительно выделив их.</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Выполнить двойной щелчок на правой границе заголовка столбца. Ширина столбца будет установлена по максимальной длине содержимого.</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Для выделенных столбцов выполнить команду меню Формат</w:t>
      </w:r>
      <w:proofErr w:type="gramStart"/>
      <w:r w:rsidRPr="00236C8A">
        <w:rPr>
          <w:rFonts w:ascii="Times New Roman" w:eastAsia="Times New Roman" w:hAnsi="Times New Roman" w:cs="Times New Roman"/>
          <w:sz w:val="24"/>
          <w:szCs w:val="24"/>
        </w:rPr>
        <w:t>4</w:t>
      </w:r>
      <w:proofErr w:type="gramEnd"/>
      <w:r w:rsidRPr="00236C8A">
        <w:rPr>
          <w:rFonts w:ascii="Times New Roman" w:eastAsia="Times New Roman" w:hAnsi="Times New Roman" w:cs="Times New Roman"/>
          <w:sz w:val="24"/>
          <w:szCs w:val="24"/>
        </w:rPr>
        <w:t xml:space="preserve"> Столбец. В подменю выбрать нужную команду:</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Ширина– </w:t>
      </w:r>
      <w:proofErr w:type="gramStart"/>
      <w:r w:rsidRPr="00236C8A">
        <w:rPr>
          <w:rFonts w:ascii="Times New Roman" w:eastAsia="Times New Roman" w:hAnsi="Times New Roman" w:cs="Times New Roman"/>
          <w:sz w:val="24"/>
          <w:szCs w:val="24"/>
        </w:rPr>
        <w:t>от</w:t>
      </w:r>
      <w:proofErr w:type="gramEnd"/>
      <w:r w:rsidRPr="00236C8A">
        <w:rPr>
          <w:rFonts w:ascii="Times New Roman" w:eastAsia="Times New Roman" w:hAnsi="Times New Roman" w:cs="Times New Roman"/>
          <w:sz w:val="24"/>
          <w:szCs w:val="24"/>
        </w:rPr>
        <w:t>крывает диалоговое окно для установки точного значения;</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proofErr w:type="spellStart"/>
      <w:r w:rsidRPr="00236C8A">
        <w:rPr>
          <w:rFonts w:ascii="Times New Roman" w:eastAsia="Times New Roman" w:hAnsi="Times New Roman" w:cs="Times New Roman"/>
          <w:sz w:val="24"/>
          <w:szCs w:val="24"/>
        </w:rPr>
        <w:t>Автоподбор</w:t>
      </w:r>
      <w:proofErr w:type="spellEnd"/>
      <w:r w:rsidRPr="00236C8A">
        <w:rPr>
          <w:rFonts w:ascii="Times New Roman" w:eastAsia="Times New Roman" w:hAnsi="Times New Roman" w:cs="Times New Roman"/>
          <w:sz w:val="24"/>
          <w:szCs w:val="24"/>
        </w:rPr>
        <w:t xml:space="preserve"> ширины – устанавливает ширину столбцов по размеру содержимого.</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Стандартная ширина– </w:t>
      </w:r>
      <w:proofErr w:type="gramStart"/>
      <w:r w:rsidRPr="00236C8A">
        <w:rPr>
          <w:rFonts w:ascii="Times New Roman" w:eastAsia="Times New Roman" w:hAnsi="Times New Roman" w:cs="Times New Roman"/>
          <w:sz w:val="24"/>
          <w:szCs w:val="24"/>
        </w:rPr>
        <w:t>от</w:t>
      </w:r>
      <w:proofErr w:type="gramEnd"/>
      <w:r w:rsidRPr="00236C8A">
        <w:rPr>
          <w:rFonts w:ascii="Times New Roman" w:eastAsia="Times New Roman" w:hAnsi="Times New Roman" w:cs="Times New Roman"/>
          <w:sz w:val="24"/>
          <w:szCs w:val="24"/>
        </w:rPr>
        <w:t>крывает окно Ширина столбца, но в этом случае изменение значения приводит к изменению стандартной ширины, т.е. всех столбцов рабочего листа, которые не были изменены принудительно.</w:t>
      </w:r>
      <w:bookmarkStart w:id="25" w:name="_Toc221459900"/>
      <w:bookmarkStart w:id="26" w:name="_Toc138061950"/>
      <w:bookmarkStart w:id="27" w:name="_Toc138061664"/>
      <w:bookmarkStart w:id="28" w:name="_Toc138061545"/>
      <w:bookmarkEnd w:id="25"/>
      <w:bookmarkEnd w:id="26"/>
      <w:bookmarkEnd w:id="27"/>
      <w:bookmarkEnd w:id="28"/>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Изменение высоты строк. Перетащить мышью нижнюю границу заголовка строки. В контекстном меню строки (щелкнуть правой кнопкой мыши на заголовке строки, т.е. на цифре), выбрать команду Высота строки. В диалоговом окне установить нужное значение в пунктах. Эту операцию можно выполнять для нескольких строк, предварительно выделив их. Выполнить двойной щелчок на нижней границе строки. Высота строки будет установлена по размеру ее содержимого.</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Для выделенных строк выполнить команду меню Формат</w:t>
      </w:r>
      <w:proofErr w:type="gramStart"/>
      <w:r w:rsidRPr="00236C8A">
        <w:rPr>
          <w:rFonts w:ascii="Times New Roman" w:eastAsia="Times New Roman" w:hAnsi="Times New Roman" w:cs="Times New Roman"/>
          <w:sz w:val="24"/>
          <w:szCs w:val="24"/>
        </w:rPr>
        <w:t>4</w:t>
      </w:r>
      <w:proofErr w:type="gramEnd"/>
      <w:r w:rsidRPr="00236C8A">
        <w:rPr>
          <w:rFonts w:ascii="Times New Roman" w:eastAsia="Times New Roman" w:hAnsi="Times New Roman" w:cs="Times New Roman"/>
          <w:sz w:val="24"/>
          <w:szCs w:val="24"/>
        </w:rPr>
        <w:t xml:space="preserve"> Строка. В открывшемся подменю выбрать нужную команду:</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Высота – открывает диалоговое окно для установки точного значения в пунктах;</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proofErr w:type="spellStart"/>
      <w:r w:rsidRPr="00236C8A">
        <w:rPr>
          <w:rFonts w:ascii="Times New Roman" w:eastAsia="Times New Roman" w:hAnsi="Times New Roman" w:cs="Times New Roman"/>
          <w:sz w:val="24"/>
          <w:szCs w:val="24"/>
        </w:rPr>
        <w:t>Автоподбор</w:t>
      </w:r>
      <w:proofErr w:type="spellEnd"/>
      <w:r w:rsidRPr="00236C8A">
        <w:rPr>
          <w:rFonts w:ascii="Times New Roman" w:eastAsia="Times New Roman" w:hAnsi="Times New Roman" w:cs="Times New Roman"/>
          <w:sz w:val="24"/>
          <w:szCs w:val="24"/>
        </w:rPr>
        <w:t xml:space="preserve"> высоты – устанавливает высоту строк по размеру содержимого.</w:t>
      </w:r>
      <w:bookmarkStart w:id="29" w:name="_Toc221459901"/>
      <w:bookmarkStart w:id="30" w:name="_Toc138061951"/>
      <w:bookmarkStart w:id="31" w:name="_Toc138061665"/>
      <w:bookmarkStart w:id="32" w:name="_Toc138061546"/>
      <w:bookmarkEnd w:id="29"/>
      <w:bookmarkEnd w:id="30"/>
      <w:bookmarkEnd w:id="31"/>
      <w:bookmarkEnd w:id="32"/>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Для более точной подстройки следует дать команду Формат → Строка или Формат → Столбец и выбрать подходящую команду, т.е. установить точные размеры. Если установить указатель мыши на границе между заголовками столбцов и выполнить двойной щелчок в тот момент, когда указатель превращается в двунаправленную стрелку, столбец автоматически форматируется по методу </w:t>
      </w:r>
      <w:proofErr w:type="spellStart"/>
      <w:r w:rsidRPr="00236C8A">
        <w:rPr>
          <w:rFonts w:ascii="Times New Roman" w:eastAsia="Times New Roman" w:hAnsi="Times New Roman" w:cs="Times New Roman"/>
          <w:sz w:val="24"/>
          <w:szCs w:val="24"/>
        </w:rPr>
        <w:t>автоподбора</w:t>
      </w:r>
      <w:proofErr w:type="spellEnd"/>
      <w:r w:rsidRPr="00236C8A">
        <w:rPr>
          <w:rFonts w:ascii="Times New Roman" w:eastAsia="Times New Roman" w:hAnsi="Times New Roman" w:cs="Times New Roman"/>
          <w:sz w:val="24"/>
          <w:szCs w:val="24"/>
        </w:rPr>
        <w:t>.</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Добавление строк (столбцов). Контекстное меню строк (столбцов) 4</w:t>
      </w:r>
      <w:proofErr w:type="gramStart"/>
      <w:r w:rsidRPr="00236C8A">
        <w:rPr>
          <w:rFonts w:ascii="Times New Roman" w:eastAsia="Times New Roman" w:hAnsi="Times New Roman" w:cs="Times New Roman"/>
          <w:sz w:val="24"/>
          <w:szCs w:val="24"/>
        </w:rPr>
        <w:t xml:space="preserve"> Д</w:t>
      </w:r>
      <w:proofErr w:type="gramEnd"/>
      <w:r w:rsidRPr="00236C8A">
        <w:rPr>
          <w:rFonts w:ascii="Times New Roman" w:eastAsia="Times New Roman" w:hAnsi="Times New Roman" w:cs="Times New Roman"/>
          <w:sz w:val="24"/>
          <w:szCs w:val="24"/>
        </w:rPr>
        <w:t>обавить ячейки.</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Для выделенных строк (столбцов) выполнить команду меню Вставка 4 Строки (Столбцы).</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Новые строки (столбцы) будут вставлены </w:t>
      </w:r>
      <w:proofErr w:type="gramStart"/>
      <w:r w:rsidRPr="00236C8A">
        <w:rPr>
          <w:rFonts w:ascii="Times New Roman" w:eastAsia="Times New Roman" w:hAnsi="Times New Roman" w:cs="Times New Roman"/>
          <w:sz w:val="24"/>
          <w:szCs w:val="24"/>
        </w:rPr>
        <w:t>перед</w:t>
      </w:r>
      <w:proofErr w:type="gramEnd"/>
      <w:r w:rsidRPr="00236C8A">
        <w:rPr>
          <w:rFonts w:ascii="Times New Roman" w:eastAsia="Times New Roman" w:hAnsi="Times New Roman" w:cs="Times New Roman"/>
          <w:sz w:val="24"/>
          <w:szCs w:val="24"/>
        </w:rPr>
        <w:t xml:space="preserve"> выделенными. Причем будет добавлено столько строк (столбцов), сколько их было выделено перед выполнением операции.</w:t>
      </w:r>
      <w:bookmarkStart w:id="33" w:name="_Toc221459902"/>
      <w:bookmarkStart w:id="34" w:name="_Toc138061952"/>
      <w:bookmarkStart w:id="35" w:name="_Toc138061666"/>
      <w:bookmarkStart w:id="36" w:name="_Toc138061547"/>
      <w:bookmarkEnd w:id="33"/>
      <w:bookmarkEnd w:id="34"/>
      <w:bookmarkEnd w:id="35"/>
      <w:bookmarkEnd w:id="36"/>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Удаление строк (столбцов). В контекстном меню строк (столбцов) выбрать команду</w:t>
      </w:r>
      <w:proofErr w:type="gramStart"/>
      <w:r w:rsidRPr="00236C8A">
        <w:rPr>
          <w:rFonts w:ascii="Times New Roman" w:eastAsia="Times New Roman" w:hAnsi="Times New Roman" w:cs="Times New Roman"/>
          <w:sz w:val="24"/>
          <w:szCs w:val="24"/>
        </w:rPr>
        <w:t xml:space="preserve"> У</w:t>
      </w:r>
      <w:proofErr w:type="gramEnd"/>
      <w:r w:rsidRPr="00236C8A">
        <w:rPr>
          <w:rFonts w:ascii="Times New Roman" w:eastAsia="Times New Roman" w:hAnsi="Times New Roman" w:cs="Times New Roman"/>
          <w:sz w:val="24"/>
          <w:szCs w:val="24"/>
        </w:rPr>
        <w:t>далить.</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Для выделенных строк (столбцов) выполнить команду меню Правка 4</w:t>
      </w:r>
      <w:proofErr w:type="gramStart"/>
      <w:r w:rsidRPr="00236C8A">
        <w:rPr>
          <w:rFonts w:ascii="Times New Roman" w:eastAsia="Times New Roman" w:hAnsi="Times New Roman" w:cs="Times New Roman"/>
          <w:sz w:val="24"/>
          <w:szCs w:val="24"/>
        </w:rPr>
        <w:t xml:space="preserve"> У</w:t>
      </w:r>
      <w:proofErr w:type="gramEnd"/>
      <w:r w:rsidRPr="00236C8A">
        <w:rPr>
          <w:rFonts w:ascii="Times New Roman" w:eastAsia="Times New Roman" w:hAnsi="Times New Roman" w:cs="Times New Roman"/>
          <w:sz w:val="24"/>
          <w:szCs w:val="24"/>
        </w:rPr>
        <w:t>далить.</w:t>
      </w:r>
      <w:bookmarkStart w:id="37" w:name="_Toc221459903"/>
      <w:bookmarkStart w:id="38" w:name="_Toc138061953"/>
      <w:bookmarkStart w:id="39" w:name="_Toc138061667"/>
      <w:bookmarkStart w:id="40" w:name="_Toc138061548"/>
      <w:bookmarkEnd w:id="37"/>
      <w:bookmarkEnd w:id="38"/>
      <w:bookmarkEnd w:id="39"/>
      <w:bookmarkEnd w:id="40"/>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Скрытие строк (столбцов). В контекстном меню строк (столбцов) выбрать команду</w:t>
      </w:r>
      <w:proofErr w:type="gramStart"/>
      <w:r w:rsidRPr="00236C8A">
        <w:rPr>
          <w:rFonts w:ascii="Times New Roman" w:eastAsia="Times New Roman" w:hAnsi="Times New Roman" w:cs="Times New Roman"/>
          <w:sz w:val="24"/>
          <w:szCs w:val="24"/>
        </w:rPr>
        <w:t xml:space="preserve"> С</w:t>
      </w:r>
      <w:proofErr w:type="gramEnd"/>
      <w:r w:rsidRPr="00236C8A">
        <w:rPr>
          <w:rFonts w:ascii="Times New Roman" w:eastAsia="Times New Roman" w:hAnsi="Times New Roman" w:cs="Times New Roman"/>
          <w:sz w:val="24"/>
          <w:szCs w:val="24"/>
        </w:rPr>
        <w:t>крыть.</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Для выделенных строк (столбцов) выполнить команду меню Формат4 Строка (Столбец)4</w:t>
      </w:r>
      <w:proofErr w:type="gramStart"/>
      <w:r w:rsidRPr="00236C8A">
        <w:rPr>
          <w:rFonts w:ascii="Times New Roman" w:eastAsia="Times New Roman" w:hAnsi="Times New Roman" w:cs="Times New Roman"/>
          <w:sz w:val="24"/>
          <w:szCs w:val="24"/>
        </w:rPr>
        <w:t xml:space="preserve"> С</w:t>
      </w:r>
      <w:proofErr w:type="gramEnd"/>
      <w:r w:rsidRPr="00236C8A">
        <w:rPr>
          <w:rFonts w:ascii="Times New Roman" w:eastAsia="Times New Roman" w:hAnsi="Times New Roman" w:cs="Times New Roman"/>
          <w:sz w:val="24"/>
          <w:szCs w:val="24"/>
        </w:rPr>
        <w:t>крыть.</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Установить значение высоты строки (ширины столбца) равным нулю.</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Скрытые строки (столбцы) не отображаются на экране и не выводятся на печать, но их данные участвуют в вычислениях.</w:t>
      </w:r>
      <w:bookmarkStart w:id="41" w:name="_Toc221459904"/>
      <w:bookmarkStart w:id="42" w:name="_Toc138061954"/>
      <w:bookmarkStart w:id="43" w:name="_Toc138061668"/>
      <w:bookmarkStart w:id="44" w:name="_Toc138061549"/>
      <w:bookmarkEnd w:id="41"/>
      <w:bookmarkEnd w:id="42"/>
      <w:bookmarkEnd w:id="43"/>
      <w:bookmarkEnd w:id="44"/>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Отображение скрытых строк (столбцов).</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Выделить диапазон строк (столбцов), включающий скрытые строки (столбцы) и выполнить одну из команд:</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контекстное меню 4</w:t>
      </w:r>
      <w:proofErr w:type="gramStart"/>
      <w:r w:rsidRPr="00236C8A">
        <w:rPr>
          <w:rFonts w:ascii="Times New Roman" w:eastAsia="Times New Roman" w:hAnsi="Times New Roman" w:cs="Times New Roman"/>
          <w:sz w:val="24"/>
          <w:szCs w:val="24"/>
        </w:rPr>
        <w:t xml:space="preserve"> О</w:t>
      </w:r>
      <w:proofErr w:type="gramEnd"/>
      <w:r w:rsidRPr="00236C8A">
        <w:rPr>
          <w:rFonts w:ascii="Times New Roman" w:eastAsia="Times New Roman" w:hAnsi="Times New Roman" w:cs="Times New Roman"/>
          <w:sz w:val="24"/>
          <w:szCs w:val="24"/>
        </w:rPr>
        <w:t>тобразить;</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меню Формат4Строка (Столбец)4</w:t>
      </w:r>
      <w:proofErr w:type="gramStart"/>
      <w:r w:rsidRPr="00236C8A">
        <w:rPr>
          <w:rFonts w:ascii="Times New Roman" w:eastAsia="Times New Roman" w:hAnsi="Times New Roman" w:cs="Times New Roman"/>
          <w:sz w:val="24"/>
          <w:szCs w:val="24"/>
        </w:rPr>
        <w:t xml:space="preserve"> О</w:t>
      </w:r>
      <w:proofErr w:type="gramEnd"/>
      <w:r w:rsidRPr="00236C8A">
        <w:rPr>
          <w:rFonts w:ascii="Times New Roman" w:eastAsia="Times New Roman" w:hAnsi="Times New Roman" w:cs="Times New Roman"/>
          <w:sz w:val="24"/>
          <w:szCs w:val="24"/>
        </w:rPr>
        <w:t>тобразить.</w:t>
      </w:r>
      <w:bookmarkStart w:id="45" w:name="_Toc221459905"/>
      <w:bookmarkStart w:id="46" w:name="_Toc138061955"/>
      <w:bookmarkStart w:id="47" w:name="_Toc138061669"/>
      <w:bookmarkStart w:id="48" w:name="_Toc138061550"/>
      <w:bookmarkEnd w:id="45"/>
      <w:bookmarkEnd w:id="46"/>
      <w:bookmarkEnd w:id="47"/>
      <w:bookmarkEnd w:id="48"/>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Фиксация областей листа. При пролистывании таблицы большого размера (превышающего размер экрана) желательно, чтобы некоторые области таблицы </w:t>
      </w:r>
      <w:r w:rsidRPr="00236C8A">
        <w:rPr>
          <w:rFonts w:ascii="Times New Roman" w:eastAsia="Times New Roman" w:hAnsi="Times New Roman" w:cs="Times New Roman"/>
          <w:sz w:val="24"/>
          <w:szCs w:val="24"/>
        </w:rPr>
        <w:lastRenderedPageBreak/>
        <w:t>(например, подписи столбцов и/или строк) оставались видимыми, а не прокручивались вместе со всеми данными.</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Закрепление областей:</w:t>
      </w:r>
    </w:p>
    <w:p w:rsidR="002D7B27" w:rsidRPr="00236C8A" w:rsidRDefault="002D7B27" w:rsidP="00927BA1">
      <w:pPr>
        <w:spacing w:after="0" w:line="240" w:lineRule="auto"/>
        <w:ind w:left="145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активизировать ячейку расположенную ниже и правее области, которая должна быть зафиксирована;</w:t>
      </w:r>
    </w:p>
    <w:p w:rsidR="002D7B27" w:rsidRPr="00236C8A" w:rsidRDefault="002D7B27" w:rsidP="00927BA1">
      <w:pPr>
        <w:spacing w:after="0" w:line="240" w:lineRule="auto"/>
        <w:ind w:left="1455" w:right="75"/>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выполнить команду меню Окно4</w:t>
      </w:r>
      <w:proofErr w:type="gramStart"/>
      <w:r w:rsidRPr="00236C8A">
        <w:rPr>
          <w:rFonts w:ascii="Times New Roman" w:eastAsia="Times New Roman" w:hAnsi="Times New Roman" w:cs="Times New Roman"/>
          <w:sz w:val="24"/>
          <w:szCs w:val="24"/>
        </w:rPr>
        <w:t xml:space="preserve"> З</w:t>
      </w:r>
      <w:proofErr w:type="gramEnd"/>
      <w:r w:rsidRPr="00236C8A">
        <w:rPr>
          <w:rFonts w:ascii="Times New Roman" w:eastAsia="Times New Roman" w:hAnsi="Times New Roman" w:cs="Times New Roman"/>
          <w:sz w:val="24"/>
          <w:szCs w:val="24"/>
        </w:rPr>
        <w:t>акрепить области.</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Например, при пролистывании таблицы, показанной на рисунке 3.2, всегда будут видны заголовок таблицы, подписи столбцов и строк, если команду закрепления выполнить, активизировав ячейку В3 (на рисунке зафиксированная область отмечена точечной заливкой).</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Для отмены фиксации областей нужно выполнить команду меню Окно4</w:t>
      </w:r>
      <w:proofErr w:type="gramStart"/>
      <w:r w:rsidRPr="00236C8A">
        <w:rPr>
          <w:rFonts w:ascii="Times New Roman" w:eastAsia="Times New Roman" w:hAnsi="Times New Roman" w:cs="Times New Roman"/>
          <w:sz w:val="24"/>
          <w:szCs w:val="24"/>
        </w:rPr>
        <w:t xml:space="preserve"> С</w:t>
      </w:r>
      <w:proofErr w:type="gramEnd"/>
      <w:r w:rsidRPr="00236C8A">
        <w:rPr>
          <w:rFonts w:ascii="Times New Roman" w:eastAsia="Times New Roman" w:hAnsi="Times New Roman" w:cs="Times New Roman"/>
          <w:sz w:val="24"/>
          <w:szCs w:val="24"/>
        </w:rPr>
        <w:t>нять закрепление областей.</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1.7 Вычисления с использованием стандартных функций</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Функции </w:t>
      </w:r>
      <w:proofErr w:type="spellStart"/>
      <w:r w:rsidRPr="00236C8A">
        <w:rPr>
          <w:rFonts w:ascii="Times New Roman" w:eastAsia="Times New Roman" w:hAnsi="Times New Roman" w:cs="Times New Roman"/>
          <w:sz w:val="24"/>
          <w:szCs w:val="24"/>
        </w:rPr>
        <w:t>Excel</w:t>
      </w:r>
      <w:proofErr w:type="spellEnd"/>
      <w:r w:rsidRPr="00236C8A">
        <w:rPr>
          <w:rFonts w:ascii="Times New Roman" w:eastAsia="Times New Roman" w:hAnsi="Times New Roman" w:cs="Times New Roman"/>
          <w:sz w:val="24"/>
          <w:szCs w:val="24"/>
        </w:rPr>
        <w:t xml:space="preserve"> — это специальные, заранее созданные формулы для сложных вычислений, в которые пользователь должен ввести только аргументы. Они используются как для простых, так и для сложных вычислений.</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Автоматическая сумма. Суммирование смежных ячеек можно осуществить, например, таким способом:</w:t>
      </w:r>
    </w:p>
    <w:p w:rsidR="002D7B27" w:rsidRPr="00236C8A" w:rsidRDefault="002D7B27" w:rsidP="00927BA1">
      <w:pPr>
        <w:spacing w:after="0" w:line="240" w:lineRule="auto"/>
        <w:ind w:left="145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Выделить диапазон ячеек, в который должна входить ячейка, не содержащая данных</w:t>
      </w:r>
    </w:p>
    <w:p w:rsidR="002D7B27" w:rsidRPr="00236C8A" w:rsidRDefault="002D7B27" w:rsidP="00927BA1">
      <w:pPr>
        <w:spacing w:after="0" w:line="240" w:lineRule="auto"/>
        <w:ind w:left="1455" w:right="75"/>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Нажать кнопку </w:t>
      </w:r>
      <w:r w:rsidRPr="00236C8A">
        <w:rPr>
          <w:rFonts w:ascii="Times New Roman" w:eastAsia="Times New Roman" w:hAnsi="Times New Roman" w:cs="Times New Roman"/>
          <w:noProof/>
          <w:sz w:val="24"/>
          <w:szCs w:val="24"/>
        </w:rPr>
        <w:drawing>
          <wp:inline distT="0" distB="0" distL="0" distR="0">
            <wp:extent cx="247650" cy="190500"/>
            <wp:effectExtent l="0" t="0" r="0" b="0"/>
            <wp:docPr id="14" name="Рисунок 14" descr="http://www.bestreferat.ru/images/paper/05/43/523430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bestreferat.ru/images/paper/05/43/5234305.jpeg"/>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7650" cy="190500"/>
                    </a:xfrm>
                    <a:prstGeom prst="rect">
                      <a:avLst/>
                    </a:prstGeom>
                    <a:noFill/>
                    <a:ln>
                      <a:noFill/>
                    </a:ln>
                  </pic:spPr>
                </pic:pic>
              </a:graphicData>
            </a:graphic>
          </wp:inline>
        </w:drawing>
      </w:r>
      <w:r w:rsidRPr="00236C8A">
        <w:rPr>
          <w:rFonts w:ascii="Times New Roman" w:eastAsia="Times New Roman" w:hAnsi="Times New Roman" w:cs="Times New Roman"/>
          <w:sz w:val="24"/>
          <w:szCs w:val="24"/>
        </w:rPr>
        <w:t>на панели инструментов</w:t>
      </w:r>
    </w:p>
    <w:p w:rsidR="002D7B27" w:rsidRPr="00236C8A" w:rsidRDefault="002D7B27" w:rsidP="00927BA1">
      <w:pPr>
        <w:spacing w:after="0" w:line="240" w:lineRule="auto"/>
        <w:ind w:left="1455" w:right="75"/>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Снять выделение</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Более сложные вычисления выполняются с помощью специальных функций, которые состоят из двух частей: имени функции и одного или нескольких аргументов. Имя функции описывает операцию, которую эта функция выполняет, например, СУММ. Аргументы функции </w:t>
      </w:r>
      <w:proofErr w:type="spellStart"/>
      <w:r w:rsidRPr="00236C8A">
        <w:rPr>
          <w:rFonts w:ascii="Times New Roman" w:eastAsia="Times New Roman" w:hAnsi="Times New Roman" w:cs="Times New Roman"/>
          <w:sz w:val="24"/>
          <w:szCs w:val="24"/>
        </w:rPr>
        <w:t>Excel</w:t>
      </w:r>
      <w:proofErr w:type="spellEnd"/>
      <w:r w:rsidRPr="00236C8A">
        <w:rPr>
          <w:rFonts w:ascii="Times New Roman" w:eastAsia="Times New Roman" w:hAnsi="Times New Roman" w:cs="Times New Roman"/>
          <w:sz w:val="24"/>
          <w:szCs w:val="24"/>
        </w:rPr>
        <w:t xml:space="preserve"> - задают значения или ячейки, используемые функцией, они всегда заключены в круглые скобки. Открывающая скобка ставится без пробела сразу после имени функции. Например, в формуле «=СУММ(A2;A9)», СУММ — это имя функции, а A2 и A9 — ее аргументы.</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Функции делятся на следующие виды: без аргумента; с одним аргументом; с фиксированным числом аргументов; с неопределенным числом аргументов; с необязательными аргументами. Если функция имеет два и более аргумента, то они разделяются между собой точкой с запятой. В одной формуле может быть как одна, так и несколько функций, объединенных между собой различными знаками операций. Если в качестве аргументов функции используются другие функции, то такие функции называются вложенными. </w:t>
      </w:r>
      <w:proofErr w:type="spellStart"/>
      <w:r w:rsidRPr="00236C8A">
        <w:rPr>
          <w:rFonts w:ascii="Times New Roman" w:eastAsia="Times New Roman" w:hAnsi="Times New Roman" w:cs="Times New Roman"/>
          <w:sz w:val="24"/>
          <w:szCs w:val="24"/>
        </w:rPr>
        <w:t>Excel</w:t>
      </w:r>
      <w:proofErr w:type="spellEnd"/>
      <w:r w:rsidRPr="00236C8A">
        <w:rPr>
          <w:rFonts w:ascii="Times New Roman" w:eastAsia="Times New Roman" w:hAnsi="Times New Roman" w:cs="Times New Roman"/>
          <w:sz w:val="24"/>
          <w:szCs w:val="24"/>
        </w:rPr>
        <w:t xml:space="preserve"> предлагает несколько сотен встроенных стандартных функций, которые разделены на категории. Функции имеют следующую форму </w:t>
      </w:r>
      <w:proofErr w:type="spellStart"/>
      <w:r w:rsidRPr="00236C8A">
        <w:rPr>
          <w:rFonts w:ascii="Times New Roman" w:eastAsia="Times New Roman" w:hAnsi="Times New Roman" w:cs="Times New Roman"/>
          <w:sz w:val="24"/>
          <w:szCs w:val="24"/>
        </w:rPr>
        <w:t>у=f</w:t>
      </w:r>
      <w:proofErr w:type="spellEnd"/>
      <w:r w:rsidRPr="00236C8A">
        <w:rPr>
          <w:rFonts w:ascii="Times New Roman" w:eastAsia="Times New Roman" w:hAnsi="Times New Roman" w:cs="Times New Roman"/>
          <w:sz w:val="24"/>
          <w:szCs w:val="24"/>
        </w:rPr>
        <w:t>(</w:t>
      </w:r>
      <w:proofErr w:type="spellStart"/>
      <w:r w:rsidRPr="00236C8A">
        <w:rPr>
          <w:rFonts w:ascii="Times New Roman" w:eastAsia="Times New Roman" w:hAnsi="Times New Roman" w:cs="Times New Roman"/>
          <w:sz w:val="24"/>
          <w:szCs w:val="24"/>
        </w:rPr>
        <w:t>x</w:t>
      </w:r>
      <w:proofErr w:type="spellEnd"/>
      <w:r w:rsidRPr="00236C8A">
        <w:rPr>
          <w:rFonts w:ascii="Times New Roman" w:eastAsia="Times New Roman" w:hAnsi="Times New Roman" w:cs="Times New Roman"/>
          <w:sz w:val="24"/>
          <w:szCs w:val="24"/>
        </w:rPr>
        <w:t xml:space="preserve">), где </w:t>
      </w:r>
      <w:proofErr w:type="spellStart"/>
      <w:r w:rsidRPr="00236C8A">
        <w:rPr>
          <w:rFonts w:ascii="Times New Roman" w:eastAsia="Times New Roman" w:hAnsi="Times New Roman" w:cs="Times New Roman"/>
          <w:sz w:val="24"/>
          <w:szCs w:val="24"/>
        </w:rPr>
        <w:t>х</w:t>
      </w:r>
      <w:proofErr w:type="spellEnd"/>
      <w:r w:rsidRPr="00236C8A">
        <w:rPr>
          <w:rFonts w:ascii="Times New Roman" w:eastAsia="Times New Roman" w:hAnsi="Times New Roman" w:cs="Times New Roman"/>
          <w:sz w:val="24"/>
          <w:szCs w:val="24"/>
        </w:rPr>
        <w:t xml:space="preserve"> – аргумент, </w:t>
      </w:r>
      <w:proofErr w:type="spellStart"/>
      <w:r w:rsidRPr="00236C8A">
        <w:rPr>
          <w:rFonts w:ascii="Times New Roman" w:eastAsia="Times New Roman" w:hAnsi="Times New Roman" w:cs="Times New Roman"/>
          <w:sz w:val="24"/>
          <w:szCs w:val="24"/>
        </w:rPr>
        <w:t>f</w:t>
      </w:r>
      <w:proofErr w:type="spellEnd"/>
      <w:r w:rsidRPr="00236C8A">
        <w:rPr>
          <w:rFonts w:ascii="Times New Roman" w:eastAsia="Times New Roman" w:hAnsi="Times New Roman" w:cs="Times New Roman"/>
          <w:sz w:val="24"/>
          <w:szCs w:val="24"/>
        </w:rPr>
        <w:t xml:space="preserve"> - функция, у – результат вычисления функции.</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Программа </w:t>
      </w:r>
      <w:proofErr w:type="spellStart"/>
      <w:r w:rsidRPr="00236C8A">
        <w:rPr>
          <w:rFonts w:ascii="Times New Roman" w:eastAsia="Times New Roman" w:hAnsi="Times New Roman" w:cs="Times New Roman"/>
          <w:sz w:val="24"/>
          <w:szCs w:val="24"/>
        </w:rPr>
        <w:t>Excel</w:t>
      </w:r>
      <w:proofErr w:type="spellEnd"/>
      <w:r w:rsidRPr="00236C8A">
        <w:rPr>
          <w:rFonts w:ascii="Times New Roman" w:eastAsia="Times New Roman" w:hAnsi="Times New Roman" w:cs="Times New Roman"/>
          <w:sz w:val="24"/>
          <w:szCs w:val="24"/>
        </w:rPr>
        <w:t xml:space="preserve"> позволяет производить сортировку и фильтрацию данных.</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Сортировка – это упорядочение данных по возрастанию или по убыванию. Чтобы отсортировать данные необходимо:</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а) Выделить область базы данных или поместить в нее курсор.</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б) Щелкнуть по кнопке Сортировка по возрастанию или Сортировка по убыванию.</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Более точную сортировку можно задать по команде Данные Сортировка. В диалоговом окне «Сортировка диапазона» выбрать от 1 до 3 полей сортировки и задать порядок сортировки по каждому полю.</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Фильтрация – это отбор и отображение записей, обладающих определенными свойствами. Фильтрация возможна как через автоматический фильтр – </w:t>
      </w: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 так и через ручной – пользовательский.</w:t>
      </w:r>
    </w:p>
    <w:p w:rsidR="002D7B27" w:rsidRPr="00236C8A" w:rsidRDefault="002D7B27" w:rsidP="00927BA1">
      <w:pPr>
        <w:spacing w:after="0" w:line="240" w:lineRule="auto"/>
        <w:ind w:left="375" w:right="75"/>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При использовании </w:t>
      </w:r>
      <w:proofErr w:type="spellStart"/>
      <w:r w:rsidRPr="00236C8A">
        <w:rPr>
          <w:rFonts w:ascii="Times New Roman" w:eastAsia="Times New Roman" w:hAnsi="Times New Roman" w:cs="Times New Roman"/>
          <w:sz w:val="24"/>
          <w:szCs w:val="24"/>
        </w:rPr>
        <w:t>Автофильтра</w:t>
      </w:r>
      <w:proofErr w:type="spellEnd"/>
      <w:r w:rsidRPr="00236C8A">
        <w:rPr>
          <w:rFonts w:ascii="Times New Roman" w:eastAsia="Times New Roman" w:hAnsi="Times New Roman" w:cs="Times New Roman"/>
          <w:sz w:val="24"/>
          <w:szCs w:val="24"/>
        </w:rPr>
        <w:t xml:space="preserve"> необходимо:</w:t>
      </w:r>
    </w:p>
    <w:p w:rsidR="002D7B27" w:rsidRPr="00236C8A" w:rsidRDefault="002D7B27" w:rsidP="00927BA1">
      <w:pPr>
        <w:spacing w:after="0" w:line="240" w:lineRule="auto"/>
        <w:ind w:left="375" w:right="75"/>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а) Поместить курсор в область, содержащую базу данных, или выделить ее.</w:t>
      </w:r>
    </w:p>
    <w:p w:rsidR="002D7B27" w:rsidRPr="00236C8A" w:rsidRDefault="002D7B27" w:rsidP="00927BA1">
      <w:pPr>
        <w:spacing w:after="0" w:line="240" w:lineRule="auto"/>
        <w:ind w:left="375" w:right="75"/>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lastRenderedPageBreak/>
        <w:t xml:space="preserve">б) Дать команду Данные Фильтр </w:t>
      </w: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 В ячейках, содержащих заголовки полей, появляются раскрывающиеся кнопки.</w:t>
      </w:r>
    </w:p>
    <w:p w:rsidR="002D7B27" w:rsidRPr="002D7B27" w:rsidRDefault="002D7B27" w:rsidP="002D7B27">
      <w:pPr>
        <w:spacing w:before="100" w:beforeAutospacing="1" w:after="100" w:afterAutospacing="1" w:line="240" w:lineRule="auto"/>
        <w:ind w:left="75" w:right="75" w:firstLine="300"/>
        <w:jc w:val="both"/>
        <w:rPr>
          <w:rFonts w:ascii="Times New Roman" w:eastAsia="Times New Roman" w:hAnsi="Times New Roman" w:cs="Times New Roman"/>
          <w:sz w:val="18"/>
          <w:szCs w:val="18"/>
        </w:rPr>
      </w:pPr>
      <w:r w:rsidRPr="002D7B27">
        <w:rPr>
          <w:rFonts w:ascii="Times New Roman" w:eastAsia="Times New Roman" w:hAnsi="Times New Roman" w:cs="Times New Roman"/>
          <w:noProof/>
          <w:sz w:val="18"/>
          <w:szCs w:val="18"/>
        </w:rPr>
        <w:drawing>
          <wp:inline distT="0" distB="0" distL="0" distR="0">
            <wp:extent cx="3514725" cy="2362200"/>
            <wp:effectExtent l="0" t="0" r="9525" b="0"/>
            <wp:docPr id="16" name="Рисунок 16" descr="http://www.bestreferat.ru/images/paper/07/43/523430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bestreferat.ru/images/paper/07/43/5234307.jpeg"/>
                    <pic:cNvPicPr>
                      <a:picLocks noChangeAspect="1" noChangeArrowheads="1"/>
                    </pic:cNvPicPr>
                  </pic:nvPicPr>
                  <pic:blipFill>
                    <a:blip r:embed="rId6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14725" cy="2362200"/>
                    </a:xfrm>
                    <a:prstGeom prst="rect">
                      <a:avLst/>
                    </a:prstGeom>
                    <a:noFill/>
                    <a:ln>
                      <a:noFill/>
                    </a:ln>
                  </pic:spPr>
                </pic:pic>
              </a:graphicData>
            </a:graphic>
          </wp:inline>
        </w:drawing>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в) Щелкнуть по кнопке поля и выбрать критерии фильтрации. Отобразятся записи, удовлетворяющие условиям фильтрации.</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Для отключения фильтрации необходимо дать команду Данные → Фильтр</w:t>
      </w:r>
      <w:proofErr w:type="gramStart"/>
      <w:r w:rsidRPr="00236C8A">
        <w:rPr>
          <w:rFonts w:ascii="Times New Roman" w:eastAsia="Times New Roman" w:hAnsi="Times New Roman" w:cs="Times New Roman"/>
          <w:sz w:val="24"/>
          <w:szCs w:val="24"/>
        </w:rPr>
        <w:t xml:space="preserve"> → О</w:t>
      </w:r>
      <w:proofErr w:type="gramEnd"/>
      <w:r w:rsidRPr="00236C8A">
        <w:rPr>
          <w:rFonts w:ascii="Times New Roman" w:eastAsia="Times New Roman" w:hAnsi="Times New Roman" w:cs="Times New Roman"/>
          <w:sz w:val="24"/>
          <w:szCs w:val="24"/>
        </w:rPr>
        <w:t>тобразить все. Это позволяет отобразить все записи.</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Чтобы отменить использование </w:t>
      </w:r>
      <w:proofErr w:type="spellStart"/>
      <w:r w:rsidRPr="00236C8A">
        <w:rPr>
          <w:rFonts w:ascii="Times New Roman" w:eastAsia="Times New Roman" w:hAnsi="Times New Roman" w:cs="Times New Roman"/>
          <w:sz w:val="24"/>
          <w:szCs w:val="24"/>
        </w:rPr>
        <w:t>Автофильтра</w:t>
      </w:r>
      <w:proofErr w:type="spellEnd"/>
      <w:r w:rsidRPr="00236C8A">
        <w:rPr>
          <w:rFonts w:ascii="Times New Roman" w:eastAsia="Times New Roman" w:hAnsi="Times New Roman" w:cs="Times New Roman"/>
          <w:sz w:val="24"/>
          <w:szCs w:val="24"/>
        </w:rPr>
        <w:t xml:space="preserve"> надо повторно дать команду Данные → Фильтр → </w:t>
      </w: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При использовании пользовательского фильтра необходимо:</w:t>
      </w:r>
    </w:p>
    <w:p w:rsidR="002D7B27" w:rsidRPr="00236C8A" w:rsidRDefault="002D7B27" w:rsidP="00927BA1">
      <w:pPr>
        <w:spacing w:after="0" w:line="240" w:lineRule="auto"/>
        <w:ind w:left="108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Поместить курсор в область, содержащую базу данных, или выделить ее.</w:t>
      </w:r>
    </w:p>
    <w:p w:rsidR="002D7B27" w:rsidRPr="00236C8A" w:rsidRDefault="002D7B27" w:rsidP="00927BA1">
      <w:pPr>
        <w:spacing w:after="0" w:line="240" w:lineRule="auto"/>
        <w:ind w:left="108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Дать команду Данные → Фильтр → Расширенный фильтр</w:t>
      </w:r>
    </w:p>
    <w:p w:rsidR="002D7B27" w:rsidRPr="00236C8A" w:rsidRDefault="002D7B27" w:rsidP="00927BA1">
      <w:pPr>
        <w:spacing w:after="0" w:line="240" w:lineRule="auto"/>
        <w:ind w:left="108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Указать исходный диапазон, диапазон условий и диапазон, куда поместить результат.</w:t>
      </w:r>
    </w:p>
    <w:p w:rsidR="002D7B27" w:rsidRPr="00236C8A" w:rsidRDefault="002D7B27" w:rsidP="00927BA1">
      <w:pPr>
        <w:spacing w:after="0" w:line="240" w:lineRule="auto"/>
        <w:ind w:left="108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В диапазоне условий по каждому полю выбрать критерии фильтрации.</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Поиск данных</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Для поиска данных или записей в списках используются фильтры, которые отображают на экране только записи, соответствующие определенным условиям, а записи, не удовлетворяющие заданным требованиям, редактор временно скрывает. Отображенные записи (строки), можно форматировать, редактировать, распечатывать и т.д. К средствам фильтрации относятся:</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 xml:space="preserve"> существуют два способа применения команды </w:t>
      </w: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с помощью меню Данные - Фильтр - </w:t>
      </w: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 xml:space="preserve"> - раскрывающийся список команд </w:t>
      </w:r>
      <w:proofErr w:type="spellStart"/>
      <w:r w:rsidRPr="00236C8A">
        <w:rPr>
          <w:rFonts w:ascii="Times New Roman" w:eastAsia="Times New Roman" w:hAnsi="Times New Roman" w:cs="Times New Roman"/>
          <w:sz w:val="24"/>
          <w:szCs w:val="24"/>
        </w:rPr>
        <w:t>автофильтра</w:t>
      </w:r>
      <w:proofErr w:type="spellEnd"/>
      <w:r w:rsidRPr="00236C8A">
        <w:rPr>
          <w:rFonts w:ascii="Times New Roman" w:eastAsia="Times New Roman" w:hAnsi="Times New Roman" w:cs="Times New Roman"/>
          <w:sz w:val="24"/>
          <w:szCs w:val="24"/>
        </w:rPr>
        <w:t>.</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с помощью кнопки «</w:t>
      </w: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 xml:space="preserve">» на панели инструментов </w:t>
      </w:r>
      <w:proofErr w:type="gramStart"/>
      <w:r w:rsidRPr="00236C8A">
        <w:rPr>
          <w:rFonts w:ascii="Times New Roman" w:eastAsia="Times New Roman" w:hAnsi="Times New Roman" w:cs="Times New Roman"/>
          <w:sz w:val="24"/>
          <w:szCs w:val="24"/>
        </w:rPr>
        <w:t>стандартная</w:t>
      </w:r>
      <w:proofErr w:type="gramEnd"/>
      <w:r w:rsidRPr="00236C8A">
        <w:rPr>
          <w:rFonts w:ascii="Times New Roman" w:eastAsia="Times New Roman" w:hAnsi="Times New Roman" w:cs="Times New Roman"/>
          <w:sz w:val="24"/>
          <w:szCs w:val="24"/>
        </w:rPr>
        <w:t>.</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2)Расширенный фильтр (Данные - Фильтр - Расширенный фильтр).</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 xml:space="preserve"> предназначен для простых условий отборов строк, а расширенный фильтр для более сложных условий отбора записей. Условие отбора - это ограничения, заданные для отбора записей, которые отбираются редактором для отображения на экране.</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Использование </w:t>
      </w:r>
      <w:proofErr w:type="spellStart"/>
      <w:r w:rsidRPr="00236C8A">
        <w:rPr>
          <w:rFonts w:ascii="Times New Roman" w:eastAsia="Times New Roman" w:hAnsi="Times New Roman" w:cs="Times New Roman"/>
          <w:sz w:val="24"/>
          <w:szCs w:val="24"/>
        </w:rPr>
        <w:t>автофильтра</w:t>
      </w:r>
      <w:proofErr w:type="spellEnd"/>
      <w:r w:rsidRPr="00236C8A">
        <w:rPr>
          <w:rFonts w:ascii="Times New Roman" w:eastAsia="Times New Roman" w:hAnsi="Times New Roman" w:cs="Times New Roman"/>
          <w:sz w:val="24"/>
          <w:szCs w:val="24"/>
        </w:rPr>
        <w:t xml:space="preserve"> для поиска записей. Перед применением команды «</w:t>
      </w: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 xml:space="preserve">» выделите ячейку в диапазоне списка. Далее выполните команду Данные - Фильтр - </w:t>
      </w: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 xml:space="preserve">, справа от заголовков (подписей) столбцов появятся кнопки со стрелками </w:t>
      </w:r>
      <w:proofErr w:type="spellStart"/>
      <w:r w:rsidRPr="00236C8A">
        <w:rPr>
          <w:rFonts w:ascii="Times New Roman" w:eastAsia="Times New Roman" w:hAnsi="Times New Roman" w:cs="Times New Roman"/>
          <w:sz w:val="24"/>
          <w:szCs w:val="24"/>
        </w:rPr>
        <w:t>автофильтра</w:t>
      </w:r>
      <w:proofErr w:type="spellEnd"/>
      <w:r w:rsidRPr="00236C8A">
        <w:rPr>
          <w:rFonts w:ascii="Times New Roman" w:eastAsia="Times New Roman" w:hAnsi="Times New Roman" w:cs="Times New Roman"/>
          <w:sz w:val="24"/>
          <w:szCs w:val="24"/>
        </w:rPr>
        <w:t xml:space="preserve"> (раскрывающиеся списки команд </w:t>
      </w:r>
      <w:proofErr w:type="spellStart"/>
      <w:r w:rsidRPr="00236C8A">
        <w:rPr>
          <w:rFonts w:ascii="Times New Roman" w:eastAsia="Times New Roman" w:hAnsi="Times New Roman" w:cs="Times New Roman"/>
          <w:sz w:val="24"/>
          <w:szCs w:val="24"/>
        </w:rPr>
        <w:t>автофильтра</w:t>
      </w:r>
      <w:proofErr w:type="spellEnd"/>
      <w:r w:rsidRPr="00236C8A">
        <w:rPr>
          <w:rFonts w:ascii="Times New Roman" w:eastAsia="Times New Roman" w:hAnsi="Times New Roman" w:cs="Times New Roman"/>
          <w:sz w:val="24"/>
          <w:szCs w:val="24"/>
        </w:rPr>
        <w:t xml:space="preserve">). Если щелкнуть стрелку </w:t>
      </w:r>
      <w:proofErr w:type="spellStart"/>
      <w:r w:rsidRPr="00236C8A">
        <w:rPr>
          <w:rFonts w:ascii="Times New Roman" w:eastAsia="Times New Roman" w:hAnsi="Times New Roman" w:cs="Times New Roman"/>
          <w:sz w:val="24"/>
          <w:szCs w:val="24"/>
        </w:rPr>
        <w:t>автофильтра</w:t>
      </w:r>
      <w:proofErr w:type="spellEnd"/>
      <w:r w:rsidRPr="00236C8A">
        <w:rPr>
          <w:rFonts w:ascii="Times New Roman" w:eastAsia="Times New Roman" w:hAnsi="Times New Roman" w:cs="Times New Roman"/>
          <w:sz w:val="24"/>
          <w:szCs w:val="24"/>
        </w:rPr>
        <w:t xml:space="preserve">, отображается список различных вариантов фильтрации и сортировки по возрастанию и убыванию. При выполнении фильтрации стрелка активного </w:t>
      </w:r>
      <w:proofErr w:type="spellStart"/>
      <w:r w:rsidRPr="00236C8A">
        <w:rPr>
          <w:rFonts w:ascii="Times New Roman" w:eastAsia="Times New Roman" w:hAnsi="Times New Roman" w:cs="Times New Roman"/>
          <w:sz w:val="24"/>
          <w:szCs w:val="24"/>
        </w:rPr>
        <w:t>автофильтра</w:t>
      </w:r>
      <w:proofErr w:type="spellEnd"/>
      <w:r w:rsidRPr="00236C8A">
        <w:rPr>
          <w:rFonts w:ascii="Times New Roman" w:eastAsia="Times New Roman" w:hAnsi="Times New Roman" w:cs="Times New Roman"/>
          <w:sz w:val="24"/>
          <w:szCs w:val="24"/>
        </w:rPr>
        <w:t xml:space="preserve"> окрашивается в синий цвет.</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Список команд </w:t>
      </w:r>
      <w:proofErr w:type="spellStart"/>
      <w:r w:rsidRPr="00236C8A">
        <w:rPr>
          <w:rFonts w:ascii="Times New Roman" w:eastAsia="Times New Roman" w:hAnsi="Times New Roman" w:cs="Times New Roman"/>
          <w:sz w:val="24"/>
          <w:szCs w:val="24"/>
        </w:rPr>
        <w:t>автофильтра</w:t>
      </w:r>
      <w:proofErr w:type="spellEnd"/>
      <w:r w:rsidRPr="00236C8A">
        <w:rPr>
          <w:rFonts w:ascii="Times New Roman" w:eastAsia="Times New Roman" w:hAnsi="Times New Roman" w:cs="Times New Roman"/>
          <w:sz w:val="24"/>
          <w:szCs w:val="24"/>
        </w:rPr>
        <w:t xml:space="preserve"> и их назначение:</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lastRenderedPageBreak/>
        <w:t>Все - все записи будут отображаться на экране.</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Первые 10... - откроется окно диалога «Наложение условия по списку» в том случае, если данные в столбце являются числами. С помощью этого окна можно быстро просмотреть до десяти наибольших или наименьших чисел в столбце.</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Условие... - откроется окно диалога «</w:t>
      </w:r>
      <w:proofErr w:type="gramStart"/>
      <w:r w:rsidRPr="00236C8A">
        <w:rPr>
          <w:rFonts w:ascii="Times New Roman" w:eastAsia="Times New Roman" w:hAnsi="Times New Roman" w:cs="Times New Roman"/>
          <w:sz w:val="24"/>
          <w:szCs w:val="24"/>
        </w:rPr>
        <w:t>Пользовательский</w:t>
      </w:r>
      <w:proofErr w:type="gramEnd"/>
      <w:r w:rsidRPr="00236C8A">
        <w:rPr>
          <w:rFonts w:ascii="Times New Roman" w:eastAsia="Times New Roman" w:hAnsi="Times New Roman" w:cs="Times New Roman"/>
          <w:sz w:val="24"/>
          <w:szCs w:val="24"/>
        </w:rPr>
        <w:t xml:space="preserve"> </w:t>
      </w: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 С помощью этого окна можно отсортировать записи, удовлетворяющие одному или двум условиям.</w:t>
      </w:r>
    </w:p>
    <w:p w:rsidR="002D7B27" w:rsidRPr="00236C8A" w:rsidRDefault="002D7B27" w:rsidP="00927BA1">
      <w:pPr>
        <w:spacing w:after="0" w:line="240" w:lineRule="auto"/>
        <w:ind w:left="36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Уникальные имена - это список неповторяющихся записей в ячейках столбца. Если щелкнуть левой кнопкой мыши на одном из уникальных имен, то редактор скроет строки, которые не содержат выбранных данных. Для того чтобы после фильтрации отобразились все записи необходимо нажать активную кнопку и выбрать команду «Все» или выполнить команду Данные - Фильтр - Отобразить все, а для удаления </w:t>
      </w:r>
      <w:proofErr w:type="spellStart"/>
      <w:r w:rsidRPr="00236C8A">
        <w:rPr>
          <w:rFonts w:ascii="Times New Roman" w:eastAsia="Times New Roman" w:hAnsi="Times New Roman" w:cs="Times New Roman"/>
          <w:sz w:val="24"/>
          <w:szCs w:val="24"/>
        </w:rPr>
        <w:t>автофильтра</w:t>
      </w:r>
      <w:proofErr w:type="spellEnd"/>
      <w:r w:rsidRPr="00236C8A">
        <w:rPr>
          <w:rFonts w:ascii="Times New Roman" w:eastAsia="Times New Roman" w:hAnsi="Times New Roman" w:cs="Times New Roman"/>
          <w:sz w:val="24"/>
          <w:szCs w:val="24"/>
        </w:rPr>
        <w:t xml:space="preserve"> необходимо снять флажок команды «</w:t>
      </w: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 в меню «Данные».</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b/>
          <w:i/>
          <w:sz w:val="24"/>
          <w:szCs w:val="24"/>
        </w:rPr>
        <w:t xml:space="preserve">шаг. </w:t>
      </w:r>
      <w:r w:rsidRPr="00236C8A">
        <w:rPr>
          <w:rFonts w:ascii="Times New Roman" w:hAnsi="Times New Roman" w:cs="Times New Roman"/>
          <w:sz w:val="24"/>
          <w:szCs w:val="24"/>
        </w:rPr>
        <w:t>Создание заголовка.</w:t>
      </w:r>
    </w:p>
    <w:p w:rsidR="00062362" w:rsidRPr="00236C8A" w:rsidRDefault="00062362" w:rsidP="00927BA1">
      <w:pPr>
        <w:spacing w:after="0" w:line="240" w:lineRule="auto"/>
        <w:ind w:left="360"/>
        <w:rPr>
          <w:rFonts w:ascii="Times New Roman" w:hAnsi="Times New Roman" w:cs="Times New Roman"/>
          <w:color w:val="000000"/>
          <w:spacing w:val="-12"/>
          <w:sz w:val="24"/>
          <w:szCs w:val="24"/>
        </w:rPr>
      </w:pPr>
      <w:r w:rsidRPr="00236C8A">
        <w:rPr>
          <w:rFonts w:ascii="Times New Roman" w:hAnsi="Times New Roman" w:cs="Times New Roman"/>
          <w:color w:val="000000"/>
          <w:spacing w:val="-12"/>
          <w:sz w:val="24"/>
          <w:szCs w:val="24"/>
        </w:rPr>
        <w:t xml:space="preserve">Установить курсор мыши в ячейке </w:t>
      </w:r>
      <w:r w:rsidRPr="00236C8A">
        <w:rPr>
          <w:rFonts w:ascii="Times New Roman" w:hAnsi="Times New Roman" w:cs="Times New Roman"/>
          <w:color w:val="000000"/>
          <w:spacing w:val="-12"/>
          <w:sz w:val="24"/>
          <w:szCs w:val="24"/>
          <w:lang w:val="en-US"/>
        </w:rPr>
        <w:t>A</w:t>
      </w:r>
      <w:r w:rsidRPr="00236C8A">
        <w:rPr>
          <w:rFonts w:ascii="Times New Roman" w:hAnsi="Times New Roman" w:cs="Times New Roman"/>
          <w:color w:val="000000"/>
          <w:spacing w:val="-12"/>
          <w:sz w:val="24"/>
          <w:szCs w:val="24"/>
        </w:rPr>
        <w:t>1 и выделить её щелчком.</w:t>
      </w:r>
    </w:p>
    <w:p w:rsidR="00062362" w:rsidRPr="00236C8A" w:rsidRDefault="00062362" w:rsidP="00927BA1">
      <w:pPr>
        <w:spacing w:after="0" w:line="240" w:lineRule="auto"/>
        <w:ind w:left="360"/>
        <w:rPr>
          <w:rFonts w:ascii="Times New Roman" w:hAnsi="Times New Roman" w:cs="Times New Roman"/>
          <w:b/>
          <w:color w:val="000000"/>
          <w:spacing w:val="-12"/>
          <w:sz w:val="24"/>
          <w:szCs w:val="24"/>
        </w:rPr>
      </w:pPr>
      <w:r w:rsidRPr="00236C8A">
        <w:rPr>
          <w:rFonts w:ascii="Times New Roman" w:hAnsi="Times New Roman" w:cs="Times New Roman"/>
          <w:color w:val="000000"/>
          <w:spacing w:val="-12"/>
          <w:sz w:val="24"/>
          <w:szCs w:val="24"/>
        </w:rPr>
        <w:t xml:space="preserve">Набрать текст </w:t>
      </w:r>
      <w:r w:rsidRPr="00236C8A">
        <w:rPr>
          <w:rFonts w:ascii="Times New Roman" w:hAnsi="Times New Roman" w:cs="Times New Roman"/>
          <w:b/>
          <w:color w:val="000000"/>
          <w:spacing w:val="-12"/>
          <w:sz w:val="24"/>
          <w:szCs w:val="24"/>
        </w:rPr>
        <w:t>«Сумма трех чисел».</w:t>
      </w:r>
    </w:p>
    <w:p w:rsidR="00062362" w:rsidRPr="00236C8A" w:rsidRDefault="00062362" w:rsidP="00927BA1">
      <w:pPr>
        <w:spacing w:after="0" w:line="240" w:lineRule="auto"/>
        <w:ind w:left="360"/>
        <w:rPr>
          <w:rFonts w:ascii="Times New Roman" w:hAnsi="Times New Roman" w:cs="Times New Roman"/>
          <w:b/>
          <w:color w:val="000000"/>
          <w:spacing w:val="-12"/>
          <w:sz w:val="24"/>
          <w:szCs w:val="24"/>
        </w:rPr>
      </w:pPr>
      <w:r w:rsidRPr="00236C8A">
        <w:rPr>
          <w:rFonts w:ascii="Times New Roman" w:hAnsi="Times New Roman" w:cs="Times New Roman"/>
          <w:color w:val="000000"/>
          <w:spacing w:val="-12"/>
          <w:sz w:val="24"/>
          <w:szCs w:val="24"/>
        </w:rPr>
        <w:t>Нажатием клавиши &lt;</w:t>
      </w:r>
      <w:r w:rsidRPr="00236C8A">
        <w:rPr>
          <w:rFonts w:ascii="Times New Roman" w:hAnsi="Times New Roman" w:cs="Times New Roman"/>
          <w:color w:val="000000"/>
          <w:spacing w:val="-12"/>
          <w:sz w:val="24"/>
          <w:szCs w:val="24"/>
          <w:lang w:val="en-US"/>
        </w:rPr>
        <w:t>ENTER</w:t>
      </w:r>
      <w:r w:rsidRPr="00236C8A">
        <w:rPr>
          <w:rFonts w:ascii="Times New Roman" w:hAnsi="Times New Roman" w:cs="Times New Roman"/>
          <w:color w:val="000000"/>
          <w:spacing w:val="-12"/>
          <w:sz w:val="24"/>
          <w:szCs w:val="24"/>
        </w:rPr>
        <w:t>&gt; ввести набранный текст в активную ячейку рабочего листа.</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b/>
          <w:i/>
          <w:sz w:val="24"/>
          <w:szCs w:val="24"/>
        </w:rPr>
        <w:t>шаг</w:t>
      </w:r>
      <w:r w:rsidRPr="00236C8A">
        <w:rPr>
          <w:rFonts w:ascii="Times New Roman" w:hAnsi="Times New Roman" w:cs="Times New Roman"/>
          <w:sz w:val="24"/>
          <w:szCs w:val="24"/>
        </w:rPr>
        <w:t>. Задание шапки таблицы.</w:t>
      </w:r>
    </w:p>
    <w:p w:rsidR="00062362" w:rsidRPr="00236C8A" w:rsidRDefault="00062362" w:rsidP="00927BA1">
      <w:pPr>
        <w:spacing w:after="0" w:line="240" w:lineRule="auto"/>
        <w:ind w:left="360"/>
        <w:rPr>
          <w:rFonts w:ascii="Times New Roman" w:hAnsi="Times New Roman" w:cs="Times New Roman"/>
          <w:color w:val="000000"/>
          <w:spacing w:val="-12"/>
          <w:sz w:val="24"/>
          <w:szCs w:val="24"/>
        </w:rPr>
      </w:pPr>
      <w:r w:rsidRPr="00236C8A">
        <w:rPr>
          <w:rFonts w:ascii="Times New Roman" w:hAnsi="Times New Roman" w:cs="Times New Roman"/>
          <w:color w:val="000000"/>
          <w:spacing w:val="-12"/>
          <w:sz w:val="24"/>
          <w:szCs w:val="24"/>
        </w:rPr>
        <w:t xml:space="preserve">Вписать в ячейку </w:t>
      </w:r>
      <w:r w:rsidRPr="00236C8A">
        <w:rPr>
          <w:rFonts w:ascii="Times New Roman" w:hAnsi="Times New Roman" w:cs="Times New Roman"/>
          <w:color w:val="000000"/>
          <w:spacing w:val="-12"/>
          <w:sz w:val="24"/>
          <w:szCs w:val="24"/>
          <w:lang w:val="en-US"/>
        </w:rPr>
        <w:t>A</w:t>
      </w:r>
      <w:r w:rsidRPr="00236C8A">
        <w:rPr>
          <w:rFonts w:ascii="Times New Roman" w:hAnsi="Times New Roman" w:cs="Times New Roman"/>
          <w:color w:val="000000"/>
          <w:spacing w:val="-12"/>
          <w:sz w:val="24"/>
          <w:szCs w:val="24"/>
        </w:rPr>
        <w:t xml:space="preserve">2 – букву </w:t>
      </w:r>
      <w:r w:rsidRPr="00236C8A">
        <w:rPr>
          <w:rFonts w:ascii="Times New Roman" w:hAnsi="Times New Roman" w:cs="Times New Roman"/>
          <w:color w:val="000000"/>
          <w:spacing w:val="-12"/>
          <w:sz w:val="24"/>
          <w:szCs w:val="24"/>
          <w:lang w:val="en-US"/>
        </w:rPr>
        <w:t>a</w:t>
      </w:r>
      <w:r w:rsidRPr="00236C8A">
        <w:rPr>
          <w:rFonts w:ascii="Times New Roman" w:hAnsi="Times New Roman" w:cs="Times New Roman"/>
          <w:color w:val="000000"/>
          <w:spacing w:val="-12"/>
          <w:sz w:val="24"/>
          <w:szCs w:val="24"/>
        </w:rPr>
        <w:t>;</w:t>
      </w:r>
    </w:p>
    <w:p w:rsidR="00062362" w:rsidRPr="00236C8A" w:rsidRDefault="00062362" w:rsidP="00927BA1">
      <w:pPr>
        <w:spacing w:after="0" w:line="240" w:lineRule="auto"/>
        <w:ind w:left="360"/>
        <w:rPr>
          <w:rFonts w:ascii="Times New Roman" w:hAnsi="Times New Roman" w:cs="Times New Roman"/>
          <w:color w:val="000000"/>
          <w:spacing w:val="-12"/>
          <w:sz w:val="24"/>
          <w:szCs w:val="24"/>
        </w:rPr>
      </w:pPr>
      <w:r w:rsidRPr="00236C8A">
        <w:rPr>
          <w:rFonts w:ascii="Times New Roman" w:hAnsi="Times New Roman" w:cs="Times New Roman"/>
          <w:color w:val="000000"/>
          <w:spacing w:val="-12"/>
          <w:sz w:val="24"/>
          <w:szCs w:val="24"/>
        </w:rPr>
        <w:t xml:space="preserve">Вписать в ячейку </w:t>
      </w:r>
      <w:r w:rsidRPr="00236C8A">
        <w:rPr>
          <w:rFonts w:ascii="Times New Roman" w:hAnsi="Times New Roman" w:cs="Times New Roman"/>
          <w:color w:val="000000"/>
          <w:spacing w:val="-12"/>
          <w:sz w:val="24"/>
          <w:szCs w:val="24"/>
          <w:lang w:val="en-US"/>
        </w:rPr>
        <w:t>B</w:t>
      </w:r>
      <w:r w:rsidRPr="00236C8A">
        <w:rPr>
          <w:rFonts w:ascii="Times New Roman" w:hAnsi="Times New Roman" w:cs="Times New Roman"/>
          <w:color w:val="000000"/>
          <w:spacing w:val="-12"/>
          <w:sz w:val="24"/>
          <w:szCs w:val="24"/>
        </w:rPr>
        <w:t xml:space="preserve">2 – букву </w:t>
      </w:r>
      <w:r w:rsidRPr="00236C8A">
        <w:rPr>
          <w:rFonts w:ascii="Times New Roman" w:hAnsi="Times New Roman" w:cs="Times New Roman"/>
          <w:color w:val="000000"/>
          <w:spacing w:val="-12"/>
          <w:sz w:val="24"/>
          <w:szCs w:val="24"/>
          <w:lang w:val="en-US"/>
        </w:rPr>
        <w:t>b</w:t>
      </w:r>
      <w:r w:rsidRPr="00236C8A">
        <w:rPr>
          <w:rFonts w:ascii="Times New Roman" w:hAnsi="Times New Roman" w:cs="Times New Roman"/>
          <w:color w:val="000000"/>
          <w:spacing w:val="-12"/>
          <w:sz w:val="24"/>
          <w:szCs w:val="24"/>
        </w:rPr>
        <w:t>;</w:t>
      </w:r>
    </w:p>
    <w:p w:rsidR="00062362" w:rsidRPr="00236C8A" w:rsidRDefault="00062362" w:rsidP="00927BA1">
      <w:pPr>
        <w:spacing w:after="0" w:line="240" w:lineRule="auto"/>
        <w:ind w:left="360"/>
        <w:rPr>
          <w:rFonts w:ascii="Times New Roman" w:hAnsi="Times New Roman" w:cs="Times New Roman"/>
          <w:color w:val="000000"/>
          <w:spacing w:val="-12"/>
          <w:sz w:val="24"/>
          <w:szCs w:val="24"/>
        </w:rPr>
      </w:pPr>
      <w:r w:rsidRPr="00236C8A">
        <w:rPr>
          <w:rFonts w:ascii="Times New Roman" w:hAnsi="Times New Roman" w:cs="Times New Roman"/>
          <w:color w:val="000000"/>
          <w:spacing w:val="-12"/>
          <w:sz w:val="24"/>
          <w:szCs w:val="24"/>
        </w:rPr>
        <w:t xml:space="preserve">Вписать в ячейку </w:t>
      </w:r>
      <w:r w:rsidRPr="00236C8A">
        <w:rPr>
          <w:rFonts w:ascii="Times New Roman" w:hAnsi="Times New Roman" w:cs="Times New Roman"/>
          <w:color w:val="000000"/>
          <w:spacing w:val="-12"/>
          <w:sz w:val="24"/>
          <w:szCs w:val="24"/>
          <w:lang w:val="en-US"/>
        </w:rPr>
        <w:t>C</w:t>
      </w:r>
      <w:r w:rsidRPr="00236C8A">
        <w:rPr>
          <w:rFonts w:ascii="Times New Roman" w:hAnsi="Times New Roman" w:cs="Times New Roman"/>
          <w:color w:val="000000"/>
          <w:spacing w:val="-12"/>
          <w:sz w:val="24"/>
          <w:szCs w:val="24"/>
        </w:rPr>
        <w:t xml:space="preserve">2 – букву </w:t>
      </w:r>
      <w:r w:rsidRPr="00236C8A">
        <w:rPr>
          <w:rFonts w:ascii="Times New Roman" w:hAnsi="Times New Roman" w:cs="Times New Roman"/>
          <w:color w:val="000000"/>
          <w:spacing w:val="-12"/>
          <w:sz w:val="24"/>
          <w:szCs w:val="24"/>
          <w:lang w:val="en-US"/>
        </w:rPr>
        <w:t>c</w:t>
      </w:r>
      <w:r w:rsidRPr="00236C8A">
        <w:rPr>
          <w:rFonts w:ascii="Times New Roman" w:hAnsi="Times New Roman" w:cs="Times New Roman"/>
          <w:color w:val="000000"/>
          <w:spacing w:val="-12"/>
          <w:sz w:val="24"/>
          <w:szCs w:val="24"/>
        </w:rPr>
        <w:t>;</w:t>
      </w:r>
    </w:p>
    <w:p w:rsidR="00062362" w:rsidRPr="00236C8A" w:rsidRDefault="00062362" w:rsidP="00927BA1">
      <w:pPr>
        <w:spacing w:after="0" w:line="240" w:lineRule="auto"/>
        <w:ind w:left="360"/>
        <w:rPr>
          <w:rFonts w:ascii="Times New Roman" w:hAnsi="Times New Roman" w:cs="Times New Roman"/>
          <w:color w:val="000000"/>
          <w:spacing w:val="-12"/>
          <w:sz w:val="24"/>
          <w:szCs w:val="24"/>
        </w:rPr>
      </w:pPr>
      <w:r w:rsidRPr="00236C8A">
        <w:rPr>
          <w:rFonts w:ascii="Times New Roman" w:hAnsi="Times New Roman" w:cs="Times New Roman"/>
          <w:color w:val="000000"/>
          <w:spacing w:val="-12"/>
          <w:sz w:val="24"/>
          <w:szCs w:val="24"/>
        </w:rPr>
        <w:t xml:space="preserve">Вписать в ячейку </w:t>
      </w:r>
      <w:r w:rsidRPr="00236C8A">
        <w:rPr>
          <w:rFonts w:ascii="Times New Roman" w:hAnsi="Times New Roman" w:cs="Times New Roman"/>
          <w:color w:val="000000"/>
          <w:spacing w:val="-12"/>
          <w:sz w:val="24"/>
          <w:szCs w:val="24"/>
          <w:lang w:val="en-US"/>
        </w:rPr>
        <w:t>D</w:t>
      </w:r>
      <w:r w:rsidRPr="00236C8A">
        <w:rPr>
          <w:rFonts w:ascii="Times New Roman" w:hAnsi="Times New Roman" w:cs="Times New Roman"/>
          <w:color w:val="000000"/>
          <w:spacing w:val="-12"/>
          <w:sz w:val="24"/>
          <w:szCs w:val="24"/>
        </w:rPr>
        <w:t xml:space="preserve">2 – букву </w:t>
      </w:r>
      <w:r w:rsidRPr="00236C8A">
        <w:rPr>
          <w:rFonts w:ascii="Times New Roman" w:hAnsi="Times New Roman" w:cs="Times New Roman"/>
          <w:color w:val="000000"/>
          <w:spacing w:val="-12"/>
          <w:sz w:val="24"/>
          <w:szCs w:val="24"/>
          <w:lang w:val="en-US"/>
        </w:rPr>
        <w:t>d</w:t>
      </w:r>
      <w:r w:rsidRPr="00236C8A">
        <w:rPr>
          <w:rFonts w:ascii="Times New Roman" w:hAnsi="Times New Roman" w:cs="Times New Roman"/>
          <w:color w:val="000000"/>
          <w:spacing w:val="-12"/>
          <w:sz w:val="24"/>
          <w:szCs w:val="24"/>
        </w:rPr>
        <w:t>.</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b/>
          <w:i/>
          <w:sz w:val="24"/>
          <w:szCs w:val="24"/>
        </w:rPr>
        <w:t>шаг</w:t>
      </w:r>
      <w:r w:rsidRPr="00236C8A">
        <w:rPr>
          <w:rFonts w:ascii="Times New Roman" w:hAnsi="Times New Roman" w:cs="Times New Roman"/>
          <w:sz w:val="24"/>
          <w:szCs w:val="24"/>
        </w:rPr>
        <w:t>. Задание формата ячеек.</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sz w:val="24"/>
          <w:szCs w:val="24"/>
        </w:rPr>
        <w:t xml:space="preserve">Выделить фрагмент </w:t>
      </w:r>
      <w:r w:rsidRPr="00236C8A">
        <w:rPr>
          <w:rFonts w:ascii="Times New Roman" w:hAnsi="Times New Roman" w:cs="Times New Roman"/>
          <w:sz w:val="24"/>
          <w:szCs w:val="24"/>
          <w:lang w:val="en-US"/>
        </w:rPr>
        <w:t>A</w:t>
      </w:r>
      <w:r w:rsidRPr="00EF362C">
        <w:rPr>
          <w:rFonts w:ascii="Times New Roman" w:hAnsi="Times New Roman" w:cs="Times New Roman"/>
          <w:sz w:val="24"/>
          <w:szCs w:val="24"/>
        </w:rPr>
        <w:t>3</w:t>
      </w:r>
      <w:r w:rsidRPr="00236C8A">
        <w:rPr>
          <w:rFonts w:ascii="Times New Roman" w:hAnsi="Times New Roman" w:cs="Times New Roman"/>
          <w:sz w:val="24"/>
          <w:szCs w:val="24"/>
        </w:rPr>
        <w:t>:</w:t>
      </w:r>
      <w:r w:rsidRPr="00236C8A">
        <w:rPr>
          <w:rFonts w:ascii="Times New Roman" w:hAnsi="Times New Roman" w:cs="Times New Roman"/>
          <w:sz w:val="24"/>
          <w:szCs w:val="24"/>
          <w:lang w:val="en-US"/>
        </w:rPr>
        <w:t>D</w:t>
      </w:r>
      <w:r w:rsidRPr="00EF362C">
        <w:rPr>
          <w:rFonts w:ascii="Times New Roman" w:hAnsi="Times New Roman" w:cs="Times New Roman"/>
          <w:sz w:val="24"/>
          <w:szCs w:val="24"/>
        </w:rPr>
        <w:t>7</w:t>
      </w:r>
      <w:r w:rsidRPr="00236C8A">
        <w:rPr>
          <w:rFonts w:ascii="Times New Roman" w:hAnsi="Times New Roman" w:cs="Times New Roman"/>
          <w:sz w:val="24"/>
          <w:szCs w:val="24"/>
        </w:rPr>
        <w:t>.</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sz w:val="24"/>
          <w:szCs w:val="24"/>
        </w:rPr>
        <w:t xml:space="preserve">Задать команду </w:t>
      </w:r>
      <w:r w:rsidRPr="00236C8A">
        <w:rPr>
          <w:rFonts w:ascii="Times New Roman" w:hAnsi="Times New Roman" w:cs="Times New Roman"/>
          <w:b/>
          <w:sz w:val="24"/>
          <w:szCs w:val="24"/>
        </w:rPr>
        <w:t>Формат/Ячейки</w:t>
      </w:r>
      <w:r w:rsidRPr="00236C8A">
        <w:rPr>
          <w:rFonts w:ascii="Times New Roman" w:hAnsi="Times New Roman" w:cs="Times New Roman"/>
          <w:sz w:val="24"/>
          <w:szCs w:val="24"/>
        </w:rPr>
        <w:t>.</w:t>
      </w:r>
    </w:p>
    <w:p w:rsidR="00062362" w:rsidRPr="00236C8A" w:rsidRDefault="00062362" w:rsidP="00927BA1">
      <w:pPr>
        <w:spacing w:after="0" w:line="240" w:lineRule="auto"/>
        <w:ind w:left="360"/>
        <w:rPr>
          <w:rFonts w:ascii="Times New Roman" w:hAnsi="Times New Roman" w:cs="Times New Roman"/>
          <w:b/>
          <w:sz w:val="24"/>
          <w:szCs w:val="24"/>
        </w:rPr>
      </w:pPr>
      <w:r w:rsidRPr="00236C8A">
        <w:rPr>
          <w:rFonts w:ascii="Times New Roman" w:hAnsi="Times New Roman" w:cs="Times New Roman"/>
          <w:sz w:val="24"/>
          <w:szCs w:val="24"/>
        </w:rPr>
        <w:t xml:space="preserve">Выбрать вкладку </w:t>
      </w:r>
      <w:r w:rsidRPr="00236C8A">
        <w:rPr>
          <w:rFonts w:ascii="Times New Roman" w:hAnsi="Times New Roman" w:cs="Times New Roman"/>
          <w:b/>
          <w:sz w:val="24"/>
          <w:szCs w:val="24"/>
        </w:rPr>
        <w:t>Число.</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sz w:val="24"/>
          <w:szCs w:val="24"/>
        </w:rPr>
        <w:t xml:space="preserve">В списке </w:t>
      </w:r>
      <w:r w:rsidRPr="00236C8A">
        <w:rPr>
          <w:rFonts w:ascii="Times New Roman" w:hAnsi="Times New Roman" w:cs="Times New Roman"/>
          <w:b/>
          <w:sz w:val="24"/>
          <w:szCs w:val="24"/>
        </w:rPr>
        <w:t>Числовые</w:t>
      </w:r>
      <w:r w:rsidR="00375FF9">
        <w:rPr>
          <w:rFonts w:ascii="Times New Roman" w:hAnsi="Times New Roman" w:cs="Times New Roman"/>
          <w:b/>
          <w:sz w:val="24"/>
          <w:szCs w:val="24"/>
        </w:rPr>
        <w:t xml:space="preserve"> </w:t>
      </w:r>
      <w:r w:rsidRPr="00236C8A">
        <w:rPr>
          <w:rFonts w:ascii="Times New Roman" w:hAnsi="Times New Roman" w:cs="Times New Roman"/>
          <w:b/>
          <w:sz w:val="24"/>
          <w:szCs w:val="24"/>
        </w:rPr>
        <w:t>форматы</w:t>
      </w:r>
      <w:r w:rsidRPr="00236C8A">
        <w:rPr>
          <w:rFonts w:ascii="Times New Roman" w:hAnsi="Times New Roman" w:cs="Times New Roman"/>
          <w:sz w:val="24"/>
          <w:szCs w:val="24"/>
        </w:rPr>
        <w:t xml:space="preserve"> выделить строку </w:t>
      </w:r>
      <w:proofErr w:type="gramStart"/>
      <w:r w:rsidRPr="00236C8A">
        <w:rPr>
          <w:rFonts w:ascii="Times New Roman" w:hAnsi="Times New Roman" w:cs="Times New Roman"/>
          <w:b/>
          <w:sz w:val="24"/>
          <w:szCs w:val="24"/>
        </w:rPr>
        <w:t>Числовой</w:t>
      </w:r>
      <w:proofErr w:type="gramEnd"/>
      <w:r w:rsidRPr="00236C8A">
        <w:rPr>
          <w:rFonts w:ascii="Times New Roman" w:hAnsi="Times New Roman" w:cs="Times New Roman"/>
          <w:sz w:val="24"/>
          <w:szCs w:val="24"/>
        </w:rPr>
        <w:t>.</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sz w:val="24"/>
          <w:szCs w:val="24"/>
        </w:rPr>
        <w:t xml:space="preserve">В поле </w:t>
      </w:r>
      <w:r w:rsidRPr="00236C8A">
        <w:rPr>
          <w:rFonts w:ascii="Times New Roman" w:hAnsi="Times New Roman" w:cs="Times New Roman"/>
          <w:b/>
          <w:sz w:val="24"/>
          <w:szCs w:val="24"/>
        </w:rPr>
        <w:t>Число</w:t>
      </w:r>
      <w:r w:rsidR="00375FF9">
        <w:rPr>
          <w:rFonts w:ascii="Times New Roman" w:hAnsi="Times New Roman" w:cs="Times New Roman"/>
          <w:b/>
          <w:sz w:val="24"/>
          <w:szCs w:val="24"/>
        </w:rPr>
        <w:t xml:space="preserve"> </w:t>
      </w:r>
      <w:r w:rsidRPr="00236C8A">
        <w:rPr>
          <w:rFonts w:ascii="Times New Roman" w:hAnsi="Times New Roman" w:cs="Times New Roman"/>
          <w:b/>
          <w:sz w:val="24"/>
          <w:szCs w:val="24"/>
        </w:rPr>
        <w:t>десятичных</w:t>
      </w:r>
      <w:r w:rsidR="00375FF9">
        <w:rPr>
          <w:rFonts w:ascii="Times New Roman" w:hAnsi="Times New Roman" w:cs="Times New Roman"/>
          <w:b/>
          <w:sz w:val="24"/>
          <w:szCs w:val="24"/>
        </w:rPr>
        <w:t xml:space="preserve"> </w:t>
      </w:r>
      <w:r w:rsidRPr="00236C8A">
        <w:rPr>
          <w:rFonts w:ascii="Times New Roman" w:hAnsi="Times New Roman" w:cs="Times New Roman"/>
          <w:b/>
          <w:sz w:val="24"/>
          <w:szCs w:val="24"/>
        </w:rPr>
        <w:t>знаков</w:t>
      </w:r>
      <w:r w:rsidRPr="00236C8A">
        <w:rPr>
          <w:rFonts w:ascii="Times New Roman" w:hAnsi="Times New Roman" w:cs="Times New Roman"/>
          <w:sz w:val="24"/>
          <w:szCs w:val="24"/>
        </w:rPr>
        <w:t xml:space="preserve"> выбрать значение 0.</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sz w:val="24"/>
          <w:szCs w:val="24"/>
        </w:rPr>
        <w:t>Нажать кнопку «</w:t>
      </w:r>
      <w:r w:rsidRPr="00236C8A">
        <w:rPr>
          <w:rFonts w:ascii="Times New Roman" w:hAnsi="Times New Roman" w:cs="Times New Roman"/>
          <w:b/>
          <w:sz w:val="24"/>
          <w:szCs w:val="24"/>
          <w:lang w:val="en-US"/>
        </w:rPr>
        <w:t>Ok</w:t>
      </w:r>
      <w:r w:rsidRPr="00236C8A">
        <w:rPr>
          <w:rFonts w:ascii="Times New Roman" w:hAnsi="Times New Roman" w:cs="Times New Roman"/>
          <w:sz w:val="24"/>
          <w:szCs w:val="24"/>
        </w:rPr>
        <w:t>».</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b/>
          <w:i/>
          <w:sz w:val="24"/>
          <w:szCs w:val="24"/>
        </w:rPr>
        <w:t>шаг</w:t>
      </w:r>
      <w:r w:rsidRPr="00236C8A">
        <w:rPr>
          <w:rFonts w:ascii="Times New Roman" w:hAnsi="Times New Roman" w:cs="Times New Roman"/>
          <w:sz w:val="24"/>
          <w:szCs w:val="24"/>
        </w:rPr>
        <w:t>. Ввод исходных данных.</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sz w:val="24"/>
          <w:szCs w:val="24"/>
        </w:rPr>
        <w:t xml:space="preserve">В ячейки </w:t>
      </w:r>
      <w:r w:rsidRPr="00236C8A">
        <w:rPr>
          <w:rFonts w:ascii="Times New Roman" w:hAnsi="Times New Roman" w:cs="Times New Roman"/>
          <w:sz w:val="24"/>
          <w:szCs w:val="24"/>
          <w:lang w:val="en-US"/>
        </w:rPr>
        <w:t>A</w:t>
      </w:r>
      <w:r w:rsidRPr="00236C8A">
        <w:rPr>
          <w:rFonts w:ascii="Times New Roman" w:hAnsi="Times New Roman" w:cs="Times New Roman"/>
          <w:sz w:val="24"/>
          <w:szCs w:val="24"/>
        </w:rPr>
        <w:t xml:space="preserve">3, </w:t>
      </w:r>
      <w:r w:rsidRPr="00236C8A">
        <w:rPr>
          <w:rFonts w:ascii="Times New Roman" w:hAnsi="Times New Roman" w:cs="Times New Roman"/>
          <w:sz w:val="24"/>
          <w:szCs w:val="24"/>
          <w:lang w:val="en-US"/>
        </w:rPr>
        <w:t>B</w:t>
      </w:r>
      <w:r w:rsidRPr="00236C8A">
        <w:rPr>
          <w:rFonts w:ascii="Times New Roman" w:hAnsi="Times New Roman" w:cs="Times New Roman"/>
          <w:sz w:val="24"/>
          <w:szCs w:val="24"/>
        </w:rPr>
        <w:t xml:space="preserve">3, </w:t>
      </w:r>
      <w:r w:rsidRPr="00236C8A">
        <w:rPr>
          <w:rFonts w:ascii="Times New Roman" w:hAnsi="Times New Roman" w:cs="Times New Roman"/>
          <w:sz w:val="24"/>
          <w:szCs w:val="24"/>
          <w:lang w:val="en-US"/>
        </w:rPr>
        <w:t>C</w:t>
      </w:r>
      <w:r w:rsidRPr="00236C8A">
        <w:rPr>
          <w:rFonts w:ascii="Times New Roman" w:hAnsi="Times New Roman" w:cs="Times New Roman"/>
          <w:sz w:val="24"/>
          <w:szCs w:val="24"/>
        </w:rPr>
        <w:t>3 заносим любые числа (например, 3, 5, 7).</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sz w:val="24"/>
          <w:szCs w:val="24"/>
        </w:rPr>
        <w:t>Аналогично заполняем еще 4 строки.</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b/>
          <w:i/>
          <w:sz w:val="24"/>
          <w:szCs w:val="24"/>
        </w:rPr>
        <w:t>шаг</w:t>
      </w:r>
      <w:r w:rsidRPr="00236C8A">
        <w:rPr>
          <w:rFonts w:ascii="Times New Roman" w:hAnsi="Times New Roman" w:cs="Times New Roman"/>
          <w:sz w:val="24"/>
          <w:szCs w:val="24"/>
        </w:rPr>
        <w:t>. Запись формул.</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sz w:val="24"/>
          <w:szCs w:val="24"/>
        </w:rPr>
        <w:t xml:space="preserve">В ячейку </w:t>
      </w:r>
      <w:r w:rsidRPr="00236C8A">
        <w:rPr>
          <w:rFonts w:ascii="Times New Roman" w:hAnsi="Times New Roman" w:cs="Times New Roman"/>
          <w:sz w:val="24"/>
          <w:szCs w:val="24"/>
          <w:lang w:val="en-US"/>
        </w:rPr>
        <w:t>D</w:t>
      </w:r>
      <w:r w:rsidRPr="00236C8A">
        <w:rPr>
          <w:rFonts w:ascii="Times New Roman" w:hAnsi="Times New Roman" w:cs="Times New Roman"/>
          <w:sz w:val="24"/>
          <w:szCs w:val="24"/>
        </w:rPr>
        <w:t xml:space="preserve">3 вносим запись  = </w:t>
      </w:r>
      <w:r w:rsidRPr="00236C8A">
        <w:rPr>
          <w:rFonts w:ascii="Times New Roman" w:hAnsi="Times New Roman" w:cs="Times New Roman"/>
          <w:sz w:val="24"/>
          <w:szCs w:val="24"/>
          <w:lang w:val="en-US"/>
        </w:rPr>
        <w:t>A</w:t>
      </w:r>
      <w:r w:rsidRPr="00236C8A">
        <w:rPr>
          <w:rFonts w:ascii="Times New Roman" w:hAnsi="Times New Roman" w:cs="Times New Roman"/>
          <w:sz w:val="24"/>
          <w:szCs w:val="24"/>
        </w:rPr>
        <w:t>3+</w:t>
      </w:r>
      <w:r w:rsidRPr="00236C8A">
        <w:rPr>
          <w:rFonts w:ascii="Times New Roman" w:hAnsi="Times New Roman" w:cs="Times New Roman"/>
          <w:sz w:val="24"/>
          <w:szCs w:val="24"/>
          <w:lang w:val="en-US"/>
        </w:rPr>
        <w:t>B</w:t>
      </w:r>
      <w:r w:rsidRPr="00236C8A">
        <w:rPr>
          <w:rFonts w:ascii="Times New Roman" w:hAnsi="Times New Roman" w:cs="Times New Roman"/>
          <w:sz w:val="24"/>
          <w:szCs w:val="24"/>
        </w:rPr>
        <w:t>3+</w:t>
      </w:r>
      <w:r w:rsidRPr="00236C8A">
        <w:rPr>
          <w:rFonts w:ascii="Times New Roman" w:hAnsi="Times New Roman" w:cs="Times New Roman"/>
          <w:sz w:val="24"/>
          <w:szCs w:val="24"/>
          <w:lang w:val="en-US"/>
        </w:rPr>
        <w:t>C</w:t>
      </w:r>
      <w:r w:rsidRPr="00236C8A">
        <w:rPr>
          <w:rFonts w:ascii="Times New Roman" w:hAnsi="Times New Roman" w:cs="Times New Roman"/>
          <w:sz w:val="24"/>
          <w:szCs w:val="24"/>
        </w:rPr>
        <w:t>3</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sz w:val="24"/>
          <w:szCs w:val="24"/>
        </w:rPr>
        <w:t xml:space="preserve">В ячейку </w:t>
      </w:r>
      <w:r w:rsidRPr="00236C8A">
        <w:rPr>
          <w:rFonts w:ascii="Times New Roman" w:hAnsi="Times New Roman" w:cs="Times New Roman"/>
          <w:sz w:val="24"/>
          <w:szCs w:val="24"/>
          <w:lang w:val="en-US"/>
        </w:rPr>
        <w:t>D</w:t>
      </w:r>
      <w:r w:rsidRPr="00236C8A">
        <w:rPr>
          <w:rFonts w:ascii="Times New Roman" w:hAnsi="Times New Roman" w:cs="Times New Roman"/>
          <w:sz w:val="24"/>
          <w:szCs w:val="24"/>
        </w:rPr>
        <w:t xml:space="preserve">4 вносим запись  = </w:t>
      </w:r>
      <w:r w:rsidRPr="00236C8A">
        <w:rPr>
          <w:rFonts w:ascii="Times New Roman" w:hAnsi="Times New Roman" w:cs="Times New Roman"/>
          <w:sz w:val="24"/>
          <w:szCs w:val="24"/>
          <w:lang w:val="en-US"/>
        </w:rPr>
        <w:t>A</w:t>
      </w:r>
      <w:r w:rsidRPr="00236C8A">
        <w:rPr>
          <w:rFonts w:ascii="Times New Roman" w:hAnsi="Times New Roman" w:cs="Times New Roman"/>
          <w:sz w:val="24"/>
          <w:szCs w:val="24"/>
        </w:rPr>
        <w:t>4+</w:t>
      </w:r>
      <w:r w:rsidRPr="00236C8A">
        <w:rPr>
          <w:rFonts w:ascii="Times New Roman" w:hAnsi="Times New Roman" w:cs="Times New Roman"/>
          <w:sz w:val="24"/>
          <w:szCs w:val="24"/>
          <w:lang w:val="en-US"/>
        </w:rPr>
        <w:t>B</w:t>
      </w:r>
      <w:r w:rsidRPr="00236C8A">
        <w:rPr>
          <w:rFonts w:ascii="Times New Roman" w:hAnsi="Times New Roman" w:cs="Times New Roman"/>
          <w:sz w:val="24"/>
          <w:szCs w:val="24"/>
        </w:rPr>
        <w:t>4+</w:t>
      </w:r>
      <w:r w:rsidRPr="00236C8A">
        <w:rPr>
          <w:rFonts w:ascii="Times New Roman" w:hAnsi="Times New Roman" w:cs="Times New Roman"/>
          <w:sz w:val="24"/>
          <w:szCs w:val="24"/>
          <w:lang w:val="en-US"/>
        </w:rPr>
        <w:t>C</w:t>
      </w:r>
      <w:r w:rsidRPr="00236C8A">
        <w:rPr>
          <w:rFonts w:ascii="Times New Roman" w:hAnsi="Times New Roman" w:cs="Times New Roman"/>
          <w:sz w:val="24"/>
          <w:szCs w:val="24"/>
        </w:rPr>
        <w:t>4</w:t>
      </w:r>
    </w:p>
    <w:p w:rsidR="00062362" w:rsidRPr="00236C8A" w:rsidRDefault="00062362" w:rsidP="00927BA1">
      <w:pPr>
        <w:spacing w:after="0" w:line="240" w:lineRule="auto"/>
        <w:ind w:left="360"/>
        <w:rPr>
          <w:rFonts w:ascii="Times New Roman" w:hAnsi="Times New Roman" w:cs="Times New Roman"/>
          <w:sz w:val="24"/>
          <w:szCs w:val="24"/>
        </w:rPr>
      </w:pPr>
      <w:r w:rsidRPr="00EF362C">
        <w:rPr>
          <w:rFonts w:ascii="Times New Roman" w:hAnsi="Times New Roman" w:cs="Times New Roman"/>
          <w:sz w:val="24"/>
          <w:szCs w:val="24"/>
        </w:rPr>
        <w:t>И т. д.</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sz w:val="24"/>
          <w:szCs w:val="24"/>
        </w:rPr>
        <w:t>В итоге таблица должна иметь вид (только исходные числовые данные у всех будут разные):</w:t>
      </w:r>
    </w:p>
    <w:p w:rsidR="00062362" w:rsidRPr="00062362" w:rsidRDefault="00062362" w:rsidP="00927BA1">
      <w:pPr>
        <w:spacing w:after="0" w:line="240" w:lineRule="auto"/>
        <w:ind w:left="360"/>
        <w:rPr>
          <w:szCs w:val="24"/>
        </w:rPr>
      </w:pPr>
      <w:r w:rsidRPr="00062362">
        <w:rPr>
          <w:noProof/>
          <w:szCs w:val="24"/>
        </w:rPr>
        <w:drawing>
          <wp:inline distT="0" distB="0" distL="0" distR="0">
            <wp:extent cx="3086100" cy="21145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6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0" cy="2114550"/>
                    </a:xfrm>
                    <a:prstGeom prst="rect">
                      <a:avLst/>
                    </a:prstGeom>
                    <a:noFill/>
                    <a:ln>
                      <a:noFill/>
                    </a:ln>
                  </pic:spPr>
                </pic:pic>
              </a:graphicData>
            </a:graphic>
          </wp:inline>
        </w:drawing>
      </w:r>
    </w:p>
    <w:p w:rsidR="00062362" w:rsidRPr="00062362" w:rsidRDefault="00062362" w:rsidP="00927BA1">
      <w:pPr>
        <w:spacing w:after="0" w:line="240" w:lineRule="auto"/>
        <w:rPr>
          <w:szCs w:val="24"/>
        </w:rPr>
      </w:pPr>
      <w:r w:rsidRPr="00062362">
        <w:rPr>
          <w:b/>
          <w:i/>
          <w:szCs w:val="24"/>
        </w:rPr>
        <w:t>7  шаг</w:t>
      </w:r>
      <w:r w:rsidRPr="00062362">
        <w:rPr>
          <w:szCs w:val="24"/>
        </w:rPr>
        <w:t>. Сохранение результатов работы.</w:t>
      </w:r>
    </w:p>
    <w:p w:rsidR="00062362" w:rsidRPr="00236C8A" w:rsidRDefault="00062362" w:rsidP="009C3E4F">
      <w:pPr>
        <w:numPr>
          <w:ilvl w:val="0"/>
          <w:numId w:val="65"/>
        </w:numPr>
        <w:spacing w:after="0" w:line="240" w:lineRule="auto"/>
        <w:rPr>
          <w:rFonts w:ascii="Times New Roman" w:hAnsi="Times New Roman" w:cs="Times New Roman"/>
          <w:sz w:val="24"/>
          <w:szCs w:val="24"/>
        </w:rPr>
      </w:pPr>
      <w:r w:rsidRPr="00236C8A">
        <w:rPr>
          <w:rFonts w:ascii="Times New Roman" w:hAnsi="Times New Roman" w:cs="Times New Roman"/>
          <w:sz w:val="24"/>
          <w:szCs w:val="24"/>
        </w:rPr>
        <w:t xml:space="preserve">Выбрать команду </w:t>
      </w:r>
      <w:r w:rsidRPr="00236C8A">
        <w:rPr>
          <w:rFonts w:ascii="Times New Roman" w:hAnsi="Times New Roman" w:cs="Times New Roman"/>
          <w:b/>
          <w:sz w:val="24"/>
          <w:szCs w:val="24"/>
        </w:rPr>
        <w:t>Файл</w:t>
      </w:r>
      <w:proofErr w:type="gramStart"/>
      <w:r w:rsidRPr="00236C8A">
        <w:rPr>
          <w:rFonts w:ascii="Times New Roman" w:hAnsi="Times New Roman" w:cs="Times New Roman"/>
          <w:b/>
          <w:sz w:val="24"/>
          <w:szCs w:val="24"/>
        </w:rPr>
        <w:t>/С</w:t>
      </w:r>
      <w:proofErr w:type="gramEnd"/>
      <w:r w:rsidRPr="00236C8A">
        <w:rPr>
          <w:rFonts w:ascii="Times New Roman" w:hAnsi="Times New Roman" w:cs="Times New Roman"/>
          <w:b/>
          <w:sz w:val="24"/>
          <w:szCs w:val="24"/>
        </w:rPr>
        <w:t>охранить как…</w:t>
      </w:r>
    </w:p>
    <w:p w:rsidR="00062362" w:rsidRPr="00236C8A" w:rsidRDefault="00062362" w:rsidP="009C3E4F">
      <w:pPr>
        <w:numPr>
          <w:ilvl w:val="0"/>
          <w:numId w:val="65"/>
        </w:numPr>
        <w:spacing w:after="0" w:line="240" w:lineRule="auto"/>
        <w:rPr>
          <w:rFonts w:ascii="Times New Roman" w:hAnsi="Times New Roman" w:cs="Times New Roman"/>
          <w:sz w:val="24"/>
          <w:szCs w:val="24"/>
        </w:rPr>
      </w:pPr>
      <w:r w:rsidRPr="00236C8A">
        <w:rPr>
          <w:rFonts w:ascii="Times New Roman" w:hAnsi="Times New Roman" w:cs="Times New Roman"/>
          <w:sz w:val="24"/>
          <w:szCs w:val="24"/>
        </w:rPr>
        <w:lastRenderedPageBreak/>
        <w:t>Задать имя файла.</w:t>
      </w:r>
    </w:p>
    <w:p w:rsidR="00062362" w:rsidRPr="00236C8A" w:rsidRDefault="00062362" w:rsidP="009C3E4F">
      <w:pPr>
        <w:numPr>
          <w:ilvl w:val="0"/>
          <w:numId w:val="65"/>
        </w:numPr>
        <w:spacing w:after="0" w:line="240" w:lineRule="auto"/>
        <w:rPr>
          <w:rFonts w:ascii="Times New Roman" w:hAnsi="Times New Roman" w:cs="Times New Roman"/>
          <w:sz w:val="24"/>
          <w:szCs w:val="24"/>
        </w:rPr>
      </w:pPr>
      <w:r w:rsidRPr="00236C8A">
        <w:rPr>
          <w:rFonts w:ascii="Times New Roman" w:hAnsi="Times New Roman" w:cs="Times New Roman"/>
          <w:sz w:val="24"/>
          <w:szCs w:val="24"/>
        </w:rPr>
        <w:t>Нажать клавишу «</w:t>
      </w:r>
      <w:proofErr w:type="spellStart"/>
      <w:r w:rsidRPr="00236C8A">
        <w:rPr>
          <w:rFonts w:ascii="Times New Roman" w:hAnsi="Times New Roman" w:cs="Times New Roman"/>
          <w:b/>
          <w:sz w:val="24"/>
          <w:szCs w:val="24"/>
        </w:rPr>
        <w:t>Ok</w:t>
      </w:r>
      <w:proofErr w:type="spellEnd"/>
      <w:r w:rsidRPr="00236C8A">
        <w:rPr>
          <w:rFonts w:ascii="Times New Roman" w:hAnsi="Times New Roman" w:cs="Times New Roman"/>
          <w:sz w:val="24"/>
          <w:szCs w:val="24"/>
        </w:rPr>
        <w:t>».</w:t>
      </w:r>
    </w:p>
    <w:p w:rsidR="00367D57" w:rsidRDefault="00367D57" w:rsidP="00367D57">
      <w:pPr>
        <w:spacing w:after="0" w:line="240" w:lineRule="auto"/>
        <w:jc w:val="both"/>
        <w:rPr>
          <w:rFonts w:ascii="Times New Roman" w:hAnsi="Times New Roman" w:cs="Times New Roman"/>
          <w:sz w:val="24"/>
          <w:szCs w:val="24"/>
        </w:rPr>
      </w:pPr>
    </w:p>
    <w:p w:rsidR="00041350" w:rsidRPr="00367D57" w:rsidRDefault="00041350" w:rsidP="00367D57">
      <w:pPr>
        <w:spacing w:after="0" w:line="240" w:lineRule="auto"/>
        <w:jc w:val="both"/>
        <w:rPr>
          <w:rFonts w:ascii="Times New Roman" w:hAnsi="Times New Roman" w:cs="Times New Roman"/>
          <w:sz w:val="24"/>
          <w:szCs w:val="24"/>
        </w:rPr>
      </w:pPr>
      <w:r w:rsidRPr="00367D57">
        <w:rPr>
          <w:rFonts w:ascii="Times New Roman" w:hAnsi="Times New Roman" w:cs="Times New Roman"/>
          <w:sz w:val="24"/>
          <w:szCs w:val="24"/>
        </w:rPr>
        <w:t>Время на подготовку и выполнение: 90 мин</w:t>
      </w:r>
    </w:p>
    <w:p w:rsidR="00041350" w:rsidRPr="00006FE6" w:rsidRDefault="00041350" w:rsidP="00041350">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proofErr w:type="gramStart"/>
      <w:r w:rsidR="00367D57">
        <w:rPr>
          <w:rFonts w:ascii="Times New Roman" w:hAnsi="Times New Roman" w:cs="Times New Roman"/>
          <w:sz w:val="24"/>
          <w:szCs w:val="24"/>
        </w:rPr>
        <w:t>:</w:t>
      </w:r>
      <w:r w:rsidRPr="00006FE6">
        <w:rPr>
          <w:rFonts w:ascii="Times New Roman" w:eastAsiaTheme="majorEastAsia" w:hAnsi="Times New Roman" w:cs="Times New Roman"/>
          <w:color w:val="000000" w:themeColor="text1"/>
          <w:sz w:val="24"/>
          <w:szCs w:val="24"/>
        </w:rPr>
        <w:t>У</w:t>
      </w:r>
      <w:proofErr w:type="gramEnd"/>
      <w:r w:rsidRPr="00006FE6">
        <w:rPr>
          <w:rFonts w:ascii="Times New Roman" w:eastAsiaTheme="majorEastAsia" w:hAnsi="Times New Roman" w:cs="Times New Roman"/>
          <w:color w:val="000000" w:themeColor="text1"/>
          <w:sz w:val="24"/>
          <w:szCs w:val="24"/>
        </w:rPr>
        <w:t xml:space="preserve">2 У3 З1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041350" w:rsidRDefault="00041350" w:rsidP="00041350">
      <w:pPr>
        <w:keepNext/>
        <w:keepLines/>
        <w:spacing w:after="0" w:line="240" w:lineRule="auto"/>
        <w:outlineLvl w:val="1"/>
        <w:rPr>
          <w:rFonts w:ascii="Times New Roman" w:hAnsi="Times New Roman" w:cs="Times New Roman"/>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 xml:space="preserve"> </w:t>
      </w:r>
      <w:r w:rsidR="00367D57">
        <w:rPr>
          <w:rFonts w:ascii="Times New Roman" w:hAnsi="Times New Roman" w:cs="Times New Roman"/>
          <w:sz w:val="24"/>
          <w:szCs w:val="24"/>
        </w:rPr>
        <w:t xml:space="preserve">- </w:t>
      </w:r>
      <w:r>
        <w:rPr>
          <w:rFonts w:ascii="Times New Roman" w:hAnsi="Times New Roman" w:cs="Times New Roman"/>
          <w:sz w:val="24"/>
          <w:szCs w:val="24"/>
        </w:rPr>
        <w:t>20</w:t>
      </w:r>
      <w:r w:rsidRPr="00006FE6">
        <w:rPr>
          <w:rFonts w:ascii="Times New Roman" w:hAnsi="Times New Roman" w:cs="Times New Roman"/>
          <w:sz w:val="24"/>
          <w:szCs w:val="24"/>
        </w:rPr>
        <w:t xml:space="preserve"> баллов</w:t>
      </w:r>
    </w:p>
    <w:p w:rsidR="00367D57" w:rsidRDefault="00367D57" w:rsidP="00041350">
      <w:pPr>
        <w:keepNext/>
        <w:keepLines/>
        <w:spacing w:after="0" w:line="240" w:lineRule="auto"/>
        <w:outlineLvl w:val="1"/>
        <w:rPr>
          <w:rFonts w:ascii="Times New Roman" w:hAnsi="Times New Roman" w:cs="Times New Roman"/>
          <w:sz w:val="24"/>
          <w:szCs w:val="24"/>
        </w:rPr>
      </w:pPr>
    </w:p>
    <w:p w:rsidR="00367D57" w:rsidRPr="00367D57" w:rsidRDefault="00367D57" w:rsidP="00367D57">
      <w:pPr>
        <w:jc w:val="both"/>
        <w:rPr>
          <w:rFonts w:ascii="Times New Roman" w:hAnsi="Times New Roman" w:cs="Times New Roman"/>
          <w:b/>
          <w:sz w:val="24"/>
          <w:szCs w:val="24"/>
        </w:rPr>
      </w:pPr>
      <w:r w:rsidRPr="00367D57">
        <w:rPr>
          <w:rFonts w:ascii="Times New Roman" w:hAnsi="Times New Roman" w:cs="Times New Roman"/>
          <w:b/>
          <w:color w:val="000000" w:themeColor="text1"/>
          <w:sz w:val="24"/>
          <w:szCs w:val="24"/>
        </w:rPr>
        <w:t>6.4.4. </w:t>
      </w:r>
      <w:r w:rsidRPr="00367D57">
        <w:rPr>
          <w:rFonts w:ascii="Times New Roman" w:hAnsi="Times New Roman" w:cs="Times New Roman"/>
          <w:b/>
          <w:sz w:val="24"/>
          <w:szCs w:val="24"/>
        </w:rPr>
        <w:t>Практическая работа №23</w:t>
      </w:r>
      <w:r w:rsidR="004D3F6A">
        <w:rPr>
          <w:rFonts w:ascii="Times New Roman" w:hAnsi="Times New Roman" w:cs="Times New Roman"/>
          <w:b/>
          <w:sz w:val="24"/>
          <w:szCs w:val="24"/>
        </w:rPr>
        <w:t>.</w:t>
      </w:r>
      <w:r w:rsidRPr="00367D57">
        <w:rPr>
          <w:rFonts w:ascii="Times New Roman" w:hAnsi="Times New Roman" w:cs="Times New Roman"/>
          <w:b/>
          <w:sz w:val="24"/>
          <w:szCs w:val="24"/>
        </w:rPr>
        <w:t xml:space="preserve"> Редактирование структуры таблицы. Использование различных возможностей динамических (электронных) таблиц для выполнения учебных заданий из различных предметных областей.</w:t>
      </w:r>
    </w:p>
    <w:p w:rsidR="00367D57" w:rsidRPr="004D3F6A"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202020"/>
          <w:sz w:val="24"/>
          <w:szCs w:val="24"/>
        </w:rPr>
      </w:pPr>
      <w:r w:rsidRPr="004D3F6A">
        <w:rPr>
          <w:rFonts w:ascii="Times New Roman" w:eastAsia="Times New Roman" w:hAnsi="Times New Roman" w:cs="Times New Roman"/>
          <w:b/>
          <w:color w:val="202020"/>
          <w:sz w:val="24"/>
          <w:szCs w:val="24"/>
        </w:rPr>
        <w:t>«Решение задачи табулирования функции»</w:t>
      </w:r>
    </w:p>
    <w:p w:rsidR="00367D57" w:rsidRPr="005854F1"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 xml:space="preserve"> </w:t>
      </w:r>
      <w:r w:rsidRPr="005854F1">
        <w:rPr>
          <w:rFonts w:ascii="Times New Roman" w:eastAsia="Times New Roman" w:hAnsi="Times New Roman" w:cs="Times New Roman"/>
          <w:color w:val="202020"/>
          <w:sz w:val="24"/>
          <w:szCs w:val="24"/>
        </w:rPr>
        <w:t>Цели работы:</w:t>
      </w:r>
      <w:r>
        <w:rPr>
          <w:rFonts w:ascii="Times New Roman" w:eastAsia="Times New Roman" w:hAnsi="Times New Roman" w:cs="Times New Roman"/>
          <w:color w:val="202020"/>
          <w:sz w:val="24"/>
          <w:szCs w:val="24"/>
        </w:rPr>
        <w:t xml:space="preserve"> </w:t>
      </w:r>
    </w:p>
    <w:p w:rsidR="00367D57" w:rsidRPr="005854F1"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020"/>
          <w:sz w:val="24"/>
          <w:szCs w:val="24"/>
        </w:rPr>
      </w:pPr>
      <w:r w:rsidRPr="005854F1">
        <w:rPr>
          <w:rFonts w:ascii="Times New Roman" w:eastAsia="Times New Roman" w:hAnsi="Times New Roman" w:cs="Times New Roman"/>
          <w:color w:val="202020"/>
          <w:sz w:val="24"/>
          <w:szCs w:val="24"/>
        </w:rPr>
        <w:t>закрепить навыки заполнения и редактирования таблиц;</w:t>
      </w:r>
    </w:p>
    <w:p w:rsidR="00367D57" w:rsidRPr="005854F1"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020"/>
          <w:sz w:val="24"/>
          <w:szCs w:val="24"/>
        </w:rPr>
      </w:pPr>
      <w:r w:rsidRPr="005854F1">
        <w:rPr>
          <w:rFonts w:ascii="Times New Roman" w:eastAsia="Times New Roman" w:hAnsi="Times New Roman" w:cs="Times New Roman"/>
          <w:color w:val="202020"/>
          <w:sz w:val="24"/>
          <w:szCs w:val="24"/>
        </w:rPr>
        <w:t>познакомиться со способами адресации;</w:t>
      </w:r>
    </w:p>
    <w:p w:rsidR="00367D57" w:rsidRPr="005854F1"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020"/>
          <w:sz w:val="24"/>
          <w:szCs w:val="24"/>
        </w:rPr>
      </w:pPr>
      <w:r w:rsidRPr="005854F1">
        <w:rPr>
          <w:rFonts w:ascii="Times New Roman" w:eastAsia="Times New Roman" w:hAnsi="Times New Roman" w:cs="Times New Roman"/>
          <w:color w:val="202020"/>
          <w:sz w:val="24"/>
          <w:szCs w:val="24"/>
        </w:rPr>
        <w:t>освоить некоторые приемы оформления таблиц.</w:t>
      </w:r>
    </w:p>
    <w:p w:rsidR="00367D57" w:rsidRPr="005854F1"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020"/>
          <w:sz w:val="24"/>
          <w:szCs w:val="24"/>
        </w:rPr>
      </w:pPr>
      <w:r w:rsidRPr="005854F1">
        <w:rPr>
          <w:rFonts w:ascii="Times New Roman" w:eastAsia="Times New Roman" w:hAnsi="Times New Roman" w:cs="Times New Roman"/>
          <w:color w:val="202020"/>
          <w:sz w:val="24"/>
          <w:szCs w:val="24"/>
        </w:rPr>
        <w:t xml:space="preserve">       Для дальнейшего знакомства с </w:t>
      </w:r>
      <w:proofErr w:type="spellStart"/>
      <w:r w:rsidRPr="005854F1">
        <w:rPr>
          <w:rFonts w:ascii="Times New Roman" w:eastAsia="Times New Roman" w:hAnsi="Times New Roman" w:cs="Times New Roman"/>
          <w:color w:val="202020"/>
          <w:sz w:val="24"/>
          <w:szCs w:val="24"/>
        </w:rPr>
        <w:t>Excel</w:t>
      </w:r>
      <w:proofErr w:type="spellEnd"/>
      <w:r w:rsidRPr="005854F1">
        <w:rPr>
          <w:rFonts w:ascii="Times New Roman" w:eastAsia="Times New Roman" w:hAnsi="Times New Roman" w:cs="Times New Roman"/>
          <w:color w:val="202020"/>
          <w:sz w:val="24"/>
          <w:szCs w:val="24"/>
        </w:rPr>
        <w:t xml:space="preserve">  рассмотрим  задачу  табулирования</w:t>
      </w:r>
      <w:r>
        <w:rPr>
          <w:rFonts w:ascii="Times New Roman" w:eastAsia="Times New Roman" w:hAnsi="Times New Roman" w:cs="Times New Roman"/>
          <w:color w:val="202020"/>
          <w:sz w:val="24"/>
          <w:szCs w:val="24"/>
        </w:rPr>
        <w:t xml:space="preserve"> </w:t>
      </w:r>
      <w:r w:rsidRPr="005854F1">
        <w:rPr>
          <w:rFonts w:ascii="Times New Roman" w:eastAsia="Times New Roman" w:hAnsi="Times New Roman" w:cs="Times New Roman"/>
          <w:color w:val="202020"/>
          <w:sz w:val="24"/>
          <w:szCs w:val="24"/>
        </w:rPr>
        <w:t>функции.</w:t>
      </w:r>
    </w:p>
    <w:p w:rsidR="00367D57" w:rsidRPr="005854F1"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020"/>
          <w:sz w:val="24"/>
          <w:szCs w:val="24"/>
        </w:rPr>
      </w:pPr>
      <w:r w:rsidRPr="005854F1">
        <w:rPr>
          <w:rFonts w:ascii="Times New Roman" w:eastAsia="Times New Roman" w:hAnsi="Times New Roman" w:cs="Times New Roman"/>
          <w:color w:val="202020"/>
          <w:sz w:val="24"/>
          <w:szCs w:val="24"/>
        </w:rPr>
        <w:t xml:space="preserve">       Постановка задачи: вычислить значения функции  </w:t>
      </w:r>
      <w:proofErr w:type="spellStart"/>
      <w:r w:rsidRPr="005854F1">
        <w:rPr>
          <w:rFonts w:ascii="Times New Roman" w:eastAsia="Times New Roman" w:hAnsi="Times New Roman" w:cs="Times New Roman"/>
          <w:color w:val="202020"/>
          <w:sz w:val="24"/>
          <w:szCs w:val="24"/>
        </w:rPr>
        <w:t>y=kx</w:t>
      </w:r>
      <w:proofErr w:type="spellEnd"/>
      <w:r w:rsidRPr="005854F1">
        <w:rPr>
          <w:rFonts w:ascii="Times New Roman" w:eastAsia="Times New Roman" w:hAnsi="Times New Roman" w:cs="Times New Roman"/>
          <w:color w:val="202020"/>
          <w:sz w:val="24"/>
          <w:szCs w:val="24"/>
        </w:rPr>
        <w:t>(x2-l)/(x2+l)  для</w:t>
      </w:r>
      <w:r>
        <w:rPr>
          <w:rFonts w:ascii="Times New Roman" w:eastAsia="Times New Roman" w:hAnsi="Times New Roman" w:cs="Times New Roman"/>
          <w:color w:val="202020"/>
          <w:sz w:val="24"/>
          <w:szCs w:val="24"/>
        </w:rPr>
        <w:t xml:space="preserve"> </w:t>
      </w:r>
      <w:r w:rsidRPr="005854F1">
        <w:rPr>
          <w:rFonts w:ascii="Times New Roman" w:eastAsia="Times New Roman" w:hAnsi="Times New Roman" w:cs="Times New Roman"/>
          <w:color w:val="202020"/>
          <w:sz w:val="24"/>
          <w:szCs w:val="24"/>
        </w:rPr>
        <w:t xml:space="preserve">всех </w:t>
      </w:r>
      <w:proofErr w:type="spellStart"/>
      <w:r w:rsidRPr="005854F1">
        <w:rPr>
          <w:rFonts w:ascii="Times New Roman" w:eastAsia="Times New Roman" w:hAnsi="Times New Roman" w:cs="Times New Roman"/>
          <w:color w:val="202020"/>
          <w:sz w:val="24"/>
          <w:szCs w:val="24"/>
        </w:rPr>
        <w:t>x</w:t>
      </w:r>
      <w:proofErr w:type="spellEnd"/>
      <w:r w:rsidRPr="005854F1">
        <w:rPr>
          <w:rFonts w:ascii="Times New Roman" w:eastAsia="Times New Roman" w:hAnsi="Times New Roman" w:cs="Times New Roman"/>
          <w:color w:val="202020"/>
          <w:sz w:val="24"/>
          <w:szCs w:val="24"/>
        </w:rPr>
        <w:t xml:space="preserve"> на интервале [-2,2]  с  шагом  0,2  при  k=10.  Решение  должно  быть</w:t>
      </w:r>
      <w:r>
        <w:rPr>
          <w:rFonts w:ascii="Times New Roman" w:eastAsia="Times New Roman" w:hAnsi="Times New Roman" w:cs="Times New Roman"/>
          <w:color w:val="202020"/>
          <w:sz w:val="24"/>
          <w:szCs w:val="24"/>
        </w:rPr>
        <w:t xml:space="preserve"> </w:t>
      </w:r>
      <w:r w:rsidRPr="005854F1">
        <w:rPr>
          <w:rFonts w:ascii="Times New Roman" w:eastAsia="Times New Roman" w:hAnsi="Times New Roman" w:cs="Times New Roman"/>
          <w:color w:val="202020"/>
          <w:sz w:val="24"/>
          <w:szCs w:val="24"/>
        </w:rPr>
        <w:t>получено в виде таблицы:</w:t>
      </w:r>
    </w:p>
    <w:p w:rsidR="00367D57" w:rsidRPr="005854F1"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020"/>
          <w:sz w:val="24"/>
          <w:szCs w:val="24"/>
        </w:rPr>
      </w:pPr>
      <w:r w:rsidRPr="005854F1">
        <w:rPr>
          <w:rFonts w:ascii="Times New Roman" w:eastAsia="Times New Roman" w:hAnsi="Times New Roman" w:cs="Times New Roman"/>
          <w:color w:val="202020"/>
          <w:sz w:val="24"/>
          <w:szCs w:val="24"/>
        </w:rPr>
        <w:t xml:space="preserve">|№          </w:t>
      </w:r>
      <w:proofErr w:type="spellStart"/>
      <w:r w:rsidRPr="005854F1">
        <w:rPr>
          <w:rFonts w:ascii="Times New Roman" w:eastAsia="Times New Roman" w:hAnsi="Times New Roman" w:cs="Times New Roman"/>
          <w:color w:val="202020"/>
          <w:sz w:val="24"/>
          <w:szCs w:val="24"/>
        </w:rPr>
        <w:t>|x</w:t>
      </w:r>
      <w:proofErr w:type="spellEnd"/>
      <w:r w:rsidRPr="005854F1">
        <w:rPr>
          <w:rFonts w:ascii="Times New Roman" w:eastAsia="Times New Roman" w:hAnsi="Times New Roman" w:cs="Times New Roman"/>
          <w:color w:val="202020"/>
          <w:sz w:val="24"/>
          <w:szCs w:val="24"/>
        </w:rPr>
        <w:t xml:space="preserve">          </w:t>
      </w:r>
      <w:proofErr w:type="spellStart"/>
      <w:r w:rsidRPr="005854F1">
        <w:rPr>
          <w:rFonts w:ascii="Times New Roman" w:eastAsia="Times New Roman" w:hAnsi="Times New Roman" w:cs="Times New Roman"/>
          <w:color w:val="202020"/>
          <w:sz w:val="24"/>
          <w:szCs w:val="24"/>
        </w:rPr>
        <w:t>|k</w:t>
      </w:r>
      <w:proofErr w:type="spellEnd"/>
      <w:r w:rsidRPr="005854F1">
        <w:rPr>
          <w:rFonts w:ascii="Times New Roman" w:eastAsia="Times New Roman" w:hAnsi="Times New Roman" w:cs="Times New Roman"/>
          <w:color w:val="202020"/>
          <w:sz w:val="24"/>
          <w:szCs w:val="24"/>
        </w:rPr>
        <w:t xml:space="preserve">          |y1=x^2+1   |y2=x^2=1   </w:t>
      </w:r>
      <w:proofErr w:type="spellStart"/>
      <w:r w:rsidRPr="005854F1">
        <w:rPr>
          <w:rFonts w:ascii="Times New Roman" w:eastAsia="Times New Roman" w:hAnsi="Times New Roman" w:cs="Times New Roman"/>
          <w:color w:val="202020"/>
          <w:sz w:val="24"/>
          <w:szCs w:val="24"/>
        </w:rPr>
        <w:t>|y=k</w:t>
      </w:r>
      <w:proofErr w:type="spellEnd"/>
      <w:r w:rsidRPr="005854F1">
        <w:rPr>
          <w:rFonts w:ascii="Times New Roman" w:eastAsia="Times New Roman" w:hAnsi="Times New Roman" w:cs="Times New Roman"/>
          <w:color w:val="202020"/>
          <w:sz w:val="24"/>
          <w:szCs w:val="24"/>
        </w:rPr>
        <w:t>*(y1/y2)|     |           |           |           |           |</w:t>
      </w:r>
    </w:p>
    <w:p w:rsidR="00367D57" w:rsidRPr="0092495F" w:rsidRDefault="004D3F6A"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ab/>
      </w:r>
      <w:r w:rsidR="00367D57" w:rsidRPr="004D3F6A">
        <w:rPr>
          <w:rFonts w:ascii="Times New Roman" w:eastAsia="Times New Roman" w:hAnsi="Times New Roman" w:cs="Times New Roman"/>
          <w:color w:val="202020"/>
          <w:sz w:val="24"/>
          <w:szCs w:val="24"/>
          <w:u w:val="single"/>
        </w:rPr>
        <w:t>Задание 1.</w:t>
      </w:r>
      <w:r w:rsidR="00367D57" w:rsidRPr="0092495F">
        <w:rPr>
          <w:rFonts w:ascii="Times New Roman" w:eastAsia="Times New Roman" w:hAnsi="Times New Roman" w:cs="Times New Roman"/>
          <w:color w:val="202020"/>
          <w:sz w:val="24"/>
          <w:szCs w:val="24"/>
        </w:rPr>
        <w:t xml:space="preserve"> Прежде чем перейти к выполнению задачи,  познакомьтесь  способами адресации в </w:t>
      </w:r>
      <w:proofErr w:type="spellStart"/>
      <w:r w:rsidR="00367D57" w:rsidRPr="0092495F">
        <w:rPr>
          <w:rFonts w:ascii="Times New Roman" w:eastAsia="Times New Roman" w:hAnsi="Times New Roman" w:cs="Times New Roman"/>
          <w:color w:val="202020"/>
          <w:sz w:val="24"/>
          <w:szCs w:val="24"/>
        </w:rPr>
        <w:t>Excel</w:t>
      </w:r>
      <w:proofErr w:type="spellEnd"/>
      <w:r w:rsidR="00367D57" w:rsidRPr="0092495F">
        <w:rPr>
          <w:rFonts w:ascii="Times New Roman" w:eastAsia="Times New Roman" w:hAnsi="Times New Roman" w:cs="Times New Roman"/>
          <w:color w:val="202020"/>
          <w:sz w:val="24"/>
          <w:szCs w:val="24"/>
        </w:rPr>
        <w:t>.</w:t>
      </w:r>
    </w:p>
    <w:p w:rsidR="00367D57" w:rsidRPr="0092495F" w:rsidRDefault="004D3F6A"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020"/>
          <w:sz w:val="24"/>
          <w:szCs w:val="24"/>
        </w:rPr>
      </w:pPr>
      <w:r>
        <w:rPr>
          <w:rFonts w:ascii="Times New Roman" w:eastAsia="Times New Roman" w:hAnsi="Times New Roman" w:cs="Times New Roman"/>
          <w:b/>
          <w:i/>
          <w:color w:val="202020"/>
          <w:sz w:val="24"/>
          <w:szCs w:val="24"/>
        </w:rPr>
        <w:tab/>
      </w:r>
      <w:r w:rsidR="00367D57" w:rsidRPr="00367D57">
        <w:rPr>
          <w:rFonts w:ascii="Times New Roman" w:eastAsia="Times New Roman" w:hAnsi="Times New Roman" w:cs="Times New Roman"/>
          <w:b/>
          <w:i/>
          <w:color w:val="202020"/>
          <w:sz w:val="24"/>
          <w:szCs w:val="24"/>
        </w:rPr>
        <w:t>Абсолютная, относительная и смешанная адресации ячеек и блоков.</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При обращении к ячейке можно использовать  описанные  ранее  способы:</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ВЗ,  А</w:t>
      </w:r>
      <w:proofErr w:type="gramStart"/>
      <w:r w:rsidR="00367D57" w:rsidRPr="0092495F">
        <w:rPr>
          <w:rFonts w:ascii="Times New Roman" w:eastAsia="Times New Roman" w:hAnsi="Times New Roman" w:cs="Times New Roman"/>
          <w:color w:val="202020"/>
          <w:sz w:val="24"/>
          <w:szCs w:val="24"/>
        </w:rPr>
        <w:t>1</w:t>
      </w:r>
      <w:proofErr w:type="gramEnd"/>
      <w:r w:rsidR="00367D57" w:rsidRPr="0092495F">
        <w:rPr>
          <w:rFonts w:ascii="Times New Roman" w:eastAsia="Times New Roman" w:hAnsi="Times New Roman" w:cs="Times New Roman"/>
          <w:color w:val="202020"/>
          <w:sz w:val="24"/>
          <w:szCs w:val="24"/>
        </w:rPr>
        <w:t>:G9  и  т.  д.  Такая  адресация  называется  относительной.  При  ее</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 xml:space="preserve">использовании в формулах </w:t>
      </w:r>
      <w:proofErr w:type="spellStart"/>
      <w:r w:rsidR="00367D57" w:rsidRPr="0092495F">
        <w:rPr>
          <w:rFonts w:ascii="Times New Roman" w:eastAsia="Times New Roman" w:hAnsi="Times New Roman" w:cs="Times New Roman"/>
          <w:color w:val="202020"/>
          <w:sz w:val="24"/>
          <w:szCs w:val="24"/>
        </w:rPr>
        <w:t>Excel</w:t>
      </w:r>
      <w:proofErr w:type="spellEnd"/>
      <w:r w:rsidR="00367D57" w:rsidRPr="0092495F">
        <w:rPr>
          <w:rFonts w:ascii="Times New Roman" w:eastAsia="Times New Roman" w:hAnsi="Times New Roman" w:cs="Times New Roman"/>
          <w:color w:val="202020"/>
          <w:sz w:val="24"/>
          <w:szCs w:val="24"/>
        </w:rPr>
        <w:t xml:space="preserve"> запоминает расположение относительно  текущей</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ячейки. Так, например, когда вы вводите  формулу  =В</w:t>
      </w:r>
      <w:proofErr w:type="gramStart"/>
      <w:r w:rsidR="00367D57" w:rsidRPr="0092495F">
        <w:rPr>
          <w:rFonts w:ascii="Times New Roman" w:eastAsia="Times New Roman" w:hAnsi="Times New Roman" w:cs="Times New Roman"/>
          <w:color w:val="202020"/>
          <w:sz w:val="24"/>
          <w:szCs w:val="24"/>
        </w:rPr>
        <w:t>1</w:t>
      </w:r>
      <w:proofErr w:type="gramEnd"/>
      <w:r w:rsidR="00367D57" w:rsidRPr="0092495F">
        <w:rPr>
          <w:rFonts w:ascii="Times New Roman" w:eastAsia="Times New Roman" w:hAnsi="Times New Roman" w:cs="Times New Roman"/>
          <w:color w:val="202020"/>
          <w:sz w:val="24"/>
          <w:szCs w:val="24"/>
        </w:rPr>
        <w:t>+В2  в  ячейку  В4,  то</w:t>
      </w:r>
      <w:r w:rsidR="00367D57">
        <w:rPr>
          <w:rFonts w:ascii="Times New Roman" w:eastAsia="Times New Roman" w:hAnsi="Times New Roman" w:cs="Times New Roman"/>
          <w:color w:val="202020"/>
          <w:sz w:val="24"/>
          <w:szCs w:val="24"/>
        </w:rPr>
        <w:t xml:space="preserve"> </w:t>
      </w:r>
      <w:proofErr w:type="spellStart"/>
      <w:r w:rsidR="00367D57" w:rsidRPr="0092495F">
        <w:rPr>
          <w:rFonts w:ascii="Times New Roman" w:eastAsia="Times New Roman" w:hAnsi="Times New Roman" w:cs="Times New Roman"/>
          <w:color w:val="202020"/>
          <w:sz w:val="24"/>
          <w:szCs w:val="24"/>
        </w:rPr>
        <w:t>Excel</w:t>
      </w:r>
      <w:proofErr w:type="spellEnd"/>
      <w:r w:rsidR="00367D57" w:rsidRPr="0092495F">
        <w:rPr>
          <w:rFonts w:ascii="Times New Roman" w:eastAsia="Times New Roman" w:hAnsi="Times New Roman" w:cs="Times New Roman"/>
          <w:color w:val="202020"/>
          <w:sz w:val="24"/>
          <w:szCs w:val="24"/>
        </w:rPr>
        <w:t xml:space="preserve">   интерпретирует   формулу   как   «прибавить    содержимое    ячейки,</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расположенной тремя рядами выше, к содержимому ячейки,  расположенной  двумя</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рядами выше.</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Если вы скопировали формулу =В</w:t>
      </w:r>
      <w:proofErr w:type="gramStart"/>
      <w:r w:rsidR="00367D57" w:rsidRPr="0092495F">
        <w:rPr>
          <w:rFonts w:ascii="Times New Roman" w:eastAsia="Times New Roman" w:hAnsi="Times New Roman" w:cs="Times New Roman"/>
          <w:color w:val="202020"/>
          <w:sz w:val="24"/>
          <w:szCs w:val="24"/>
        </w:rPr>
        <w:t>1</w:t>
      </w:r>
      <w:proofErr w:type="gramEnd"/>
      <w:r w:rsidR="00367D57" w:rsidRPr="0092495F">
        <w:rPr>
          <w:rFonts w:ascii="Times New Roman" w:eastAsia="Times New Roman" w:hAnsi="Times New Roman" w:cs="Times New Roman"/>
          <w:color w:val="202020"/>
          <w:sz w:val="24"/>
          <w:szCs w:val="24"/>
        </w:rPr>
        <w:t xml:space="preserve">+В2 из ячейки В4  в  С4,  </w:t>
      </w:r>
      <w:proofErr w:type="spellStart"/>
      <w:r w:rsidR="00367D57" w:rsidRPr="0092495F">
        <w:rPr>
          <w:rFonts w:ascii="Times New Roman" w:eastAsia="Times New Roman" w:hAnsi="Times New Roman" w:cs="Times New Roman"/>
          <w:color w:val="202020"/>
          <w:sz w:val="24"/>
          <w:szCs w:val="24"/>
        </w:rPr>
        <w:t>Excel</w:t>
      </w:r>
      <w:proofErr w:type="spellEnd"/>
      <w:r w:rsidR="00367D57" w:rsidRPr="0092495F">
        <w:rPr>
          <w:rFonts w:ascii="Times New Roman" w:eastAsia="Times New Roman" w:hAnsi="Times New Roman" w:cs="Times New Roman"/>
          <w:color w:val="202020"/>
          <w:sz w:val="24"/>
          <w:szCs w:val="24"/>
        </w:rPr>
        <w:t xml:space="preserve">  также</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интерпретирует  формулу  как  «прибавить  содержимое  ячейки,  расположенной</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тремя рядами выше, к содержимому ячейки двумя рядами  выше.  Таким  образом,</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формула в ячейке С</w:t>
      </w:r>
      <w:proofErr w:type="gramStart"/>
      <w:r w:rsidR="00367D57" w:rsidRPr="0092495F">
        <w:rPr>
          <w:rFonts w:ascii="Times New Roman" w:eastAsia="Times New Roman" w:hAnsi="Times New Roman" w:cs="Times New Roman"/>
          <w:color w:val="202020"/>
          <w:sz w:val="24"/>
          <w:szCs w:val="24"/>
        </w:rPr>
        <w:t>4</w:t>
      </w:r>
      <w:proofErr w:type="gramEnd"/>
      <w:r w:rsidR="00367D57" w:rsidRPr="0092495F">
        <w:rPr>
          <w:rFonts w:ascii="Times New Roman" w:eastAsia="Times New Roman" w:hAnsi="Times New Roman" w:cs="Times New Roman"/>
          <w:color w:val="202020"/>
          <w:sz w:val="24"/>
          <w:szCs w:val="24"/>
        </w:rPr>
        <w:t xml:space="preserve"> примет вид =С1+С2.</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Если  при  копировании  формул  вы  пожелаете  сохранить  ссылку   на</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конкретную ячейку или область, то вам необходимо воспользоваться  абсолютной</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адресацией. Для ее задания необходимо перед именем столбца и  перед  номером</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строки ввести символ $. Например: $В$4 или $C$2:$F$48 и т. д.</w:t>
      </w:r>
      <w:r w:rsidR="00367D57">
        <w:rPr>
          <w:rFonts w:ascii="Times New Roman" w:eastAsia="Times New Roman" w:hAnsi="Times New Roman" w:cs="Times New Roman"/>
          <w:color w:val="202020"/>
          <w:sz w:val="24"/>
          <w:szCs w:val="24"/>
        </w:rPr>
        <w:t xml:space="preserve"> </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367D57">
        <w:rPr>
          <w:rFonts w:ascii="Times New Roman" w:eastAsia="Times New Roman" w:hAnsi="Times New Roman" w:cs="Times New Roman"/>
          <w:b/>
          <w:i/>
          <w:color w:val="202020"/>
          <w:sz w:val="24"/>
          <w:szCs w:val="24"/>
        </w:rPr>
        <w:t>Смешанная адресация</w:t>
      </w:r>
      <w:r w:rsidRPr="0092495F">
        <w:rPr>
          <w:rFonts w:ascii="Times New Roman" w:eastAsia="Times New Roman" w:hAnsi="Times New Roman" w:cs="Times New Roman"/>
          <w:color w:val="202020"/>
          <w:sz w:val="24"/>
          <w:szCs w:val="24"/>
        </w:rPr>
        <w:t>. Символ $ ставится только там, где он  необходим.</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Например:  В$4  или  $С</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  Тогда  при  копировании  один   параметр   адреса</w:t>
      </w:r>
      <w:r w:rsidR="004D3F6A">
        <w:rPr>
          <w:rFonts w:ascii="Times New Roman" w:eastAsia="Times New Roman" w:hAnsi="Times New Roman" w:cs="Times New Roman"/>
          <w:color w:val="202020"/>
          <w:sz w:val="24"/>
          <w:szCs w:val="24"/>
        </w:rPr>
        <w:t xml:space="preserve"> изменяется, а другой -</w:t>
      </w:r>
      <w:r w:rsidRPr="0092495F">
        <w:rPr>
          <w:rFonts w:ascii="Times New Roman" w:eastAsia="Times New Roman" w:hAnsi="Times New Roman" w:cs="Times New Roman"/>
          <w:color w:val="202020"/>
          <w:sz w:val="24"/>
          <w:szCs w:val="24"/>
        </w:rPr>
        <w:t xml:space="preserve"> нет.</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4D3F6A">
        <w:rPr>
          <w:rFonts w:ascii="Times New Roman" w:eastAsia="Times New Roman" w:hAnsi="Times New Roman" w:cs="Times New Roman"/>
          <w:color w:val="202020"/>
          <w:sz w:val="24"/>
          <w:szCs w:val="24"/>
          <w:u w:val="single"/>
        </w:rPr>
        <w:t>Задание 2.</w:t>
      </w:r>
      <w:r w:rsidRPr="0092495F">
        <w:rPr>
          <w:rFonts w:ascii="Times New Roman" w:eastAsia="Times New Roman" w:hAnsi="Times New Roman" w:cs="Times New Roman"/>
          <w:color w:val="202020"/>
          <w:sz w:val="24"/>
          <w:szCs w:val="24"/>
        </w:rPr>
        <w:t xml:space="preserve"> Заполните основную и вспомогательную таблицы.</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Заполните шапку основной таблицы начиная с ячейки А</w:t>
      </w:r>
      <w:proofErr w:type="gramStart"/>
      <w:r w:rsidRPr="0092495F">
        <w:rPr>
          <w:rFonts w:ascii="Times New Roman" w:eastAsia="Times New Roman" w:hAnsi="Times New Roman" w:cs="Times New Roman"/>
          <w:color w:val="202020"/>
          <w:sz w:val="24"/>
          <w:szCs w:val="24"/>
        </w:rPr>
        <w:t>1</w:t>
      </w:r>
      <w:proofErr w:type="gramEnd"/>
      <w:r w:rsidRPr="0092495F">
        <w:rPr>
          <w:rFonts w:ascii="Times New Roman" w:eastAsia="Times New Roman" w:hAnsi="Times New Roman" w:cs="Times New Roman"/>
          <w:color w:val="202020"/>
          <w:sz w:val="24"/>
          <w:szCs w:val="24"/>
        </w:rPr>
        <w:t>:</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А</w:t>
      </w:r>
      <w:proofErr w:type="gramStart"/>
      <w:r w:rsidRPr="0092495F">
        <w:rPr>
          <w:rFonts w:ascii="Times New Roman" w:eastAsia="Times New Roman" w:hAnsi="Times New Roman" w:cs="Times New Roman"/>
          <w:color w:val="202020"/>
          <w:sz w:val="24"/>
          <w:szCs w:val="24"/>
        </w:rPr>
        <w:t>1</w:t>
      </w:r>
      <w:proofErr w:type="gramEnd"/>
      <w:r w:rsidRPr="0092495F">
        <w:rPr>
          <w:rFonts w:ascii="Times New Roman" w:eastAsia="Times New Roman" w:hAnsi="Times New Roman" w:cs="Times New Roman"/>
          <w:color w:val="202020"/>
          <w:sz w:val="24"/>
          <w:szCs w:val="24"/>
        </w:rPr>
        <w:t xml:space="preserve"> занесите N;</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В</w:t>
      </w:r>
      <w:proofErr w:type="gramStart"/>
      <w:r w:rsidRPr="0092495F">
        <w:rPr>
          <w:rFonts w:ascii="Times New Roman" w:eastAsia="Times New Roman" w:hAnsi="Times New Roman" w:cs="Times New Roman"/>
          <w:color w:val="202020"/>
          <w:sz w:val="24"/>
          <w:szCs w:val="24"/>
        </w:rPr>
        <w:t>1</w:t>
      </w:r>
      <w:proofErr w:type="gramEnd"/>
      <w:r w:rsidRPr="0092495F">
        <w:rPr>
          <w:rFonts w:ascii="Times New Roman" w:eastAsia="Times New Roman" w:hAnsi="Times New Roman" w:cs="Times New Roman"/>
          <w:color w:val="202020"/>
          <w:sz w:val="24"/>
          <w:szCs w:val="24"/>
        </w:rPr>
        <w:t xml:space="preserve"> занесите X;</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С1 занесите</w:t>
      </w:r>
      <w:proofErr w:type="gramStart"/>
      <w:r w:rsidRPr="0092495F">
        <w:rPr>
          <w:rFonts w:ascii="Times New Roman" w:eastAsia="Times New Roman" w:hAnsi="Times New Roman" w:cs="Times New Roman"/>
          <w:color w:val="202020"/>
          <w:sz w:val="24"/>
          <w:szCs w:val="24"/>
        </w:rPr>
        <w:t xml:space="preserve"> К</w:t>
      </w:r>
      <w:proofErr w:type="gramEnd"/>
      <w:r w:rsidRPr="0092495F">
        <w:rPr>
          <w:rFonts w:ascii="Times New Roman" w:eastAsia="Times New Roman" w:hAnsi="Times New Roman" w:cs="Times New Roman"/>
          <w:color w:val="202020"/>
          <w:sz w:val="24"/>
          <w:szCs w:val="24"/>
        </w:rPr>
        <w:t xml:space="preserve"> и т.д.</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установите ширину столбцов такой, чтобы надписи были видны полностью.</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Заполните вспомогательную таблицу начальными  исходными  </w:t>
      </w:r>
      <w:proofErr w:type="gramStart"/>
      <w:r w:rsidRPr="0092495F">
        <w:rPr>
          <w:rFonts w:ascii="Times New Roman" w:eastAsia="Times New Roman" w:hAnsi="Times New Roman" w:cs="Times New Roman"/>
          <w:color w:val="202020"/>
          <w:sz w:val="24"/>
          <w:szCs w:val="24"/>
        </w:rPr>
        <w:t>данными</w:t>
      </w:r>
      <w:proofErr w:type="gramEnd"/>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начиная с ячейки H1:</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proofErr w:type="spellStart"/>
      <w:r w:rsidRPr="0092495F">
        <w:rPr>
          <w:rFonts w:ascii="Times New Roman" w:eastAsia="Times New Roman" w:hAnsi="Times New Roman" w:cs="Times New Roman"/>
          <w:color w:val="202020"/>
          <w:sz w:val="24"/>
          <w:szCs w:val="24"/>
        </w:rPr>
        <w:t>|xO</w:t>
      </w:r>
      <w:proofErr w:type="spellEnd"/>
      <w:r w:rsidRPr="0092495F">
        <w:rPr>
          <w:rFonts w:ascii="Times New Roman" w:eastAsia="Times New Roman" w:hAnsi="Times New Roman" w:cs="Times New Roman"/>
          <w:color w:val="202020"/>
          <w:sz w:val="24"/>
          <w:szCs w:val="24"/>
        </w:rPr>
        <w:t xml:space="preserve">         </w:t>
      </w:r>
      <w:proofErr w:type="spellStart"/>
      <w:r w:rsidRPr="0092495F">
        <w:rPr>
          <w:rFonts w:ascii="Times New Roman" w:eastAsia="Times New Roman" w:hAnsi="Times New Roman" w:cs="Times New Roman"/>
          <w:color w:val="202020"/>
          <w:sz w:val="24"/>
          <w:szCs w:val="24"/>
        </w:rPr>
        <w:t>|step</w:t>
      </w:r>
      <w:proofErr w:type="spellEnd"/>
      <w:r w:rsidRPr="0092495F">
        <w:rPr>
          <w:rFonts w:ascii="Times New Roman" w:eastAsia="Times New Roman" w:hAnsi="Times New Roman" w:cs="Times New Roman"/>
          <w:color w:val="202020"/>
          <w:sz w:val="24"/>
          <w:szCs w:val="24"/>
        </w:rPr>
        <w:t xml:space="preserve">      </w:t>
      </w:r>
      <w:proofErr w:type="spellStart"/>
      <w:r w:rsidRPr="0092495F">
        <w:rPr>
          <w:rFonts w:ascii="Times New Roman" w:eastAsia="Times New Roman" w:hAnsi="Times New Roman" w:cs="Times New Roman"/>
          <w:color w:val="202020"/>
          <w:sz w:val="24"/>
          <w:szCs w:val="24"/>
        </w:rPr>
        <w:t>|k</w:t>
      </w:r>
      <w:proofErr w:type="spellEnd"/>
      <w:r w:rsidRPr="0092495F">
        <w:rPr>
          <w:rFonts w:ascii="Times New Roman" w:eastAsia="Times New Roman" w:hAnsi="Times New Roman" w:cs="Times New Roman"/>
          <w:color w:val="202020"/>
          <w:sz w:val="24"/>
          <w:szCs w:val="24"/>
        </w:rPr>
        <w:t xml:space="preserve">         |</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|-2         |0,2       |10        |</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где </w:t>
      </w:r>
      <w:proofErr w:type="spellStart"/>
      <w:r w:rsidRPr="0092495F">
        <w:rPr>
          <w:rFonts w:ascii="Times New Roman" w:eastAsia="Times New Roman" w:hAnsi="Times New Roman" w:cs="Times New Roman"/>
          <w:color w:val="202020"/>
          <w:sz w:val="24"/>
          <w:szCs w:val="24"/>
        </w:rPr>
        <w:t>xO</w:t>
      </w:r>
      <w:proofErr w:type="spellEnd"/>
      <w:r w:rsidRPr="0092495F">
        <w:rPr>
          <w:rFonts w:ascii="Times New Roman" w:eastAsia="Times New Roman" w:hAnsi="Times New Roman" w:cs="Times New Roman"/>
          <w:color w:val="202020"/>
          <w:sz w:val="24"/>
          <w:szCs w:val="24"/>
        </w:rPr>
        <w:t xml:space="preserve">  -  начальное  значение  </w:t>
      </w:r>
      <w:proofErr w:type="spellStart"/>
      <w:r w:rsidRPr="0092495F">
        <w:rPr>
          <w:rFonts w:ascii="Times New Roman" w:eastAsia="Times New Roman" w:hAnsi="Times New Roman" w:cs="Times New Roman"/>
          <w:color w:val="202020"/>
          <w:sz w:val="24"/>
          <w:szCs w:val="24"/>
        </w:rPr>
        <w:t>х</w:t>
      </w:r>
      <w:proofErr w:type="spellEnd"/>
      <w:r w:rsidRPr="0092495F">
        <w:rPr>
          <w:rFonts w:ascii="Times New Roman" w:eastAsia="Times New Roman" w:hAnsi="Times New Roman" w:cs="Times New Roman"/>
          <w:color w:val="202020"/>
          <w:sz w:val="24"/>
          <w:szCs w:val="24"/>
        </w:rPr>
        <w:t xml:space="preserve">,  </w:t>
      </w:r>
      <w:proofErr w:type="spellStart"/>
      <w:r w:rsidRPr="0092495F">
        <w:rPr>
          <w:rFonts w:ascii="Times New Roman" w:eastAsia="Times New Roman" w:hAnsi="Times New Roman" w:cs="Times New Roman"/>
          <w:color w:val="202020"/>
          <w:sz w:val="24"/>
          <w:szCs w:val="24"/>
        </w:rPr>
        <w:t>step</w:t>
      </w:r>
      <w:proofErr w:type="spellEnd"/>
      <w:r w:rsidRPr="0092495F">
        <w:rPr>
          <w:rFonts w:ascii="Times New Roman" w:eastAsia="Times New Roman" w:hAnsi="Times New Roman" w:cs="Times New Roman"/>
          <w:color w:val="202020"/>
          <w:sz w:val="24"/>
          <w:szCs w:val="24"/>
        </w:rPr>
        <w:t xml:space="preserve">  -  шаг  изменения  </w:t>
      </w:r>
      <w:proofErr w:type="spellStart"/>
      <w:r w:rsidRPr="0092495F">
        <w:rPr>
          <w:rFonts w:ascii="Times New Roman" w:eastAsia="Times New Roman" w:hAnsi="Times New Roman" w:cs="Times New Roman"/>
          <w:color w:val="202020"/>
          <w:sz w:val="24"/>
          <w:szCs w:val="24"/>
        </w:rPr>
        <w:t>х</w:t>
      </w:r>
      <w:proofErr w:type="spellEnd"/>
      <w:r w:rsidRPr="0092495F">
        <w:rPr>
          <w:rFonts w:ascii="Times New Roman" w:eastAsia="Times New Roman" w:hAnsi="Times New Roman" w:cs="Times New Roman"/>
          <w:color w:val="202020"/>
          <w:sz w:val="24"/>
          <w:szCs w:val="24"/>
        </w:rPr>
        <w:t>,  г  -</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коэффициент (константа).</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lastRenderedPageBreak/>
        <w:t>Данный пункт при решении задачи  табулирования  функции  является  не</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 xml:space="preserve">обязательным и введен искусственно </w:t>
      </w:r>
      <w:r w:rsidR="004D3F6A">
        <w:rPr>
          <w:rFonts w:ascii="Times New Roman" w:eastAsia="Times New Roman" w:hAnsi="Times New Roman" w:cs="Times New Roman"/>
          <w:color w:val="202020"/>
          <w:sz w:val="24"/>
          <w:szCs w:val="24"/>
        </w:rPr>
        <w:t>-</w:t>
      </w:r>
      <w:r w:rsidRPr="0092495F">
        <w:rPr>
          <w:rFonts w:ascii="Times New Roman" w:eastAsia="Times New Roman" w:hAnsi="Times New Roman" w:cs="Times New Roman"/>
          <w:color w:val="202020"/>
          <w:sz w:val="24"/>
          <w:szCs w:val="24"/>
        </w:rPr>
        <w:t xml:space="preserve"> для демонстрации способов адресации.</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Используя функцию </w:t>
      </w:r>
      <w:proofErr w:type="spellStart"/>
      <w:r w:rsidRPr="0092495F">
        <w:rPr>
          <w:rFonts w:ascii="Times New Roman" w:eastAsia="Times New Roman" w:hAnsi="Times New Roman" w:cs="Times New Roman"/>
          <w:color w:val="202020"/>
          <w:sz w:val="24"/>
          <w:szCs w:val="24"/>
        </w:rPr>
        <w:t>автозаполнения</w:t>
      </w:r>
      <w:proofErr w:type="spellEnd"/>
      <w:r w:rsidRPr="0092495F">
        <w:rPr>
          <w:rFonts w:ascii="Times New Roman" w:eastAsia="Times New Roman" w:hAnsi="Times New Roman" w:cs="Times New Roman"/>
          <w:color w:val="202020"/>
          <w:sz w:val="24"/>
          <w:szCs w:val="24"/>
        </w:rPr>
        <w:t>, заполните столбец</w:t>
      </w:r>
      <w:proofErr w:type="gramStart"/>
      <w:r w:rsidRPr="0092495F">
        <w:rPr>
          <w:rFonts w:ascii="Times New Roman" w:eastAsia="Times New Roman" w:hAnsi="Times New Roman" w:cs="Times New Roman"/>
          <w:color w:val="202020"/>
          <w:sz w:val="24"/>
          <w:szCs w:val="24"/>
        </w:rPr>
        <w:t xml:space="preserve"> А</w:t>
      </w:r>
      <w:proofErr w:type="gramEnd"/>
      <w:r w:rsidRPr="0092495F">
        <w:rPr>
          <w:rFonts w:ascii="Times New Roman" w:eastAsia="Times New Roman" w:hAnsi="Times New Roman" w:cs="Times New Roman"/>
          <w:color w:val="202020"/>
          <w:sz w:val="24"/>
          <w:szCs w:val="24"/>
        </w:rPr>
        <w:t xml:space="preserve"> числами от</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1 до 21, начиная с ячейки А2 и заканчивая ячейкой А22.</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Заполните столбец</w:t>
      </w:r>
      <w:proofErr w:type="gramStart"/>
      <w:r w:rsidRPr="0092495F">
        <w:rPr>
          <w:rFonts w:ascii="Times New Roman" w:eastAsia="Times New Roman" w:hAnsi="Times New Roman" w:cs="Times New Roman"/>
          <w:color w:val="202020"/>
          <w:sz w:val="24"/>
          <w:szCs w:val="24"/>
        </w:rPr>
        <w:t xml:space="preserve"> В</w:t>
      </w:r>
      <w:proofErr w:type="gramEnd"/>
      <w:r w:rsidRPr="0092495F">
        <w:rPr>
          <w:rFonts w:ascii="Times New Roman" w:eastAsia="Times New Roman" w:hAnsi="Times New Roman" w:cs="Times New Roman"/>
          <w:color w:val="202020"/>
          <w:sz w:val="24"/>
          <w:szCs w:val="24"/>
        </w:rPr>
        <w:t xml:space="preserve"> значениями х:</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В</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 xml:space="preserve"> занесите =$Н$2.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Это означает, что  в  ячейку  В</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 xml:space="preserve">  заносится  значение  из  ячейки  Н2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(начальное значение </w:t>
      </w:r>
      <w:proofErr w:type="spellStart"/>
      <w:r w:rsidRPr="0092495F">
        <w:rPr>
          <w:rFonts w:ascii="Times New Roman" w:eastAsia="Times New Roman" w:hAnsi="Times New Roman" w:cs="Times New Roman"/>
          <w:color w:val="202020"/>
          <w:sz w:val="24"/>
          <w:szCs w:val="24"/>
        </w:rPr>
        <w:t>х</w:t>
      </w:r>
      <w:proofErr w:type="spellEnd"/>
      <w:r w:rsidRPr="0092495F">
        <w:rPr>
          <w:rFonts w:ascii="Times New Roman" w:eastAsia="Times New Roman" w:hAnsi="Times New Roman" w:cs="Times New Roman"/>
          <w:color w:val="202020"/>
          <w:sz w:val="24"/>
          <w:szCs w:val="24"/>
        </w:rPr>
        <w:t>), знак $ указывает на абсолютную адресацию;</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B3 занесите =В</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+$1$2.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Это означает, что начальное значение </w:t>
      </w:r>
      <w:proofErr w:type="spellStart"/>
      <w:r w:rsidRPr="0092495F">
        <w:rPr>
          <w:rFonts w:ascii="Times New Roman" w:eastAsia="Times New Roman" w:hAnsi="Times New Roman" w:cs="Times New Roman"/>
          <w:color w:val="202020"/>
          <w:sz w:val="24"/>
          <w:szCs w:val="24"/>
        </w:rPr>
        <w:t>х</w:t>
      </w:r>
      <w:proofErr w:type="spellEnd"/>
      <w:r w:rsidRPr="0092495F">
        <w:rPr>
          <w:rFonts w:ascii="Times New Roman" w:eastAsia="Times New Roman" w:hAnsi="Times New Roman" w:cs="Times New Roman"/>
          <w:color w:val="202020"/>
          <w:sz w:val="24"/>
          <w:szCs w:val="24"/>
        </w:rPr>
        <w:t xml:space="preserve"> будет  увеличено  на  величину</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шага, которая берется из ячейки 12;</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скопируйте формулу из ячейки ВЗ в ячейки В</w:t>
      </w:r>
      <w:proofErr w:type="gramStart"/>
      <w:r w:rsidRPr="0092495F">
        <w:rPr>
          <w:rFonts w:ascii="Times New Roman" w:eastAsia="Times New Roman" w:hAnsi="Times New Roman" w:cs="Times New Roman"/>
          <w:color w:val="202020"/>
          <w:sz w:val="24"/>
          <w:szCs w:val="24"/>
        </w:rPr>
        <w:t>4</w:t>
      </w:r>
      <w:proofErr w:type="gramEnd"/>
      <w:r w:rsidRPr="0092495F">
        <w:rPr>
          <w:rFonts w:ascii="Times New Roman" w:eastAsia="Times New Roman" w:hAnsi="Times New Roman" w:cs="Times New Roman"/>
          <w:color w:val="202020"/>
          <w:sz w:val="24"/>
          <w:szCs w:val="24"/>
        </w:rPr>
        <w:t>:В22.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Столбец заполнится значениями </w:t>
      </w:r>
      <w:proofErr w:type="spellStart"/>
      <w:proofErr w:type="gramStart"/>
      <w:r w:rsidRPr="0092495F">
        <w:rPr>
          <w:rFonts w:ascii="Times New Roman" w:eastAsia="Times New Roman" w:hAnsi="Times New Roman" w:cs="Times New Roman"/>
          <w:color w:val="202020"/>
          <w:sz w:val="24"/>
          <w:szCs w:val="24"/>
        </w:rPr>
        <w:t>х</w:t>
      </w:r>
      <w:proofErr w:type="spellEnd"/>
      <w:proofErr w:type="gramEnd"/>
      <w:r w:rsidRPr="0092495F">
        <w:rPr>
          <w:rFonts w:ascii="Times New Roman" w:eastAsia="Times New Roman" w:hAnsi="Times New Roman" w:cs="Times New Roman"/>
          <w:color w:val="202020"/>
          <w:sz w:val="24"/>
          <w:szCs w:val="24"/>
        </w:rPr>
        <w:t xml:space="preserve"> от - 2 до 2 с шагом 0,2.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Заполните столбец</w:t>
      </w:r>
      <w:proofErr w:type="gramStart"/>
      <w:r w:rsidRPr="0092495F">
        <w:rPr>
          <w:rFonts w:ascii="Times New Roman" w:eastAsia="Times New Roman" w:hAnsi="Times New Roman" w:cs="Times New Roman"/>
          <w:color w:val="202020"/>
          <w:sz w:val="24"/>
          <w:szCs w:val="24"/>
        </w:rPr>
        <w:t xml:space="preserve"> С</w:t>
      </w:r>
      <w:proofErr w:type="gramEnd"/>
      <w:r w:rsidRPr="0092495F">
        <w:rPr>
          <w:rFonts w:ascii="Times New Roman" w:eastAsia="Times New Roman" w:hAnsi="Times New Roman" w:cs="Times New Roman"/>
          <w:color w:val="202020"/>
          <w:sz w:val="24"/>
          <w:szCs w:val="24"/>
        </w:rPr>
        <w:t xml:space="preserve"> значениями коэффициента </w:t>
      </w:r>
      <w:proofErr w:type="spellStart"/>
      <w:r w:rsidRPr="0092495F">
        <w:rPr>
          <w:rFonts w:ascii="Times New Roman" w:eastAsia="Times New Roman" w:hAnsi="Times New Roman" w:cs="Times New Roman"/>
          <w:color w:val="202020"/>
          <w:sz w:val="24"/>
          <w:szCs w:val="24"/>
        </w:rPr>
        <w:t>k</w:t>
      </w:r>
      <w:proofErr w:type="spellEnd"/>
      <w:r w:rsidRPr="0092495F">
        <w:rPr>
          <w:rFonts w:ascii="Times New Roman" w:eastAsia="Times New Roman" w:hAnsi="Times New Roman" w:cs="Times New Roman"/>
          <w:color w:val="202020"/>
          <w:sz w:val="24"/>
          <w:szCs w:val="24"/>
        </w:rPr>
        <w:t>;</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С</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 xml:space="preserve"> занесите =$J$2;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C3 занесите =С</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Посмотрите на введенные формулы. Почему они так записаны?</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Скопируйте формулу из ячейки СЗ в ячейки С</w:t>
      </w:r>
      <w:proofErr w:type="gramStart"/>
      <w:r w:rsidRPr="0092495F">
        <w:rPr>
          <w:rFonts w:ascii="Times New Roman" w:eastAsia="Times New Roman" w:hAnsi="Times New Roman" w:cs="Times New Roman"/>
          <w:color w:val="202020"/>
          <w:sz w:val="24"/>
          <w:szCs w:val="24"/>
        </w:rPr>
        <w:t>4</w:t>
      </w:r>
      <w:proofErr w:type="gramEnd"/>
      <w:r w:rsidRPr="0092495F">
        <w:rPr>
          <w:rFonts w:ascii="Times New Roman" w:eastAsia="Times New Roman" w:hAnsi="Times New Roman" w:cs="Times New Roman"/>
          <w:color w:val="202020"/>
          <w:sz w:val="24"/>
          <w:szCs w:val="24"/>
        </w:rPr>
        <w:t>:С22.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Весь столбец заполнился значением 10.</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Заполните столбец D значениями функции у</w:t>
      </w:r>
      <w:proofErr w:type="gramStart"/>
      <w:r w:rsidRPr="0092495F">
        <w:rPr>
          <w:rFonts w:ascii="Times New Roman" w:eastAsia="Times New Roman" w:hAnsi="Times New Roman" w:cs="Times New Roman"/>
          <w:color w:val="202020"/>
          <w:sz w:val="24"/>
          <w:szCs w:val="24"/>
        </w:rPr>
        <w:t>1</w:t>
      </w:r>
      <w:proofErr w:type="gramEnd"/>
      <w:r w:rsidRPr="0092495F">
        <w:rPr>
          <w:rFonts w:ascii="Times New Roman" w:eastAsia="Times New Roman" w:hAnsi="Times New Roman" w:cs="Times New Roman"/>
          <w:color w:val="202020"/>
          <w:sz w:val="24"/>
          <w:szCs w:val="24"/>
        </w:rPr>
        <w:t>=х^2-1;</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D2 занесите =В</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*В2-1;</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скопируйте формулу из ячейки D2 в ячейки D3:D22.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Столбец  заполнился  как   </w:t>
      </w:r>
      <w:proofErr w:type="gramStart"/>
      <w:r w:rsidRPr="0092495F">
        <w:rPr>
          <w:rFonts w:ascii="Times New Roman" w:eastAsia="Times New Roman" w:hAnsi="Times New Roman" w:cs="Times New Roman"/>
          <w:color w:val="202020"/>
          <w:sz w:val="24"/>
          <w:szCs w:val="24"/>
        </w:rPr>
        <w:t>положительными</w:t>
      </w:r>
      <w:proofErr w:type="gramEnd"/>
      <w:r w:rsidRPr="0092495F">
        <w:rPr>
          <w:rFonts w:ascii="Times New Roman" w:eastAsia="Times New Roman" w:hAnsi="Times New Roman" w:cs="Times New Roman"/>
          <w:color w:val="202020"/>
          <w:sz w:val="24"/>
          <w:szCs w:val="24"/>
        </w:rPr>
        <w:t>,   так   и   отрицательными</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значениями функции у</w:t>
      </w:r>
      <w:proofErr w:type="gramStart"/>
      <w:r w:rsidRPr="0092495F">
        <w:rPr>
          <w:rFonts w:ascii="Times New Roman" w:eastAsia="Times New Roman" w:hAnsi="Times New Roman" w:cs="Times New Roman"/>
          <w:color w:val="202020"/>
          <w:sz w:val="24"/>
          <w:szCs w:val="24"/>
        </w:rPr>
        <w:t>1</w:t>
      </w:r>
      <w:proofErr w:type="gramEnd"/>
      <w:r w:rsidRPr="0092495F">
        <w:rPr>
          <w:rFonts w:ascii="Times New Roman" w:eastAsia="Times New Roman" w:hAnsi="Times New Roman" w:cs="Times New Roman"/>
          <w:color w:val="202020"/>
          <w:sz w:val="24"/>
          <w:szCs w:val="24"/>
        </w:rPr>
        <w:t>. Начальное и конечное значения равны 3.</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Аналогичным  образом  заполните  столбец  E  значениями  функции</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у</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=х^2+1.</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Проверьте! Все значения положительные; начальное и конечное  значения</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равны 5.</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Заполните столбец F значениями функции</w:t>
      </w:r>
      <w:r w:rsidR="004D3F6A">
        <w:rPr>
          <w:rFonts w:ascii="Times New Roman" w:eastAsia="Times New Roman" w:hAnsi="Times New Roman" w:cs="Times New Roman"/>
          <w:color w:val="202020"/>
          <w:sz w:val="24"/>
          <w:szCs w:val="24"/>
        </w:rPr>
        <w:t xml:space="preserve"> </w:t>
      </w:r>
      <w:proofErr w:type="spellStart"/>
      <w:r w:rsidRPr="0092495F">
        <w:rPr>
          <w:rFonts w:ascii="Times New Roman" w:eastAsia="Times New Roman" w:hAnsi="Times New Roman" w:cs="Times New Roman"/>
          <w:color w:val="202020"/>
          <w:sz w:val="24"/>
          <w:szCs w:val="24"/>
        </w:rPr>
        <w:t>y=k</w:t>
      </w:r>
      <w:proofErr w:type="spellEnd"/>
      <w:r w:rsidRPr="0092495F">
        <w:rPr>
          <w:rFonts w:ascii="Times New Roman" w:eastAsia="Times New Roman" w:hAnsi="Times New Roman" w:cs="Times New Roman"/>
          <w:color w:val="202020"/>
          <w:sz w:val="24"/>
          <w:szCs w:val="24"/>
        </w:rPr>
        <w:t>*(x^2-1)/(x^2+1);</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F2 занесите =C2*(D2/E2);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скопируйте формулу из F2 в ячейки F2:F22.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4D3F6A">
        <w:rPr>
          <w:rFonts w:ascii="Times New Roman" w:eastAsia="Times New Roman" w:hAnsi="Times New Roman" w:cs="Times New Roman"/>
          <w:color w:val="202020"/>
          <w:sz w:val="24"/>
          <w:szCs w:val="24"/>
          <w:u w:val="single"/>
        </w:rPr>
        <w:t>Задание 3.</w:t>
      </w:r>
      <w:r w:rsidRPr="0092495F">
        <w:rPr>
          <w:rFonts w:ascii="Times New Roman" w:eastAsia="Times New Roman" w:hAnsi="Times New Roman" w:cs="Times New Roman"/>
          <w:color w:val="202020"/>
          <w:sz w:val="24"/>
          <w:szCs w:val="24"/>
        </w:rPr>
        <w:t xml:space="preserve"> </w:t>
      </w:r>
      <w:proofErr w:type="gramStart"/>
      <w:r w:rsidRPr="0092495F">
        <w:rPr>
          <w:rFonts w:ascii="Times New Roman" w:eastAsia="Times New Roman" w:hAnsi="Times New Roman" w:cs="Times New Roman"/>
          <w:color w:val="202020"/>
          <w:sz w:val="24"/>
          <w:szCs w:val="24"/>
        </w:rPr>
        <w:t>Понаблюдайте за изменениями в основной таблице  при  смене</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данных во вспомогательной.</w:t>
      </w:r>
      <w:proofErr w:type="gramEnd"/>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Измените во вспомогательной  таблице  начальное  значение  х:  в</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ячейку Н</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 xml:space="preserve"> занесите -5.</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proofErr w:type="gramStart"/>
      <w:r w:rsidRPr="0092495F">
        <w:rPr>
          <w:rFonts w:ascii="Times New Roman" w:eastAsia="Times New Roman" w:hAnsi="Times New Roman" w:cs="Times New Roman"/>
          <w:color w:val="202020"/>
          <w:sz w:val="24"/>
          <w:szCs w:val="24"/>
        </w:rPr>
        <w:t>Измените</w:t>
      </w:r>
      <w:proofErr w:type="gramEnd"/>
      <w:r w:rsidRPr="0092495F">
        <w:rPr>
          <w:rFonts w:ascii="Times New Roman" w:eastAsia="Times New Roman" w:hAnsi="Times New Roman" w:cs="Times New Roman"/>
          <w:color w:val="202020"/>
          <w:sz w:val="24"/>
          <w:szCs w:val="24"/>
        </w:rPr>
        <w:t xml:space="preserve"> значение шага: в ячейку 12 занесите 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proofErr w:type="gramStart"/>
      <w:r w:rsidRPr="0092495F">
        <w:rPr>
          <w:rFonts w:ascii="Times New Roman" w:eastAsia="Times New Roman" w:hAnsi="Times New Roman" w:cs="Times New Roman"/>
          <w:color w:val="202020"/>
          <w:sz w:val="24"/>
          <w:szCs w:val="24"/>
        </w:rPr>
        <w:t>Измените</w:t>
      </w:r>
      <w:proofErr w:type="gramEnd"/>
      <w:r w:rsidRPr="0092495F">
        <w:rPr>
          <w:rFonts w:ascii="Times New Roman" w:eastAsia="Times New Roman" w:hAnsi="Times New Roman" w:cs="Times New Roman"/>
          <w:color w:val="202020"/>
          <w:sz w:val="24"/>
          <w:szCs w:val="24"/>
        </w:rPr>
        <w:t xml:space="preserve"> значение коэффициента: в ячейку J2 занесите 1.</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Внимание! При всех </w:t>
      </w:r>
      <w:proofErr w:type="gramStart"/>
      <w:r w:rsidRPr="0092495F">
        <w:rPr>
          <w:rFonts w:ascii="Times New Roman" w:eastAsia="Times New Roman" w:hAnsi="Times New Roman" w:cs="Times New Roman"/>
          <w:color w:val="202020"/>
          <w:sz w:val="24"/>
          <w:szCs w:val="24"/>
        </w:rPr>
        <w:t>изменениях</w:t>
      </w:r>
      <w:proofErr w:type="gramEnd"/>
      <w:r w:rsidRPr="0092495F">
        <w:rPr>
          <w:rFonts w:ascii="Times New Roman" w:eastAsia="Times New Roman" w:hAnsi="Times New Roman" w:cs="Times New Roman"/>
          <w:color w:val="202020"/>
          <w:sz w:val="24"/>
          <w:szCs w:val="24"/>
        </w:rPr>
        <w:t xml:space="preserve"> данных  во  вспомогательной  таблице  в</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основной таблице пересчет производится автоматически.</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Прежде чем продолжить работу, верните прежние начальные значения</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во вспомогательной таблице: х</w:t>
      </w:r>
      <w:proofErr w:type="gramStart"/>
      <w:r w:rsidRPr="0092495F">
        <w:rPr>
          <w:rFonts w:ascii="Times New Roman" w:eastAsia="Times New Roman" w:hAnsi="Times New Roman" w:cs="Times New Roman"/>
          <w:color w:val="202020"/>
          <w:sz w:val="24"/>
          <w:szCs w:val="24"/>
        </w:rPr>
        <w:t>0</w:t>
      </w:r>
      <w:proofErr w:type="gramEnd"/>
      <w:r w:rsidRPr="0092495F">
        <w:rPr>
          <w:rFonts w:ascii="Times New Roman" w:eastAsia="Times New Roman" w:hAnsi="Times New Roman" w:cs="Times New Roman"/>
          <w:color w:val="202020"/>
          <w:sz w:val="24"/>
          <w:szCs w:val="24"/>
        </w:rPr>
        <w:t>=-2, step=0,2, k=10.</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4D3F6A">
        <w:rPr>
          <w:rFonts w:ascii="Times New Roman" w:eastAsia="Times New Roman" w:hAnsi="Times New Roman" w:cs="Times New Roman"/>
          <w:color w:val="202020"/>
          <w:sz w:val="24"/>
          <w:szCs w:val="24"/>
          <w:u w:val="single"/>
        </w:rPr>
        <w:t>Задание 4.</w:t>
      </w:r>
      <w:r w:rsidRPr="0092495F">
        <w:rPr>
          <w:rFonts w:ascii="Times New Roman" w:eastAsia="Times New Roman" w:hAnsi="Times New Roman" w:cs="Times New Roman"/>
          <w:color w:val="202020"/>
          <w:sz w:val="24"/>
          <w:szCs w:val="24"/>
        </w:rPr>
        <w:t xml:space="preserve"> Оформите основную и вспомогательную таблицы.</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Вставьте две пустые строки сверху для оформления заголовков;</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установите курсор на строку номер 1;</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выполните команды меню Вставка, Строки (2 раза).</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Введите заголовки;</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А</w:t>
      </w:r>
      <w:proofErr w:type="gramStart"/>
      <w:r w:rsidRPr="0092495F">
        <w:rPr>
          <w:rFonts w:ascii="Times New Roman" w:eastAsia="Times New Roman" w:hAnsi="Times New Roman" w:cs="Times New Roman"/>
          <w:color w:val="202020"/>
          <w:sz w:val="24"/>
          <w:szCs w:val="24"/>
        </w:rPr>
        <w:t>1</w:t>
      </w:r>
      <w:proofErr w:type="gramEnd"/>
      <w:r w:rsidRPr="0092495F">
        <w:rPr>
          <w:rFonts w:ascii="Times New Roman" w:eastAsia="Times New Roman" w:hAnsi="Times New Roman" w:cs="Times New Roman"/>
          <w:color w:val="202020"/>
          <w:sz w:val="24"/>
          <w:szCs w:val="24"/>
        </w:rPr>
        <w:t xml:space="preserve"> «Таблицы»;</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А</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 xml:space="preserve"> «основная»;</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Н</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 xml:space="preserve"> «вспомогательная».</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Объедините ячейки А</w:t>
      </w:r>
      <w:proofErr w:type="gramStart"/>
      <w:r w:rsidRPr="0092495F">
        <w:rPr>
          <w:rFonts w:ascii="Times New Roman" w:eastAsia="Times New Roman" w:hAnsi="Times New Roman" w:cs="Times New Roman"/>
          <w:color w:val="202020"/>
          <w:sz w:val="24"/>
          <w:szCs w:val="24"/>
        </w:rPr>
        <w:t>1</w:t>
      </w:r>
      <w:proofErr w:type="gramEnd"/>
      <w:r w:rsidRPr="0092495F">
        <w:rPr>
          <w:rFonts w:ascii="Times New Roman" w:eastAsia="Times New Roman" w:hAnsi="Times New Roman" w:cs="Times New Roman"/>
          <w:color w:val="202020"/>
          <w:sz w:val="24"/>
          <w:szCs w:val="24"/>
        </w:rPr>
        <w:t>:J1  и  разместите  заголовок  «Таблицы»  по</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центру;</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выделите блок А</w:t>
      </w:r>
      <w:proofErr w:type="gramStart"/>
      <w:r w:rsidRPr="0092495F">
        <w:rPr>
          <w:rFonts w:ascii="Times New Roman" w:eastAsia="Times New Roman" w:hAnsi="Times New Roman" w:cs="Times New Roman"/>
          <w:color w:val="202020"/>
          <w:sz w:val="24"/>
          <w:szCs w:val="24"/>
        </w:rPr>
        <w:t>1</w:t>
      </w:r>
      <w:proofErr w:type="gramEnd"/>
      <w:r w:rsidRPr="0092495F">
        <w:rPr>
          <w:rFonts w:ascii="Times New Roman" w:eastAsia="Times New Roman" w:hAnsi="Times New Roman" w:cs="Times New Roman"/>
          <w:color w:val="202020"/>
          <w:sz w:val="24"/>
          <w:szCs w:val="24"/>
        </w:rPr>
        <w:t>:Л;</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используйте   кнопку</w:t>
      </w:r>
      <w:proofErr w:type="gramStart"/>
      <w:r w:rsidRPr="0092495F">
        <w:rPr>
          <w:rFonts w:ascii="Times New Roman" w:eastAsia="Times New Roman" w:hAnsi="Times New Roman" w:cs="Times New Roman"/>
          <w:color w:val="202020"/>
          <w:sz w:val="24"/>
          <w:szCs w:val="24"/>
        </w:rPr>
        <w:t xml:space="preserve">   Ц</w:t>
      </w:r>
      <w:proofErr w:type="gramEnd"/>
      <w:r w:rsidRPr="0092495F">
        <w:rPr>
          <w:rFonts w:ascii="Times New Roman" w:eastAsia="Times New Roman" w:hAnsi="Times New Roman" w:cs="Times New Roman"/>
          <w:color w:val="202020"/>
          <w:sz w:val="24"/>
          <w:szCs w:val="24"/>
        </w:rPr>
        <w:t>ентрировать   по   столбцам   панели    инструментов</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Форматирование.</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Аналогичным образом разместите по центру заголовки "основная»  и</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«вспомогательная».</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Оформите заголовки определенными шрифтами.</w:t>
      </w:r>
    </w:p>
    <w:p w:rsidR="00367D57" w:rsidRPr="004D3F6A"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center"/>
        <w:rPr>
          <w:rFonts w:ascii="Times New Roman" w:eastAsia="Times New Roman" w:hAnsi="Times New Roman" w:cs="Times New Roman"/>
          <w:b/>
          <w:color w:val="202020"/>
          <w:sz w:val="24"/>
          <w:szCs w:val="24"/>
        </w:rPr>
      </w:pPr>
      <w:r w:rsidRPr="004D3F6A">
        <w:rPr>
          <w:rFonts w:ascii="Times New Roman" w:eastAsia="Times New Roman" w:hAnsi="Times New Roman" w:cs="Times New Roman"/>
          <w:b/>
          <w:color w:val="202020"/>
          <w:sz w:val="24"/>
          <w:szCs w:val="24"/>
        </w:rPr>
        <w:lastRenderedPageBreak/>
        <w:t>«Использование функций»</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Цели работы:</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познакомиться с использованием функций в </w:t>
      </w:r>
      <w:proofErr w:type="spellStart"/>
      <w:r w:rsidRPr="0092495F">
        <w:rPr>
          <w:rFonts w:ascii="Times New Roman" w:eastAsia="Times New Roman" w:hAnsi="Times New Roman" w:cs="Times New Roman"/>
          <w:color w:val="202020"/>
          <w:sz w:val="24"/>
          <w:szCs w:val="24"/>
        </w:rPr>
        <w:t>Excel</w:t>
      </w:r>
      <w:proofErr w:type="spellEnd"/>
      <w:r w:rsidRPr="0092495F">
        <w:rPr>
          <w:rFonts w:ascii="Times New Roman" w:eastAsia="Times New Roman" w:hAnsi="Times New Roman" w:cs="Times New Roman"/>
          <w:color w:val="202020"/>
          <w:sz w:val="24"/>
          <w:szCs w:val="24"/>
        </w:rPr>
        <w:t>;</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познакомиться с форматами чисел;</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научиться защищать информацию в таблице;</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научиться распечатывать таблицу.</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color w:val="202020"/>
          <w:sz w:val="24"/>
          <w:szCs w:val="24"/>
        </w:rPr>
      </w:pPr>
      <w:r w:rsidRPr="004D3F6A">
        <w:rPr>
          <w:rFonts w:ascii="Times New Roman" w:eastAsia="Times New Roman" w:hAnsi="Times New Roman" w:cs="Times New Roman"/>
          <w:color w:val="202020"/>
          <w:sz w:val="24"/>
          <w:szCs w:val="24"/>
          <w:u w:val="single"/>
        </w:rPr>
        <w:t xml:space="preserve">Задание </w:t>
      </w:r>
      <w:r w:rsidR="004D3F6A" w:rsidRPr="004D3F6A">
        <w:rPr>
          <w:rFonts w:ascii="Times New Roman" w:eastAsia="Times New Roman" w:hAnsi="Times New Roman" w:cs="Times New Roman"/>
          <w:color w:val="202020"/>
          <w:sz w:val="24"/>
          <w:szCs w:val="24"/>
          <w:u w:val="single"/>
        </w:rPr>
        <w:t>5</w:t>
      </w:r>
      <w:r w:rsidRPr="004D3F6A">
        <w:rPr>
          <w:rFonts w:ascii="Times New Roman" w:eastAsia="Times New Roman" w:hAnsi="Times New Roman" w:cs="Times New Roman"/>
          <w:color w:val="202020"/>
          <w:sz w:val="24"/>
          <w:szCs w:val="24"/>
          <w:u w:val="single"/>
        </w:rPr>
        <w:t>.</w:t>
      </w:r>
      <w:r w:rsidRPr="0092495F">
        <w:rPr>
          <w:rFonts w:ascii="Times New Roman" w:eastAsia="Times New Roman" w:hAnsi="Times New Roman" w:cs="Times New Roman"/>
          <w:color w:val="202020"/>
          <w:sz w:val="24"/>
          <w:szCs w:val="24"/>
        </w:rPr>
        <w:t xml:space="preserve">  Защитите  от  изменений  информацию,  которая  не  должна</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меняться  (заголовки,  основная  таблица  полностью,  шапка  вспомогательной</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таблицы).</w:t>
      </w:r>
    </w:p>
    <w:p w:rsidR="004D3F6A" w:rsidRPr="004D3F6A"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color w:val="202020"/>
          <w:sz w:val="24"/>
          <w:szCs w:val="24"/>
        </w:rPr>
      </w:pPr>
      <w:r w:rsidRPr="004D3F6A">
        <w:rPr>
          <w:rFonts w:ascii="Times New Roman" w:eastAsia="Times New Roman" w:hAnsi="Times New Roman" w:cs="Times New Roman"/>
          <w:i/>
          <w:color w:val="202020"/>
          <w:sz w:val="24"/>
          <w:szCs w:val="24"/>
        </w:rPr>
        <w:t>Защита ячеек</w:t>
      </w:r>
      <w:r w:rsidR="004D3F6A" w:rsidRPr="004D3F6A">
        <w:rPr>
          <w:rFonts w:ascii="Times New Roman" w:eastAsia="Times New Roman" w:hAnsi="Times New Roman" w:cs="Times New Roman"/>
          <w:i/>
          <w:color w:val="202020"/>
          <w:sz w:val="24"/>
          <w:szCs w:val="24"/>
        </w:rPr>
        <w:t xml:space="preserve">. </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В </w:t>
      </w:r>
      <w:proofErr w:type="spellStart"/>
      <w:r w:rsidRPr="0092495F">
        <w:rPr>
          <w:rFonts w:ascii="Times New Roman" w:eastAsia="Times New Roman" w:hAnsi="Times New Roman" w:cs="Times New Roman"/>
          <w:color w:val="202020"/>
          <w:sz w:val="24"/>
          <w:szCs w:val="24"/>
        </w:rPr>
        <w:t>Excel</w:t>
      </w:r>
      <w:proofErr w:type="spellEnd"/>
      <w:r w:rsidRPr="0092495F">
        <w:rPr>
          <w:rFonts w:ascii="Times New Roman" w:eastAsia="Times New Roman" w:hAnsi="Times New Roman" w:cs="Times New Roman"/>
          <w:color w:val="202020"/>
          <w:sz w:val="24"/>
          <w:szCs w:val="24"/>
        </w:rPr>
        <w:t xml:space="preserve"> можно защитить от  изменения  всю  рабочую  книгу,  лист  или</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некоторые ячейки. Защита делает невозможным  изменение  информации,  до  тех</w:t>
      </w:r>
      <w:r w:rsidR="004D3F6A">
        <w:rPr>
          <w:rFonts w:ascii="Times New Roman" w:eastAsia="Times New Roman" w:hAnsi="Times New Roman" w:cs="Times New Roman"/>
          <w:color w:val="202020"/>
          <w:sz w:val="24"/>
          <w:szCs w:val="24"/>
        </w:rPr>
        <w:t xml:space="preserve"> </w:t>
      </w:r>
      <w:proofErr w:type="gramStart"/>
      <w:r w:rsidRPr="0092495F">
        <w:rPr>
          <w:rFonts w:ascii="Times New Roman" w:eastAsia="Times New Roman" w:hAnsi="Times New Roman" w:cs="Times New Roman"/>
          <w:color w:val="202020"/>
          <w:sz w:val="24"/>
          <w:szCs w:val="24"/>
        </w:rPr>
        <w:t>пор</w:t>
      </w:r>
      <w:proofErr w:type="gramEnd"/>
      <w:r w:rsidRPr="0092495F">
        <w:rPr>
          <w:rFonts w:ascii="Times New Roman" w:eastAsia="Times New Roman" w:hAnsi="Times New Roman" w:cs="Times New Roman"/>
          <w:color w:val="202020"/>
          <w:sz w:val="24"/>
          <w:szCs w:val="24"/>
        </w:rPr>
        <w:t xml:space="preserve"> пока она  не  отключена.  Обычно  защищают  данные,  которые  не  должны</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изменяться (расчетные формулы, заголовки, шапки  таблиц).  Установка  защиты</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выполняется в два действия:</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отключают   защиту   (блокировку)   с    ячеек,    подлежащих    последующей</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корректировке;</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включают защиту листа или книги.</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После этих  действий  можно  корректировать  и  заполнять  только  те</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 xml:space="preserve">ячейки, </w:t>
      </w:r>
      <w:proofErr w:type="spellStart"/>
      <w:r w:rsidRPr="0092495F">
        <w:rPr>
          <w:rFonts w:ascii="Times New Roman" w:eastAsia="Times New Roman" w:hAnsi="Times New Roman" w:cs="Times New Roman"/>
          <w:color w:val="202020"/>
          <w:sz w:val="24"/>
          <w:szCs w:val="24"/>
        </w:rPr>
        <w:t>оторые</w:t>
      </w:r>
      <w:proofErr w:type="spellEnd"/>
      <w:r w:rsidRPr="0092495F">
        <w:rPr>
          <w:rFonts w:ascii="Times New Roman" w:eastAsia="Times New Roman" w:hAnsi="Times New Roman" w:cs="Times New Roman"/>
          <w:color w:val="202020"/>
          <w:sz w:val="24"/>
          <w:szCs w:val="24"/>
        </w:rPr>
        <w:t xml:space="preserve"> ранее были разблокированы.</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отключения: </w:t>
      </w:r>
      <w:proofErr w:type="gramStart"/>
      <w:r w:rsidRPr="0092495F">
        <w:rPr>
          <w:rFonts w:ascii="Times New Roman" w:eastAsia="Times New Roman" w:hAnsi="Times New Roman" w:cs="Times New Roman"/>
          <w:color w:val="202020"/>
          <w:sz w:val="24"/>
          <w:szCs w:val="24"/>
        </w:rPr>
        <w:t>Сервис, Защита, Снять защиту листа (книги)).</w:t>
      </w:r>
      <w:proofErr w:type="gramEnd"/>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Times New Roman" w:eastAsia="Times New Roman" w:hAnsi="Times New Roman" w:cs="Times New Roman"/>
          <w:color w:val="202020"/>
          <w:sz w:val="24"/>
          <w:szCs w:val="24"/>
        </w:rPr>
      </w:pPr>
      <w:proofErr w:type="gramStart"/>
      <w:r w:rsidRPr="0092495F">
        <w:rPr>
          <w:rFonts w:ascii="Times New Roman" w:eastAsia="Times New Roman" w:hAnsi="Times New Roman" w:cs="Times New Roman"/>
          <w:color w:val="202020"/>
          <w:sz w:val="24"/>
          <w:szCs w:val="24"/>
        </w:rPr>
        <w:t>Выполните команду Сервис, Защита, Защитить лист, (Пароль  вводить  не</w:t>
      </w:r>
      <w:proofErr w:type="gramEnd"/>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обязательно) </w:t>
      </w:r>
      <w:proofErr w:type="spellStart"/>
      <w:r w:rsidRPr="0092495F">
        <w:rPr>
          <w:rFonts w:ascii="Times New Roman" w:eastAsia="Times New Roman" w:hAnsi="Times New Roman" w:cs="Times New Roman"/>
          <w:color w:val="202020"/>
          <w:sz w:val="24"/>
          <w:szCs w:val="24"/>
        </w:rPr>
        <w:t>Ок</w:t>
      </w:r>
      <w:proofErr w:type="spellEnd"/>
      <w:r w:rsidRPr="0092495F">
        <w:rPr>
          <w:rFonts w:ascii="Times New Roman" w:eastAsia="Times New Roman" w:hAnsi="Times New Roman" w:cs="Times New Roman"/>
          <w:color w:val="202020"/>
          <w:sz w:val="24"/>
          <w:szCs w:val="24"/>
        </w:rPr>
        <w:t>.</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результате действий заблокируется  вся  основная  таблица  и  шапка</w:t>
      </w:r>
      <w:r w:rsidR="004D3F6A">
        <w:rPr>
          <w:rFonts w:ascii="Times New Roman" w:eastAsia="Times New Roman" w:hAnsi="Times New Roman" w:cs="Times New Roman"/>
          <w:color w:val="202020"/>
          <w:sz w:val="24"/>
          <w:szCs w:val="24"/>
        </w:rPr>
        <w:t xml:space="preserve"> </w:t>
      </w:r>
      <w:proofErr w:type="gramStart"/>
      <w:r w:rsidRPr="0092495F">
        <w:rPr>
          <w:rFonts w:ascii="Times New Roman" w:eastAsia="Times New Roman" w:hAnsi="Times New Roman" w:cs="Times New Roman"/>
          <w:color w:val="202020"/>
          <w:sz w:val="24"/>
          <w:szCs w:val="24"/>
        </w:rPr>
        <w:t>вспомогательной</w:t>
      </w:r>
      <w:proofErr w:type="gramEnd"/>
      <w:r w:rsidRPr="0092495F">
        <w:rPr>
          <w:rFonts w:ascii="Times New Roman" w:eastAsia="Times New Roman" w:hAnsi="Times New Roman" w:cs="Times New Roman"/>
          <w:color w:val="202020"/>
          <w:sz w:val="24"/>
          <w:szCs w:val="24"/>
        </w:rPr>
        <w:t>.</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4D3F6A">
        <w:rPr>
          <w:rFonts w:ascii="Times New Roman" w:eastAsia="Times New Roman" w:hAnsi="Times New Roman" w:cs="Times New Roman"/>
          <w:color w:val="202020"/>
          <w:sz w:val="24"/>
          <w:szCs w:val="24"/>
          <w:u w:val="single"/>
        </w:rPr>
        <w:t>Задание</w:t>
      </w:r>
      <w:r w:rsidR="004D3F6A" w:rsidRPr="004D3F6A">
        <w:rPr>
          <w:rFonts w:ascii="Times New Roman" w:eastAsia="Times New Roman" w:hAnsi="Times New Roman" w:cs="Times New Roman"/>
          <w:color w:val="202020"/>
          <w:sz w:val="24"/>
          <w:szCs w:val="24"/>
          <w:u w:val="single"/>
        </w:rPr>
        <w:t xml:space="preserve"> 6</w:t>
      </w:r>
      <w:r w:rsidRPr="004D3F6A">
        <w:rPr>
          <w:rFonts w:ascii="Times New Roman" w:eastAsia="Times New Roman" w:hAnsi="Times New Roman" w:cs="Times New Roman"/>
          <w:color w:val="202020"/>
          <w:sz w:val="24"/>
          <w:szCs w:val="24"/>
          <w:u w:val="single"/>
        </w:rPr>
        <w:t>.</w:t>
      </w:r>
      <w:r w:rsidRPr="0092495F">
        <w:rPr>
          <w:rFonts w:ascii="Times New Roman" w:eastAsia="Times New Roman" w:hAnsi="Times New Roman" w:cs="Times New Roman"/>
          <w:color w:val="202020"/>
          <w:sz w:val="24"/>
          <w:szCs w:val="24"/>
        </w:rPr>
        <w:t xml:space="preserve"> Познакомьтесь с функциями пакета </w:t>
      </w:r>
      <w:proofErr w:type="spellStart"/>
      <w:r w:rsidRPr="0092495F">
        <w:rPr>
          <w:rFonts w:ascii="Times New Roman" w:eastAsia="Times New Roman" w:hAnsi="Times New Roman" w:cs="Times New Roman"/>
          <w:color w:val="202020"/>
          <w:sz w:val="24"/>
          <w:szCs w:val="24"/>
        </w:rPr>
        <w:t>Excel</w:t>
      </w:r>
      <w:proofErr w:type="spellEnd"/>
      <w:r w:rsidRPr="0092495F">
        <w:rPr>
          <w:rFonts w:ascii="Times New Roman" w:eastAsia="Times New Roman" w:hAnsi="Times New Roman" w:cs="Times New Roman"/>
          <w:color w:val="202020"/>
          <w:sz w:val="24"/>
          <w:szCs w:val="24"/>
        </w:rPr>
        <w:t>.</w:t>
      </w:r>
    </w:p>
    <w:p w:rsidR="00367D57" w:rsidRPr="004D3F6A"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202020"/>
          <w:sz w:val="24"/>
          <w:szCs w:val="24"/>
        </w:rPr>
      </w:pPr>
      <w:r w:rsidRPr="004D3F6A">
        <w:rPr>
          <w:rFonts w:ascii="Times New Roman" w:eastAsia="Times New Roman" w:hAnsi="Times New Roman" w:cs="Times New Roman"/>
          <w:i/>
          <w:color w:val="202020"/>
          <w:sz w:val="24"/>
          <w:szCs w:val="24"/>
        </w:rPr>
        <w:t>Функции</w:t>
      </w:r>
      <w:r w:rsidR="004D3F6A" w:rsidRPr="004D3F6A">
        <w:rPr>
          <w:rFonts w:ascii="Times New Roman" w:eastAsia="Times New Roman" w:hAnsi="Times New Roman" w:cs="Times New Roman"/>
          <w:i/>
          <w:color w:val="202020"/>
          <w:sz w:val="24"/>
          <w:szCs w:val="24"/>
        </w:rPr>
        <w:t>.</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Функции предназначены для упрощения расчетов и имеют следующую форму:</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proofErr w:type="spellStart"/>
      <w:r w:rsidRPr="0092495F">
        <w:rPr>
          <w:rFonts w:ascii="Times New Roman" w:eastAsia="Times New Roman" w:hAnsi="Times New Roman" w:cs="Times New Roman"/>
          <w:color w:val="202020"/>
          <w:sz w:val="24"/>
          <w:szCs w:val="24"/>
        </w:rPr>
        <w:t>y=f</w:t>
      </w:r>
      <w:proofErr w:type="spellEnd"/>
      <w:r w:rsidRPr="0092495F">
        <w:rPr>
          <w:rFonts w:ascii="Times New Roman" w:eastAsia="Times New Roman" w:hAnsi="Times New Roman" w:cs="Times New Roman"/>
          <w:color w:val="202020"/>
          <w:sz w:val="24"/>
          <w:szCs w:val="24"/>
        </w:rPr>
        <w:t>(</w:t>
      </w:r>
      <w:proofErr w:type="spellStart"/>
      <w:r w:rsidRPr="0092495F">
        <w:rPr>
          <w:rFonts w:ascii="Times New Roman" w:eastAsia="Times New Roman" w:hAnsi="Times New Roman" w:cs="Times New Roman"/>
          <w:color w:val="202020"/>
          <w:sz w:val="24"/>
          <w:szCs w:val="24"/>
        </w:rPr>
        <w:t>x</w:t>
      </w:r>
      <w:proofErr w:type="spellEnd"/>
      <w:r w:rsidRPr="0092495F">
        <w:rPr>
          <w:rFonts w:ascii="Times New Roman" w:eastAsia="Times New Roman" w:hAnsi="Times New Roman" w:cs="Times New Roman"/>
          <w:color w:val="202020"/>
          <w:sz w:val="24"/>
          <w:szCs w:val="24"/>
        </w:rPr>
        <w:t xml:space="preserve">), где у — результат вычисления функции, </w:t>
      </w:r>
      <w:proofErr w:type="spellStart"/>
      <w:r w:rsidRPr="0092495F">
        <w:rPr>
          <w:rFonts w:ascii="Times New Roman" w:eastAsia="Times New Roman" w:hAnsi="Times New Roman" w:cs="Times New Roman"/>
          <w:color w:val="202020"/>
          <w:sz w:val="24"/>
          <w:szCs w:val="24"/>
        </w:rPr>
        <w:t>х</w:t>
      </w:r>
      <w:proofErr w:type="spellEnd"/>
      <w:r w:rsidRPr="0092495F">
        <w:rPr>
          <w:rFonts w:ascii="Times New Roman" w:eastAsia="Times New Roman" w:hAnsi="Times New Roman" w:cs="Times New Roman"/>
          <w:color w:val="202020"/>
          <w:sz w:val="24"/>
          <w:szCs w:val="24"/>
        </w:rPr>
        <w:t xml:space="preserve"> — аргумент, </w:t>
      </w:r>
      <w:proofErr w:type="spellStart"/>
      <w:r w:rsidRPr="0092495F">
        <w:rPr>
          <w:rFonts w:ascii="Times New Roman" w:eastAsia="Times New Roman" w:hAnsi="Times New Roman" w:cs="Times New Roman"/>
          <w:color w:val="202020"/>
          <w:sz w:val="24"/>
          <w:szCs w:val="24"/>
        </w:rPr>
        <w:t>f</w:t>
      </w:r>
      <w:proofErr w:type="spellEnd"/>
      <w:r w:rsidRPr="0092495F">
        <w:rPr>
          <w:rFonts w:ascii="Times New Roman" w:eastAsia="Times New Roman" w:hAnsi="Times New Roman" w:cs="Times New Roman"/>
          <w:color w:val="202020"/>
          <w:sz w:val="24"/>
          <w:szCs w:val="24"/>
        </w:rPr>
        <w:t xml:space="preserve"> — функция.</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Пример содержимого ячейки с функцией: =A5+sin(C7),  где  А5  —  адрес</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ячейки; </w:t>
      </w:r>
      <w:proofErr w:type="spellStart"/>
      <w:r w:rsidRPr="0092495F">
        <w:rPr>
          <w:rFonts w:ascii="Times New Roman" w:eastAsia="Times New Roman" w:hAnsi="Times New Roman" w:cs="Times New Roman"/>
          <w:color w:val="202020"/>
          <w:sz w:val="24"/>
          <w:szCs w:val="24"/>
        </w:rPr>
        <w:t>sin</w:t>
      </w:r>
      <w:proofErr w:type="spellEnd"/>
      <w:r w:rsidRPr="0092495F">
        <w:rPr>
          <w:rFonts w:ascii="Times New Roman" w:eastAsia="Times New Roman" w:hAnsi="Times New Roman" w:cs="Times New Roman"/>
          <w:color w:val="202020"/>
          <w:sz w:val="24"/>
          <w:szCs w:val="24"/>
        </w:rPr>
        <w:t>(</w:t>
      </w:r>
      <w:proofErr w:type="gramStart"/>
      <w:r w:rsidRPr="0092495F">
        <w:rPr>
          <w:rFonts w:ascii="Times New Roman" w:eastAsia="Times New Roman" w:hAnsi="Times New Roman" w:cs="Times New Roman"/>
          <w:color w:val="202020"/>
          <w:sz w:val="24"/>
          <w:szCs w:val="24"/>
        </w:rPr>
        <w:t xml:space="preserve"> )</w:t>
      </w:r>
      <w:proofErr w:type="gramEnd"/>
      <w:r w:rsidRPr="0092495F">
        <w:rPr>
          <w:rFonts w:ascii="Times New Roman" w:eastAsia="Times New Roman" w:hAnsi="Times New Roman" w:cs="Times New Roman"/>
          <w:color w:val="202020"/>
          <w:sz w:val="24"/>
          <w:szCs w:val="24"/>
        </w:rPr>
        <w:t xml:space="preserve"> — имя функции, в круглых скобках указывается аргумент; С 7  —</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аргумент  (число,  текст  и  т.д.),  в  данном  случае  ссылка  на   ячейку,</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proofErr w:type="gramStart"/>
      <w:r w:rsidRPr="0092495F">
        <w:rPr>
          <w:rFonts w:ascii="Times New Roman" w:eastAsia="Times New Roman" w:hAnsi="Times New Roman" w:cs="Times New Roman"/>
          <w:color w:val="202020"/>
          <w:sz w:val="24"/>
          <w:szCs w:val="24"/>
        </w:rPr>
        <w:t>содержащую</w:t>
      </w:r>
      <w:proofErr w:type="gramEnd"/>
      <w:r w:rsidRPr="0092495F">
        <w:rPr>
          <w:rFonts w:ascii="Times New Roman" w:eastAsia="Times New Roman" w:hAnsi="Times New Roman" w:cs="Times New Roman"/>
          <w:color w:val="202020"/>
          <w:sz w:val="24"/>
          <w:szCs w:val="24"/>
        </w:rPr>
        <w:t xml:space="preserve"> число.</w:t>
      </w:r>
    </w:p>
    <w:p w:rsidR="00367D57" w:rsidRPr="004D3F6A"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202020"/>
          <w:sz w:val="24"/>
          <w:szCs w:val="24"/>
        </w:rPr>
      </w:pPr>
      <w:r w:rsidRPr="004D3F6A">
        <w:rPr>
          <w:rFonts w:ascii="Times New Roman" w:eastAsia="Times New Roman" w:hAnsi="Times New Roman" w:cs="Times New Roman"/>
          <w:i/>
          <w:color w:val="202020"/>
          <w:sz w:val="24"/>
          <w:szCs w:val="24"/>
        </w:rPr>
        <w:t>Некоторые функции.</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SQRT(</w:t>
      </w:r>
      <w:proofErr w:type="spellStart"/>
      <w:r w:rsidRPr="0092495F">
        <w:rPr>
          <w:rFonts w:ascii="Times New Roman" w:eastAsia="Times New Roman" w:hAnsi="Times New Roman" w:cs="Times New Roman"/>
          <w:color w:val="202020"/>
          <w:sz w:val="24"/>
          <w:szCs w:val="24"/>
        </w:rPr>
        <w:t>x</w:t>
      </w:r>
      <w:proofErr w:type="spellEnd"/>
      <w:r w:rsidRPr="0092495F">
        <w:rPr>
          <w:rFonts w:ascii="Times New Roman" w:eastAsia="Times New Roman" w:hAnsi="Times New Roman" w:cs="Times New Roman"/>
          <w:color w:val="202020"/>
          <w:sz w:val="24"/>
          <w:szCs w:val="24"/>
        </w:rPr>
        <w:t>) — вычисляет  положительный  квадратный  корень  из  числа  х.</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Например: </w:t>
      </w:r>
      <w:proofErr w:type="spellStart"/>
      <w:r w:rsidRPr="0092495F">
        <w:rPr>
          <w:rFonts w:ascii="Times New Roman" w:eastAsia="Times New Roman" w:hAnsi="Times New Roman" w:cs="Times New Roman"/>
          <w:color w:val="202020"/>
          <w:sz w:val="24"/>
          <w:szCs w:val="24"/>
        </w:rPr>
        <w:t>sqrt</w:t>
      </w:r>
      <w:proofErr w:type="spellEnd"/>
      <w:r w:rsidRPr="0092495F">
        <w:rPr>
          <w:rFonts w:ascii="Times New Roman" w:eastAsia="Times New Roman" w:hAnsi="Times New Roman" w:cs="Times New Roman"/>
          <w:color w:val="202020"/>
          <w:sz w:val="24"/>
          <w:szCs w:val="24"/>
        </w:rPr>
        <w:t>(25)=5.</w:t>
      </w:r>
    </w:p>
    <w:p w:rsidR="004D3F6A"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SIN(</w:t>
      </w:r>
      <w:proofErr w:type="spellStart"/>
      <w:r w:rsidRPr="0092495F">
        <w:rPr>
          <w:rFonts w:ascii="Times New Roman" w:eastAsia="Times New Roman" w:hAnsi="Times New Roman" w:cs="Times New Roman"/>
          <w:color w:val="202020"/>
          <w:sz w:val="24"/>
          <w:szCs w:val="24"/>
        </w:rPr>
        <w:t>x</w:t>
      </w:r>
      <w:proofErr w:type="spellEnd"/>
      <w:r w:rsidRPr="0092495F">
        <w:rPr>
          <w:rFonts w:ascii="Times New Roman" w:eastAsia="Times New Roman" w:hAnsi="Times New Roman" w:cs="Times New Roman"/>
          <w:color w:val="202020"/>
          <w:sz w:val="24"/>
          <w:szCs w:val="24"/>
        </w:rPr>
        <w:t xml:space="preserve">) — вычисляет синус угла </w:t>
      </w:r>
      <w:proofErr w:type="spellStart"/>
      <w:r w:rsidRPr="0092495F">
        <w:rPr>
          <w:rFonts w:ascii="Times New Roman" w:eastAsia="Times New Roman" w:hAnsi="Times New Roman" w:cs="Times New Roman"/>
          <w:color w:val="202020"/>
          <w:sz w:val="24"/>
          <w:szCs w:val="24"/>
        </w:rPr>
        <w:t>х</w:t>
      </w:r>
      <w:proofErr w:type="spellEnd"/>
      <w:r w:rsidRPr="0092495F">
        <w:rPr>
          <w:rFonts w:ascii="Times New Roman" w:eastAsia="Times New Roman" w:hAnsi="Times New Roman" w:cs="Times New Roman"/>
          <w:color w:val="202020"/>
          <w:sz w:val="24"/>
          <w:szCs w:val="24"/>
        </w:rPr>
        <w:t xml:space="preserve">, измеренного  в  радианах.  </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Например:</w:t>
      </w:r>
      <w:r w:rsidR="004D3F6A">
        <w:rPr>
          <w:rFonts w:ascii="Times New Roman" w:eastAsia="Times New Roman" w:hAnsi="Times New Roman" w:cs="Times New Roman"/>
          <w:color w:val="202020"/>
          <w:sz w:val="24"/>
          <w:szCs w:val="24"/>
        </w:rPr>
        <w:t xml:space="preserve"> </w:t>
      </w:r>
      <w:proofErr w:type="spellStart"/>
      <w:r w:rsidRPr="0092495F">
        <w:rPr>
          <w:rFonts w:ascii="Times New Roman" w:eastAsia="Times New Roman" w:hAnsi="Times New Roman" w:cs="Times New Roman"/>
          <w:color w:val="202020"/>
          <w:sz w:val="24"/>
          <w:szCs w:val="24"/>
        </w:rPr>
        <w:t>sin</w:t>
      </w:r>
      <w:proofErr w:type="spellEnd"/>
      <w:r w:rsidRPr="0092495F">
        <w:rPr>
          <w:rFonts w:ascii="Times New Roman" w:eastAsia="Times New Roman" w:hAnsi="Times New Roman" w:cs="Times New Roman"/>
          <w:color w:val="202020"/>
          <w:sz w:val="24"/>
          <w:szCs w:val="24"/>
        </w:rPr>
        <w:t>(.883)=0.772646.</w:t>
      </w:r>
    </w:p>
    <w:p w:rsidR="004D3F6A"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МА</w:t>
      </w:r>
      <w:proofErr w:type="gramStart"/>
      <w:r w:rsidRPr="0092495F">
        <w:rPr>
          <w:rFonts w:ascii="Times New Roman" w:eastAsia="Times New Roman" w:hAnsi="Times New Roman" w:cs="Times New Roman"/>
          <w:color w:val="202020"/>
          <w:sz w:val="24"/>
          <w:szCs w:val="24"/>
        </w:rPr>
        <w:t>Х(</w:t>
      </w:r>
      <w:proofErr w:type="gramEnd"/>
      <w:r w:rsidRPr="0092495F">
        <w:rPr>
          <w:rFonts w:ascii="Times New Roman" w:eastAsia="Times New Roman" w:hAnsi="Times New Roman" w:cs="Times New Roman"/>
          <w:color w:val="202020"/>
          <w:sz w:val="24"/>
          <w:szCs w:val="24"/>
        </w:rPr>
        <w:t xml:space="preserve">список) — возвращает максимальное число списка. </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Например: </w:t>
      </w:r>
      <w:proofErr w:type="spellStart"/>
      <w:r w:rsidRPr="0092495F">
        <w:rPr>
          <w:rFonts w:ascii="Times New Roman" w:eastAsia="Times New Roman" w:hAnsi="Times New Roman" w:cs="Times New Roman"/>
          <w:color w:val="202020"/>
          <w:sz w:val="24"/>
          <w:szCs w:val="24"/>
        </w:rPr>
        <w:t>max</w:t>
      </w:r>
      <w:proofErr w:type="spellEnd"/>
      <w:r w:rsidRPr="0092495F">
        <w:rPr>
          <w:rFonts w:ascii="Times New Roman" w:eastAsia="Times New Roman" w:hAnsi="Times New Roman" w:cs="Times New Roman"/>
          <w:color w:val="202020"/>
          <w:sz w:val="24"/>
          <w:szCs w:val="24"/>
        </w:rPr>
        <w:t>(55,</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39, 50, 28, 67, 43)=67.</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SUM (список) — возвращает  сумму  чисел  указанного  списка  (блока).</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Например:  </w:t>
      </w:r>
      <w:proofErr w:type="gramStart"/>
      <w:r w:rsidRPr="0092495F">
        <w:rPr>
          <w:rFonts w:ascii="Times New Roman" w:eastAsia="Times New Roman" w:hAnsi="Times New Roman" w:cs="Times New Roman"/>
          <w:color w:val="202020"/>
          <w:sz w:val="24"/>
          <w:szCs w:val="24"/>
        </w:rPr>
        <w:t>SUM(AI:A300)  подсчитывает  сумму  чисел   в   трехстах   ячейках</w:t>
      </w:r>
      <w:proofErr w:type="gramEnd"/>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диапазона А</w:t>
      </w:r>
      <w:proofErr w:type="gramStart"/>
      <w:r w:rsidRPr="0092495F">
        <w:rPr>
          <w:rFonts w:ascii="Times New Roman" w:eastAsia="Times New Roman" w:hAnsi="Times New Roman" w:cs="Times New Roman"/>
          <w:color w:val="202020"/>
          <w:sz w:val="24"/>
          <w:szCs w:val="24"/>
        </w:rPr>
        <w:t>1</w:t>
      </w:r>
      <w:proofErr w:type="gramEnd"/>
      <w:r w:rsidRPr="0092495F">
        <w:rPr>
          <w:rFonts w:ascii="Times New Roman" w:eastAsia="Times New Roman" w:hAnsi="Times New Roman" w:cs="Times New Roman"/>
          <w:color w:val="202020"/>
          <w:sz w:val="24"/>
          <w:szCs w:val="24"/>
        </w:rPr>
        <w:t>:АЗОО.</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Имена функций в русифицированных версиях могут задаваться на  русском</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языке.</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Для часто используемой  функции  суммирования  закреплена  кнопка  на</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панели инструментов.</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Для вставки функции в формулу можно воспользоваться Мастером функции,</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 xml:space="preserve">вызываемым командой меню Вставка, Функция или  кнопкой  с  изображением  </w:t>
      </w:r>
      <w:proofErr w:type="spellStart"/>
      <w:r w:rsidRPr="0092495F">
        <w:rPr>
          <w:rFonts w:ascii="Times New Roman" w:eastAsia="Times New Roman" w:hAnsi="Times New Roman" w:cs="Times New Roman"/>
          <w:color w:val="202020"/>
          <w:sz w:val="24"/>
          <w:szCs w:val="24"/>
        </w:rPr>
        <w:t>fx</w:t>
      </w:r>
      <w:proofErr w:type="spellEnd"/>
      <w:r w:rsidRPr="0092495F">
        <w:rPr>
          <w:rFonts w:ascii="Times New Roman" w:eastAsia="Times New Roman" w:hAnsi="Times New Roman" w:cs="Times New Roman"/>
          <w:color w:val="202020"/>
          <w:sz w:val="24"/>
          <w:szCs w:val="24"/>
        </w:rPr>
        <w:t>.</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Появится диалоговое окно, в котором  необходимо  выбрать  функцию,  а  затем</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нажать на кнопку Шаг. (Рисунок 1.)</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Второе диалоговое окно (второй шаг Мастера функций) позволяет  задать</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аргументы к выбранной функции</w:t>
      </w:r>
      <w:proofErr w:type="gramStart"/>
      <w:r w:rsidRPr="0092495F">
        <w:rPr>
          <w:rFonts w:ascii="Times New Roman" w:eastAsia="Times New Roman" w:hAnsi="Times New Roman" w:cs="Times New Roman"/>
          <w:color w:val="202020"/>
          <w:sz w:val="24"/>
          <w:szCs w:val="24"/>
        </w:rPr>
        <w:t>.(</w:t>
      </w:r>
      <w:proofErr w:type="gramEnd"/>
      <w:r w:rsidRPr="0092495F">
        <w:rPr>
          <w:rFonts w:ascii="Times New Roman" w:eastAsia="Times New Roman" w:hAnsi="Times New Roman" w:cs="Times New Roman"/>
          <w:color w:val="202020"/>
          <w:sz w:val="24"/>
          <w:szCs w:val="24"/>
        </w:rPr>
        <w:t>Рисунок 2.)</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Познакомьтесь с видами функций в </w:t>
      </w:r>
      <w:proofErr w:type="spellStart"/>
      <w:r w:rsidRPr="0092495F">
        <w:rPr>
          <w:rFonts w:ascii="Times New Roman" w:eastAsia="Times New Roman" w:hAnsi="Times New Roman" w:cs="Times New Roman"/>
          <w:color w:val="202020"/>
          <w:sz w:val="24"/>
          <w:szCs w:val="24"/>
        </w:rPr>
        <w:t>Excel</w:t>
      </w:r>
      <w:proofErr w:type="spellEnd"/>
      <w:r w:rsidRPr="0092495F">
        <w:rPr>
          <w:rFonts w:ascii="Times New Roman" w:eastAsia="Times New Roman" w:hAnsi="Times New Roman" w:cs="Times New Roman"/>
          <w:color w:val="202020"/>
          <w:sz w:val="24"/>
          <w:szCs w:val="24"/>
        </w:rPr>
        <w:t>.</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Нажмите  кнопку  </w:t>
      </w:r>
      <w:proofErr w:type="spellStart"/>
      <w:r w:rsidRPr="0092495F">
        <w:rPr>
          <w:rFonts w:ascii="Times New Roman" w:eastAsia="Times New Roman" w:hAnsi="Times New Roman" w:cs="Times New Roman"/>
          <w:color w:val="202020"/>
          <w:sz w:val="24"/>
          <w:szCs w:val="24"/>
        </w:rPr>
        <w:t>Fx</w:t>
      </w:r>
      <w:proofErr w:type="spellEnd"/>
      <w:r w:rsidRPr="0092495F">
        <w:rPr>
          <w:rFonts w:ascii="Times New Roman" w:eastAsia="Times New Roman" w:hAnsi="Times New Roman" w:cs="Times New Roman"/>
          <w:color w:val="202020"/>
          <w:sz w:val="24"/>
          <w:szCs w:val="24"/>
        </w:rPr>
        <w:t>.  Выберите   категорию</w:t>
      </w:r>
      <w:proofErr w:type="gramStart"/>
      <w:r w:rsidRPr="0092495F">
        <w:rPr>
          <w:rFonts w:ascii="Times New Roman" w:eastAsia="Times New Roman" w:hAnsi="Times New Roman" w:cs="Times New Roman"/>
          <w:color w:val="202020"/>
          <w:sz w:val="24"/>
          <w:szCs w:val="24"/>
        </w:rPr>
        <w:t xml:space="preserve">   В</w:t>
      </w:r>
      <w:proofErr w:type="gramEnd"/>
      <w:r w:rsidRPr="0092495F">
        <w:rPr>
          <w:rFonts w:ascii="Times New Roman" w:eastAsia="Times New Roman" w:hAnsi="Times New Roman" w:cs="Times New Roman"/>
          <w:color w:val="202020"/>
          <w:sz w:val="24"/>
          <w:szCs w:val="24"/>
        </w:rPr>
        <w:t>се.   Посмотрите,   как</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обозначаются фун</w:t>
      </w:r>
      <w:r w:rsidR="004D3F6A">
        <w:rPr>
          <w:rFonts w:ascii="Times New Roman" w:eastAsia="Times New Roman" w:hAnsi="Times New Roman" w:cs="Times New Roman"/>
          <w:color w:val="202020"/>
          <w:sz w:val="24"/>
          <w:szCs w:val="24"/>
        </w:rPr>
        <w:t xml:space="preserve">кции </w:t>
      </w:r>
      <w:proofErr w:type="spellStart"/>
      <w:r w:rsidRPr="0092495F">
        <w:rPr>
          <w:rFonts w:ascii="Times New Roman" w:eastAsia="Times New Roman" w:hAnsi="Times New Roman" w:cs="Times New Roman"/>
          <w:color w:val="202020"/>
          <w:sz w:val="24"/>
          <w:szCs w:val="24"/>
        </w:rPr>
        <w:t>min</w:t>
      </w:r>
      <w:proofErr w:type="spellEnd"/>
      <w:r w:rsidRPr="0092495F">
        <w:rPr>
          <w:rFonts w:ascii="Times New Roman" w:eastAsia="Times New Roman" w:hAnsi="Times New Roman" w:cs="Times New Roman"/>
          <w:color w:val="202020"/>
          <w:sz w:val="24"/>
          <w:szCs w:val="24"/>
        </w:rPr>
        <w:t xml:space="preserve">, </w:t>
      </w:r>
      <w:proofErr w:type="spellStart"/>
      <w:r w:rsidRPr="0092495F">
        <w:rPr>
          <w:rFonts w:ascii="Times New Roman" w:eastAsia="Times New Roman" w:hAnsi="Times New Roman" w:cs="Times New Roman"/>
          <w:color w:val="202020"/>
          <w:sz w:val="24"/>
          <w:szCs w:val="24"/>
        </w:rPr>
        <w:t>max</w:t>
      </w:r>
      <w:proofErr w:type="spellEnd"/>
      <w:r w:rsidRPr="0092495F">
        <w:rPr>
          <w:rFonts w:ascii="Times New Roman" w:eastAsia="Times New Roman" w:hAnsi="Times New Roman" w:cs="Times New Roman"/>
          <w:color w:val="202020"/>
          <w:sz w:val="24"/>
          <w:szCs w:val="24"/>
        </w:rPr>
        <w:t>.</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 xml:space="preserve">Подсчитайте сумму вычисленных значений Y и запишите ее в  </w:t>
      </w:r>
      <w:r w:rsidRPr="0092495F">
        <w:rPr>
          <w:rFonts w:ascii="Times New Roman" w:eastAsia="Times New Roman" w:hAnsi="Times New Roman" w:cs="Times New Roman"/>
          <w:color w:val="202020"/>
          <w:sz w:val="24"/>
          <w:szCs w:val="24"/>
        </w:rPr>
        <w:lastRenderedPageBreak/>
        <w:t>ячейку</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F25.</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 xml:space="preserve">Кнопка </w:t>
      </w:r>
      <w:proofErr w:type="gramStart"/>
      <w:r w:rsidRPr="0092495F">
        <w:rPr>
          <w:rFonts w:ascii="Times New Roman" w:eastAsia="Times New Roman" w:hAnsi="Times New Roman" w:cs="Times New Roman"/>
          <w:color w:val="202020"/>
          <w:sz w:val="24"/>
          <w:szCs w:val="24"/>
        </w:rPr>
        <w:t xml:space="preserve">( </w:t>
      </w:r>
      <w:proofErr w:type="gramEnd"/>
      <w:r w:rsidRPr="0092495F">
        <w:rPr>
          <w:rFonts w:ascii="Times New Roman" w:eastAsia="Times New Roman" w:hAnsi="Times New Roman" w:cs="Times New Roman"/>
          <w:color w:val="202020"/>
          <w:sz w:val="24"/>
          <w:szCs w:val="24"/>
        </w:rPr>
        <w:t>панели инструментов Стандартная.</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 xml:space="preserve">В ячейку Е25 запишите поясняющий текст “Сумма </w:t>
      </w:r>
      <w:proofErr w:type="spellStart"/>
      <w:r w:rsidRPr="0092495F">
        <w:rPr>
          <w:rFonts w:ascii="Times New Roman" w:eastAsia="Times New Roman" w:hAnsi="Times New Roman" w:cs="Times New Roman"/>
          <w:color w:val="202020"/>
          <w:sz w:val="24"/>
          <w:szCs w:val="24"/>
        </w:rPr>
        <w:t>у=</w:t>
      </w:r>
      <w:proofErr w:type="spellEnd"/>
      <w:r w:rsidRPr="0092495F">
        <w:rPr>
          <w:rFonts w:ascii="Times New Roman" w:eastAsia="Times New Roman" w:hAnsi="Times New Roman" w:cs="Times New Roman"/>
          <w:color w:val="202020"/>
          <w:sz w:val="24"/>
          <w:szCs w:val="24"/>
        </w:rPr>
        <w:t>“</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w:t>
      </w:r>
      <w:proofErr w:type="gramStart"/>
      <w:r w:rsidRPr="0092495F">
        <w:rPr>
          <w:rFonts w:ascii="Times New Roman" w:eastAsia="Times New Roman" w:hAnsi="Times New Roman" w:cs="Times New Roman"/>
          <w:color w:val="202020"/>
          <w:sz w:val="24"/>
          <w:szCs w:val="24"/>
        </w:rPr>
        <w:t>см</w:t>
      </w:r>
      <w:proofErr w:type="gramEnd"/>
      <w:r w:rsidRPr="0092495F">
        <w:rPr>
          <w:rFonts w:ascii="Times New Roman" w:eastAsia="Times New Roman" w:hAnsi="Times New Roman" w:cs="Times New Roman"/>
          <w:color w:val="202020"/>
          <w:sz w:val="24"/>
          <w:szCs w:val="24"/>
        </w:rPr>
        <w:t>. Рисунок 3).</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Оформите  нахождение   среднего   арифметического   вычисленных</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значений у (по аналогии с нахождением суммы).</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Занесите в ячейку Е26 поясняющий текст, а в F26 - среднее значение.</w:t>
      </w:r>
    </w:p>
    <w:p w:rsidR="00367D57" w:rsidRPr="0092495F" w:rsidRDefault="004D3F6A"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ab/>
      </w:r>
      <w:proofErr w:type="gramStart"/>
      <w:r w:rsidR="00367D57" w:rsidRPr="0092495F">
        <w:rPr>
          <w:rFonts w:ascii="Times New Roman" w:eastAsia="Times New Roman" w:hAnsi="Times New Roman" w:cs="Times New Roman"/>
          <w:color w:val="202020"/>
          <w:sz w:val="24"/>
          <w:szCs w:val="24"/>
        </w:rPr>
        <w:t>Оформите нахождение минимального  и  максимального  значений  у,</w:t>
      </w:r>
      <w:r>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занеся в ячейки Е27 и  Е28  поясняющий  текст,  а  в  ячейки  F27  и  F28  -</w:t>
      </w:r>
      <w:r>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 xml:space="preserve">минимальное и </w:t>
      </w:r>
      <w:r>
        <w:rPr>
          <w:rFonts w:ascii="Times New Roman" w:eastAsia="Times New Roman" w:hAnsi="Times New Roman" w:cs="Times New Roman"/>
          <w:color w:val="202020"/>
          <w:sz w:val="24"/>
          <w:szCs w:val="24"/>
        </w:rPr>
        <w:t>м</w:t>
      </w:r>
      <w:r w:rsidR="00367D57" w:rsidRPr="0092495F">
        <w:rPr>
          <w:rFonts w:ascii="Times New Roman" w:eastAsia="Times New Roman" w:hAnsi="Times New Roman" w:cs="Times New Roman"/>
          <w:color w:val="202020"/>
          <w:sz w:val="24"/>
          <w:szCs w:val="24"/>
        </w:rPr>
        <w:t>аксимальное значения.</w:t>
      </w:r>
      <w:proofErr w:type="gramEnd"/>
      <w:r>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Воспользуйтесь Мастером функций: Вставка. Функция,  Все,  Макс,  Шаг,</w:t>
      </w:r>
      <w:r>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F4:F24, Закончить.</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4D3F6A">
        <w:rPr>
          <w:rFonts w:ascii="Times New Roman" w:eastAsia="Times New Roman" w:hAnsi="Times New Roman" w:cs="Times New Roman"/>
          <w:color w:val="202020"/>
          <w:sz w:val="24"/>
          <w:szCs w:val="24"/>
          <w:u w:val="single"/>
        </w:rPr>
        <w:t>Задание</w:t>
      </w:r>
      <w:r w:rsidR="004D3F6A" w:rsidRPr="004D3F6A">
        <w:rPr>
          <w:rFonts w:ascii="Times New Roman" w:eastAsia="Times New Roman" w:hAnsi="Times New Roman" w:cs="Times New Roman"/>
          <w:color w:val="202020"/>
          <w:sz w:val="24"/>
          <w:szCs w:val="24"/>
          <w:u w:val="single"/>
        </w:rPr>
        <w:t xml:space="preserve"> 7</w:t>
      </w:r>
      <w:r w:rsidRPr="004D3F6A">
        <w:rPr>
          <w:rFonts w:ascii="Times New Roman" w:eastAsia="Times New Roman" w:hAnsi="Times New Roman" w:cs="Times New Roman"/>
          <w:color w:val="202020"/>
          <w:sz w:val="24"/>
          <w:szCs w:val="24"/>
          <w:u w:val="single"/>
        </w:rPr>
        <w:t>.</w:t>
      </w:r>
      <w:r w:rsidRPr="0092495F">
        <w:rPr>
          <w:rFonts w:ascii="Times New Roman" w:eastAsia="Times New Roman" w:hAnsi="Times New Roman" w:cs="Times New Roman"/>
          <w:color w:val="202020"/>
          <w:sz w:val="24"/>
          <w:szCs w:val="24"/>
        </w:rPr>
        <w:t xml:space="preserve"> Оформите блок ячеек Е25:F28.</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 xml:space="preserve"> Задайте рамку для блока Е25:F28.</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Заполните этот блок тем же фоном, что и у шапки таблицы.</w:t>
      </w:r>
    </w:p>
    <w:p w:rsidR="00367D57" w:rsidRPr="0092495F" w:rsidRDefault="00367D57" w:rsidP="004D2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Поясняющие подписи в ячейках Е25:Е28 оформите шрифтом </w:t>
      </w:r>
      <w:proofErr w:type="spellStart"/>
      <w:r w:rsidRPr="0092495F">
        <w:rPr>
          <w:rFonts w:ascii="Times New Roman" w:eastAsia="Times New Roman" w:hAnsi="Times New Roman" w:cs="Times New Roman"/>
          <w:color w:val="202020"/>
          <w:sz w:val="24"/>
          <w:szCs w:val="24"/>
        </w:rPr>
        <w:t>Arial</w:t>
      </w:r>
      <w:proofErr w:type="spellEnd"/>
      <w:r w:rsidRPr="0092495F">
        <w:rPr>
          <w:rFonts w:ascii="Times New Roman" w:eastAsia="Times New Roman" w:hAnsi="Times New Roman" w:cs="Times New Roman"/>
          <w:color w:val="202020"/>
          <w:sz w:val="24"/>
          <w:szCs w:val="24"/>
        </w:rPr>
        <w:t xml:space="preserve">  </w:t>
      </w:r>
      <w:proofErr w:type="spellStart"/>
      <w:r w:rsidRPr="0092495F">
        <w:rPr>
          <w:rFonts w:ascii="Times New Roman" w:eastAsia="Times New Roman" w:hAnsi="Times New Roman" w:cs="Times New Roman"/>
          <w:color w:val="202020"/>
          <w:sz w:val="24"/>
          <w:szCs w:val="24"/>
        </w:rPr>
        <w:t>Суг</w:t>
      </w:r>
      <w:proofErr w:type="spellEnd"/>
      <w:r w:rsidR="004D2691">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полужирным с выравниванием вправо.</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020"/>
          <w:sz w:val="24"/>
          <w:szCs w:val="24"/>
        </w:rPr>
      </w:pPr>
      <w:r w:rsidRPr="004D3F6A">
        <w:rPr>
          <w:rFonts w:ascii="Times New Roman" w:eastAsia="Times New Roman" w:hAnsi="Times New Roman" w:cs="Times New Roman"/>
          <w:color w:val="202020"/>
          <w:sz w:val="24"/>
          <w:szCs w:val="24"/>
          <w:u w:val="single"/>
        </w:rPr>
        <w:t>Задание</w:t>
      </w:r>
      <w:r w:rsidR="004D3F6A" w:rsidRPr="004D3F6A">
        <w:rPr>
          <w:rFonts w:ascii="Times New Roman" w:eastAsia="Times New Roman" w:hAnsi="Times New Roman" w:cs="Times New Roman"/>
          <w:color w:val="202020"/>
          <w:sz w:val="24"/>
          <w:szCs w:val="24"/>
          <w:u w:val="single"/>
        </w:rPr>
        <w:t xml:space="preserve"> 8.</w:t>
      </w:r>
      <w:r w:rsidRPr="0092495F">
        <w:rPr>
          <w:rFonts w:ascii="Times New Roman" w:eastAsia="Times New Roman" w:hAnsi="Times New Roman" w:cs="Times New Roman"/>
          <w:color w:val="202020"/>
          <w:sz w:val="24"/>
          <w:szCs w:val="24"/>
        </w:rPr>
        <w:t xml:space="preserve"> Познакомьтесь с форматами чисел в </w:t>
      </w:r>
      <w:proofErr w:type="spellStart"/>
      <w:r w:rsidRPr="0092495F">
        <w:rPr>
          <w:rFonts w:ascii="Times New Roman" w:eastAsia="Times New Roman" w:hAnsi="Times New Roman" w:cs="Times New Roman"/>
          <w:color w:val="202020"/>
          <w:sz w:val="24"/>
          <w:szCs w:val="24"/>
        </w:rPr>
        <w:t>Excel</w:t>
      </w:r>
      <w:proofErr w:type="spellEnd"/>
      <w:r w:rsidRPr="0092495F">
        <w:rPr>
          <w:rFonts w:ascii="Times New Roman" w:eastAsia="Times New Roman" w:hAnsi="Times New Roman" w:cs="Times New Roman"/>
          <w:color w:val="202020"/>
          <w:sz w:val="24"/>
          <w:szCs w:val="24"/>
        </w:rPr>
        <w:t>.</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Число в ячейке можно  представить  в  различных  форматах.  Например,</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число 100 будет выглядеть как: 100,00р. — в денежном  формате;  10000%  —  в</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процентном выражении; 1.00</w:t>
      </w:r>
      <w:proofErr w:type="gramStart"/>
      <w:r w:rsidRPr="0092495F">
        <w:rPr>
          <w:rFonts w:ascii="Times New Roman" w:eastAsia="Times New Roman" w:hAnsi="Times New Roman" w:cs="Times New Roman"/>
          <w:color w:val="202020"/>
          <w:sz w:val="24"/>
          <w:szCs w:val="24"/>
        </w:rPr>
        <w:t>Е</w:t>
      </w:r>
      <w:proofErr w:type="gramEnd"/>
      <w:r w:rsidRPr="0092495F">
        <w:rPr>
          <w:rFonts w:ascii="Times New Roman" w:eastAsia="Times New Roman" w:hAnsi="Times New Roman" w:cs="Times New Roman"/>
          <w:color w:val="202020"/>
          <w:sz w:val="24"/>
          <w:szCs w:val="24"/>
        </w:rPr>
        <w:t>+2 — в научной форме.</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Для выполнения оформления можно воспользоваться  кнопками  из  панели</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Форматирование или командой меню Формат, Ячейки.</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Для выполнения команды необходимо:</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выделить ячейку или блок, который нужно оформить;</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выбрать команду Формат, Ячейки, Число;</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выбрать желаемый формат числа в диалоговом окне (Рисунок 4)</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При  изменении  формата  числа  ячейки   изменяется   только   способ</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представления данных в ячейке, но не сами данные.</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Если ячейка отображается в виде  символов  ####,  это  означает,  что</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столбец недостаточно широк для отображения  числа  целиком  в  установленном</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формате.</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8.1. Установите масштаб 75%.</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8.2. Скопируйте значения Y из столбца F в столбцы</w:t>
      </w:r>
      <w:proofErr w:type="gramStart"/>
      <w:r w:rsidRPr="0092495F">
        <w:rPr>
          <w:rFonts w:ascii="Times New Roman" w:eastAsia="Times New Roman" w:hAnsi="Times New Roman" w:cs="Times New Roman"/>
          <w:color w:val="202020"/>
          <w:sz w:val="24"/>
          <w:szCs w:val="24"/>
        </w:rPr>
        <w:t xml:space="preserve"> К</w:t>
      </w:r>
      <w:proofErr w:type="gramEnd"/>
      <w:r w:rsidRPr="0092495F">
        <w:rPr>
          <w:rFonts w:ascii="Times New Roman" w:eastAsia="Times New Roman" w:hAnsi="Times New Roman" w:cs="Times New Roman"/>
          <w:color w:val="202020"/>
          <w:sz w:val="24"/>
          <w:szCs w:val="24"/>
        </w:rPr>
        <w:t>, L, M, N.</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Для этого воспользуйтесь правой кнопкой мыши.  Откроется  контекстно-зависимое меню, где нужно выбрать пункт</w:t>
      </w:r>
      <w:proofErr w:type="gramStart"/>
      <w:r w:rsidRPr="0092495F">
        <w:rPr>
          <w:rFonts w:ascii="Times New Roman" w:eastAsia="Times New Roman" w:hAnsi="Times New Roman" w:cs="Times New Roman"/>
          <w:color w:val="202020"/>
          <w:sz w:val="24"/>
          <w:szCs w:val="24"/>
        </w:rPr>
        <w:t xml:space="preserve"> К</w:t>
      </w:r>
      <w:proofErr w:type="gramEnd"/>
      <w:r w:rsidRPr="0092495F">
        <w:rPr>
          <w:rFonts w:ascii="Times New Roman" w:eastAsia="Times New Roman" w:hAnsi="Times New Roman" w:cs="Times New Roman"/>
          <w:color w:val="202020"/>
          <w:sz w:val="24"/>
          <w:szCs w:val="24"/>
        </w:rPr>
        <w:t>опировать значения.</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8.3. В столбце</w:t>
      </w:r>
      <w:proofErr w:type="gramStart"/>
      <w:r w:rsidRPr="0092495F">
        <w:rPr>
          <w:rFonts w:ascii="Times New Roman" w:eastAsia="Times New Roman" w:hAnsi="Times New Roman" w:cs="Times New Roman"/>
          <w:color w:val="202020"/>
          <w:sz w:val="24"/>
          <w:szCs w:val="24"/>
        </w:rPr>
        <w:t xml:space="preserve"> К</w:t>
      </w:r>
      <w:proofErr w:type="gramEnd"/>
      <w:r w:rsidRPr="0092495F">
        <w:rPr>
          <w:rFonts w:ascii="Times New Roman" w:eastAsia="Times New Roman" w:hAnsi="Times New Roman" w:cs="Times New Roman"/>
          <w:color w:val="202020"/>
          <w:sz w:val="24"/>
          <w:szCs w:val="24"/>
        </w:rPr>
        <w:t xml:space="preserve"> задайте формат, в котором  отражаются  две  значащие</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цифры после запятой 0,00.</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8.4. В столбце L задайте формат Научный .</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8.5. В столбце М задайте формат Процент.</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8.6. В столбце N установите собственный (Пользовательский)  формат  -</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четыре знака после запятой:</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Формат, Ячейки, Число, код: 0,0000, ОК.</w:t>
      </w:r>
    </w:p>
    <w:p w:rsidR="00367D57" w:rsidRPr="00927BA1" w:rsidRDefault="00367D57" w:rsidP="00367D57">
      <w:pPr>
        <w:keepNext/>
        <w:keepLines/>
        <w:suppressLineNumbers/>
        <w:suppressAutoHyphens/>
        <w:spacing w:after="0"/>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367D57" w:rsidRPr="00006FE6" w:rsidRDefault="00367D57" w:rsidP="00367D57">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sidR="004D3F6A">
        <w:rPr>
          <w:rFonts w:ascii="Times New Roman" w:hAnsi="Times New Roman" w:cs="Times New Roman"/>
          <w:sz w:val="24"/>
          <w:szCs w:val="24"/>
        </w:rPr>
        <w:t xml:space="preserve">: </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367D57" w:rsidRDefault="00367D57" w:rsidP="00367D57">
      <w:pPr>
        <w:keepNext/>
        <w:keepLines/>
        <w:spacing w:after="0" w:line="240" w:lineRule="auto"/>
        <w:outlineLvl w:val="1"/>
        <w:rPr>
          <w:rFonts w:ascii="Times New Roman" w:hAnsi="Times New Roman" w:cs="Times New Roman"/>
          <w:sz w:val="24"/>
          <w:szCs w:val="24"/>
        </w:rPr>
      </w:pPr>
      <w:r w:rsidRPr="00006FE6">
        <w:rPr>
          <w:rFonts w:ascii="Times New Roman" w:hAnsi="Times New Roman" w:cs="Times New Roman"/>
          <w:sz w:val="24"/>
          <w:szCs w:val="24"/>
        </w:rPr>
        <w:t>Оценка</w:t>
      </w:r>
      <w:r w:rsidR="004D3F6A">
        <w:rPr>
          <w:rFonts w:ascii="Times New Roman" w:hAnsi="Times New Roman" w:cs="Times New Roman"/>
          <w:sz w:val="24"/>
          <w:szCs w:val="24"/>
        </w:rPr>
        <w:t xml:space="preserve"> - </w:t>
      </w:r>
      <w:r>
        <w:rPr>
          <w:rFonts w:ascii="Times New Roman" w:hAnsi="Times New Roman" w:cs="Times New Roman"/>
          <w:sz w:val="24"/>
          <w:szCs w:val="24"/>
        </w:rPr>
        <w:t>10</w:t>
      </w:r>
      <w:r w:rsidRPr="00006FE6">
        <w:rPr>
          <w:rFonts w:ascii="Times New Roman" w:hAnsi="Times New Roman" w:cs="Times New Roman"/>
          <w:sz w:val="24"/>
          <w:szCs w:val="24"/>
        </w:rPr>
        <w:t xml:space="preserve"> баллов</w:t>
      </w:r>
    </w:p>
    <w:p w:rsidR="00367D57" w:rsidRDefault="00367D57" w:rsidP="00041350">
      <w:pPr>
        <w:keepNext/>
        <w:keepLines/>
        <w:spacing w:after="0" w:line="240" w:lineRule="auto"/>
        <w:outlineLvl w:val="1"/>
        <w:rPr>
          <w:rFonts w:ascii="Times New Roman" w:hAnsi="Times New Roman" w:cs="Times New Roman"/>
          <w:sz w:val="24"/>
          <w:szCs w:val="24"/>
        </w:rPr>
      </w:pPr>
    </w:p>
    <w:p w:rsidR="00041350" w:rsidRPr="00927BA1" w:rsidRDefault="009C3E4F" w:rsidP="00927BA1">
      <w:pPr>
        <w:spacing w:before="100" w:beforeAutospacing="1" w:after="100" w:afterAutospacing="1" w:line="240" w:lineRule="auto"/>
        <w:jc w:val="both"/>
        <w:rPr>
          <w:rFonts w:ascii="Times New Roman" w:hAnsi="Times New Roman" w:cs="Times New Roman"/>
          <w:b/>
          <w:sz w:val="24"/>
          <w:szCs w:val="24"/>
        </w:rPr>
      </w:pPr>
      <w:r>
        <w:rPr>
          <w:rFonts w:ascii="Times New Roman" w:hAnsi="Times New Roman" w:cs="Times New Roman"/>
          <w:b/>
          <w:color w:val="000000" w:themeColor="text1"/>
          <w:sz w:val="24"/>
          <w:szCs w:val="24"/>
        </w:rPr>
        <w:t>6.4.5</w:t>
      </w:r>
      <w:r w:rsidR="00927BA1" w:rsidRPr="00927BA1">
        <w:rPr>
          <w:rFonts w:ascii="Times New Roman" w:hAnsi="Times New Roman" w:cs="Times New Roman"/>
          <w:b/>
          <w:color w:val="000000" w:themeColor="text1"/>
          <w:sz w:val="24"/>
          <w:szCs w:val="24"/>
        </w:rPr>
        <w:t>.</w:t>
      </w:r>
      <w:r w:rsidR="00041350" w:rsidRPr="00927BA1">
        <w:rPr>
          <w:rFonts w:ascii="Times New Roman" w:hAnsi="Times New Roman" w:cs="Times New Roman"/>
          <w:b/>
          <w:color w:val="000000" w:themeColor="text1"/>
          <w:sz w:val="24"/>
          <w:szCs w:val="24"/>
        </w:rPr>
        <w:t> </w:t>
      </w:r>
      <w:r w:rsidR="00BF7C76" w:rsidRPr="00927BA1">
        <w:rPr>
          <w:rFonts w:ascii="Times New Roman" w:hAnsi="Times New Roman" w:cs="Times New Roman"/>
          <w:b/>
          <w:sz w:val="24"/>
          <w:szCs w:val="24"/>
        </w:rPr>
        <w:t>Практическая работа</w:t>
      </w:r>
      <w:r w:rsidR="00375FF9">
        <w:rPr>
          <w:rFonts w:ascii="Times New Roman" w:hAnsi="Times New Roman" w:cs="Times New Roman"/>
          <w:b/>
          <w:sz w:val="24"/>
          <w:szCs w:val="24"/>
        </w:rPr>
        <w:t xml:space="preserve"> №24.</w:t>
      </w:r>
      <w:r w:rsidR="00BF7C76" w:rsidRPr="00927BA1">
        <w:rPr>
          <w:rFonts w:ascii="Times New Roman" w:hAnsi="Times New Roman" w:cs="Times New Roman"/>
          <w:b/>
          <w:sz w:val="24"/>
          <w:szCs w:val="24"/>
        </w:rPr>
        <w:t xml:space="preserve"> Построение диаграмм. Использование электр</w:t>
      </w:r>
      <w:r w:rsidR="00927BA1" w:rsidRPr="00927BA1">
        <w:rPr>
          <w:rFonts w:ascii="Times New Roman" w:hAnsi="Times New Roman" w:cs="Times New Roman"/>
          <w:b/>
          <w:sz w:val="24"/>
          <w:szCs w:val="24"/>
        </w:rPr>
        <w:t>онных таблиц для решения задач.</w:t>
      </w:r>
      <w:r w:rsidR="00BF7C76" w:rsidRPr="00927BA1">
        <w:rPr>
          <w:rFonts w:ascii="Times New Roman" w:hAnsi="Times New Roman" w:cs="Times New Roman"/>
          <w:b/>
          <w:sz w:val="24"/>
          <w:szCs w:val="24"/>
        </w:rPr>
        <w:t xml:space="preserve"> Ввод данных и вычисления в электронной таблице.</w:t>
      </w:r>
    </w:p>
    <w:p w:rsidR="00BF7C76" w:rsidRPr="00236C8A" w:rsidRDefault="00BF7C76" w:rsidP="00927BA1">
      <w:pPr>
        <w:spacing w:after="150"/>
        <w:jc w:val="both"/>
        <w:rPr>
          <w:rFonts w:ascii="Times New Roman" w:hAnsi="Times New Roman" w:cs="Times New Roman"/>
          <w:color w:val="333333"/>
          <w:sz w:val="24"/>
          <w:szCs w:val="24"/>
        </w:rPr>
      </w:pPr>
      <w:r w:rsidRPr="00236C8A">
        <w:rPr>
          <w:rStyle w:val="aff2"/>
          <w:rFonts w:ascii="Times New Roman" w:hAnsi="Times New Roman" w:cs="Times New Roman"/>
          <w:b/>
          <w:bCs/>
          <w:i w:val="0"/>
          <w:color w:val="333333"/>
          <w:sz w:val="24"/>
          <w:szCs w:val="24"/>
        </w:rPr>
        <w:t xml:space="preserve">Цель работы: </w:t>
      </w:r>
      <w:r w:rsidRPr="00236C8A">
        <w:rPr>
          <w:rFonts w:ascii="Times New Roman" w:hAnsi="Times New Roman" w:cs="Times New Roman"/>
          <w:color w:val="333333"/>
          <w:sz w:val="24"/>
          <w:szCs w:val="24"/>
        </w:rPr>
        <w:t>освоить основные операции по созданию, редактированию и оформлению электронных таблиц, построению графиков и диаграмм.</w:t>
      </w:r>
    </w:p>
    <w:p w:rsidR="00BF7C76" w:rsidRPr="00236C8A" w:rsidRDefault="00BF7C76" w:rsidP="00BF7C76">
      <w:pPr>
        <w:spacing w:after="150"/>
        <w:rPr>
          <w:rFonts w:ascii="Times New Roman" w:hAnsi="Times New Roman" w:cs="Times New Roman"/>
          <w:color w:val="333333"/>
          <w:sz w:val="24"/>
          <w:szCs w:val="24"/>
        </w:rPr>
      </w:pPr>
      <w:r w:rsidRPr="00236C8A">
        <w:rPr>
          <w:rFonts w:ascii="Times New Roman" w:hAnsi="Times New Roman" w:cs="Times New Roman"/>
          <w:color w:val="333333"/>
          <w:sz w:val="24"/>
          <w:szCs w:val="24"/>
        </w:rPr>
        <w:t xml:space="preserve">1. Запишите формулы по всем требованиям </w:t>
      </w:r>
      <w:proofErr w:type="spellStart"/>
      <w:r w:rsidRPr="00236C8A">
        <w:rPr>
          <w:rFonts w:ascii="Times New Roman" w:hAnsi="Times New Roman" w:cs="Times New Roman"/>
          <w:color w:val="333333"/>
          <w:sz w:val="24"/>
          <w:szCs w:val="24"/>
          <w:lang w:val="en-US"/>
        </w:rPr>
        <w:t>MSExcel</w:t>
      </w:r>
      <w:proofErr w:type="spellEnd"/>
      <w:r w:rsidRPr="00236C8A">
        <w:rPr>
          <w:rFonts w:ascii="Times New Roman" w:hAnsi="Times New Roman" w:cs="Times New Roman"/>
          <w:color w:val="333333"/>
          <w:sz w:val="24"/>
          <w:szCs w:val="24"/>
        </w:rPr>
        <w:t xml:space="preserve">: </w:t>
      </w:r>
    </w:p>
    <w:p w:rsidR="00BF7C76" w:rsidRPr="00BF7C76" w:rsidRDefault="00BF7C76" w:rsidP="00236C8A">
      <w:pPr>
        <w:spacing w:after="150"/>
        <w:rPr>
          <w:rFonts w:ascii="Times New Roman" w:eastAsia="Times New Roman" w:hAnsi="Times New Roman" w:cs="Times New Roman"/>
          <w:color w:val="333333"/>
          <w:sz w:val="24"/>
          <w:szCs w:val="24"/>
        </w:rPr>
      </w:pPr>
      <w:r w:rsidRPr="00BF7C76">
        <w:rPr>
          <w:rFonts w:ascii="Times New Roman" w:hAnsi="Times New Roman" w:cs="Times New Roman"/>
          <w:color w:val="333333"/>
          <w:sz w:val="24"/>
          <w:szCs w:val="24"/>
        </w:rPr>
        <w:t>  </w:t>
      </w:r>
      <w:r w:rsidRPr="00BF7C76">
        <w:rPr>
          <w:rFonts w:ascii="Times New Roman" w:eastAsia="Times New Roman" w:hAnsi="Times New Roman" w:cs="Times New Roman"/>
          <w:color w:val="333333"/>
          <w:sz w:val="24"/>
          <w:szCs w:val="24"/>
        </w:rPr>
        <w:t>2. Составьте для этих формул таблицу по образцу:</w:t>
      </w:r>
    </w:p>
    <w:tbl>
      <w:tblPr>
        <w:tblW w:w="0" w:type="auto"/>
        <w:tblCellSpacing w:w="0" w:type="dxa"/>
        <w:tblBorders>
          <w:top w:val="outset" w:sz="6" w:space="0" w:color="DFDFDF"/>
          <w:left w:val="outset" w:sz="6" w:space="0" w:color="DFDFDF"/>
          <w:bottom w:val="outset" w:sz="6" w:space="0" w:color="DFDFDF"/>
          <w:right w:val="outset" w:sz="6" w:space="0" w:color="DFDFDF"/>
        </w:tblBorders>
        <w:tblCellMar>
          <w:left w:w="0" w:type="dxa"/>
          <w:right w:w="0" w:type="dxa"/>
        </w:tblCellMar>
        <w:tblLook w:val="04A0"/>
      </w:tblPr>
      <w:tblGrid>
        <w:gridCol w:w="390"/>
        <w:gridCol w:w="924"/>
        <w:gridCol w:w="1031"/>
        <w:gridCol w:w="1044"/>
        <w:gridCol w:w="1164"/>
      </w:tblGrid>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 xml:space="preserve">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lang w:val="en-US"/>
              </w:rPr>
              <w:t>     </w:t>
            </w:r>
            <w:r w:rsidRPr="00BF7C76">
              <w:rPr>
                <w:rStyle w:val="aff1"/>
                <w:rFonts w:ascii="Times New Roman" w:hAnsi="Times New Roman" w:cs="Times New Roman"/>
                <w:color w:val="333333"/>
                <w:sz w:val="24"/>
                <w:szCs w:val="24"/>
                <w:lang w:val="en-US"/>
              </w:rPr>
              <w:t> A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lang w:val="en-US"/>
              </w:rPr>
              <w:t>       B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lang w:val="en-US"/>
              </w:rPr>
              <w:t>       C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lang w:val="en-US"/>
              </w:rPr>
              <w:t>         D      </w:t>
            </w:r>
            <w:r w:rsidRPr="00BF7C76">
              <w:rPr>
                <w:rFonts w:ascii="Times New Roman" w:hAnsi="Times New Roman" w:cs="Times New Roman"/>
                <w:color w:val="333333"/>
                <w:sz w:val="24"/>
                <w:szCs w:val="24"/>
                <w:lang w:val="en-US"/>
              </w:rPr>
              <w:t> </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rPr>
              <w:lastRenderedPageBreak/>
              <w:t>1</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lang w:val="en-US"/>
              </w:rPr>
              <w:t>a</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lang w:val="en-US"/>
              </w:rPr>
              <w:t>b</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lang w:val="en-US"/>
              </w:rPr>
              <w:t>c</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lang w:val="en-US"/>
              </w:rPr>
              <w:t>x</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rPr>
              <w:t>2</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0,1</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0,2</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0,3</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0,1</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rPr>
              <w:t>3</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0,2</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rPr>
              <w:t>4</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0,3</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rPr>
              <w:t>5</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0,4</w:t>
            </w:r>
          </w:p>
        </w:tc>
      </w:tr>
    </w:tbl>
    <w:p w:rsidR="00BF7C76" w:rsidRPr="00BF7C76" w:rsidRDefault="00780CB1" w:rsidP="00BF7C76">
      <w:pPr>
        <w:spacing w:after="150"/>
        <w:rPr>
          <w:rFonts w:ascii="Times New Roman" w:hAnsi="Times New Roman" w:cs="Times New Roman"/>
          <w:color w:val="333333"/>
          <w:sz w:val="24"/>
          <w:szCs w:val="24"/>
        </w:rPr>
      </w:pPr>
      <w:r>
        <w:rPr>
          <w:rFonts w:ascii="Times New Roman" w:hAnsi="Times New Roman" w:cs="Times New Roman"/>
          <w:color w:val="333333"/>
          <w:sz w:val="24"/>
          <w:szCs w:val="24"/>
        </w:rPr>
        <w:t>3</w:t>
      </w:r>
      <w:r w:rsidR="00BF7C76" w:rsidRPr="00BF7C76">
        <w:rPr>
          <w:rFonts w:ascii="Times New Roman" w:hAnsi="Times New Roman" w:cs="Times New Roman"/>
          <w:color w:val="333333"/>
          <w:sz w:val="24"/>
          <w:szCs w:val="24"/>
        </w:rPr>
        <w:t>. Запишите формулу вычисления в ячейку Е</w:t>
      </w:r>
      <w:proofErr w:type="gramStart"/>
      <w:r w:rsidR="00BF7C76" w:rsidRPr="00BF7C76">
        <w:rPr>
          <w:rFonts w:ascii="Times New Roman" w:hAnsi="Times New Roman" w:cs="Times New Roman"/>
          <w:color w:val="333333"/>
          <w:sz w:val="24"/>
          <w:szCs w:val="24"/>
        </w:rPr>
        <w:t>2</w:t>
      </w:r>
      <w:proofErr w:type="gramEnd"/>
      <w:r w:rsidR="00BF7C76" w:rsidRPr="00BF7C76">
        <w:rPr>
          <w:rFonts w:ascii="Times New Roman" w:hAnsi="Times New Roman" w:cs="Times New Roman"/>
          <w:color w:val="333333"/>
          <w:sz w:val="24"/>
          <w:szCs w:val="24"/>
        </w:rPr>
        <w:t xml:space="preserve"> и скопируйте в ячейки Е3:Е</w:t>
      </w:r>
      <w:proofErr w:type="gramStart"/>
      <w:r w:rsidR="00BF7C76" w:rsidRPr="00BF7C76">
        <w:rPr>
          <w:rFonts w:ascii="Times New Roman" w:hAnsi="Times New Roman" w:cs="Times New Roman"/>
          <w:color w:val="333333"/>
          <w:sz w:val="24"/>
          <w:szCs w:val="24"/>
        </w:rPr>
        <w:t>6</w:t>
      </w:r>
      <w:proofErr w:type="gramEnd"/>
      <w:r w:rsidR="00BF7C76" w:rsidRPr="00BF7C76">
        <w:rPr>
          <w:rFonts w:ascii="Times New Roman" w:hAnsi="Times New Roman" w:cs="Times New Roman"/>
          <w:color w:val="333333"/>
          <w:sz w:val="24"/>
          <w:szCs w:val="24"/>
        </w:rPr>
        <w:t>.</w:t>
      </w:r>
    </w:p>
    <w:p w:rsidR="00BF7C76" w:rsidRPr="00BF7C76" w:rsidRDefault="00BF7C76" w:rsidP="00BF7C76">
      <w:pPr>
        <w:spacing w:after="150"/>
        <w:rPr>
          <w:rFonts w:ascii="Times New Roman" w:hAnsi="Times New Roman" w:cs="Times New Roman"/>
          <w:color w:val="333333"/>
          <w:sz w:val="24"/>
          <w:szCs w:val="24"/>
        </w:rPr>
      </w:pPr>
      <w:r w:rsidRPr="00BF7C76">
        <w:rPr>
          <w:rFonts w:ascii="Times New Roman" w:hAnsi="Times New Roman" w:cs="Times New Roman"/>
          <w:color w:val="333333"/>
          <w:sz w:val="24"/>
          <w:szCs w:val="24"/>
        </w:rPr>
        <w:t>4. Добавьте абсолютную адресацию в необходимые ячейки.</w:t>
      </w:r>
    </w:p>
    <w:p w:rsidR="00780CB1" w:rsidRDefault="00BF7C76" w:rsidP="00780CB1">
      <w:pPr>
        <w:spacing w:after="150"/>
        <w:rPr>
          <w:rFonts w:ascii="Times New Roman" w:hAnsi="Times New Roman" w:cs="Times New Roman"/>
          <w:color w:val="333333"/>
          <w:sz w:val="24"/>
          <w:szCs w:val="24"/>
        </w:rPr>
      </w:pPr>
      <w:r w:rsidRPr="00BF7C76">
        <w:rPr>
          <w:rFonts w:ascii="Times New Roman" w:hAnsi="Times New Roman" w:cs="Times New Roman"/>
          <w:color w:val="333333"/>
          <w:sz w:val="24"/>
          <w:szCs w:val="24"/>
        </w:rPr>
        <w:t> </w:t>
      </w:r>
      <w:r w:rsidR="00780CB1" w:rsidRPr="00780CB1">
        <w:rPr>
          <w:rStyle w:val="aff2"/>
          <w:rFonts w:ascii="Times New Roman" w:hAnsi="Times New Roman" w:cs="Times New Roman"/>
          <w:color w:val="333333"/>
          <w:sz w:val="24"/>
          <w:szCs w:val="24"/>
        </w:rPr>
        <w:t>5</w:t>
      </w:r>
      <w:proofErr w:type="gramStart"/>
      <w:r w:rsidRPr="00780CB1">
        <w:rPr>
          <w:rStyle w:val="aff2"/>
          <w:rFonts w:ascii="Times New Roman" w:hAnsi="Times New Roman" w:cs="Times New Roman"/>
          <w:color w:val="333333"/>
          <w:sz w:val="24"/>
          <w:szCs w:val="24"/>
        </w:rPr>
        <w:t>  </w:t>
      </w:r>
      <w:r w:rsidRPr="00780CB1">
        <w:rPr>
          <w:rFonts w:ascii="Times New Roman" w:hAnsi="Times New Roman" w:cs="Times New Roman"/>
          <w:color w:val="333333"/>
          <w:sz w:val="24"/>
          <w:szCs w:val="24"/>
        </w:rPr>
        <w:t>З</w:t>
      </w:r>
      <w:proofErr w:type="gramEnd"/>
      <w:r w:rsidRPr="00780CB1">
        <w:rPr>
          <w:rFonts w:ascii="Times New Roman" w:hAnsi="Times New Roman" w:cs="Times New Roman"/>
          <w:color w:val="333333"/>
          <w:sz w:val="24"/>
          <w:szCs w:val="24"/>
        </w:rPr>
        <w:t xml:space="preserve">апишите формулу  по всем требованиям </w:t>
      </w:r>
      <w:proofErr w:type="spellStart"/>
      <w:r w:rsidRPr="00780CB1">
        <w:rPr>
          <w:rFonts w:ascii="Times New Roman" w:hAnsi="Times New Roman" w:cs="Times New Roman"/>
          <w:color w:val="333333"/>
          <w:sz w:val="24"/>
          <w:szCs w:val="24"/>
          <w:lang w:val="en-US"/>
        </w:rPr>
        <w:t>MSExcel</w:t>
      </w:r>
      <w:proofErr w:type="spellEnd"/>
      <w:r w:rsidRPr="00780CB1">
        <w:rPr>
          <w:rFonts w:ascii="Times New Roman" w:hAnsi="Times New Roman" w:cs="Times New Roman"/>
          <w:color w:val="333333"/>
          <w:sz w:val="24"/>
          <w:szCs w:val="24"/>
        </w:rPr>
        <w:t>.</w:t>
      </w:r>
    </w:p>
    <w:p w:rsidR="00BF7C76" w:rsidRPr="00780CB1" w:rsidRDefault="00780CB1" w:rsidP="00780CB1">
      <w:pPr>
        <w:spacing w:after="150"/>
        <w:rPr>
          <w:rFonts w:ascii="Times New Roman" w:hAnsi="Times New Roman" w:cs="Times New Roman"/>
          <w:color w:val="333333"/>
          <w:sz w:val="24"/>
          <w:szCs w:val="24"/>
        </w:rPr>
      </w:pPr>
      <w:r>
        <w:rPr>
          <w:rFonts w:ascii="Times New Roman" w:hAnsi="Times New Roman" w:cs="Times New Roman"/>
          <w:color w:val="333333"/>
          <w:sz w:val="24"/>
          <w:szCs w:val="24"/>
        </w:rPr>
        <w:t>6.</w:t>
      </w:r>
      <w:r w:rsidR="00BF7C76" w:rsidRPr="00780CB1">
        <w:rPr>
          <w:rFonts w:ascii="Times New Roman" w:hAnsi="Times New Roman" w:cs="Times New Roman"/>
          <w:color w:val="333333"/>
          <w:sz w:val="24"/>
          <w:szCs w:val="24"/>
        </w:rPr>
        <w:t xml:space="preserve"> Рассчитайте значение функции у для </w:t>
      </w:r>
      <w:proofErr w:type="spellStart"/>
      <w:r w:rsidR="00BF7C76" w:rsidRPr="00780CB1">
        <w:rPr>
          <w:rFonts w:ascii="Times New Roman" w:hAnsi="Times New Roman" w:cs="Times New Roman"/>
          <w:color w:val="333333"/>
          <w:sz w:val="24"/>
          <w:szCs w:val="24"/>
        </w:rPr>
        <w:t>х</w:t>
      </w:r>
      <w:proofErr w:type="spellEnd"/>
      <w:r w:rsidR="00BF7C76" w:rsidRPr="00780CB1">
        <w:rPr>
          <w:rFonts w:ascii="Times New Roman" w:hAnsi="Times New Roman" w:cs="Times New Roman"/>
          <w:color w:val="333333"/>
          <w:sz w:val="24"/>
          <w:szCs w:val="24"/>
        </w:rPr>
        <w:t xml:space="preserve"> от 0 до 1 с шагом 0,1 на Листе</w:t>
      </w:r>
      <w:proofErr w:type="gramStart"/>
      <w:r w:rsidR="00BF7C76" w:rsidRPr="00780CB1">
        <w:rPr>
          <w:rFonts w:ascii="Times New Roman" w:hAnsi="Times New Roman" w:cs="Times New Roman"/>
          <w:color w:val="333333"/>
          <w:sz w:val="24"/>
          <w:szCs w:val="24"/>
        </w:rPr>
        <w:t>2</w:t>
      </w:r>
      <w:proofErr w:type="gramEnd"/>
      <w:r w:rsidR="00BF7C76" w:rsidRPr="00780CB1">
        <w:rPr>
          <w:rFonts w:ascii="Times New Roman" w:hAnsi="Times New Roman" w:cs="Times New Roman"/>
          <w:color w:val="333333"/>
          <w:sz w:val="24"/>
          <w:szCs w:val="24"/>
        </w:rPr>
        <w:t xml:space="preserve"> Рабочей книги. Построить график функции </w:t>
      </w:r>
      <w:proofErr w:type="gramStart"/>
      <w:r w:rsidR="00BF7C76" w:rsidRPr="00780CB1">
        <w:rPr>
          <w:rFonts w:ascii="Times New Roman" w:hAnsi="Times New Roman" w:cs="Times New Roman"/>
          <w:color w:val="333333"/>
          <w:sz w:val="24"/>
          <w:szCs w:val="24"/>
        </w:rPr>
        <w:t>у(</w:t>
      </w:r>
      <w:proofErr w:type="spellStart"/>
      <w:proofErr w:type="gramEnd"/>
      <w:r w:rsidR="00BF7C76" w:rsidRPr="00780CB1">
        <w:rPr>
          <w:rFonts w:ascii="Times New Roman" w:hAnsi="Times New Roman" w:cs="Times New Roman"/>
          <w:color w:val="333333"/>
          <w:sz w:val="24"/>
          <w:szCs w:val="24"/>
        </w:rPr>
        <w:t>х</w:t>
      </w:r>
      <w:proofErr w:type="spellEnd"/>
      <w:r w:rsidR="00BF7C76" w:rsidRPr="00780CB1">
        <w:rPr>
          <w:rFonts w:ascii="Times New Roman" w:hAnsi="Times New Roman" w:cs="Times New Roman"/>
          <w:color w:val="333333"/>
          <w:sz w:val="24"/>
          <w:szCs w:val="24"/>
        </w:rPr>
        <w:t>).</w:t>
      </w:r>
    </w:p>
    <w:tbl>
      <w:tblPr>
        <w:tblW w:w="0" w:type="auto"/>
        <w:tblCellSpacing w:w="0" w:type="dxa"/>
        <w:tblBorders>
          <w:top w:val="outset" w:sz="6" w:space="0" w:color="DFDFDF"/>
          <w:left w:val="outset" w:sz="6" w:space="0" w:color="DFDFDF"/>
          <w:bottom w:val="outset" w:sz="6" w:space="0" w:color="DFDFDF"/>
          <w:right w:val="outset" w:sz="6" w:space="0" w:color="DFDFDF"/>
        </w:tblBorders>
        <w:tblCellMar>
          <w:left w:w="0" w:type="dxa"/>
          <w:right w:w="0" w:type="dxa"/>
        </w:tblCellMar>
        <w:tblLook w:val="04A0"/>
      </w:tblPr>
      <w:tblGrid>
        <w:gridCol w:w="510"/>
        <w:gridCol w:w="924"/>
        <w:gridCol w:w="911"/>
        <w:gridCol w:w="924"/>
        <w:gridCol w:w="924"/>
        <w:gridCol w:w="971"/>
      </w:tblGrid>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lang w:val="en-US"/>
              </w:rPr>
              <w:t>      A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lang w:val="en-US"/>
              </w:rPr>
              <w:t>      B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lang w:val="en-US"/>
              </w:rPr>
              <w:t>      C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lang w:val="en-US"/>
              </w:rPr>
              <w:t>      D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lang w:val="en-US"/>
              </w:rPr>
              <w:t>      E      </w:t>
            </w:r>
            <w:r w:rsidRPr="00BF7C76">
              <w:rPr>
                <w:rFonts w:ascii="Times New Roman" w:hAnsi="Times New Roman" w:cs="Times New Roman"/>
                <w:color w:val="333333"/>
                <w:sz w:val="24"/>
                <w:szCs w:val="24"/>
                <w:lang w:val="en-US"/>
              </w:rPr>
              <w:t> </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rPr>
              <w:t xml:space="preserve">   1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lang w:val="en-US"/>
              </w:rPr>
              <w:t>a</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lang w:val="en-US"/>
              </w:rPr>
              <w:t>b</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lang w:val="en-US"/>
              </w:rPr>
              <w:t>c</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lang w:val="en-US"/>
              </w:rPr>
              <w:t>x</w:t>
            </w:r>
          </w:p>
        </w:tc>
        <w:tc>
          <w:tcPr>
            <w:tcW w:w="0" w:type="auto"/>
            <w:tcBorders>
              <w:top w:val="outset" w:sz="6" w:space="0" w:color="DFDFDF"/>
              <w:left w:val="outset" w:sz="6" w:space="0" w:color="DFDFDF"/>
              <w:bottom w:val="outset" w:sz="6" w:space="0" w:color="DFDFDF"/>
              <w:right w:val="outset" w:sz="6" w:space="0" w:color="DFDFDF"/>
            </w:tcBorders>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lang w:val="en-US"/>
              </w:rPr>
              <w:t>y</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rPr>
              <w:t>2</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0,1</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0,2</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0,3</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w:t>
            </w:r>
          </w:p>
        </w:tc>
        <w:tc>
          <w:tcPr>
            <w:tcW w:w="0" w:type="auto"/>
            <w:tcBorders>
              <w:top w:val="outset" w:sz="6" w:space="0" w:color="DFDFDF"/>
              <w:left w:val="outset" w:sz="6" w:space="0" w:color="DFDFDF"/>
              <w:bottom w:val="outset" w:sz="6" w:space="0" w:color="DFDFDF"/>
              <w:right w:val="outset" w:sz="6" w:space="0" w:color="DFDFDF"/>
            </w:tcBorders>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rPr>
              <w:t>3</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0,1</w:t>
            </w:r>
          </w:p>
        </w:tc>
        <w:tc>
          <w:tcPr>
            <w:tcW w:w="0" w:type="auto"/>
            <w:tcBorders>
              <w:top w:val="outset" w:sz="6" w:space="0" w:color="DFDFDF"/>
              <w:left w:val="outset" w:sz="6" w:space="0" w:color="DFDFDF"/>
              <w:bottom w:val="outset" w:sz="6" w:space="0" w:color="DFDFDF"/>
              <w:right w:val="outset" w:sz="6" w:space="0" w:color="DFDFDF"/>
            </w:tcBorders>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rPr>
              <w:t>4</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0,2</w:t>
            </w:r>
          </w:p>
        </w:tc>
        <w:tc>
          <w:tcPr>
            <w:tcW w:w="0" w:type="auto"/>
            <w:tcBorders>
              <w:top w:val="outset" w:sz="6" w:space="0" w:color="DFDFDF"/>
              <w:left w:val="outset" w:sz="6" w:space="0" w:color="DFDFDF"/>
              <w:bottom w:val="outset" w:sz="6" w:space="0" w:color="DFDFDF"/>
              <w:right w:val="outset" w:sz="6" w:space="0" w:color="DFDFDF"/>
            </w:tcBorders>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w:t>
            </w:r>
          </w:p>
        </w:tc>
        <w:tc>
          <w:tcPr>
            <w:tcW w:w="0" w:type="auto"/>
            <w:tcBorders>
              <w:top w:val="outset" w:sz="6" w:space="0" w:color="DFDFDF"/>
              <w:left w:val="outset" w:sz="6" w:space="0" w:color="DFDFDF"/>
              <w:bottom w:val="outset" w:sz="6" w:space="0" w:color="DFDFDF"/>
              <w:right w:val="outset" w:sz="6" w:space="0" w:color="DFDFDF"/>
            </w:tcBorders>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rPr>
              <w:t>11</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1</w:t>
            </w:r>
          </w:p>
        </w:tc>
        <w:tc>
          <w:tcPr>
            <w:tcW w:w="0" w:type="auto"/>
            <w:tcBorders>
              <w:top w:val="outset" w:sz="6" w:space="0" w:color="DFDFDF"/>
              <w:left w:val="outset" w:sz="6" w:space="0" w:color="DFDFDF"/>
              <w:bottom w:val="outset" w:sz="6" w:space="0" w:color="DFDFDF"/>
              <w:right w:val="outset" w:sz="6" w:space="0" w:color="DFDFDF"/>
            </w:tcBorders>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r>
    </w:tbl>
    <w:p w:rsidR="00BF7C76" w:rsidRPr="00BF7C76" w:rsidRDefault="00BF7C76" w:rsidP="00BF7C76">
      <w:pPr>
        <w:spacing w:after="150"/>
        <w:rPr>
          <w:rFonts w:ascii="Times New Roman" w:hAnsi="Times New Roman" w:cs="Times New Roman"/>
          <w:color w:val="333333"/>
          <w:sz w:val="24"/>
          <w:szCs w:val="24"/>
        </w:rPr>
      </w:pPr>
      <w:r w:rsidRPr="00BF7C76">
        <w:rPr>
          <w:rFonts w:ascii="Times New Roman" w:hAnsi="Times New Roman" w:cs="Times New Roman"/>
          <w:color w:val="333333"/>
          <w:sz w:val="24"/>
          <w:szCs w:val="24"/>
        </w:rPr>
        <w:t> Имеются данные о продажи газет в трех торговых точках за неделю:</w:t>
      </w:r>
    </w:p>
    <w:tbl>
      <w:tblPr>
        <w:tblW w:w="0" w:type="auto"/>
        <w:tblCellSpacing w:w="0" w:type="dxa"/>
        <w:tblBorders>
          <w:top w:val="outset" w:sz="6" w:space="0" w:color="DFDFDF"/>
          <w:left w:val="outset" w:sz="6" w:space="0" w:color="DFDFDF"/>
          <w:bottom w:val="outset" w:sz="6" w:space="0" w:color="DFDFDF"/>
          <w:right w:val="outset" w:sz="6" w:space="0" w:color="DFDFDF"/>
        </w:tblBorders>
        <w:tblCellMar>
          <w:left w:w="0" w:type="dxa"/>
          <w:right w:w="0" w:type="dxa"/>
        </w:tblCellMar>
        <w:tblLook w:val="04A0"/>
      </w:tblPr>
      <w:tblGrid>
        <w:gridCol w:w="438"/>
        <w:gridCol w:w="723"/>
        <w:gridCol w:w="1353"/>
        <w:gridCol w:w="1179"/>
        <w:gridCol w:w="1191"/>
        <w:gridCol w:w="1048"/>
        <w:gridCol w:w="1036"/>
        <w:gridCol w:w="1133"/>
        <w:gridCol w:w="1283"/>
      </w:tblGrid>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 xml:space="preserve">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А</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В</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 xml:space="preserve">        С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 xml:space="preserve">         D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 xml:space="preserve">        Е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 xml:space="preserve">         F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 xml:space="preserve">        G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Н</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1</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День недели</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Понедельник</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Вторник</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Среда</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Четверг</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Пятница</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Суббота</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Воскресенье</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Точка 1</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20</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25</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32</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30</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23</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30</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20</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3</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Точка 2</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33</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28</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25</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25</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22</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25</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20</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4</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Точка 3</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15</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20</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22</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29</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34</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35</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30</w:t>
            </w:r>
          </w:p>
        </w:tc>
      </w:tr>
    </w:tbl>
    <w:p w:rsidR="00BF7C76" w:rsidRPr="00BF7C76" w:rsidRDefault="00BF7C76" w:rsidP="00BF7C76">
      <w:pPr>
        <w:spacing w:after="150"/>
        <w:rPr>
          <w:rFonts w:ascii="Times New Roman" w:hAnsi="Times New Roman" w:cs="Times New Roman"/>
          <w:color w:val="333333"/>
          <w:sz w:val="24"/>
          <w:szCs w:val="24"/>
        </w:rPr>
      </w:pPr>
      <w:r w:rsidRPr="00BF7C76">
        <w:rPr>
          <w:rFonts w:ascii="Times New Roman" w:hAnsi="Times New Roman" w:cs="Times New Roman"/>
          <w:color w:val="333333"/>
          <w:sz w:val="24"/>
          <w:szCs w:val="24"/>
        </w:rPr>
        <w:t> </w:t>
      </w:r>
    </w:p>
    <w:p w:rsidR="00BF7C76" w:rsidRPr="00BF7C76" w:rsidRDefault="00BF7C76" w:rsidP="00BF7C76">
      <w:pPr>
        <w:spacing w:after="150"/>
        <w:rPr>
          <w:rFonts w:ascii="Times New Roman" w:hAnsi="Times New Roman" w:cs="Times New Roman"/>
          <w:color w:val="333333"/>
          <w:sz w:val="24"/>
          <w:szCs w:val="24"/>
        </w:rPr>
      </w:pPr>
      <w:r w:rsidRPr="00BF7C76">
        <w:rPr>
          <w:rFonts w:ascii="Times New Roman" w:hAnsi="Times New Roman" w:cs="Times New Roman"/>
          <w:color w:val="333333"/>
          <w:sz w:val="24"/>
          <w:szCs w:val="24"/>
        </w:rPr>
        <w:t>Внесите эти данные на Лист3 Рабочей книги и постройте гистограмму (столбчатую диаграмму), на которой будут отображены данные сразу обо всех трех торговых точках.</w:t>
      </w:r>
    </w:p>
    <w:p w:rsidR="00BF7C76" w:rsidRPr="00236C8A" w:rsidRDefault="00BF7C76" w:rsidP="004D2691">
      <w:pPr>
        <w:spacing w:after="0" w:line="240" w:lineRule="auto"/>
        <w:rPr>
          <w:rFonts w:ascii="Times New Roman" w:hAnsi="Times New Roman" w:cs="Times New Roman"/>
          <w:color w:val="333333"/>
          <w:sz w:val="24"/>
          <w:szCs w:val="24"/>
        </w:rPr>
      </w:pPr>
      <w:r w:rsidRPr="00236C8A">
        <w:rPr>
          <w:rFonts w:ascii="Times New Roman" w:hAnsi="Times New Roman" w:cs="Times New Roman"/>
          <w:color w:val="333333"/>
          <w:sz w:val="24"/>
          <w:szCs w:val="24"/>
        </w:rPr>
        <w:t xml:space="preserve">Создайте таблицу в </w:t>
      </w:r>
      <w:proofErr w:type="spellStart"/>
      <w:r w:rsidRPr="00236C8A">
        <w:rPr>
          <w:rFonts w:ascii="Times New Roman" w:hAnsi="Times New Roman" w:cs="Times New Roman"/>
          <w:color w:val="333333"/>
          <w:sz w:val="24"/>
          <w:szCs w:val="24"/>
          <w:lang w:val="en-US"/>
        </w:rPr>
        <w:t>MSEx</w:t>
      </w:r>
      <w:proofErr w:type="spellEnd"/>
      <w:proofErr w:type="gramStart"/>
      <w:r w:rsidRPr="00236C8A">
        <w:rPr>
          <w:rFonts w:ascii="Times New Roman" w:hAnsi="Times New Roman" w:cs="Times New Roman"/>
          <w:color w:val="333333"/>
          <w:sz w:val="24"/>
          <w:szCs w:val="24"/>
        </w:rPr>
        <w:t>с</w:t>
      </w:r>
      <w:proofErr w:type="gramEnd"/>
      <w:r w:rsidRPr="00236C8A">
        <w:rPr>
          <w:rFonts w:ascii="Times New Roman" w:hAnsi="Times New Roman" w:cs="Times New Roman"/>
          <w:color w:val="333333"/>
          <w:sz w:val="24"/>
          <w:szCs w:val="24"/>
          <w:lang w:val="en-US"/>
        </w:rPr>
        <w:t>el</w:t>
      </w:r>
      <w:r w:rsidRPr="00236C8A">
        <w:rPr>
          <w:rFonts w:ascii="Times New Roman" w:hAnsi="Times New Roman" w:cs="Times New Roman"/>
          <w:color w:val="333333"/>
          <w:sz w:val="24"/>
          <w:szCs w:val="24"/>
        </w:rPr>
        <w:t>, заполните ее данными.</w:t>
      </w:r>
    </w:p>
    <w:p w:rsidR="00BF7C76" w:rsidRPr="00236C8A" w:rsidRDefault="00BF7C76" w:rsidP="004D2691">
      <w:pPr>
        <w:spacing w:after="0" w:line="240" w:lineRule="auto"/>
        <w:rPr>
          <w:rFonts w:ascii="Times New Roman" w:hAnsi="Times New Roman" w:cs="Times New Roman"/>
          <w:color w:val="333333"/>
          <w:sz w:val="24"/>
          <w:szCs w:val="24"/>
        </w:rPr>
      </w:pPr>
      <w:r w:rsidRPr="00236C8A">
        <w:rPr>
          <w:rFonts w:ascii="Times New Roman" w:hAnsi="Times New Roman" w:cs="Times New Roman"/>
          <w:color w:val="333333"/>
          <w:sz w:val="24"/>
          <w:szCs w:val="24"/>
        </w:rPr>
        <w:t>Выделите блок клеток А</w:t>
      </w:r>
      <w:proofErr w:type="gramStart"/>
      <w:r w:rsidRPr="00236C8A">
        <w:rPr>
          <w:rFonts w:ascii="Times New Roman" w:hAnsi="Times New Roman" w:cs="Times New Roman"/>
          <w:color w:val="333333"/>
          <w:sz w:val="24"/>
          <w:szCs w:val="24"/>
        </w:rPr>
        <w:t>1</w:t>
      </w:r>
      <w:proofErr w:type="gramEnd"/>
      <w:r w:rsidRPr="00236C8A">
        <w:rPr>
          <w:rFonts w:ascii="Times New Roman" w:hAnsi="Times New Roman" w:cs="Times New Roman"/>
          <w:color w:val="333333"/>
          <w:sz w:val="24"/>
          <w:szCs w:val="24"/>
        </w:rPr>
        <w:t>:Н</w:t>
      </w:r>
      <w:proofErr w:type="gramStart"/>
      <w:r w:rsidRPr="00236C8A">
        <w:rPr>
          <w:rFonts w:ascii="Times New Roman" w:hAnsi="Times New Roman" w:cs="Times New Roman"/>
          <w:color w:val="333333"/>
          <w:sz w:val="24"/>
          <w:szCs w:val="24"/>
        </w:rPr>
        <w:t>4</w:t>
      </w:r>
      <w:proofErr w:type="gramEnd"/>
      <w:r w:rsidRPr="00236C8A">
        <w:rPr>
          <w:rFonts w:ascii="Times New Roman" w:hAnsi="Times New Roman" w:cs="Times New Roman"/>
          <w:color w:val="333333"/>
          <w:sz w:val="24"/>
          <w:szCs w:val="24"/>
        </w:rPr>
        <w:t xml:space="preserve">, содержащий данные для графической обработки (Данные располагаются в строках. </w:t>
      </w:r>
      <w:proofErr w:type="gramStart"/>
      <w:r w:rsidRPr="00236C8A">
        <w:rPr>
          <w:rFonts w:ascii="Times New Roman" w:hAnsi="Times New Roman" w:cs="Times New Roman"/>
          <w:color w:val="333333"/>
          <w:sz w:val="24"/>
          <w:szCs w:val="24"/>
        </w:rPr>
        <w:t>Первая строка выделенного блока является строкой Х координат (опорные точки); следующие три строки выделенного блока содержат Y координаты (высоты столбиков) диаграммы.) и постройте диаграмму.</w:t>
      </w:r>
      <w:proofErr w:type="gramEnd"/>
    </w:p>
    <w:p w:rsidR="00BF7C76" w:rsidRPr="00236C8A" w:rsidRDefault="00BF7C76" w:rsidP="004D2691">
      <w:pPr>
        <w:spacing w:after="0" w:line="240" w:lineRule="auto"/>
        <w:rPr>
          <w:rFonts w:ascii="Times New Roman" w:hAnsi="Times New Roman" w:cs="Times New Roman"/>
          <w:color w:val="333333"/>
          <w:sz w:val="24"/>
          <w:szCs w:val="24"/>
        </w:rPr>
      </w:pPr>
      <w:r w:rsidRPr="00236C8A">
        <w:rPr>
          <w:rFonts w:ascii="Times New Roman" w:hAnsi="Times New Roman" w:cs="Times New Roman"/>
          <w:color w:val="333333"/>
          <w:sz w:val="24"/>
          <w:szCs w:val="24"/>
        </w:rPr>
        <w:t>Укажите заголовок диаграммы: “Торговля газетами”.</w:t>
      </w:r>
    </w:p>
    <w:p w:rsidR="00BF7C76" w:rsidRPr="00236C8A" w:rsidRDefault="00BF7C76" w:rsidP="004D2691">
      <w:pPr>
        <w:spacing w:after="150"/>
        <w:rPr>
          <w:rFonts w:ascii="Times New Roman" w:hAnsi="Times New Roman" w:cs="Times New Roman"/>
          <w:color w:val="333333"/>
          <w:sz w:val="24"/>
          <w:szCs w:val="24"/>
        </w:rPr>
      </w:pPr>
      <w:r w:rsidRPr="00236C8A">
        <w:rPr>
          <w:rFonts w:ascii="Times New Roman" w:hAnsi="Times New Roman" w:cs="Times New Roman"/>
          <w:color w:val="333333"/>
          <w:sz w:val="24"/>
          <w:szCs w:val="24"/>
        </w:rPr>
        <w:t>Постройте линейную диаграмму, отражающую изменение количества проданных газет в течение недели</w:t>
      </w:r>
      <w:proofErr w:type="gramStart"/>
      <w:r w:rsidRPr="00236C8A">
        <w:rPr>
          <w:rFonts w:ascii="Times New Roman" w:hAnsi="Times New Roman" w:cs="Times New Roman"/>
          <w:color w:val="333333"/>
          <w:sz w:val="24"/>
          <w:szCs w:val="24"/>
        </w:rPr>
        <w:t xml:space="preserve"> Н</w:t>
      </w:r>
      <w:proofErr w:type="gramEnd"/>
      <w:r w:rsidRPr="00236C8A">
        <w:rPr>
          <w:rFonts w:ascii="Times New Roman" w:hAnsi="Times New Roman" w:cs="Times New Roman"/>
          <w:color w:val="333333"/>
          <w:sz w:val="24"/>
          <w:szCs w:val="24"/>
        </w:rPr>
        <w:t xml:space="preserve">а основе таблицы продажи газет (см. задание 3) и постройте для нее ярусную диаграмму (столбчатая диаграмма 2-ой вид). </w:t>
      </w:r>
    </w:p>
    <w:p w:rsidR="00BF7C76" w:rsidRPr="00927BA1" w:rsidRDefault="00BF7C76" w:rsidP="00927BA1">
      <w:pPr>
        <w:keepNext/>
        <w:keepLines/>
        <w:suppressLineNumbers/>
        <w:suppressAutoHyphens/>
        <w:spacing w:after="0"/>
        <w:jc w:val="both"/>
        <w:rPr>
          <w:rFonts w:ascii="Times New Roman" w:hAnsi="Times New Roman" w:cs="Times New Roman"/>
          <w:sz w:val="24"/>
          <w:szCs w:val="24"/>
        </w:rPr>
      </w:pPr>
      <w:r w:rsidRPr="00927BA1">
        <w:rPr>
          <w:rFonts w:ascii="Times New Roman" w:hAnsi="Times New Roman" w:cs="Times New Roman"/>
          <w:sz w:val="24"/>
          <w:szCs w:val="24"/>
        </w:rPr>
        <w:lastRenderedPageBreak/>
        <w:t>Время на подготовку и выполнение: 90 мин</w:t>
      </w:r>
    </w:p>
    <w:p w:rsidR="00BF7C76" w:rsidRPr="00006FE6" w:rsidRDefault="00BF7C76" w:rsidP="00BF7C76">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927BA1" w:rsidRDefault="00BF7C76" w:rsidP="00A2473E">
      <w:pPr>
        <w:keepNext/>
        <w:keepLines/>
        <w:spacing w:after="0" w:line="240" w:lineRule="auto"/>
        <w:outlineLvl w:val="1"/>
        <w:rPr>
          <w:rFonts w:ascii="Times New Roman" w:hAnsi="Times New Roman" w:cs="Times New Roman"/>
          <w:sz w:val="24"/>
          <w:szCs w:val="24"/>
        </w:rPr>
      </w:pPr>
      <w:r w:rsidRPr="00006FE6">
        <w:rPr>
          <w:rFonts w:ascii="Times New Roman" w:hAnsi="Times New Roman" w:cs="Times New Roman"/>
          <w:sz w:val="24"/>
          <w:szCs w:val="24"/>
        </w:rPr>
        <w:t>Оценка</w:t>
      </w:r>
      <w:r w:rsidR="00780CB1">
        <w:rPr>
          <w:rFonts w:ascii="Times New Roman" w:hAnsi="Times New Roman" w:cs="Times New Roman"/>
          <w:sz w:val="24"/>
          <w:szCs w:val="24"/>
        </w:rPr>
        <w:t>10</w:t>
      </w:r>
      <w:r w:rsidRPr="00006FE6">
        <w:rPr>
          <w:rFonts w:ascii="Times New Roman" w:hAnsi="Times New Roman" w:cs="Times New Roman"/>
          <w:sz w:val="24"/>
          <w:szCs w:val="24"/>
        </w:rPr>
        <w:t xml:space="preserve"> баллов</w:t>
      </w:r>
    </w:p>
    <w:p w:rsidR="00A2473E" w:rsidRDefault="00A2473E" w:rsidP="00A2473E">
      <w:pPr>
        <w:keepNext/>
        <w:keepLines/>
        <w:spacing w:after="0" w:line="240" w:lineRule="auto"/>
        <w:outlineLvl w:val="1"/>
        <w:rPr>
          <w:rFonts w:ascii="Times New Roman" w:hAnsi="Times New Roman" w:cs="Times New Roman"/>
          <w:b/>
          <w:sz w:val="28"/>
          <w:szCs w:val="28"/>
        </w:rPr>
      </w:pPr>
    </w:p>
    <w:p w:rsidR="00780CB1" w:rsidRPr="00927BA1" w:rsidRDefault="009C3E4F" w:rsidP="00780CB1">
      <w:pPr>
        <w:jc w:val="both"/>
        <w:rPr>
          <w:rFonts w:ascii="Times New Roman" w:hAnsi="Times New Roman" w:cs="Times New Roman"/>
          <w:b/>
          <w:sz w:val="24"/>
          <w:szCs w:val="24"/>
        </w:rPr>
      </w:pPr>
      <w:r>
        <w:rPr>
          <w:rFonts w:ascii="Times New Roman" w:hAnsi="Times New Roman" w:cs="Times New Roman"/>
          <w:b/>
          <w:sz w:val="24"/>
          <w:szCs w:val="24"/>
        </w:rPr>
        <w:t>6.4.6</w:t>
      </w:r>
      <w:r w:rsidR="00375FF9">
        <w:rPr>
          <w:rFonts w:ascii="Times New Roman" w:hAnsi="Times New Roman" w:cs="Times New Roman"/>
          <w:b/>
          <w:sz w:val="24"/>
          <w:szCs w:val="24"/>
        </w:rPr>
        <w:t>.</w:t>
      </w:r>
      <w:r w:rsidR="00927BA1" w:rsidRPr="00927BA1">
        <w:rPr>
          <w:rFonts w:ascii="Times New Roman" w:hAnsi="Times New Roman" w:cs="Times New Roman"/>
          <w:b/>
          <w:sz w:val="24"/>
          <w:szCs w:val="24"/>
        </w:rPr>
        <w:t xml:space="preserve"> </w:t>
      </w:r>
      <w:r w:rsidR="00780CB1" w:rsidRPr="00927BA1">
        <w:rPr>
          <w:rFonts w:ascii="Times New Roman" w:hAnsi="Times New Roman" w:cs="Times New Roman"/>
          <w:b/>
          <w:sz w:val="24"/>
          <w:szCs w:val="24"/>
        </w:rPr>
        <w:t>Практическая работа</w:t>
      </w:r>
      <w:r w:rsidR="00375FF9">
        <w:rPr>
          <w:rFonts w:ascii="Times New Roman" w:hAnsi="Times New Roman" w:cs="Times New Roman"/>
          <w:b/>
          <w:sz w:val="24"/>
          <w:szCs w:val="24"/>
        </w:rPr>
        <w:t xml:space="preserve"> №25.</w:t>
      </w:r>
      <w:r w:rsidR="00780CB1" w:rsidRPr="00927BA1">
        <w:rPr>
          <w:rFonts w:ascii="Times New Roman" w:hAnsi="Times New Roman" w:cs="Times New Roman"/>
          <w:b/>
          <w:sz w:val="24"/>
          <w:szCs w:val="24"/>
        </w:rPr>
        <w:t xml:space="preserve"> Решение задачи на построение графика в электронных таблицах и построение графиков функций.</w:t>
      </w:r>
    </w:p>
    <w:p w:rsidR="00BF7C76" w:rsidRDefault="00780CB1" w:rsidP="00BF7C76">
      <w:pPr>
        <w:spacing w:after="150"/>
        <w:rPr>
          <w:rFonts w:ascii="Verdana" w:hAnsi="Verdana"/>
          <w:color w:val="333333"/>
          <w:sz w:val="20"/>
          <w:szCs w:val="20"/>
        </w:rPr>
      </w:pPr>
      <w:r w:rsidRPr="00663FA0">
        <w:rPr>
          <w:rFonts w:ascii="Helvetica" w:eastAsia="Times New Roman" w:hAnsi="Helvetica" w:cs="Times New Roman"/>
          <w:noProof/>
          <w:color w:val="333333"/>
          <w:sz w:val="20"/>
          <w:szCs w:val="20"/>
        </w:rPr>
        <w:drawing>
          <wp:inline distT="0" distB="0" distL="0" distR="0">
            <wp:extent cx="4762500" cy="3810000"/>
            <wp:effectExtent l="0" t="0" r="0" b="0"/>
            <wp:docPr id="37" name="Рисунок 37" descr="http://festival.1september.ru/articles/312928/Image4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estival.1september.ru/articles/312928/Image403.gif"/>
                    <pic:cNvPicPr>
                      <a:picLocks noChangeAspect="1" noChangeArrowheads="1"/>
                    </pic:cNvPicPr>
                  </pic:nvPicPr>
                  <pic:blipFill>
                    <a:blip r:embed="rId6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2500" cy="3810000"/>
                    </a:xfrm>
                    <a:prstGeom prst="rect">
                      <a:avLst/>
                    </a:prstGeom>
                    <a:noFill/>
                    <a:ln>
                      <a:noFill/>
                    </a:ln>
                  </pic:spPr>
                </pic:pic>
              </a:graphicData>
            </a:graphic>
          </wp:inline>
        </w:drawing>
      </w:r>
    </w:p>
    <w:p w:rsidR="00780CB1" w:rsidRPr="00236C8A" w:rsidRDefault="00780CB1" w:rsidP="00780CB1">
      <w:pPr>
        <w:spacing w:line="240" w:lineRule="auto"/>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1. Заполним таблицу значений функции. В ячейку С</w:t>
      </w:r>
      <w:proofErr w:type="gramStart"/>
      <w:r w:rsidRPr="00236C8A">
        <w:rPr>
          <w:rFonts w:ascii="Times New Roman" w:eastAsia="Times New Roman" w:hAnsi="Times New Roman" w:cs="Times New Roman"/>
          <w:color w:val="333333"/>
          <w:sz w:val="24"/>
          <w:szCs w:val="24"/>
        </w:rPr>
        <w:t>4</w:t>
      </w:r>
      <w:proofErr w:type="gramEnd"/>
      <w:r w:rsidRPr="00236C8A">
        <w:rPr>
          <w:rFonts w:ascii="Times New Roman" w:eastAsia="Times New Roman" w:hAnsi="Times New Roman" w:cs="Times New Roman"/>
          <w:color w:val="333333"/>
          <w:sz w:val="24"/>
          <w:szCs w:val="24"/>
        </w:rPr>
        <w:t xml:space="preserve"> введем первое значение отрезка: – 2</w:t>
      </w:r>
      <w:r w:rsidRPr="00236C8A">
        <w:rPr>
          <w:rFonts w:ascii="Times New Roman" w:eastAsia="Times New Roman" w:hAnsi="Times New Roman" w:cs="Times New Roman"/>
          <w:color w:val="333333"/>
          <w:sz w:val="24"/>
          <w:szCs w:val="24"/>
        </w:rPr>
        <w:br/>
        <w:t xml:space="preserve">2. В ячейку D4 введем формулу, которая будет добавлять </w:t>
      </w:r>
      <w:proofErr w:type="gramStart"/>
      <w:r w:rsidRPr="00236C8A">
        <w:rPr>
          <w:rFonts w:ascii="Times New Roman" w:eastAsia="Times New Roman" w:hAnsi="Times New Roman" w:cs="Times New Roman"/>
          <w:color w:val="333333"/>
          <w:sz w:val="24"/>
          <w:szCs w:val="24"/>
        </w:rPr>
        <w:t>к</w:t>
      </w:r>
      <w:proofErr w:type="gramEnd"/>
      <w:r w:rsidRPr="00236C8A">
        <w:rPr>
          <w:rFonts w:ascii="Times New Roman" w:eastAsia="Times New Roman" w:hAnsi="Times New Roman" w:cs="Times New Roman"/>
          <w:color w:val="333333"/>
          <w:sz w:val="24"/>
          <w:szCs w:val="24"/>
        </w:rPr>
        <w:t xml:space="preserve"> лево-стоящей ячейки шаг: = В</w:t>
      </w:r>
      <w:proofErr w:type="gramStart"/>
      <w:r w:rsidRPr="00236C8A">
        <w:rPr>
          <w:rFonts w:ascii="Times New Roman" w:eastAsia="Times New Roman" w:hAnsi="Times New Roman" w:cs="Times New Roman"/>
          <w:color w:val="333333"/>
          <w:sz w:val="24"/>
          <w:szCs w:val="24"/>
        </w:rPr>
        <w:t>4</w:t>
      </w:r>
      <w:proofErr w:type="gramEnd"/>
      <w:r w:rsidRPr="00236C8A">
        <w:rPr>
          <w:rFonts w:ascii="Times New Roman" w:eastAsia="Times New Roman" w:hAnsi="Times New Roman" w:cs="Times New Roman"/>
          <w:color w:val="333333"/>
          <w:sz w:val="24"/>
          <w:szCs w:val="24"/>
        </w:rPr>
        <w:t xml:space="preserve"> + $A$4</w:t>
      </w:r>
      <w:r w:rsidRPr="00236C8A">
        <w:rPr>
          <w:rFonts w:ascii="Times New Roman" w:eastAsia="Times New Roman" w:hAnsi="Times New Roman" w:cs="Times New Roman"/>
          <w:color w:val="333333"/>
          <w:sz w:val="24"/>
          <w:szCs w:val="24"/>
        </w:rPr>
        <w:br/>
        <w:t xml:space="preserve">3. Маркером заполнения ячейки D4 заполним влево ячейки строки 4, до тех пор, пока получим значение другого конца отрезка: 2. </w:t>
      </w:r>
      <w:r w:rsidRPr="00236C8A">
        <w:rPr>
          <w:rFonts w:ascii="Times New Roman" w:eastAsia="Times New Roman" w:hAnsi="Times New Roman" w:cs="Times New Roman"/>
          <w:color w:val="333333"/>
          <w:sz w:val="24"/>
          <w:szCs w:val="24"/>
        </w:rPr>
        <w:br/>
        <w:t>4. Выделим ячейку С5, вызовем Мастер функций, в категории математические выберем функцию SIN, в качестве аргумента функции выберем ячейку С</w:t>
      </w:r>
      <w:proofErr w:type="gramStart"/>
      <w:r w:rsidRPr="00236C8A">
        <w:rPr>
          <w:rFonts w:ascii="Times New Roman" w:eastAsia="Times New Roman" w:hAnsi="Times New Roman" w:cs="Times New Roman"/>
          <w:color w:val="333333"/>
          <w:sz w:val="24"/>
          <w:szCs w:val="24"/>
        </w:rPr>
        <w:t>4</w:t>
      </w:r>
      <w:proofErr w:type="gramEnd"/>
      <w:r w:rsidRPr="00236C8A">
        <w:rPr>
          <w:rFonts w:ascii="Times New Roman" w:eastAsia="Times New Roman" w:hAnsi="Times New Roman" w:cs="Times New Roman"/>
          <w:color w:val="333333"/>
          <w:sz w:val="24"/>
          <w:szCs w:val="24"/>
        </w:rPr>
        <w:t>.</w:t>
      </w:r>
      <w:r w:rsidRPr="00236C8A">
        <w:rPr>
          <w:rFonts w:ascii="Times New Roman" w:eastAsia="Times New Roman" w:hAnsi="Times New Roman" w:cs="Times New Roman"/>
          <w:color w:val="333333"/>
          <w:sz w:val="24"/>
          <w:szCs w:val="24"/>
        </w:rPr>
        <w:br/>
        <w:t xml:space="preserve">5. Маркером заполнения распространим эту формулу в ячейках строки 5 до конца таблицы. </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Таким образом, мы получили таблицу аргументо</w:t>
      </w:r>
      <w:proofErr w:type="gramStart"/>
      <w:r w:rsidRPr="00236C8A">
        <w:rPr>
          <w:rFonts w:ascii="Times New Roman" w:eastAsia="Times New Roman" w:hAnsi="Times New Roman" w:cs="Times New Roman"/>
          <w:color w:val="333333"/>
          <w:sz w:val="24"/>
          <w:szCs w:val="24"/>
        </w:rPr>
        <w:t>в(</w:t>
      </w:r>
      <w:proofErr w:type="spellStart"/>
      <w:proofErr w:type="gramEnd"/>
      <w:r w:rsidRPr="00236C8A">
        <w:rPr>
          <w:rFonts w:ascii="Times New Roman" w:eastAsia="Times New Roman" w:hAnsi="Times New Roman" w:cs="Times New Roman"/>
          <w:color w:val="333333"/>
          <w:sz w:val="24"/>
          <w:szCs w:val="24"/>
        </w:rPr>
        <w:t>х</w:t>
      </w:r>
      <w:proofErr w:type="spellEnd"/>
      <w:r w:rsidRPr="00236C8A">
        <w:rPr>
          <w:rFonts w:ascii="Times New Roman" w:eastAsia="Times New Roman" w:hAnsi="Times New Roman" w:cs="Times New Roman"/>
          <w:color w:val="333333"/>
          <w:sz w:val="24"/>
          <w:szCs w:val="24"/>
        </w:rPr>
        <w:t xml:space="preserve">) и значений (у) функции у = </w:t>
      </w:r>
      <w:proofErr w:type="spellStart"/>
      <w:r w:rsidRPr="00236C8A">
        <w:rPr>
          <w:rFonts w:ascii="Times New Roman" w:eastAsia="Times New Roman" w:hAnsi="Times New Roman" w:cs="Times New Roman"/>
          <w:color w:val="333333"/>
          <w:sz w:val="24"/>
          <w:szCs w:val="24"/>
        </w:rPr>
        <w:t>sin</w:t>
      </w:r>
      <w:proofErr w:type="spellEnd"/>
      <w:r w:rsidRPr="00236C8A">
        <w:rPr>
          <w:rFonts w:ascii="Times New Roman" w:eastAsia="Times New Roman" w:hAnsi="Times New Roman" w:cs="Times New Roman"/>
          <w:color w:val="333333"/>
          <w:sz w:val="24"/>
          <w:szCs w:val="24"/>
        </w:rPr>
        <w:t xml:space="preserve"> </w:t>
      </w:r>
      <w:proofErr w:type="spellStart"/>
      <w:r w:rsidRPr="00236C8A">
        <w:rPr>
          <w:rFonts w:ascii="Times New Roman" w:eastAsia="Times New Roman" w:hAnsi="Times New Roman" w:cs="Times New Roman"/>
          <w:color w:val="333333"/>
          <w:sz w:val="24"/>
          <w:szCs w:val="24"/>
        </w:rPr>
        <w:t>x</w:t>
      </w:r>
      <w:proofErr w:type="spellEnd"/>
      <w:r w:rsidRPr="00236C8A">
        <w:rPr>
          <w:rFonts w:ascii="Times New Roman" w:eastAsia="Times New Roman" w:hAnsi="Times New Roman" w:cs="Times New Roman"/>
          <w:color w:val="333333"/>
          <w:sz w:val="24"/>
          <w:szCs w:val="24"/>
        </w:rPr>
        <w:t xml:space="preserve"> на отрезке [-2;2] с шагом </w:t>
      </w:r>
      <w:proofErr w:type="spellStart"/>
      <w:r w:rsidRPr="00236C8A">
        <w:rPr>
          <w:rFonts w:ascii="Times New Roman" w:eastAsia="Times New Roman" w:hAnsi="Times New Roman" w:cs="Times New Roman"/>
          <w:color w:val="333333"/>
          <w:sz w:val="24"/>
          <w:szCs w:val="24"/>
        </w:rPr>
        <w:t>h</w:t>
      </w:r>
      <w:proofErr w:type="spellEnd"/>
      <w:r w:rsidRPr="00236C8A">
        <w:rPr>
          <w:rFonts w:ascii="Times New Roman" w:eastAsia="Times New Roman" w:hAnsi="Times New Roman" w:cs="Times New Roman"/>
          <w:color w:val="333333"/>
          <w:sz w:val="24"/>
          <w:szCs w:val="24"/>
        </w:rPr>
        <w:t xml:space="preserve"> = 0,5 :</w:t>
      </w:r>
    </w:p>
    <w:tbl>
      <w:tblPr>
        <w:tblW w:w="0" w:type="auto"/>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9"/>
        <w:gridCol w:w="571"/>
        <w:gridCol w:w="571"/>
        <w:gridCol w:w="571"/>
        <w:gridCol w:w="571"/>
        <w:gridCol w:w="571"/>
        <w:gridCol w:w="571"/>
        <w:gridCol w:w="571"/>
        <w:gridCol w:w="571"/>
        <w:gridCol w:w="129"/>
        <w:gridCol w:w="571"/>
        <w:gridCol w:w="571"/>
        <w:gridCol w:w="571"/>
        <w:gridCol w:w="571"/>
        <w:gridCol w:w="571"/>
        <w:gridCol w:w="571"/>
        <w:gridCol w:w="571"/>
        <w:gridCol w:w="571"/>
      </w:tblGrid>
      <w:tr w:rsidR="00780CB1" w:rsidRPr="00663FA0" w:rsidTr="00780CB1">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proofErr w:type="spellStart"/>
            <w:r w:rsidRPr="00663FA0">
              <w:rPr>
                <w:rFonts w:ascii="Helvetica" w:eastAsia="Times New Roman" w:hAnsi="Helvetica" w:cs="Times New Roman"/>
                <w:color w:val="333333"/>
                <w:sz w:val="20"/>
                <w:szCs w:val="20"/>
              </w:rPr>
              <w:t>x</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-1,75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-0,75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0,75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1,75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2</w:t>
            </w:r>
          </w:p>
        </w:tc>
      </w:tr>
      <w:tr w:rsidR="00780CB1" w:rsidRPr="00663FA0" w:rsidTr="00780CB1">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proofErr w:type="spellStart"/>
            <w:r w:rsidRPr="00663FA0">
              <w:rPr>
                <w:rFonts w:ascii="Helvetica" w:eastAsia="Times New Roman" w:hAnsi="Helvetica" w:cs="Times New Roman"/>
                <w:color w:val="333333"/>
                <w:sz w:val="20"/>
                <w:szCs w:val="20"/>
              </w:rPr>
              <w:t>y</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-0,9092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-0,9839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-0,9974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-0,9489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-0,8414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-0,6816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-0,4794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-0,2474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0,2474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0,4794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0,6816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0,8414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0,9489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0,9974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0,9839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0,9092</w:t>
            </w:r>
          </w:p>
        </w:tc>
      </w:tr>
    </w:tbl>
    <w:p w:rsidR="00780CB1" w:rsidRPr="00236C8A" w:rsidRDefault="00780CB1" w:rsidP="00780CB1">
      <w:pPr>
        <w:spacing w:line="240" w:lineRule="auto"/>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6. Следующий шаг. Выделим таблицу и вызовем Мастер диаграмм. На первом шаге выберем во вкладке Нестандартные Гладкие графики.</w:t>
      </w:r>
      <w:r w:rsidRPr="00236C8A">
        <w:rPr>
          <w:rFonts w:ascii="Times New Roman" w:eastAsia="Times New Roman" w:hAnsi="Times New Roman" w:cs="Times New Roman"/>
          <w:color w:val="333333"/>
          <w:sz w:val="24"/>
          <w:szCs w:val="24"/>
        </w:rPr>
        <w:br/>
        <w:t>7. На втором шаге во вкладке Ряд выполним:</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proofErr w:type="gramStart"/>
      <w:r w:rsidRPr="00236C8A">
        <w:rPr>
          <w:rFonts w:ascii="Times New Roman" w:eastAsia="Times New Roman" w:hAnsi="Times New Roman" w:cs="Times New Roman"/>
          <w:color w:val="333333"/>
          <w:sz w:val="24"/>
          <w:szCs w:val="24"/>
        </w:rPr>
        <w:t xml:space="preserve">В поле Ряд необходимо выделить ряд </w:t>
      </w:r>
      <w:proofErr w:type="spellStart"/>
      <w:r w:rsidRPr="00236C8A">
        <w:rPr>
          <w:rFonts w:ascii="Times New Roman" w:eastAsia="Times New Roman" w:hAnsi="Times New Roman" w:cs="Times New Roman"/>
          <w:color w:val="333333"/>
          <w:sz w:val="24"/>
          <w:szCs w:val="24"/>
        </w:rPr>
        <w:t>х</w:t>
      </w:r>
      <w:proofErr w:type="spellEnd"/>
      <w:r w:rsidRPr="00236C8A">
        <w:rPr>
          <w:rFonts w:ascii="Times New Roman" w:eastAsia="Times New Roman" w:hAnsi="Times New Roman" w:cs="Times New Roman"/>
          <w:color w:val="333333"/>
          <w:sz w:val="24"/>
          <w:szCs w:val="24"/>
        </w:rPr>
        <w:t xml:space="preserve"> и нажать на кнопку “Удалить” (график изменений </w:t>
      </w:r>
      <w:proofErr w:type="spellStart"/>
      <w:r w:rsidRPr="00236C8A">
        <w:rPr>
          <w:rFonts w:ascii="Times New Roman" w:eastAsia="Times New Roman" w:hAnsi="Times New Roman" w:cs="Times New Roman"/>
          <w:color w:val="333333"/>
          <w:sz w:val="24"/>
          <w:szCs w:val="24"/>
        </w:rPr>
        <w:t>х</w:t>
      </w:r>
      <w:proofErr w:type="spellEnd"/>
      <w:r w:rsidRPr="00236C8A">
        <w:rPr>
          <w:rFonts w:ascii="Times New Roman" w:eastAsia="Times New Roman" w:hAnsi="Times New Roman" w:cs="Times New Roman"/>
          <w:color w:val="333333"/>
          <w:sz w:val="24"/>
          <w:szCs w:val="24"/>
        </w:rPr>
        <w:t xml:space="preserve"> нам не нужен.</w:t>
      </w:r>
      <w:proofErr w:type="gramEnd"/>
      <w:r w:rsidRPr="00236C8A">
        <w:rPr>
          <w:rFonts w:ascii="Times New Roman" w:eastAsia="Times New Roman" w:hAnsi="Times New Roman" w:cs="Times New Roman"/>
          <w:color w:val="333333"/>
          <w:sz w:val="24"/>
          <w:szCs w:val="24"/>
        </w:rPr>
        <w:t xml:space="preserve"> График функции – это график изменения значений у)</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lastRenderedPageBreak/>
        <w:t>В поле Подписи оси Х нажать на кнопку</w:t>
      </w:r>
      <w:proofErr w:type="gramStart"/>
      <w:r w:rsidRPr="00236C8A">
        <w:rPr>
          <w:rFonts w:ascii="Times New Roman" w:eastAsia="Times New Roman" w:hAnsi="Times New Roman" w:cs="Times New Roman"/>
          <w:noProof/>
          <w:color w:val="333333"/>
          <w:sz w:val="24"/>
          <w:szCs w:val="24"/>
        </w:rPr>
        <w:drawing>
          <wp:inline distT="0" distB="0" distL="0" distR="0">
            <wp:extent cx="333375" cy="219075"/>
            <wp:effectExtent l="0" t="0" r="9525" b="9525"/>
            <wp:docPr id="50" name="Рисунок 50" descr="http://festival.1september.ru/articles/312928/Image4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estival.1september.ru/articles/312928/Image404.gif"/>
                    <pic:cNvPicPr>
                      <a:picLocks noChangeAspect="1" noChangeArrowheads="1"/>
                    </pic:cNvPicPr>
                  </pic:nvPicPr>
                  <pic:blipFill>
                    <a:blip r:embed="rId6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3375" cy="219075"/>
                    </a:xfrm>
                    <a:prstGeom prst="rect">
                      <a:avLst/>
                    </a:prstGeom>
                    <a:noFill/>
                    <a:ln>
                      <a:noFill/>
                    </a:ln>
                  </pic:spPr>
                </pic:pic>
              </a:graphicData>
            </a:graphic>
          </wp:inline>
        </w:drawing>
      </w:r>
      <w:r w:rsidRPr="00236C8A">
        <w:rPr>
          <w:rFonts w:ascii="Times New Roman" w:eastAsia="Times New Roman" w:hAnsi="Times New Roman" w:cs="Times New Roman"/>
          <w:color w:val="333333"/>
          <w:sz w:val="24"/>
          <w:szCs w:val="24"/>
        </w:rPr>
        <w:t>.</w:t>
      </w:r>
      <w:proofErr w:type="gramEnd"/>
      <w:r w:rsidRPr="00236C8A">
        <w:rPr>
          <w:rFonts w:ascii="Times New Roman" w:eastAsia="Times New Roman" w:hAnsi="Times New Roman" w:cs="Times New Roman"/>
          <w:color w:val="333333"/>
          <w:sz w:val="24"/>
          <w:szCs w:val="24"/>
        </w:rPr>
        <w:t xml:space="preserve">Выделить в таблице ячейки со значениями </w:t>
      </w:r>
      <w:proofErr w:type="spellStart"/>
      <w:r w:rsidRPr="00236C8A">
        <w:rPr>
          <w:rFonts w:ascii="Times New Roman" w:eastAsia="Times New Roman" w:hAnsi="Times New Roman" w:cs="Times New Roman"/>
          <w:color w:val="333333"/>
          <w:sz w:val="24"/>
          <w:szCs w:val="24"/>
        </w:rPr>
        <w:t>х</w:t>
      </w:r>
      <w:proofErr w:type="spellEnd"/>
      <w:r w:rsidRPr="00236C8A">
        <w:rPr>
          <w:rFonts w:ascii="Times New Roman" w:eastAsia="Times New Roman" w:hAnsi="Times New Roman" w:cs="Times New Roman"/>
          <w:color w:val="333333"/>
          <w:sz w:val="24"/>
          <w:szCs w:val="24"/>
        </w:rPr>
        <w:t xml:space="preserve"> и нажмите на кнопку </w:t>
      </w:r>
      <w:r w:rsidRPr="00236C8A">
        <w:rPr>
          <w:rFonts w:ascii="Times New Roman" w:eastAsia="Times New Roman" w:hAnsi="Times New Roman" w:cs="Times New Roman"/>
          <w:noProof/>
          <w:color w:val="333333"/>
          <w:sz w:val="24"/>
          <w:szCs w:val="24"/>
        </w:rPr>
        <w:drawing>
          <wp:inline distT="0" distB="0" distL="0" distR="0">
            <wp:extent cx="342900" cy="257175"/>
            <wp:effectExtent l="0" t="0" r="0" b="9525"/>
            <wp:docPr id="53" name="Рисунок 53" descr="http://festival.1september.ru/articles/312928/Image4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estival.1september.ru/articles/312928/Image405.gif"/>
                    <pic:cNvPicPr>
                      <a:picLocks noChangeAspect="1" noChangeArrowheads="1"/>
                    </pic:cNvPicPr>
                  </pic:nvPicPr>
                  <pic:blipFill>
                    <a:blip r:embed="rId6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900" cy="257175"/>
                    </a:xfrm>
                    <a:prstGeom prst="rect">
                      <a:avLst/>
                    </a:prstGeom>
                    <a:noFill/>
                    <a:ln>
                      <a:noFill/>
                    </a:ln>
                  </pic:spPr>
                </pic:pic>
              </a:graphicData>
            </a:graphic>
          </wp:inline>
        </w:drawing>
      </w:r>
      <w:r w:rsidRPr="00236C8A">
        <w:rPr>
          <w:rFonts w:ascii="Times New Roman" w:eastAsia="Times New Roman" w:hAnsi="Times New Roman" w:cs="Times New Roman"/>
          <w:color w:val="333333"/>
          <w:sz w:val="24"/>
          <w:szCs w:val="24"/>
        </w:rPr>
        <w:t>. Подписи по горизонтальной оси станут такими, как у нас в таблице.</w:t>
      </w:r>
    </w:p>
    <w:p w:rsidR="00780CB1" w:rsidRPr="00236C8A" w:rsidRDefault="00780CB1" w:rsidP="00780CB1">
      <w:pPr>
        <w:spacing w:line="240" w:lineRule="auto"/>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 xml:space="preserve">8. На третьем шаге заполним вкладку Заголовки. </w:t>
      </w:r>
    </w:p>
    <w:p w:rsidR="00780CB1" w:rsidRPr="00663FA0" w:rsidRDefault="00780CB1" w:rsidP="00780CB1">
      <w:pPr>
        <w:spacing w:after="120" w:line="240" w:lineRule="atLeast"/>
        <w:jc w:val="center"/>
        <w:rPr>
          <w:rFonts w:ascii="Helvetica" w:eastAsia="Times New Roman" w:hAnsi="Helvetica" w:cs="Times New Roman"/>
          <w:color w:val="333333"/>
          <w:sz w:val="20"/>
          <w:szCs w:val="20"/>
        </w:rPr>
      </w:pPr>
      <w:r w:rsidRPr="00663FA0">
        <w:rPr>
          <w:rFonts w:ascii="Helvetica" w:eastAsia="Times New Roman" w:hAnsi="Helvetica" w:cs="Times New Roman"/>
          <w:noProof/>
          <w:color w:val="333333"/>
          <w:sz w:val="20"/>
          <w:szCs w:val="20"/>
        </w:rPr>
        <w:drawing>
          <wp:inline distT="0" distB="0" distL="0" distR="0">
            <wp:extent cx="4105275" cy="2276475"/>
            <wp:effectExtent l="0" t="0" r="9525" b="9525"/>
            <wp:docPr id="54" name="Рисунок 54" descr="http://festival.1september.ru/articles/312928/Image4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estival.1september.ru/articles/312928/Image406.gif"/>
                    <pic:cNvPicPr>
                      <a:picLocks noChangeAspect="1" noChangeArrowheads="1"/>
                    </pic:cNvPicPr>
                  </pic:nvPicPr>
                  <pic:blipFill>
                    <a:blip r:embed="rId6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05275" cy="2276475"/>
                    </a:xfrm>
                    <a:prstGeom prst="rect">
                      <a:avLst/>
                    </a:prstGeom>
                    <a:noFill/>
                    <a:ln>
                      <a:noFill/>
                    </a:ln>
                  </pic:spPr>
                </pic:pic>
              </a:graphicData>
            </a:graphic>
          </wp:inline>
        </w:drawing>
      </w:r>
    </w:p>
    <w:p w:rsidR="00780CB1" w:rsidRPr="00236C8A" w:rsidRDefault="00780CB1" w:rsidP="00780CB1">
      <w:pPr>
        <w:spacing w:line="240" w:lineRule="auto"/>
        <w:rPr>
          <w:rFonts w:ascii="Times New Roman" w:eastAsia="Times New Roman" w:hAnsi="Times New Roman" w:cs="Times New Roman"/>
          <w:color w:val="333333"/>
          <w:sz w:val="24"/>
          <w:szCs w:val="24"/>
        </w:rPr>
      </w:pPr>
      <w:r w:rsidRPr="00663FA0">
        <w:rPr>
          <w:rFonts w:ascii="Helvetica" w:eastAsia="Times New Roman" w:hAnsi="Helvetica" w:cs="Times New Roman"/>
          <w:color w:val="333333"/>
          <w:sz w:val="24"/>
          <w:szCs w:val="24"/>
        </w:rPr>
        <w:t xml:space="preserve">9. </w:t>
      </w:r>
      <w:r w:rsidRPr="00236C8A">
        <w:rPr>
          <w:rFonts w:ascii="Times New Roman" w:eastAsia="Times New Roman" w:hAnsi="Times New Roman" w:cs="Times New Roman"/>
          <w:color w:val="333333"/>
          <w:sz w:val="24"/>
          <w:szCs w:val="24"/>
        </w:rPr>
        <w:t>Пример полученного графика.</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 xml:space="preserve">На самом деле пока это мало похоже на график функции в нашем привычном понимании. </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 xml:space="preserve">Для форматирования графика: </w:t>
      </w:r>
    </w:p>
    <w:p w:rsidR="00780CB1" w:rsidRPr="00236C8A" w:rsidRDefault="00780CB1" w:rsidP="009C3E4F">
      <w:pPr>
        <w:numPr>
          <w:ilvl w:val="0"/>
          <w:numId w:val="66"/>
        </w:numPr>
        <w:spacing w:before="100" w:beforeAutospacing="1" w:after="100" w:afterAutospacing="1" w:line="240" w:lineRule="atLeast"/>
        <w:ind w:left="375"/>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Вызовем контекстное меню оси ОУ. Затем, выберем пункт Формат оси…. Во вкладке Шкала установим: цена основного деления: 1. Во вкладке Шрифт установим размер шрифта 8пт.</w:t>
      </w:r>
    </w:p>
    <w:p w:rsidR="00780CB1" w:rsidRPr="00236C8A" w:rsidRDefault="00780CB1" w:rsidP="009C3E4F">
      <w:pPr>
        <w:numPr>
          <w:ilvl w:val="0"/>
          <w:numId w:val="66"/>
        </w:numPr>
        <w:spacing w:before="100" w:beforeAutospacing="1" w:after="100" w:afterAutospacing="1" w:line="240" w:lineRule="atLeast"/>
        <w:ind w:left="375"/>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 xml:space="preserve">Вызовем контекстное меню оси ОХ. Выберем пункт Формат оси…. </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Во вкладке Шкала установим: пересечение с осью ОУ установите номер категории 5 (чтобы ось ОУ пересекала ось ОХ в категории с подписью 0, а это пятая по счету категория).</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Во вкладке шрифт установите размер шрифта 8пт.</w:t>
      </w:r>
      <w:r w:rsidR="004D2691">
        <w:rPr>
          <w:rFonts w:ascii="Times New Roman" w:eastAsia="Times New Roman" w:hAnsi="Times New Roman" w:cs="Times New Roman"/>
          <w:color w:val="333333"/>
          <w:sz w:val="24"/>
          <w:szCs w:val="24"/>
        </w:rPr>
        <w:t xml:space="preserve"> </w:t>
      </w:r>
      <w:r w:rsidRPr="00236C8A">
        <w:rPr>
          <w:rFonts w:ascii="Times New Roman" w:eastAsia="Times New Roman" w:hAnsi="Times New Roman" w:cs="Times New Roman"/>
          <w:color w:val="333333"/>
          <w:sz w:val="24"/>
          <w:szCs w:val="24"/>
        </w:rPr>
        <w:t>Нажмите на кнопку ОК.</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Остальные изменения выполняются аналогично.</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Для закрепления рассмотрим еще одну задачу на построение графика функций. Эту задачу попробуйте решить самостоятельно, сверяясь с экраном проектора.</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b/>
          <w:bCs/>
          <w:color w:val="333333"/>
          <w:sz w:val="24"/>
          <w:szCs w:val="24"/>
        </w:rPr>
        <w:t>Применение полученных знаний.</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Пригласить к проектору студента и сформулировать следующую задачу.</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b/>
          <w:bCs/>
          <w:color w:val="333333"/>
          <w:sz w:val="24"/>
          <w:szCs w:val="24"/>
        </w:rPr>
        <w:t>Задача 2.</w:t>
      </w:r>
      <w:r w:rsidRPr="00236C8A">
        <w:rPr>
          <w:rFonts w:ascii="Times New Roman" w:eastAsia="Times New Roman" w:hAnsi="Times New Roman" w:cs="Times New Roman"/>
          <w:color w:val="333333"/>
          <w:sz w:val="24"/>
          <w:szCs w:val="24"/>
        </w:rPr>
        <w:t xml:space="preserve"> Построить график функции у = х</w:t>
      </w:r>
      <w:r w:rsidRPr="00236C8A">
        <w:rPr>
          <w:rFonts w:ascii="Times New Roman" w:eastAsia="Times New Roman" w:hAnsi="Times New Roman" w:cs="Times New Roman"/>
          <w:color w:val="333333"/>
          <w:sz w:val="24"/>
          <w:szCs w:val="24"/>
          <w:vertAlign w:val="superscript"/>
        </w:rPr>
        <w:t>3</w:t>
      </w:r>
      <w:r w:rsidRPr="00236C8A">
        <w:rPr>
          <w:rFonts w:ascii="Times New Roman" w:eastAsia="Times New Roman" w:hAnsi="Times New Roman" w:cs="Times New Roman"/>
          <w:color w:val="333333"/>
          <w:sz w:val="24"/>
          <w:szCs w:val="24"/>
        </w:rPr>
        <w:t xml:space="preserve">на отрезке [– 3; 3] с шагом </w:t>
      </w:r>
      <w:proofErr w:type="spellStart"/>
      <w:r w:rsidRPr="00236C8A">
        <w:rPr>
          <w:rFonts w:ascii="Times New Roman" w:eastAsia="Times New Roman" w:hAnsi="Times New Roman" w:cs="Times New Roman"/>
          <w:color w:val="333333"/>
          <w:sz w:val="24"/>
          <w:szCs w:val="24"/>
        </w:rPr>
        <w:t>h</w:t>
      </w:r>
      <w:proofErr w:type="spellEnd"/>
      <w:r w:rsidRPr="00236C8A">
        <w:rPr>
          <w:rFonts w:ascii="Times New Roman" w:eastAsia="Times New Roman" w:hAnsi="Times New Roman" w:cs="Times New Roman"/>
          <w:color w:val="333333"/>
          <w:sz w:val="24"/>
          <w:szCs w:val="24"/>
        </w:rPr>
        <w:t xml:space="preserve"> = 0,5.</w:t>
      </w:r>
    </w:p>
    <w:p w:rsidR="00780CB1" w:rsidRPr="00236C8A" w:rsidRDefault="00780CB1" w:rsidP="00780CB1">
      <w:pPr>
        <w:spacing w:line="240" w:lineRule="auto"/>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 xml:space="preserve">1. Создать следующую таблицу: Создать таблица значений функции у = </w:t>
      </w:r>
      <w:proofErr w:type="spellStart"/>
      <w:r w:rsidRPr="00236C8A">
        <w:rPr>
          <w:rFonts w:ascii="Times New Roman" w:eastAsia="Times New Roman" w:hAnsi="Times New Roman" w:cs="Times New Roman"/>
          <w:color w:val="333333"/>
          <w:sz w:val="24"/>
          <w:szCs w:val="24"/>
        </w:rPr>
        <w:t>f</w:t>
      </w:r>
      <w:proofErr w:type="spellEnd"/>
      <w:r w:rsidRPr="00236C8A">
        <w:rPr>
          <w:rFonts w:ascii="Times New Roman" w:eastAsia="Times New Roman" w:hAnsi="Times New Roman" w:cs="Times New Roman"/>
          <w:color w:val="333333"/>
          <w:sz w:val="24"/>
          <w:szCs w:val="24"/>
        </w:rPr>
        <w:t>(</w:t>
      </w:r>
      <w:proofErr w:type="spellStart"/>
      <w:r w:rsidRPr="00236C8A">
        <w:rPr>
          <w:rFonts w:ascii="Times New Roman" w:eastAsia="Times New Roman" w:hAnsi="Times New Roman" w:cs="Times New Roman"/>
          <w:color w:val="333333"/>
          <w:sz w:val="24"/>
          <w:szCs w:val="24"/>
        </w:rPr>
        <w:t>х</w:t>
      </w:r>
      <w:proofErr w:type="spellEnd"/>
      <w:r w:rsidRPr="00236C8A">
        <w:rPr>
          <w:rFonts w:ascii="Times New Roman" w:eastAsia="Times New Roman" w:hAnsi="Times New Roman" w:cs="Times New Roman"/>
          <w:color w:val="333333"/>
          <w:sz w:val="24"/>
          <w:szCs w:val="24"/>
        </w:rPr>
        <w:t>).</w:t>
      </w:r>
    </w:p>
    <w:p w:rsidR="00780CB1" w:rsidRPr="00663FA0" w:rsidRDefault="00780CB1" w:rsidP="00780CB1">
      <w:pPr>
        <w:spacing w:after="120" w:line="240" w:lineRule="atLeast"/>
        <w:jc w:val="center"/>
        <w:rPr>
          <w:rFonts w:ascii="Helvetica" w:eastAsia="Times New Roman" w:hAnsi="Helvetica" w:cs="Times New Roman"/>
          <w:color w:val="333333"/>
          <w:sz w:val="20"/>
          <w:szCs w:val="20"/>
        </w:rPr>
      </w:pPr>
      <w:r w:rsidRPr="00663FA0">
        <w:rPr>
          <w:rFonts w:ascii="Helvetica" w:eastAsia="Times New Roman" w:hAnsi="Helvetica" w:cs="Times New Roman"/>
          <w:noProof/>
          <w:color w:val="333333"/>
          <w:sz w:val="20"/>
          <w:szCs w:val="20"/>
        </w:rPr>
        <w:lastRenderedPageBreak/>
        <w:drawing>
          <wp:inline distT="0" distB="0" distL="0" distR="0">
            <wp:extent cx="4762500" cy="3810000"/>
            <wp:effectExtent l="0" t="0" r="0" b="0"/>
            <wp:docPr id="55" name="Рисунок 55" descr="http://festival.1september.ru/articles/312928/Image4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estival.1september.ru/articles/312928/Image407.gif"/>
                    <pic:cNvPicPr>
                      <a:picLocks noChangeAspect="1" noChangeArrowheads="1"/>
                    </pic:cNvPicPr>
                  </pic:nvPicPr>
                  <pic:blipFill>
                    <a:blip r:embed="rId6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2500" cy="3810000"/>
                    </a:xfrm>
                    <a:prstGeom prst="rect">
                      <a:avLst/>
                    </a:prstGeom>
                    <a:noFill/>
                    <a:ln>
                      <a:noFill/>
                    </a:ln>
                  </pic:spPr>
                </pic:pic>
              </a:graphicData>
            </a:graphic>
          </wp:inline>
        </w:drawing>
      </w:r>
    </w:p>
    <w:p w:rsidR="00780CB1" w:rsidRPr="00236C8A" w:rsidRDefault="00780CB1" w:rsidP="00780CB1">
      <w:pPr>
        <w:spacing w:line="240" w:lineRule="auto"/>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2. В ячейку С</w:t>
      </w:r>
      <w:proofErr w:type="gramStart"/>
      <w:r w:rsidRPr="00236C8A">
        <w:rPr>
          <w:rFonts w:ascii="Times New Roman" w:eastAsia="Times New Roman" w:hAnsi="Times New Roman" w:cs="Times New Roman"/>
          <w:color w:val="333333"/>
          <w:sz w:val="24"/>
          <w:szCs w:val="24"/>
        </w:rPr>
        <w:t>4</w:t>
      </w:r>
      <w:proofErr w:type="gramEnd"/>
      <w:r w:rsidRPr="00236C8A">
        <w:rPr>
          <w:rFonts w:ascii="Times New Roman" w:eastAsia="Times New Roman" w:hAnsi="Times New Roman" w:cs="Times New Roman"/>
          <w:color w:val="333333"/>
          <w:sz w:val="24"/>
          <w:szCs w:val="24"/>
        </w:rPr>
        <w:t xml:space="preserve"> ввести первое значение отрезка: –3</w:t>
      </w:r>
      <w:r w:rsidRPr="00236C8A">
        <w:rPr>
          <w:rFonts w:ascii="Times New Roman" w:eastAsia="Times New Roman" w:hAnsi="Times New Roman" w:cs="Times New Roman"/>
          <w:color w:val="333333"/>
          <w:sz w:val="24"/>
          <w:szCs w:val="24"/>
        </w:rPr>
        <w:br/>
        <w:t xml:space="preserve">3. В ячейку D4 ввести формулу, которая будет добавлять </w:t>
      </w:r>
      <w:proofErr w:type="gramStart"/>
      <w:r w:rsidRPr="00236C8A">
        <w:rPr>
          <w:rFonts w:ascii="Times New Roman" w:eastAsia="Times New Roman" w:hAnsi="Times New Roman" w:cs="Times New Roman"/>
          <w:color w:val="333333"/>
          <w:sz w:val="24"/>
          <w:szCs w:val="24"/>
        </w:rPr>
        <w:t>к</w:t>
      </w:r>
      <w:proofErr w:type="gramEnd"/>
      <w:r w:rsidRPr="00236C8A">
        <w:rPr>
          <w:rFonts w:ascii="Times New Roman" w:eastAsia="Times New Roman" w:hAnsi="Times New Roman" w:cs="Times New Roman"/>
          <w:color w:val="333333"/>
          <w:sz w:val="24"/>
          <w:szCs w:val="24"/>
        </w:rPr>
        <w:t xml:space="preserve"> лево-стоящей ячейки шаг: = В</w:t>
      </w:r>
      <w:proofErr w:type="gramStart"/>
      <w:r w:rsidRPr="00236C8A">
        <w:rPr>
          <w:rFonts w:ascii="Times New Roman" w:eastAsia="Times New Roman" w:hAnsi="Times New Roman" w:cs="Times New Roman"/>
          <w:color w:val="333333"/>
          <w:sz w:val="24"/>
          <w:szCs w:val="24"/>
        </w:rPr>
        <w:t>4</w:t>
      </w:r>
      <w:proofErr w:type="gramEnd"/>
      <w:r w:rsidRPr="00236C8A">
        <w:rPr>
          <w:rFonts w:ascii="Times New Roman" w:eastAsia="Times New Roman" w:hAnsi="Times New Roman" w:cs="Times New Roman"/>
          <w:color w:val="333333"/>
          <w:sz w:val="24"/>
          <w:szCs w:val="24"/>
        </w:rPr>
        <w:t xml:space="preserve"> + $A$4</w:t>
      </w:r>
      <w:r w:rsidRPr="00236C8A">
        <w:rPr>
          <w:rFonts w:ascii="Times New Roman" w:eastAsia="Times New Roman" w:hAnsi="Times New Roman" w:cs="Times New Roman"/>
          <w:color w:val="333333"/>
          <w:sz w:val="24"/>
          <w:szCs w:val="24"/>
        </w:rPr>
        <w:br/>
        <w:t xml:space="preserve">4. Маркером заполнения ячейки D3 заполнить влево ячейки строки 3, до тех пор, пока не будет получено значение другого конца отрезка: 3. </w:t>
      </w:r>
      <w:r w:rsidRPr="00236C8A">
        <w:rPr>
          <w:rFonts w:ascii="Times New Roman" w:eastAsia="Times New Roman" w:hAnsi="Times New Roman" w:cs="Times New Roman"/>
          <w:color w:val="333333"/>
          <w:sz w:val="24"/>
          <w:szCs w:val="24"/>
        </w:rPr>
        <w:br/>
        <w:t>5. В ячейку С5 ввести формулу вычисления значения функции: = С</w:t>
      </w:r>
      <w:proofErr w:type="gramStart"/>
      <w:r w:rsidRPr="00236C8A">
        <w:rPr>
          <w:rFonts w:ascii="Times New Roman" w:eastAsia="Times New Roman" w:hAnsi="Times New Roman" w:cs="Times New Roman"/>
          <w:color w:val="333333"/>
          <w:sz w:val="24"/>
          <w:szCs w:val="24"/>
        </w:rPr>
        <w:t>4</w:t>
      </w:r>
      <w:proofErr w:type="gramEnd"/>
      <w:r w:rsidRPr="00236C8A">
        <w:rPr>
          <w:rFonts w:ascii="Times New Roman" w:eastAsia="Times New Roman" w:hAnsi="Times New Roman" w:cs="Times New Roman"/>
          <w:color w:val="333333"/>
          <w:sz w:val="24"/>
          <w:szCs w:val="24"/>
        </w:rPr>
        <w:t>^3</w:t>
      </w:r>
      <w:r w:rsidRPr="00236C8A">
        <w:rPr>
          <w:rFonts w:ascii="Times New Roman" w:eastAsia="Times New Roman" w:hAnsi="Times New Roman" w:cs="Times New Roman"/>
          <w:color w:val="333333"/>
          <w:sz w:val="24"/>
          <w:szCs w:val="24"/>
        </w:rPr>
        <w:br/>
        <w:t xml:space="preserve">6. Маркером заполнения скопировать формулу в ячейки строки 5 до конца таблицы. </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Таким образом, должна получиться таблица аргументов (</w:t>
      </w:r>
      <w:proofErr w:type="spellStart"/>
      <w:r w:rsidRPr="00236C8A">
        <w:rPr>
          <w:rFonts w:ascii="Times New Roman" w:eastAsia="Times New Roman" w:hAnsi="Times New Roman" w:cs="Times New Roman"/>
          <w:color w:val="333333"/>
          <w:sz w:val="24"/>
          <w:szCs w:val="24"/>
        </w:rPr>
        <w:t>х</w:t>
      </w:r>
      <w:proofErr w:type="spellEnd"/>
      <w:r w:rsidRPr="00236C8A">
        <w:rPr>
          <w:rFonts w:ascii="Times New Roman" w:eastAsia="Times New Roman" w:hAnsi="Times New Roman" w:cs="Times New Roman"/>
          <w:color w:val="333333"/>
          <w:sz w:val="24"/>
          <w:szCs w:val="24"/>
        </w:rPr>
        <w:t>) и значений (у) функции у = х</w:t>
      </w:r>
      <w:r w:rsidRPr="00236C8A">
        <w:rPr>
          <w:rFonts w:ascii="Times New Roman" w:eastAsia="Times New Roman" w:hAnsi="Times New Roman" w:cs="Times New Roman"/>
          <w:color w:val="333333"/>
          <w:sz w:val="24"/>
          <w:szCs w:val="24"/>
          <w:vertAlign w:val="superscript"/>
        </w:rPr>
        <w:t>3</w:t>
      </w:r>
      <w:r w:rsidRPr="00236C8A">
        <w:rPr>
          <w:rFonts w:ascii="Times New Roman" w:eastAsia="Times New Roman" w:hAnsi="Times New Roman" w:cs="Times New Roman"/>
          <w:color w:val="333333"/>
          <w:sz w:val="24"/>
          <w:szCs w:val="24"/>
        </w:rPr>
        <w:t xml:space="preserve"> на отрезке [–3;3] с шагом </w:t>
      </w:r>
      <w:proofErr w:type="spellStart"/>
      <w:r w:rsidRPr="00236C8A">
        <w:rPr>
          <w:rFonts w:ascii="Times New Roman" w:eastAsia="Times New Roman" w:hAnsi="Times New Roman" w:cs="Times New Roman"/>
          <w:color w:val="333333"/>
          <w:sz w:val="24"/>
          <w:szCs w:val="24"/>
        </w:rPr>
        <w:t>h</w:t>
      </w:r>
      <w:proofErr w:type="spellEnd"/>
      <w:r w:rsidRPr="00236C8A">
        <w:rPr>
          <w:rFonts w:ascii="Times New Roman" w:eastAsia="Times New Roman" w:hAnsi="Times New Roman" w:cs="Times New Roman"/>
          <w:color w:val="333333"/>
          <w:sz w:val="24"/>
          <w:szCs w:val="24"/>
        </w:rPr>
        <w:t xml:space="preserve"> = 0,5:</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10"/>
        <w:gridCol w:w="500"/>
        <w:gridCol w:w="889"/>
        <w:gridCol w:w="388"/>
        <w:gridCol w:w="778"/>
        <w:gridCol w:w="388"/>
        <w:gridCol w:w="778"/>
        <w:gridCol w:w="322"/>
        <w:gridCol w:w="711"/>
        <w:gridCol w:w="322"/>
        <w:gridCol w:w="711"/>
        <w:gridCol w:w="322"/>
        <w:gridCol w:w="822"/>
        <w:gridCol w:w="433"/>
      </w:tblGrid>
      <w:tr w:rsidR="00780CB1" w:rsidRPr="00663FA0" w:rsidTr="00780CB1">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proofErr w:type="spellStart"/>
            <w:r w:rsidRPr="00663FA0">
              <w:rPr>
                <w:rFonts w:ascii="Helvetica" w:eastAsia="Times New Roman" w:hAnsi="Helvetica" w:cs="Times New Roman"/>
                <w:color w:val="333333"/>
                <w:sz w:val="20"/>
                <w:szCs w:val="20"/>
              </w:rPr>
              <w:t>х</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-3</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-2</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2</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3</w:t>
            </w:r>
          </w:p>
        </w:tc>
      </w:tr>
      <w:tr w:rsidR="00780CB1" w:rsidRPr="00663FA0" w:rsidTr="00780CB1">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proofErr w:type="spellStart"/>
            <w:r w:rsidRPr="00663FA0">
              <w:rPr>
                <w:rFonts w:ascii="Helvetica" w:eastAsia="Times New Roman" w:hAnsi="Helvetica" w:cs="Times New Roman"/>
                <w:color w:val="333333"/>
                <w:sz w:val="20"/>
                <w:szCs w:val="20"/>
              </w:rPr>
              <w:t>y</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-27</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-15,625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-8</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-3,375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-0,125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0,125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3,375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8</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15,625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27</w:t>
            </w:r>
          </w:p>
        </w:tc>
      </w:tr>
    </w:tbl>
    <w:p w:rsidR="00780CB1" w:rsidRPr="00236C8A" w:rsidRDefault="00780CB1" w:rsidP="00780CB1">
      <w:pPr>
        <w:spacing w:line="240" w:lineRule="auto"/>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7. Выделить таблицу и вызвать мастер диаграмм. На первом шаге выбрать во второй вкладке Гладкие графики.</w:t>
      </w:r>
      <w:r w:rsidRPr="00236C8A">
        <w:rPr>
          <w:rFonts w:ascii="Times New Roman" w:eastAsia="Times New Roman" w:hAnsi="Times New Roman" w:cs="Times New Roman"/>
          <w:color w:val="333333"/>
          <w:sz w:val="24"/>
          <w:szCs w:val="24"/>
        </w:rPr>
        <w:br/>
        <w:t>8. На втором шаге во вкладке Ряд выполнить:</w:t>
      </w:r>
    </w:p>
    <w:p w:rsidR="00780CB1" w:rsidRPr="00236C8A" w:rsidRDefault="00780CB1" w:rsidP="009C3E4F">
      <w:pPr>
        <w:numPr>
          <w:ilvl w:val="0"/>
          <w:numId w:val="67"/>
        </w:numPr>
        <w:spacing w:before="100" w:beforeAutospacing="1" w:after="100" w:afterAutospacing="1" w:line="240" w:lineRule="atLeast"/>
        <w:ind w:left="375"/>
        <w:rPr>
          <w:rFonts w:ascii="Times New Roman" w:eastAsia="Times New Roman" w:hAnsi="Times New Roman" w:cs="Times New Roman"/>
          <w:color w:val="333333"/>
          <w:sz w:val="24"/>
          <w:szCs w:val="24"/>
        </w:rPr>
      </w:pPr>
      <w:proofErr w:type="gramStart"/>
      <w:r w:rsidRPr="00236C8A">
        <w:rPr>
          <w:rFonts w:ascii="Times New Roman" w:eastAsia="Times New Roman" w:hAnsi="Times New Roman" w:cs="Times New Roman"/>
          <w:color w:val="333333"/>
          <w:sz w:val="24"/>
          <w:szCs w:val="24"/>
        </w:rPr>
        <w:t xml:space="preserve">В поле Ряд выделить ряд </w:t>
      </w:r>
      <w:proofErr w:type="spellStart"/>
      <w:r w:rsidRPr="00236C8A">
        <w:rPr>
          <w:rFonts w:ascii="Times New Roman" w:eastAsia="Times New Roman" w:hAnsi="Times New Roman" w:cs="Times New Roman"/>
          <w:color w:val="333333"/>
          <w:sz w:val="24"/>
          <w:szCs w:val="24"/>
        </w:rPr>
        <w:t>х</w:t>
      </w:r>
      <w:proofErr w:type="spellEnd"/>
      <w:r w:rsidRPr="00236C8A">
        <w:rPr>
          <w:rFonts w:ascii="Times New Roman" w:eastAsia="Times New Roman" w:hAnsi="Times New Roman" w:cs="Times New Roman"/>
          <w:color w:val="333333"/>
          <w:sz w:val="24"/>
          <w:szCs w:val="24"/>
        </w:rPr>
        <w:t xml:space="preserve"> и нажать на кнопку “Удалить” (график изменений </w:t>
      </w:r>
      <w:proofErr w:type="spellStart"/>
      <w:r w:rsidRPr="00236C8A">
        <w:rPr>
          <w:rFonts w:ascii="Times New Roman" w:eastAsia="Times New Roman" w:hAnsi="Times New Roman" w:cs="Times New Roman"/>
          <w:color w:val="333333"/>
          <w:sz w:val="24"/>
          <w:szCs w:val="24"/>
        </w:rPr>
        <w:t>х</w:t>
      </w:r>
      <w:proofErr w:type="spellEnd"/>
      <w:r w:rsidRPr="00236C8A">
        <w:rPr>
          <w:rFonts w:ascii="Times New Roman" w:eastAsia="Times New Roman" w:hAnsi="Times New Roman" w:cs="Times New Roman"/>
          <w:color w:val="333333"/>
          <w:sz w:val="24"/>
          <w:szCs w:val="24"/>
        </w:rPr>
        <w:t xml:space="preserve"> нам не нужен.</w:t>
      </w:r>
      <w:proofErr w:type="gramEnd"/>
      <w:r w:rsidRPr="00236C8A">
        <w:rPr>
          <w:rFonts w:ascii="Times New Roman" w:eastAsia="Times New Roman" w:hAnsi="Times New Roman" w:cs="Times New Roman"/>
          <w:color w:val="333333"/>
          <w:sz w:val="24"/>
          <w:szCs w:val="24"/>
        </w:rPr>
        <w:t xml:space="preserve"> График функции – это график изменения значений </w:t>
      </w:r>
    </w:p>
    <w:p w:rsidR="00780CB1" w:rsidRPr="00236C8A" w:rsidRDefault="00780CB1" w:rsidP="009C3E4F">
      <w:pPr>
        <w:numPr>
          <w:ilvl w:val="0"/>
          <w:numId w:val="67"/>
        </w:numPr>
        <w:spacing w:before="100" w:beforeAutospacing="1" w:after="100" w:afterAutospacing="1" w:line="240" w:lineRule="atLeast"/>
        <w:ind w:left="375"/>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 xml:space="preserve">Выделить в таблице ячейки со значениями </w:t>
      </w:r>
      <w:proofErr w:type="spellStart"/>
      <w:r w:rsidRPr="00236C8A">
        <w:rPr>
          <w:rFonts w:ascii="Times New Roman" w:eastAsia="Times New Roman" w:hAnsi="Times New Roman" w:cs="Times New Roman"/>
          <w:color w:val="333333"/>
          <w:sz w:val="24"/>
          <w:szCs w:val="24"/>
        </w:rPr>
        <w:t>х</w:t>
      </w:r>
      <w:proofErr w:type="spellEnd"/>
      <w:r w:rsidRPr="00236C8A">
        <w:rPr>
          <w:rFonts w:ascii="Times New Roman" w:eastAsia="Times New Roman" w:hAnsi="Times New Roman" w:cs="Times New Roman"/>
          <w:color w:val="333333"/>
          <w:sz w:val="24"/>
          <w:szCs w:val="24"/>
        </w:rPr>
        <w:t xml:space="preserve"> и нажать на кнопку</w:t>
      </w:r>
      <w:proofErr w:type="gramStart"/>
      <w:r w:rsidRPr="00236C8A">
        <w:rPr>
          <w:rFonts w:ascii="Times New Roman" w:eastAsia="Times New Roman" w:hAnsi="Times New Roman" w:cs="Times New Roman"/>
          <w:color w:val="333333"/>
          <w:sz w:val="24"/>
          <w:szCs w:val="24"/>
        </w:rPr>
        <w:t xml:space="preserve"> .</w:t>
      </w:r>
      <w:proofErr w:type="gramEnd"/>
      <w:r w:rsidRPr="00236C8A">
        <w:rPr>
          <w:rFonts w:ascii="Times New Roman" w:eastAsia="Times New Roman" w:hAnsi="Times New Roman" w:cs="Times New Roman"/>
          <w:color w:val="333333"/>
          <w:sz w:val="24"/>
          <w:szCs w:val="24"/>
        </w:rPr>
        <w:t xml:space="preserve"> Подписи по горизонтальной оси станут такими, как у нас в таблице.</w:t>
      </w:r>
    </w:p>
    <w:p w:rsidR="00780CB1" w:rsidRPr="00236C8A" w:rsidRDefault="00780CB1" w:rsidP="00780CB1">
      <w:pPr>
        <w:spacing w:line="240" w:lineRule="auto"/>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 xml:space="preserve">9. На третьем шаге заполнить вкладку Заголовки. </w:t>
      </w:r>
    </w:p>
    <w:p w:rsidR="00780CB1" w:rsidRPr="00663FA0" w:rsidRDefault="00780CB1" w:rsidP="00780CB1">
      <w:pPr>
        <w:spacing w:after="120" w:line="240" w:lineRule="atLeast"/>
        <w:jc w:val="center"/>
        <w:rPr>
          <w:rFonts w:ascii="Helvetica" w:eastAsia="Times New Roman" w:hAnsi="Helvetica" w:cs="Times New Roman"/>
          <w:color w:val="333333"/>
          <w:sz w:val="20"/>
          <w:szCs w:val="20"/>
        </w:rPr>
      </w:pPr>
      <w:r w:rsidRPr="00663FA0">
        <w:rPr>
          <w:rFonts w:ascii="Helvetica" w:eastAsia="Times New Roman" w:hAnsi="Helvetica" w:cs="Times New Roman"/>
          <w:noProof/>
          <w:color w:val="333333"/>
          <w:sz w:val="20"/>
          <w:szCs w:val="20"/>
        </w:rPr>
        <w:lastRenderedPageBreak/>
        <w:drawing>
          <wp:inline distT="0" distB="0" distL="0" distR="0">
            <wp:extent cx="4000500" cy="2257425"/>
            <wp:effectExtent l="0" t="0" r="0" b="9525"/>
            <wp:docPr id="58" name="Рисунок 58" descr="http://festival.1september.ru/articles/312928/Image4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festival.1september.ru/articles/312928/Image408.gif"/>
                    <pic:cNvPicPr>
                      <a:picLocks noChangeAspect="1" noChangeArrowheads="1"/>
                    </pic:cNvPicPr>
                  </pic:nvPicPr>
                  <pic:blipFill>
                    <a:blip r:embed="rId6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00500" cy="2257425"/>
                    </a:xfrm>
                    <a:prstGeom prst="rect">
                      <a:avLst/>
                    </a:prstGeom>
                    <a:noFill/>
                    <a:ln>
                      <a:noFill/>
                    </a:ln>
                  </pic:spPr>
                </pic:pic>
              </a:graphicData>
            </a:graphic>
          </wp:inline>
        </w:drawing>
      </w:r>
    </w:p>
    <w:p w:rsidR="00780CB1" w:rsidRPr="00384B08" w:rsidRDefault="00780CB1" w:rsidP="00780CB1">
      <w:pPr>
        <w:spacing w:line="240" w:lineRule="auto"/>
        <w:rPr>
          <w:rFonts w:ascii="Times New Roman" w:eastAsia="Times New Roman" w:hAnsi="Times New Roman" w:cs="Times New Roman"/>
          <w:color w:val="333333"/>
          <w:sz w:val="24"/>
          <w:szCs w:val="24"/>
        </w:rPr>
      </w:pPr>
      <w:r w:rsidRPr="00663FA0">
        <w:rPr>
          <w:rFonts w:ascii="Helvetica" w:eastAsia="Times New Roman" w:hAnsi="Helvetica" w:cs="Times New Roman"/>
          <w:color w:val="333333"/>
          <w:sz w:val="24"/>
          <w:szCs w:val="24"/>
        </w:rPr>
        <w:t>10</w:t>
      </w:r>
      <w:r w:rsidRPr="00384B08">
        <w:rPr>
          <w:rFonts w:ascii="Times New Roman" w:eastAsia="Times New Roman" w:hAnsi="Times New Roman" w:cs="Times New Roman"/>
          <w:color w:val="333333"/>
          <w:sz w:val="24"/>
          <w:szCs w:val="24"/>
        </w:rPr>
        <w:t xml:space="preserve">. Пример полученного графика: </w:t>
      </w:r>
      <w:r w:rsidRPr="00384B08">
        <w:rPr>
          <w:rFonts w:ascii="Times New Roman" w:eastAsia="Times New Roman" w:hAnsi="Times New Roman" w:cs="Times New Roman"/>
          <w:color w:val="333333"/>
          <w:sz w:val="24"/>
          <w:szCs w:val="24"/>
        </w:rPr>
        <w:br/>
        <w:t>11. Оформить график.</w:t>
      </w:r>
      <w:r w:rsidRPr="00384B08">
        <w:rPr>
          <w:rFonts w:ascii="Times New Roman" w:eastAsia="Times New Roman" w:hAnsi="Times New Roman" w:cs="Times New Roman"/>
          <w:color w:val="333333"/>
          <w:sz w:val="24"/>
          <w:szCs w:val="24"/>
        </w:rPr>
        <w:br/>
        <w:t>12. Установить параметры страницы и размеры диаграмм таким образом, что бы все поместилось на одном листе альбомной ориентации.</w:t>
      </w:r>
      <w:r w:rsidRPr="00384B08">
        <w:rPr>
          <w:rFonts w:ascii="Times New Roman" w:eastAsia="Times New Roman" w:hAnsi="Times New Roman" w:cs="Times New Roman"/>
          <w:color w:val="333333"/>
          <w:sz w:val="24"/>
          <w:szCs w:val="24"/>
        </w:rPr>
        <w:br/>
        <w:t xml:space="preserve">13. Создать колонтитулы для данного листа (Вид </w:t>
      </w:r>
      <w:r w:rsidRPr="00384B08">
        <w:rPr>
          <w:rFonts w:ascii="Times New Roman" w:eastAsia="Times New Roman" w:hAnsi="Times New Roman" w:cs="Times New Roman"/>
          <w:noProof/>
          <w:color w:val="333333"/>
          <w:sz w:val="24"/>
          <w:szCs w:val="24"/>
        </w:rPr>
        <w:drawing>
          <wp:inline distT="0" distB="0" distL="0" distR="0">
            <wp:extent cx="123825" cy="133350"/>
            <wp:effectExtent l="0" t="0" r="9525" b="0"/>
            <wp:docPr id="59" name="Рисунок 59" descr="http://festival.1september.ru/articles/312928/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festival.1september.ru/articles/312928/img1.gif"/>
                    <pic:cNvPicPr>
                      <a:picLocks noChangeAspect="1" noChangeArrowheads="1"/>
                    </pic:cNvPicPr>
                  </pic:nvPicPr>
                  <pic:blipFill>
                    <a:blip r:embed="rId6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33350"/>
                    </a:xfrm>
                    <a:prstGeom prst="rect">
                      <a:avLst/>
                    </a:prstGeom>
                    <a:noFill/>
                    <a:ln>
                      <a:noFill/>
                    </a:ln>
                  </pic:spPr>
                </pic:pic>
              </a:graphicData>
            </a:graphic>
          </wp:inline>
        </w:drawing>
      </w:r>
      <w:r w:rsidRPr="00384B08">
        <w:rPr>
          <w:rFonts w:ascii="Times New Roman" w:eastAsia="Times New Roman" w:hAnsi="Times New Roman" w:cs="Times New Roman"/>
          <w:color w:val="333333"/>
          <w:sz w:val="24"/>
          <w:szCs w:val="24"/>
        </w:rPr>
        <w:t>Колонтитулы…):</w:t>
      </w:r>
      <w:r w:rsidRPr="00384B08">
        <w:rPr>
          <w:rFonts w:ascii="Times New Roman" w:eastAsia="Times New Roman" w:hAnsi="Times New Roman" w:cs="Times New Roman"/>
          <w:color w:val="333333"/>
          <w:sz w:val="24"/>
          <w:szCs w:val="24"/>
        </w:rPr>
        <w:br/>
        <w:t>14. Верхний колонтитул слева: график функции у = x</w:t>
      </w:r>
      <w:r w:rsidRPr="00384B08">
        <w:rPr>
          <w:rFonts w:ascii="Times New Roman" w:eastAsia="Times New Roman" w:hAnsi="Times New Roman" w:cs="Times New Roman"/>
          <w:color w:val="333333"/>
          <w:sz w:val="24"/>
          <w:szCs w:val="24"/>
          <w:vertAlign w:val="superscript"/>
        </w:rPr>
        <w:t>3</w:t>
      </w:r>
    </w:p>
    <w:p w:rsidR="00780CB1" w:rsidRPr="00384B08" w:rsidRDefault="00780CB1" w:rsidP="00780CB1">
      <w:pPr>
        <w:spacing w:after="120" w:line="240" w:lineRule="atLeast"/>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Сохранить документ своей папке под именем График.</w:t>
      </w:r>
    </w:p>
    <w:p w:rsidR="00780CB1" w:rsidRPr="00384B08" w:rsidRDefault="00780CB1" w:rsidP="00780CB1">
      <w:pPr>
        <w:spacing w:after="120" w:line="240" w:lineRule="atLeast"/>
        <w:rPr>
          <w:rFonts w:ascii="Times New Roman" w:eastAsia="Times New Roman" w:hAnsi="Times New Roman" w:cs="Times New Roman"/>
          <w:color w:val="333333"/>
          <w:sz w:val="24"/>
          <w:szCs w:val="24"/>
        </w:rPr>
      </w:pPr>
      <w:r w:rsidRPr="00384B08">
        <w:rPr>
          <w:rFonts w:ascii="Times New Roman" w:eastAsia="Times New Roman" w:hAnsi="Times New Roman" w:cs="Times New Roman"/>
          <w:b/>
          <w:bCs/>
          <w:color w:val="333333"/>
          <w:sz w:val="24"/>
          <w:szCs w:val="24"/>
        </w:rPr>
        <w:t>Самостоятельная работа.</w:t>
      </w:r>
    </w:p>
    <w:p w:rsidR="00780CB1" w:rsidRPr="00384B08" w:rsidRDefault="00780CB1" w:rsidP="00780CB1">
      <w:pPr>
        <w:spacing w:after="120" w:line="240" w:lineRule="atLeast"/>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 xml:space="preserve">Работа по карточкам с индивидуальными заданиями. </w:t>
      </w:r>
    </w:p>
    <w:p w:rsidR="00780CB1" w:rsidRPr="00384B08" w:rsidRDefault="00780CB1" w:rsidP="00DB1FC4">
      <w:pPr>
        <w:pStyle w:val="a9"/>
        <w:numPr>
          <w:ilvl w:val="0"/>
          <w:numId w:val="27"/>
        </w:numPr>
        <w:rPr>
          <w:color w:val="333333"/>
        </w:rPr>
      </w:pPr>
      <w:r w:rsidRPr="00384B08">
        <w:rPr>
          <w:color w:val="333333"/>
        </w:rPr>
        <w:t xml:space="preserve">Построить график функции </w:t>
      </w:r>
      <w:proofErr w:type="spellStart"/>
      <w:r w:rsidRPr="00384B08">
        <w:rPr>
          <w:color w:val="333333"/>
        </w:rPr>
        <w:t>y=f</w:t>
      </w:r>
      <w:proofErr w:type="spellEnd"/>
      <w:r w:rsidRPr="00384B08">
        <w:rPr>
          <w:color w:val="333333"/>
        </w:rPr>
        <w:t>(</w:t>
      </w:r>
      <w:proofErr w:type="spellStart"/>
      <w:r w:rsidRPr="00384B08">
        <w:rPr>
          <w:color w:val="333333"/>
        </w:rPr>
        <w:t>x</w:t>
      </w:r>
      <w:proofErr w:type="spellEnd"/>
      <w:r w:rsidRPr="00384B08">
        <w:rPr>
          <w:color w:val="333333"/>
        </w:rPr>
        <w:t>) на отрезке [</w:t>
      </w:r>
      <w:proofErr w:type="spellStart"/>
      <w:r w:rsidRPr="00384B08">
        <w:rPr>
          <w:color w:val="333333"/>
        </w:rPr>
        <w:t>a;b</w:t>
      </w:r>
      <w:proofErr w:type="spellEnd"/>
      <w:r w:rsidRPr="00384B08">
        <w:rPr>
          <w:color w:val="333333"/>
        </w:rPr>
        <w:t xml:space="preserve">] с шагом </w:t>
      </w:r>
      <w:proofErr w:type="spellStart"/>
      <w:r w:rsidRPr="00384B08">
        <w:rPr>
          <w:color w:val="333333"/>
        </w:rPr>
        <w:t>h=c</w:t>
      </w:r>
      <w:proofErr w:type="spellEnd"/>
      <w:r w:rsidRPr="00384B08">
        <w:rPr>
          <w:color w:val="333333"/>
        </w:rPr>
        <w:br/>
        <w:t>2. Установить параметры страницы и размеры графика таким образом, что бы все поместилось на одном листе альбомной ориентации.</w:t>
      </w:r>
      <w:r w:rsidRPr="00384B08">
        <w:rPr>
          <w:color w:val="333333"/>
        </w:rPr>
        <w:br/>
        <w:t xml:space="preserve">3. Создать колонтитулы для данного листа (Вид </w:t>
      </w:r>
      <w:r w:rsidRPr="00384B08">
        <w:rPr>
          <w:noProof/>
        </w:rPr>
        <w:drawing>
          <wp:inline distT="0" distB="0" distL="0" distR="0">
            <wp:extent cx="123825" cy="133350"/>
            <wp:effectExtent l="0" t="0" r="9525" b="0"/>
            <wp:docPr id="60" name="Рисунок 60" descr="http://festival.1september.ru/articles/312928/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festival.1september.ru/articles/312928/img1.gif"/>
                    <pic:cNvPicPr>
                      <a:picLocks noChangeAspect="1" noChangeArrowheads="1"/>
                    </pic:cNvPicPr>
                  </pic:nvPicPr>
                  <pic:blipFill>
                    <a:blip r:embed="rId6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33350"/>
                    </a:xfrm>
                    <a:prstGeom prst="rect">
                      <a:avLst/>
                    </a:prstGeom>
                    <a:noFill/>
                    <a:ln>
                      <a:noFill/>
                    </a:ln>
                  </pic:spPr>
                </pic:pic>
              </a:graphicData>
            </a:graphic>
          </wp:inline>
        </w:drawing>
      </w:r>
      <w:r w:rsidRPr="00384B08">
        <w:rPr>
          <w:color w:val="333333"/>
        </w:rPr>
        <w:t>Колонтитулы…):</w:t>
      </w:r>
    </w:p>
    <w:tbl>
      <w:tblPr>
        <w:tblW w:w="10161" w:type="dxa"/>
        <w:tblCellSpacing w:w="15" w:type="dxa"/>
        <w:tblCellMar>
          <w:top w:w="15" w:type="dxa"/>
          <w:left w:w="15" w:type="dxa"/>
          <w:bottom w:w="15" w:type="dxa"/>
          <w:right w:w="15" w:type="dxa"/>
        </w:tblCellMar>
        <w:tblLook w:val="04A0"/>
      </w:tblPr>
      <w:tblGrid>
        <w:gridCol w:w="7355"/>
        <w:gridCol w:w="2806"/>
      </w:tblGrid>
      <w:tr w:rsidR="00780CB1" w:rsidRPr="002A4633" w:rsidTr="00A2473E">
        <w:trPr>
          <w:tblCellSpacing w:w="15" w:type="dxa"/>
        </w:trPr>
        <w:tc>
          <w:tcPr>
            <w:tcW w:w="7310" w:type="dxa"/>
            <w:hideMark/>
          </w:tcPr>
          <w:p w:rsidR="00780CB1" w:rsidRPr="00384B08" w:rsidRDefault="00780CB1" w:rsidP="00780CB1">
            <w:pPr>
              <w:spacing w:after="0" w:line="240" w:lineRule="auto"/>
              <w:jc w:val="center"/>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Построение графиков функций </w:t>
            </w:r>
            <w:proofErr w:type="spellStart"/>
            <w:r w:rsidRPr="00384B08">
              <w:rPr>
                <w:rFonts w:ascii="Times New Roman" w:eastAsia="Times New Roman" w:hAnsi="Times New Roman" w:cs="Times New Roman"/>
                <w:sz w:val="24"/>
                <w:szCs w:val="24"/>
              </w:rPr>
              <w:t>y=cos</w:t>
            </w:r>
            <w:proofErr w:type="spellEnd"/>
            <w:r w:rsidRPr="00384B08">
              <w:rPr>
                <w:rFonts w:ascii="Times New Roman" w:eastAsia="Times New Roman" w:hAnsi="Times New Roman" w:cs="Times New Roman"/>
                <w:sz w:val="24"/>
                <w:szCs w:val="24"/>
              </w:rPr>
              <w:t xml:space="preserve"> </w:t>
            </w:r>
            <w:proofErr w:type="spellStart"/>
            <w:r w:rsidRPr="00384B08">
              <w:rPr>
                <w:rFonts w:ascii="Times New Roman" w:eastAsia="Times New Roman" w:hAnsi="Times New Roman" w:cs="Times New Roman"/>
                <w:sz w:val="24"/>
                <w:szCs w:val="24"/>
              </w:rPr>
              <w:t>a</w:t>
            </w:r>
            <w:proofErr w:type="spellEnd"/>
            <w:r w:rsidRPr="00384B08">
              <w:rPr>
                <w:rFonts w:ascii="Times New Roman" w:eastAsia="Times New Roman" w:hAnsi="Times New Roman" w:cs="Times New Roman"/>
                <w:sz w:val="24"/>
                <w:szCs w:val="24"/>
              </w:rPr>
              <w:t xml:space="preserve">, </w:t>
            </w:r>
            <w:proofErr w:type="spellStart"/>
            <w:r w:rsidRPr="00384B08">
              <w:rPr>
                <w:rFonts w:ascii="Times New Roman" w:eastAsia="Times New Roman" w:hAnsi="Times New Roman" w:cs="Times New Roman"/>
                <w:sz w:val="24"/>
                <w:szCs w:val="24"/>
              </w:rPr>
              <w:t>y=sin</w:t>
            </w:r>
            <w:proofErr w:type="spellEnd"/>
            <w:r w:rsidRPr="00384B08">
              <w:rPr>
                <w:rFonts w:ascii="Times New Roman" w:eastAsia="Times New Roman" w:hAnsi="Times New Roman" w:cs="Times New Roman"/>
                <w:sz w:val="24"/>
                <w:szCs w:val="24"/>
              </w:rPr>
              <w:t xml:space="preserve"> </w:t>
            </w:r>
            <w:proofErr w:type="spellStart"/>
            <w:r w:rsidRPr="00384B08">
              <w:rPr>
                <w:rFonts w:ascii="Times New Roman" w:eastAsia="Times New Roman" w:hAnsi="Times New Roman" w:cs="Times New Roman"/>
                <w:sz w:val="24"/>
                <w:szCs w:val="24"/>
              </w:rPr>
              <w:t>a</w:t>
            </w:r>
            <w:proofErr w:type="spellEnd"/>
            <w:r w:rsidRPr="00384B08">
              <w:rPr>
                <w:rFonts w:ascii="Times New Roman" w:eastAsia="Times New Roman" w:hAnsi="Times New Roman" w:cs="Times New Roman"/>
                <w:sz w:val="24"/>
                <w:szCs w:val="24"/>
              </w:rPr>
              <w:t xml:space="preserve"> в одной координатной системе</w:t>
            </w:r>
          </w:p>
          <w:p w:rsidR="00780CB1" w:rsidRPr="00384B08" w:rsidRDefault="00780CB1" w:rsidP="00780CB1">
            <w:pPr>
              <w:spacing w:line="240" w:lineRule="auto"/>
              <w:jc w:val="center"/>
              <w:rPr>
                <w:rFonts w:ascii="Times New Roman" w:eastAsia="Times New Roman" w:hAnsi="Times New Roman" w:cs="Times New Roman"/>
                <w:sz w:val="24"/>
                <w:szCs w:val="24"/>
              </w:rPr>
            </w:pPr>
            <w:r w:rsidRPr="00384B08">
              <w:rPr>
                <w:rFonts w:ascii="Times New Roman" w:eastAsia="Times New Roman" w:hAnsi="Times New Roman" w:cs="Times New Roman"/>
                <w:b/>
                <w:bCs/>
                <w:sz w:val="24"/>
                <w:szCs w:val="24"/>
              </w:rPr>
              <w:t>Расчётная таблица</w:t>
            </w:r>
          </w:p>
          <w:tbl>
            <w:tblPr>
              <w:tblW w:w="705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90"/>
              <w:gridCol w:w="2085"/>
              <w:gridCol w:w="1650"/>
              <w:gridCol w:w="1950"/>
            </w:tblGrid>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b/>
                      <w:bCs/>
                      <w:sz w:val="20"/>
                      <w:szCs w:val="20"/>
                    </w:rPr>
                    <w:t>Аргумент Градус</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b/>
                      <w:bCs/>
                      <w:sz w:val="20"/>
                      <w:szCs w:val="20"/>
                    </w:rPr>
                    <w:t>Аргумент Рад</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center"/>
                    <w:rPr>
                      <w:rFonts w:ascii="Tahoma" w:eastAsia="Times New Roman" w:hAnsi="Tahoma" w:cs="Tahoma"/>
                      <w:sz w:val="20"/>
                      <w:szCs w:val="20"/>
                    </w:rPr>
                  </w:pPr>
                  <w:proofErr w:type="spellStart"/>
                  <w:r w:rsidRPr="002A4633">
                    <w:rPr>
                      <w:rFonts w:ascii="Tahoma" w:eastAsia="Times New Roman" w:hAnsi="Tahoma" w:cs="Tahoma"/>
                      <w:b/>
                      <w:bCs/>
                      <w:sz w:val="20"/>
                      <w:szCs w:val="20"/>
                    </w:rPr>
                    <w:t>y=cos</w:t>
                  </w:r>
                  <w:proofErr w:type="spellEnd"/>
                  <w:r w:rsidRPr="002A4633">
                    <w:rPr>
                      <w:rFonts w:ascii="Tahoma" w:eastAsia="Times New Roman" w:hAnsi="Tahoma" w:cs="Tahoma"/>
                      <w:b/>
                      <w:bCs/>
                      <w:sz w:val="20"/>
                      <w:szCs w:val="20"/>
                    </w:rPr>
                    <w:t xml:space="preserve"> </w:t>
                  </w:r>
                  <w:proofErr w:type="spellStart"/>
                  <w:r w:rsidRPr="002A4633">
                    <w:rPr>
                      <w:rFonts w:ascii="Tahoma" w:eastAsia="Times New Roman" w:hAnsi="Tahoma" w:cs="Tahoma"/>
                      <w:b/>
                      <w:bCs/>
                      <w:sz w:val="20"/>
                      <w:szCs w:val="20"/>
                    </w:rPr>
                    <w:t>a</w:t>
                  </w:r>
                  <w:proofErr w:type="spellEnd"/>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center"/>
                    <w:rPr>
                      <w:rFonts w:ascii="Tahoma" w:eastAsia="Times New Roman" w:hAnsi="Tahoma" w:cs="Tahoma"/>
                      <w:sz w:val="20"/>
                      <w:szCs w:val="20"/>
                    </w:rPr>
                  </w:pPr>
                  <w:proofErr w:type="spellStart"/>
                  <w:r w:rsidRPr="002A4633">
                    <w:rPr>
                      <w:rFonts w:ascii="Tahoma" w:eastAsia="Times New Roman" w:hAnsi="Tahoma" w:cs="Tahoma"/>
                      <w:b/>
                      <w:bCs/>
                      <w:sz w:val="20"/>
                      <w:szCs w:val="20"/>
                    </w:rPr>
                    <w:t>y=sin</w:t>
                  </w:r>
                  <w:proofErr w:type="spellEnd"/>
                  <w:r w:rsidRPr="002A4633">
                    <w:rPr>
                      <w:rFonts w:ascii="Tahoma" w:eastAsia="Times New Roman" w:hAnsi="Tahoma" w:cs="Tahoma"/>
                      <w:b/>
                      <w:bCs/>
                      <w:sz w:val="20"/>
                      <w:szCs w:val="20"/>
                    </w:rPr>
                    <w:t xml:space="preserve"> </w:t>
                  </w:r>
                  <w:proofErr w:type="spellStart"/>
                  <w:r w:rsidRPr="002A4633">
                    <w:rPr>
                      <w:rFonts w:ascii="Tahoma" w:eastAsia="Times New Roman" w:hAnsi="Tahoma" w:cs="Tahoma"/>
                      <w:b/>
                      <w:bCs/>
                      <w:sz w:val="20"/>
                      <w:szCs w:val="20"/>
                    </w:rPr>
                    <w:t>a</w:t>
                  </w:r>
                  <w:proofErr w:type="spellEnd"/>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-180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-3,141593</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-1,22515E-16</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-160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-2,792527</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-0,9396926</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-0,342020</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-140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-2,443461</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-0,7660444</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-0,642788</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-120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-2,094395</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-0,5</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-0,866025</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-100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-1,745329</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-0,1736482</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-0,984808</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-80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-1,396263</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0,1736482</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-0,984808</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-60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-1,047198</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0,5</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-0,866025</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-40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-0,698132</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0,7660444</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-0,642788</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-20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-0,349066</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0,9396926</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-0,342020</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0,000000</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0,000000</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20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0,349066</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0,9396926</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0,342020</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40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0,698132</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0,7660444</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0,642788</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60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1,047198</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0,5</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0,866025</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80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1,396263</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0,1736482</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0,984808</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100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1,745329</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-0,1736482</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0,984808</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120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2,094395</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-0,5</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0,866025</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140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2,443461</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-0,7660444</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0,642788</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160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2,792527</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-0,9396926</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0,342020</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lastRenderedPageBreak/>
                    <w:t>180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3,141593</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1,225148E-16</w:t>
                  </w:r>
                </w:p>
              </w:tc>
            </w:tr>
          </w:tbl>
          <w:p w:rsidR="00780CB1" w:rsidRPr="002A4633" w:rsidRDefault="00780CB1" w:rsidP="00780CB1">
            <w:pPr>
              <w:spacing w:after="0" w:line="240" w:lineRule="auto"/>
              <w:jc w:val="both"/>
              <w:rPr>
                <w:rFonts w:ascii="Tahoma" w:eastAsia="Times New Roman" w:hAnsi="Tahoma" w:cs="Tahoma"/>
                <w:sz w:val="20"/>
                <w:szCs w:val="20"/>
              </w:rPr>
            </w:pPr>
          </w:p>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noProof/>
                <w:sz w:val="20"/>
                <w:szCs w:val="20"/>
              </w:rPr>
              <w:drawing>
                <wp:inline distT="0" distB="0" distL="0" distR="0">
                  <wp:extent cx="4362450" cy="2743200"/>
                  <wp:effectExtent l="0" t="0" r="0" b="0"/>
                  <wp:docPr id="61" name="Рисунок 61" descr="http://www.informio.ru/images/image002_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formio.ru/images/image002_23.gif"/>
                          <pic:cNvPicPr>
                            <a:picLocks noChangeAspect="1" noChangeArrowheads="1"/>
                          </pic:cNvPicPr>
                        </pic:nvPicPr>
                        <pic:blipFill>
                          <a:blip r:embed="rId7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62450" cy="2743200"/>
                          </a:xfrm>
                          <a:prstGeom prst="rect">
                            <a:avLst/>
                          </a:prstGeom>
                          <a:noFill/>
                          <a:ln>
                            <a:noFill/>
                          </a:ln>
                        </pic:spPr>
                      </pic:pic>
                    </a:graphicData>
                  </a:graphic>
                </wp:inline>
              </w:drawing>
            </w:r>
          </w:p>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b/>
                <w:bCs/>
                <w:sz w:val="20"/>
                <w:szCs w:val="20"/>
              </w:rPr>
              <w:t>Приложение 3</w:t>
            </w:r>
          </w:p>
          <w:p w:rsidR="00E537B2" w:rsidRPr="00006FE6" w:rsidRDefault="00E537B2" w:rsidP="00E537B2">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780CB1" w:rsidRPr="00A2473E" w:rsidRDefault="00E537B2" w:rsidP="00A2473E">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10</w:t>
            </w:r>
            <w:r w:rsidRPr="00006FE6">
              <w:rPr>
                <w:rFonts w:ascii="Times New Roman" w:hAnsi="Times New Roman" w:cs="Times New Roman"/>
                <w:sz w:val="24"/>
                <w:szCs w:val="24"/>
              </w:rPr>
              <w:t xml:space="preserve"> баллов</w:t>
            </w:r>
          </w:p>
        </w:tc>
        <w:tc>
          <w:tcPr>
            <w:tcW w:w="2761" w:type="dxa"/>
            <w:hideMark/>
          </w:tcPr>
          <w:p w:rsidR="00780CB1" w:rsidRPr="002A4633" w:rsidRDefault="00E5412F" w:rsidP="00780CB1">
            <w:pPr>
              <w:spacing w:after="0" w:line="240" w:lineRule="auto"/>
              <w:rPr>
                <w:rFonts w:ascii="Times New Roman" w:eastAsia="Times New Roman" w:hAnsi="Times New Roman" w:cs="Times New Roman"/>
                <w:vanish/>
                <w:color w:val="0000FF"/>
                <w:sz w:val="24"/>
                <w:szCs w:val="24"/>
              </w:rPr>
            </w:pPr>
            <w:r w:rsidRPr="002A4633">
              <w:rPr>
                <w:rFonts w:ascii="Times New Roman" w:eastAsia="Times New Roman" w:hAnsi="Times New Roman" w:cs="Times New Roman"/>
                <w:vanish/>
                <w:sz w:val="24"/>
                <w:szCs w:val="24"/>
              </w:rPr>
              <w:lastRenderedPageBreak/>
              <w:fldChar w:fldCharType="begin"/>
            </w:r>
            <w:r w:rsidR="00780CB1" w:rsidRPr="002A4633">
              <w:rPr>
                <w:rFonts w:ascii="Times New Roman" w:eastAsia="Times New Roman" w:hAnsi="Times New Roman" w:cs="Times New Roman"/>
                <w:vanish/>
                <w:sz w:val="24"/>
                <w:szCs w:val="24"/>
              </w:rPr>
              <w:instrText xml:space="preserve"> HYPERLINK "http://www.informio.ru/publications/id523" </w:instrText>
            </w:r>
            <w:r w:rsidRPr="002A4633">
              <w:rPr>
                <w:rFonts w:ascii="Times New Roman" w:eastAsia="Times New Roman" w:hAnsi="Times New Roman" w:cs="Times New Roman"/>
                <w:vanish/>
                <w:sz w:val="24"/>
                <w:szCs w:val="24"/>
              </w:rPr>
              <w:fldChar w:fldCharType="separate"/>
            </w:r>
          </w:p>
          <w:p w:rsidR="00780CB1" w:rsidRPr="002A4633" w:rsidRDefault="00780CB1" w:rsidP="00780CB1">
            <w:pPr>
              <w:spacing w:after="0" w:line="240" w:lineRule="auto"/>
              <w:rPr>
                <w:rFonts w:ascii="Arial" w:eastAsia="Times New Roman" w:hAnsi="Arial" w:cs="Arial"/>
                <w:b/>
                <w:bCs/>
                <w:vanish/>
                <w:color w:val="FFFFFF"/>
                <w:sz w:val="24"/>
                <w:szCs w:val="24"/>
              </w:rPr>
            </w:pPr>
            <w:r w:rsidRPr="002A4633">
              <w:rPr>
                <w:rFonts w:ascii="Arial" w:eastAsia="Times New Roman" w:hAnsi="Arial" w:cs="Arial"/>
                <w:b/>
                <w:bCs/>
                <w:noProof/>
                <w:vanish/>
                <w:color w:val="FFFFFF"/>
                <w:sz w:val="24"/>
                <w:szCs w:val="24"/>
              </w:rPr>
              <w:drawing>
                <wp:inline distT="0" distB="0" distL="0" distR="0">
                  <wp:extent cx="381000" cy="571500"/>
                  <wp:effectExtent l="0" t="0" r="0" b="0"/>
                  <wp:docPr id="99" name="logo" descr="informio logo">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informio logo">
                            <a:hlinkClick r:id="rId71"/>
                          </pic:cNvPr>
                          <pic:cNvPicPr>
                            <a:picLocks noChangeAspect="1" noChangeArrowheads="1"/>
                          </pic:cNvPicPr>
                        </pic:nvPicPr>
                        <pic:blipFill>
                          <a:blip r:embed="rId7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571500"/>
                          </a:xfrm>
                          <a:prstGeom prst="rect">
                            <a:avLst/>
                          </a:prstGeom>
                          <a:noFill/>
                          <a:ln>
                            <a:noFill/>
                          </a:ln>
                        </pic:spPr>
                      </pic:pic>
                    </a:graphicData>
                  </a:graphic>
                </wp:inline>
              </w:drawing>
            </w:r>
            <w:r w:rsidRPr="002A4633">
              <w:rPr>
                <w:rFonts w:ascii="Arial" w:eastAsia="Times New Roman" w:hAnsi="Arial" w:cs="Arial"/>
                <w:b/>
                <w:bCs/>
                <w:noProof/>
                <w:vanish/>
                <w:color w:val="FFFFFF"/>
                <w:sz w:val="24"/>
                <w:szCs w:val="24"/>
              </w:rPr>
              <w:drawing>
                <wp:inline distT="0" distB="0" distL="0" distR="0">
                  <wp:extent cx="3000375" cy="2000250"/>
                  <wp:effectExtent l="0" t="0" r="9525" b="0"/>
                  <wp:docPr id="100" name="bg" descr="http://www.informio.ru/imgs/fotos/tarko-sale_lab_min.jpg">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 descr="http://www.informio.ru/imgs/fotos/tarko-sale_lab_min.jpg">
                            <a:hlinkClick r:id="rId71"/>
                          </pic:cNvPr>
                          <pic:cNvPicPr>
                            <a:picLocks noChangeAspect="1" noChangeArrowheads="1"/>
                          </pic:cNvPicPr>
                        </pic:nvPicPr>
                        <pic:blipFill>
                          <a:blip r:embed="rId7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00375" cy="2000250"/>
                          </a:xfrm>
                          <a:prstGeom prst="rect">
                            <a:avLst/>
                          </a:prstGeom>
                          <a:noFill/>
                          <a:ln>
                            <a:noFill/>
                          </a:ln>
                        </pic:spPr>
                      </pic:pic>
                    </a:graphicData>
                  </a:graphic>
                </wp:inline>
              </w:drawing>
            </w:r>
            <w:r w:rsidRPr="002A4633">
              <w:rPr>
                <w:rFonts w:ascii="Arial" w:eastAsia="Times New Roman" w:hAnsi="Arial" w:cs="Arial"/>
                <w:b/>
                <w:bCs/>
                <w:vanish/>
                <w:color w:val="FFFFFF"/>
                <w:sz w:val="24"/>
                <w:szCs w:val="24"/>
              </w:rPr>
              <w:br/>
              <w:t>Организация образовательного процесса в контексте развития когнитивных…</w:t>
            </w:r>
          </w:p>
          <w:p w:rsidR="00780CB1" w:rsidRPr="002A4633" w:rsidRDefault="00E5412F" w:rsidP="00780CB1">
            <w:pPr>
              <w:spacing w:after="0" w:line="240" w:lineRule="auto"/>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fldChar w:fldCharType="end"/>
            </w:r>
          </w:p>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t>Организация образовательного процесса в контексте развития когнитивных…</w:t>
            </w:r>
          </w:p>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t>Организация системы контроля качества обучения в ФГОУ СПО «Армавирский…</w:t>
            </w:r>
          </w:p>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t>От модели профессиональной деятельности - к высокому профессионализму.</w:t>
            </w:r>
          </w:p>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t>Формирование профессиональной культуры студентов-экологов методом…</w:t>
            </w:r>
          </w:p>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t>Чем ругать темноту, лучше зажечь свечу</w:t>
            </w:r>
          </w:p>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t>Урок технологии в 6 классе. Тема: «Изготовление цилиндрических…</w:t>
            </w:r>
          </w:p>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t>Экспериментально-производственная площадка «Профессиональный…</w:t>
            </w:r>
          </w:p>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t>История развития вагоностроения XX века</w:t>
            </w:r>
          </w:p>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t>Ресурсный центр - как образовательная среда</w:t>
            </w:r>
          </w:p>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t>Внеклассное мероприятие. Спортивный праздник «Неразлучные друзья…</w:t>
            </w:r>
          </w:p>
          <w:tbl>
            <w:tblPr>
              <w:tblW w:w="0" w:type="auto"/>
              <w:jc w:val="center"/>
              <w:tblCellMar>
                <w:top w:w="15" w:type="dxa"/>
                <w:left w:w="15" w:type="dxa"/>
                <w:bottom w:w="15" w:type="dxa"/>
                <w:right w:w="15" w:type="dxa"/>
              </w:tblCellMar>
              <w:tblLook w:val="04A0"/>
            </w:tblPr>
            <w:tblGrid>
              <w:gridCol w:w="750"/>
              <w:gridCol w:w="1981"/>
            </w:tblGrid>
            <w:tr w:rsidR="00780CB1" w:rsidRPr="002A4633" w:rsidTr="00780CB1">
              <w:trPr>
                <w:trHeight w:val="780"/>
                <w:jc w:val="center"/>
                <w:hidden/>
              </w:trPr>
              <w:tc>
                <w:tcPr>
                  <w:tcW w:w="750" w:type="dxa"/>
                  <w:tcMar>
                    <w:top w:w="0" w:type="dxa"/>
                    <w:left w:w="0" w:type="dxa"/>
                    <w:bottom w:w="0" w:type="dxa"/>
                    <w:right w:w="0" w:type="dxa"/>
                  </w:tcMar>
                  <w:vAlign w:val="center"/>
                  <w:hideMark/>
                </w:tcPr>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p>
              </w:tc>
              <w:tc>
                <w:tcPr>
                  <w:tcW w:w="0" w:type="auto"/>
                  <w:tcMar>
                    <w:top w:w="0" w:type="dxa"/>
                    <w:left w:w="0" w:type="dxa"/>
                    <w:bottom w:w="0" w:type="dxa"/>
                    <w:right w:w="0" w:type="dxa"/>
                  </w:tcMar>
                  <w:vAlign w:val="center"/>
                  <w:hideMark/>
                </w:tcPr>
                <w:p w:rsidR="00780CB1" w:rsidRPr="002A4633" w:rsidRDefault="00E5412F" w:rsidP="00780CB1">
                  <w:pPr>
                    <w:spacing w:before="150" w:after="0" w:line="240" w:lineRule="auto"/>
                    <w:rPr>
                      <w:rFonts w:ascii="Times New Roman" w:eastAsia="Times New Roman" w:hAnsi="Times New Roman" w:cs="Times New Roman"/>
                      <w:sz w:val="24"/>
                      <w:szCs w:val="24"/>
                    </w:rPr>
                  </w:pPr>
                  <w:hyperlink r:id="rId74" w:tgtFrame="_blank" w:history="1">
                    <w:r w:rsidR="00780CB1" w:rsidRPr="002A4633">
                      <w:rPr>
                        <w:rFonts w:ascii="Trebuchet MS" w:eastAsia="Times New Roman" w:hAnsi="Trebuchet MS" w:cs="Times New Roman"/>
                        <w:color w:val="000000"/>
                        <w:sz w:val="20"/>
                        <w:szCs w:val="20"/>
                      </w:rPr>
                      <w:t>Министерство образования и науки Российской Федерации</w:t>
                    </w:r>
                  </w:hyperlink>
                </w:p>
              </w:tc>
            </w:tr>
            <w:tr w:rsidR="00780CB1" w:rsidRPr="002A4633" w:rsidTr="00780CB1">
              <w:trPr>
                <w:trHeight w:val="780"/>
                <w:jc w:val="center"/>
              </w:trPr>
              <w:tc>
                <w:tcPr>
                  <w:tcW w:w="750" w:type="dxa"/>
                  <w:tcMar>
                    <w:top w:w="0" w:type="dxa"/>
                    <w:left w:w="0" w:type="dxa"/>
                    <w:bottom w:w="0" w:type="dxa"/>
                    <w:right w:w="0" w:type="dxa"/>
                  </w:tcMar>
                  <w:vAlign w:val="center"/>
                  <w:hideMark/>
                </w:tcPr>
                <w:p w:rsidR="00780CB1" w:rsidRPr="002A4633" w:rsidRDefault="00780CB1" w:rsidP="00780CB1">
                  <w:pPr>
                    <w:spacing w:before="150" w:after="0" w:line="240" w:lineRule="auto"/>
                    <w:rPr>
                      <w:rFonts w:ascii="Times New Roman" w:eastAsia="Times New Roman" w:hAnsi="Times New Roman" w:cs="Times New Roman"/>
                      <w:sz w:val="24"/>
                      <w:szCs w:val="24"/>
                    </w:rPr>
                  </w:pPr>
                </w:p>
              </w:tc>
              <w:tc>
                <w:tcPr>
                  <w:tcW w:w="0" w:type="auto"/>
                  <w:tcMar>
                    <w:top w:w="0" w:type="dxa"/>
                    <w:left w:w="0" w:type="dxa"/>
                    <w:bottom w:w="0" w:type="dxa"/>
                    <w:right w:w="0" w:type="dxa"/>
                  </w:tcMar>
                  <w:vAlign w:val="center"/>
                  <w:hideMark/>
                </w:tcPr>
                <w:p w:rsidR="00780CB1" w:rsidRPr="002A4633" w:rsidRDefault="00E5412F" w:rsidP="00780CB1">
                  <w:pPr>
                    <w:spacing w:before="150" w:after="0" w:line="240" w:lineRule="auto"/>
                    <w:rPr>
                      <w:rFonts w:ascii="Times New Roman" w:eastAsia="Times New Roman" w:hAnsi="Times New Roman" w:cs="Times New Roman"/>
                      <w:sz w:val="24"/>
                      <w:szCs w:val="24"/>
                    </w:rPr>
                  </w:pPr>
                  <w:hyperlink r:id="rId75" w:tgtFrame="_blank" w:history="1">
                    <w:r w:rsidR="00780CB1" w:rsidRPr="002A4633">
                      <w:rPr>
                        <w:rFonts w:ascii="Trebuchet MS" w:eastAsia="Times New Roman" w:hAnsi="Trebuchet MS" w:cs="Times New Roman"/>
                        <w:color w:val="000000"/>
                        <w:sz w:val="20"/>
                        <w:szCs w:val="20"/>
                      </w:rPr>
                      <w:t>Федеральная служба по надзору в сфере образования и науки</w:t>
                    </w:r>
                  </w:hyperlink>
                </w:p>
              </w:tc>
            </w:tr>
          </w:tbl>
          <w:p w:rsidR="00780CB1" w:rsidRPr="002A4633" w:rsidRDefault="00780CB1" w:rsidP="00780CB1">
            <w:pPr>
              <w:spacing w:line="240" w:lineRule="auto"/>
              <w:jc w:val="center"/>
              <w:rPr>
                <w:rFonts w:ascii="Tahoma" w:eastAsia="Times New Roman" w:hAnsi="Tahoma" w:cs="Tahoma"/>
                <w:color w:val="717171"/>
                <w:sz w:val="20"/>
                <w:szCs w:val="20"/>
              </w:rPr>
            </w:pPr>
            <w:r w:rsidRPr="002A4633">
              <w:rPr>
                <w:rFonts w:ascii="Tahoma" w:eastAsia="Times New Roman" w:hAnsi="Tahoma" w:cs="Tahoma"/>
                <w:color w:val="717171"/>
                <w:sz w:val="20"/>
                <w:szCs w:val="20"/>
              </w:rPr>
              <w:t xml:space="preserve">Для просмотра </w:t>
            </w:r>
            <w:proofErr w:type="gramStart"/>
            <w:r w:rsidRPr="002A4633">
              <w:rPr>
                <w:rFonts w:ascii="Tahoma" w:eastAsia="Times New Roman" w:hAnsi="Tahoma" w:cs="Tahoma"/>
                <w:color w:val="717171"/>
                <w:sz w:val="20"/>
                <w:szCs w:val="20"/>
              </w:rPr>
              <w:t>необходим</w:t>
            </w:r>
            <w:proofErr w:type="gramEnd"/>
            <w:r w:rsidRPr="002A4633">
              <w:rPr>
                <w:rFonts w:ascii="Tahoma" w:eastAsia="Times New Roman" w:hAnsi="Tahoma" w:cs="Tahoma"/>
                <w:color w:val="717171"/>
                <w:sz w:val="20"/>
                <w:szCs w:val="20"/>
              </w:rPr>
              <w:t xml:space="preserve"> </w:t>
            </w:r>
            <w:hyperlink r:id="rId76" w:history="1">
              <w:proofErr w:type="spellStart"/>
              <w:r w:rsidRPr="002A4633">
                <w:rPr>
                  <w:rFonts w:ascii="Tahoma" w:eastAsia="Times New Roman" w:hAnsi="Tahoma" w:cs="Tahoma"/>
                  <w:color w:val="105396"/>
                  <w:sz w:val="20"/>
                  <w:szCs w:val="20"/>
                  <w:u w:val="single"/>
                </w:rPr>
                <w:t>Flash</w:t>
              </w:r>
              <w:proofErr w:type="spellEnd"/>
              <w:r w:rsidRPr="002A4633">
                <w:rPr>
                  <w:rFonts w:ascii="Tahoma" w:eastAsia="Times New Roman" w:hAnsi="Tahoma" w:cs="Tahoma"/>
                  <w:color w:val="105396"/>
                  <w:sz w:val="20"/>
                  <w:szCs w:val="20"/>
                  <w:u w:val="single"/>
                </w:rPr>
                <w:t xml:space="preserve"> </w:t>
              </w:r>
              <w:proofErr w:type="spellStart"/>
              <w:r w:rsidRPr="002A4633">
                <w:rPr>
                  <w:rFonts w:ascii="Tahoma" w:eastAsia="Times New Roman" w:hAnsi="Tahoma" w:cs="Tahoma"/>
                  <w:color w:val="105396"/>
                  <w:sz w:val="20"/>
                  <w:szCs w:val="20"/>
                  <w:u w:val="single"/>
                </w:rPr>
                <w:t>Player</w:t>
              </w:r>
              <w:proofErr w:type="spellEnd"/>
            </w:hyperlink>
          </w:p>
          <w:p w:rsidR="00780CB1" w:rsidRPr="002A4633" w:rsidRDefault="00E5412F" w:rsidP="00780CB1">
            <w:pPr>
              <w:spacing w:line="240" w:lineRule="auto"/>
              <w:rPr>
                <w:rFonts w:ascii="Times New Roman" w:eastAsia="Times New Roman" w:hAnsi="Times New Roman" w:cs="Times New Roman"/>
                <w:sz w:val="24"/>
                <w:szCs w:val="24"/>
              </w:rPr>
            </w:pPr>
            <w:r w:rsidRPr="002A4633">
              <w:rPr>
                <w:rFonts w:ascii="Times New Roman" w:eastAsia="Times New Roman" w:hAnsi="Times New Roman" w:cs="Times New Roman"/>
                <w:sz w:val="24"/>
                <w:szCs w:val="24"/>
              </w:rPr>
              <w:object w:dxaOrig="225" w:dyaOrig="225">
                <v:shape id="_x0000_i1059" type="#_x0000_t75" style="width:70.5pt;height:18pt" o:ole="">
                  <v:imagedata r:id="rId77" o:title=""/>
                </v:shape>
                <w:control r:id="rId78" w:name="DefaultOcxName8" w:shapeid="_x0000_i1059"/>
              </w:object>
            </w:r>
            <w:r w:rsidRPr="002A4633">
              <w:rPr>
                <w:rFonts w:ascii="Times New Roman" w:eastAsia="Times New Roman" w:hAnsi="Times New Roman" w:cs="Times New Roman"/>
                <w:sz w:val="24"/>
                <w:szCs w:val="24"/>
              </w:rPr>
              <w:object w:dxaOrig="225" w:dyaOrig="225">
                <v:shape id="_x0000_i1062" type="#_x0000_t75" style="width:52.5pt;height:18pt" o:ole="">
                  <v:imagedata r:id="rId79" o:title=""/>
                </v:shape>
                <w:control r:id="rId80" w:name="DefaultOcxName9" w:shapeid="_x0000_i1062"/>
              </w:object>
            </w:r>
          </w:p>
          <w:tbl>
            <w:tblPr>
              <w:tblW w:w="0" w:type="auto"/>
              <w:jc w:val="center"/>
              <w:tblCellSpacing w:w="7" w:type="dxa"/>
              <w:tblCellMar>
                <w:top w:w="60" w:type="dxa"/>
                <w:left w:w="60" w:type="dxa"/>
                <w:bottom w:w="60" w:type="dxa"/>
                <w:right w:w="60" w:type="dxa"/>
              </w:tblCellMar>
              <w:tblLook w:val="04A0"/>
            </w:tblPr>
            <w:tblGrid>
              <w:gridCol w:w="396"/>
              <w:gridCol w:w="389"/>
              <w:gridCol w:w="389"/>
              <w:gridCol w:w="389"/>
              <w:gridCol w:w="389"/>
              <w:gridCol w:w="419"/>
              <w:gridCol w:w="360"/>
            </w:tblGrid>
            <w:tr w:rsidR="00780CB1" w:rsidRPr="002A4633" w:rsidTr="00780CB1">
              <w:trPr>
                <w:tblCellSpacing w:w="7" w:type="dxa"/>
                <w:jc w:val="center"/>
                <w:hidden/>
              </w:trPr>
              <w:tc>
                <w:tcPr>
                  <w:tcW w:w="0" w:type="auto"/>
                  <w:gridSpan w:val="7"/>
                  <w:vAlign w:val="center"/>
                  <w:hideMark/>
                </w:tcPr>
                <w:p w:rsidR="00780CB1" w:rsidRPr="002A4633" w:rsidRDefault="00780CB1" w:rsidP="00780CB1">
                  <w:pPr>
                    <w:spacing w:after="0" w:line="240" w:lineRule="auto"/>
                    <w:jc w:val="center"/>
                    <w:rPr>
                      <w:rFonts w:ascii="Tahoma" w:eastAsia="Times New Roman" w:hAnsi="Tahoma" w:cs="Tahoma"/>
                      <w:b/>
                      <w:bCs/>
                      <w:vanish/>
                      <w:sz w:val="20"/>
                      <w:szCs w:val="20"/>
                    </w:rPr>
                  </w:pPr>
                  <w:r w:rsidRPr="002A4633">
                    <w:rPr>
                      <w:rFonts w:ascii="Tahoma" w:eastAsia="Times New Roman" w:hAnsi="Tahoma" w:cs="Tahoma"/>
                      <w:b/>
                      <w:bCs/>
                      <w:vanish/>
                      <w:sz w:val="20"/>
                      <w:szCs w:val="20"/>
                    </w:rPr>
                    <w:t>Февраль 2014</w:t>
                  </w:r>
                </w:p>
              </w:tc>
            </w:tr>
            <w:tr w:rsidR="00780CB1" w:rsidRPr="002A4633" w:rsidTr="00780CB1">
              <w:trPr>
                <w:tblCellSpacing w:w="7" w:type="dxa"/>
                <w:jc w:val="center"/>
              </w:trPr>
              <w:tc>
                <w:tcPr>
                  <w:tcW w:w="0" w:type="auto"/>
                  <w:shd w:val="clear" w:color="auto" w:fill="00488F"/>
                  <w:vAlign w:val="center"/>
                  <w:hideMark/>
                </w:tcPr>
                <w:p w:rsidR="00780CB1" w:rsidRPr="002A4633" w:rsidRDefault="00780CB1" w:rsidP="00780CB1">
                  <w:pPr>
                    <w:spacing w:after="0" w:line="240" w:lineRule="auto"/>
                    <w:jc w:val="center"/>
                    <w:rPr>
                      <w:rFonts w:ascii="Tahoma" w:eastAsia="Times New Roman" w:hAnsi="Tahoma" w:cs="Tahoma"/>
                      <w:color w:val="FFFFFF"/>
                      <w:sz w:val="16"/>
                      <w:szCs w:val="16"/>
                    </w:rPr>
                  </w:pPr>
                  <w:proofErr w:type="spellStart"/>
                  <w:proofErr w:type="gramStart"/>
                  <w:r w:rsidRPr="002A4633">
                    <w:rPr>
                      <w:rFonts w:ascii="Tahoma" w:eastAsia="Times New Roman" w:hAnsi="Tahoma" w:cs="Tahoma"/>
                      <w:color w:val="FFFFFF"/>
                      <w:sz w:val="16"/>
                      <w:szCs w:val="16"/>
                    </w:rPr>
                    <w:t>Пн</w:t>
                  </w:r>
                  <w:proofErr w:type="spellEnd"/>
                  <w:proofErr w:type="gramEnd"/>
                </w:p>
              </w:tc>
              <w:tc>
                <w:tcPr>
                  <w:tcW w:w="0" w:type="auto"/>
                  <w:shd w:val="clear" w:color="auto" w:fill="00488F"/>
                  <w:vAlign w:val="center"/>
                  <w:hideMark/>
                </w:tcPr>
                <w:p w:rsidR="00780CB1" w:rsidRPr="002A4633" w:rsidRDefault="00780CB1" w:rsidP="00780CB1">
                  <w:pPr>
                    <w:spacing w:after="0" w:line="240" w:lineRule="auto"/>
                    <w:jc w:val="center"/>
                    <w:rPr>
                      <w:rFonts w:ascii="Tahoma" w:eastAsia="Times New Roman" w:hAnsi="Tahoma" w:cs="Tahoma"/>
                      <w:color w:val="FFFFFF"/>
                      <w:sz w:val="16"/>
                      <w:szCs w:val="16"/>
                    </w:rPr>
                  </w:pPr>
                  <w:r w:rsidRPr="002A4633">
                    <w:rPr>
                      <w:rFonts w:ascii="Tahoma" w:eastAsia="Times New Roman" w:hAnsi="Tahoma" w:cs="Tahoma"/>
                      <w:color w:val="FFFFFF"/>
                      <w:sz w:val="16"/>
                      <w:szCs w:val="16"/>
                    </w:rPr>
                    <w:t>Вт</w:t>
                  </w:r>
                </w:p>
              </w:tc>
              <w:tc>
                <w:tcPr>
                  <w:tcW w:w="0" w:type="auto"/>
                  <w:shd w:val="clear" w:color="auto" w:fill="00488F"/>
                  <w:vAlign w:val="center"/>
                  <w:hideMark/>
                </w:tcPr>
                <w:p w:rsidR="00780CB1" w:rsidRPr="002A4633" w:rsidRDefault="00780CB1" w:rsidP="00780CB1">
                  <w:pPr>
                    <w:spacing w:after="0" w:line="240" w:lineRule="auto"/>
                    <w:jc w:val="center"/>
                    <w:rPr>
                      <w:rFonts w:ascii="Tahoma" w:eastAsia="Times New Roman" w:hAnsi="Tahoma" w:cs="Tahoma"/>
                      <w:color w:val="FFFFFF"/>
                      <w:sz w:val="16"/>
                      <w:szCs w:val="16"/>
                    </w:rPr>
                  </w:pPr>
                  <w:r w:rsidRPr="002A4633">
                    <w:rPr>
                      <w:rFonts w:ascii="Tahoma" w:eastAsia="Times New Roman" w:hAnsi="Tahoma" w:cs="Tahoma"/>
                      <w:color w:val="FFFFFF"/>
                      <w:sz w:val="16"/>
                      <w:szCs w:val="16"/>
                    </w:rPr>
                    <w:t>Ср</w:t>
                  </w:r>
                </w:p>
              </w:tc>
              <w:tc>
                <w:tcPr>
                  <w:tcW w:w="0" w:type="auto"/>
                  <w:shd w:val="clear" w:color="auto" w:fill="00488F"/>
                  <w:vAlign w:val="center"/>
                  <w:hideMark/>
                </w:tcPr>
                <w:p w:rsidR="00780CB1" w:rsidRPr="002A4633" w:rsidRDefault="00780CB1" w:rsidP="00780CB1">
                  <w:pPr>
                    <w:spacing w:after="0" w:line="240" w:lineRule="auto"/>
                    <w:jc w:val="center"/>
                    <w:rPr>
                      <w:rFonts w:ascii="Tahoma" w:eastAsia="Times New Roman" w:hAnsi="Tahoma" w:cs="Tahoma"/>
                      <w:color w:val="FFFFFF"/>
                      <w:sz w:val="16"/>
                      <w:szCs w:val="16"/>
                    </w:rPr>
                  </w:pPr>
                  <w:proofErr w:type="spellStart"/>
                  <w:proofErr w:type="gramStart"/>
                  <w:r w:rsidRPr="002A4633">
                    <w:rPr>
                      <w:rFonts w:ascii="Tahoma" w:eastAsia="Times New Roman" w:hAnsi="Tahoma" w:cs="Tahoma"/>
                      <w:color w:val="FFFFFF"/>
                      <w:sz w:val="16"/>
                      <w:szCs w:val="16"/>
                    </w:rPr>
                    <w:t>Чт</w:t>
                  </w:r>
                  <w:proofErr w:type="spellEnd"/>
                  <w:proofErr w:type="gramEnd"/>
                </w:p>
              </w:tc>
              <w:tc>
                <w:tcPr>
                  <w:tcW w:w="0" w:type="auto"/>
                  <w:shd w:val="clear" w:color="auto" w:fill="00488F"/>
                  <w:vAlign w:val="center"/>
                  <w:hideMark/>
                </w:tcPr>
                <w:p w:rsidR="00780CB1" w:rsidRPr="002A4633" w:rsidRDefault="00780CB1" w:rsidP="00780CB1">
                  <w:pPr>
                    <w:spacing w:after="0" w:line="240" w:lineRule="auto"/>
                    <w:jc w:val="center"/>
                    <w:rPr>
                      <w:rFonts w:ascii="Tahoma" w:eastAsia="Times New Roman" w:hAnsi="Tahoma" w:cs="Tahoma"/>
                      <w:color w:val="FFFFFF"/>
                      <w:sz w:val="16"/>
                      <w:szCs w:val="16"/>
                    </w:rPr>
                  </w:pPr>
                  <w:proofErr w:type="spellStart"/>
                  <w:proofErr w:type="gramStart"/>
                  <w:r w:rsidRPr="002A4633">
                    <w:rPr>
                      <w:rFonts w:ascii="Tahoma" w:eastAsia="Times New Roman" w:hAnsi="Tahoma" w:cs="Tahoma"/>
                      <w:color w:val="FFFFFF"/>
                      <w:sz w:val="16"/>
                      <w:szCs w:val="16"/>
                    </w:rPr>
                    <w:t>Пт</w:t>
                  </w:r>
                  <w:proofErr w:type="spellEnd"/>
                  <w:proofErr w:type="gramEnd"/>
                </w:p>
              </w:tc>
              <w:tc>
                <w:tcPr>
                  <w:tcW w:w="0" w:type="auto"/>
                  <w:shd w:val="clear" w:color="auto" w:fill="00488F"/>
                  <w:vAlign w:val="center"/>
                  <w:hideMark/>
                </w:tcPr>
                <w:p w:rsidR="00780CB1" w:rsidRPr="002A4633" w:rsidRDefault="00780CB1" w:rsidP="00780CB1">
                  <w:pPr>
                    <w:spacing w:after="0" w:line="240" w:lineRule="auto"/>
                    <w:jc w:val="center"/>
                    <w:rPr>
                      <w:rFonts w:ascii="Tahoma" w:eastAsia="Times New Roman" w:hAnsi="Tahoma" w:cs="Tahoma"/>
                      <w:color w:val="FFFFFF"/>
                      <w:sz w:val="16"/>
                      <w:szCs w:val="16"/>
                    </w:rPr>
                  </w:pPr>
                  <w:proofErr w:type="spellStart"/>
                  <w:proofErr w:type="gramStart"/>
                  <w:r w:rsidRPr="002A4633">
                    <w:rPr>
                      <w:rFonts w:ascii="Tahoma" w:eastAsia="Times New Roman" w:hAnsi="Tahoma" w:cs="Tahoma"/>
                      <w:color w:val="FFFFFF"/>
                      <w:sz w:val="16"/>
                      <w:szCs w:val="16"/>
                    </w:rPr>
                    <w:t>Сб</w:t>
                  </w:r>
                  <w:proofErr w:type="spellEnd"/>
                  <w:proofErr w:type="gramEnd"/>
                </w:p>
              </w:tc>
              <w:tc>
                <w:tcPr>
                  <w:tcW w:w="0" w:type="auto"/>
                  <w:shd w:val="clear" w:color="auto" w:fill="00488F"/>
                  <w:vAlign w:val="center"/>
                  <w:hideMark/>
                </w:tcPr>
                <w:p w:rsidR="00780CB1" w:rsidRPr="002A4633" w:rsidRDefault="00780CB1" w:rsidP="00780CB1">
                  <w:pPr>
                    <w:spacing w:after="0" w:line="240" w:lineRule="auto"/>
                    <w:jc w:val="center"/>
                    <w:rPr>
                      <w:rFonts w:ascii="Tahoma" w:eastAsia="Times New Roman" w:hAnsi="Tahoma" w:cs="Tahoma"/>
                      <w:color w:val="FFFFFF"/>
                      <w:sz w:val="16"/>
                      <w:szCs w:val="16"/>
                    </w:rPr>
                  </w:pPr>
                  <w:proofErr w:type="spellStart"/>
                  <w:proofErr w:type="gramStart"/>
                  <w:r w:rsidRPr="002A4633">
                    <w:rPr>
                      <w:rFonts w:ascii="Tahoma" w:eastAsia="Times New Roman" w:hAnsi="Tahoma" w:cs="Tahoma"/>
                      <w:color w:val="FFFFFF"/>
                      <w:sz w:val="16"/>
                      <w:szCs w:val="16"/>
                    </w:rPr>
                    <w:t>Вс</w:t>
                  </w:r>
                  <w:proofErr w:type="spellEnd"/>
                  <w:proofErr w:type="gramEnd"/>
                </w:p>
              </w:tc>
            </w:tr>
            <w:tr w:rsidR="00780CB1" w:rsidRPr="002A4633" w:rsidTr="00780CB1">
              <w:trPr>
                <w:tblCellSpacing w:w="7" w:type="dxa"/>
                <w:jc w:val="center"/>
              </w:trPr>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color w:val="FFFFFF"/>
                      <w:sz w:val="16"/>
                      <w:szCs w:val="16"/>
                    </w:rPr>
                  </w:pPr>
                </w:p>
              </w:tc>
              <w:tc>
                <w:tcPr>
                  <w:tcW w:w="0" w:type="auto"/>
                  <w:shd w:val="clear" w:color="auto" w:fill="DADDED"/>
                  <w:vAlign w:val="center"/>
                  <w:hideMark/>
                </w:tcPr>
                <w:p w:rsidR="00780CB1" w:rsidRPr="002A4633" w:rsidRDefault="00780CB1" w:rsidP="00780CB1">
                  <w:pPr>
                    <w:spacing w:after="0" w:line="240" w:lineRule="auto"/>
                    <w:jc w:val="center"/>
                    <w:rPr>
                      <w:rFonts w:ascii="Times New Roman" w:eastAsia="Times New Roman" w:hAnsi="Times New Roman" w:cs="Times New Roman"/>
                      <w:sz w:val="20"/>
                      <w:szCs w:val="20"/>
                    </w:rPr>
                  </w:pPr>
                </w:p>
              </w:tc>
              <w:tc>
                <w:tcPr>
                  <w:tcW w:w="0" w:type="auto"/>
                  <w:shd w:val="clear" w:color="auto" w:fill="DADDED"/>
                  <w:vAlign w:val="center"/>
                  <w:hideMark/>
                </w:tcPr>
                <w:p w:rsidR="00780CB1" w:rsidRPr="002A4633" w:rsidRDefault="00780CB1" w:rsidP="00780CB1">
                  <w:pPr>
                    <w:spacing w:after="0" w:line="240" w:lineRule="auto"/>
                    <w:jc w:val="center"/>
                    <w:rPr>
                      <w:rFonts w:ascii="Times New Roman" w:eastAsia="Times New Roman" w:hAnsi="Times New Roman" w:cs="Times New Roman"/>
                      <w:sz w:val="20"/>
                      <w:szCs w:val="20"/>
                    </w:rPr>
                  </w:pPr>
                </w:p>
              </w:tc>
              <w:tc>
                <w:tcPr>
                  <w:tcW w:w="0" w:type="auto"/>
                  <w:shd w:val="clear" w:color="auto" w:fill="DADDED"/>
                  <w:vAlign w:val="center"/>
                  <w:hideMark/>
                </w:tcPr>
                <w:p w:rsidR="00780CB1" w:rsidRPr="002A4633" w:rsidRDefault="00780CB1" w:rsidP="00780CB1">
                  <w:pPr>
                    <w:spacing w:after="0" w:line="240" w:lineRule="auto"/>
                    <w:jc w:val="center"/>
                    <w:rPr>
                      <w:rFonts w:ascii="Times New Roman" w:eastAsia="Times New Roman" w:hAnsi="Times New Roman" w:cs="Times New Roman"/>
                      <w:sz w:val="20"/>
                      <w:szCs w:val="20"/>
                    </w:rPr>
                  </w:pPr>
                </w:p>
              </w:tc>
              <w:tc>
                <w:tcPr>
                  <w:tcW w:w="0" w:type="auto"/>
                  <w:shd w:val="clear" w:color="auto" w:fill="DADDED"/>
                  <w:vAlign w:val="center"/>
                  <w:hideMark/>
                </w:tcPr>
                <w:p w:rsidR="00780CB1" w:rsidRPr="002A4633" w:rsidRDefault="00780CB1" w:rsidP="00780CB1">
                  <w:pPr>
                    <w:spacing w:after="0" w:line="240" w:lineRule="auto"/>
                    <w:jc w:val="center"/>
                    <w:rPr>
                      <w:rFonts w:ascii="Times New Roman" w:eastAsia="Times New Roman" w:hAnsi="Times New Roman" w:cs="Times New Roman"/>
                      <w:sz w:val="20"/>
                      <w:szCs w:val="20"/>
                    </w:rPr>
                  </w:pP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1</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2</w:t>
                  </w:r>
                </w:p>
              </w:tc>
            </w:tr>
            <w:tr w:rsidR="00780CB1" w:rsidRPr="002A4633" w:rsidTr="00780CB1">
              <w:trPr>
                <w:tblCellSpacing w:w="7" w:type="dxa"/>
                <w:jc w:val="center"/>
              </w:trPr>
              <w:tc>
                <w:tcPr>
                  <w:tcW w:w="0" w:type="auto"/>
                  <w:shd w:val="clear" w:color="auto" w:fill="DADDED"/>
                  <w:vAlign w:val="center"/>
                  <w:hideMark/>
                </w:tcPr>
                <w:p w:rsidR="00780CB1" w:rsidRPr="002A4633" w:rsidRDefault="00E5412F" w:rsidP="00780CB1">
                  <w:pPr>
                    <w:spacing w:after="0" w:line="240" w:lineRule="auto"/>
                    <w:jc w:val="center"/>
                    <w:rPr>
                      <w:rFonts w:ascii="Tahoma" w:eastAsia="Times New Roman" w:hAnsi="Tahoma" w:cs="Tahoma"/>
                      <w:sz w:val="20"/>
                      <w:szCs w:val="20"/>
                    </w:rPr>
                  </w:pPr>
                  <w:hyperlink r:id="rId81" w:history="1">
                    <w:r w:rsidR="00780CB1" w:rsidRPr="002A4633">
                      <w:rPr>
                        <w:rFonts w:ascii="Tahoma" w:eastAsia="Times New Roman" w:hAnsi="Tahoma" w:cs="Tahoma"/>
                        <w:b/>
                        <w:bCs/>
                        <w:color w:val="004990"/>
                        <w:sz w:val="20"/>
                        <w:szCs w:val="20"/>
                        <w:u w:val="single"/>
                      </w:rPr>
                      <w:t>3</w:t>
                    </w:r>
                  </w:hyperlink>
                </w:p>
              </w:tc>
              <w:tc>
                <w:tcPr>
                  <w:tcW w:w="0" w:type="auto"/>
                  <w:shd w:val="clear" w:color="auto" w:fill="DADDED"/>
                  <w:vAlign w:val="center"/>
                  <w:hideMark/>
                </w:tcPr>
                <w:p w:rsidR="00780CB1" w:rsidRPr="002A4633" w:rsidRDefault="00E5412F" w:rsidP="00780CB1">
                  <w:pPr>
                    <w:spacing w:after="0" w:line="240" w:lineRule="auto"/>
                    <w:jc w:val="center"/>
                    <w:rPr>
                      <w:rFonts w:ascii="Tahoma" w:eastAsia="Times New Roman" w:hAnsi="Tahoma" w:cs="Tahoma"/>
                      <w:sz w:val="20"/>
                      <w:szCs w:val="20"/>
                    </w:rPr>
                  </w:pPr>
                  <w:hyperlink r:id="rId82" w:history="1">
                    <w:r w:rsidR="00780CB1" w:rsidRPr="002A4633">
                      <w:rPr>
                        <w:rFonts w:ascii="Tahoma" w:eastAsia="Times New Roman" w:hAnsi="Tahoma" w:cs="Tahoma"/>
                        <w:b/>
                        <w:bCs/>
                        <w:color w:val="004990"/>
                        <w:sz w:val="20"/>
                        <w:szCs w:val="20"/>
                        <w:u w:val="single"/>
                      </w:rPr>
                      <w:t>4</w:t>
                    </w:r>
                  </w:hyperlink>
                </w:p>
              </w:tc>
              <w:tc>
                <w:tcPr>
                  <w:tcW w:w="0" w:type="auto"/>
                  <w:shd w:val="clear" w:color="auto" w:fill="DADDED"/>
                  <w:vAlign w:val="center"/>
                  <w:hideMark/>
                </w:tcPr>
                <w:p w:rsidR="00780CB1" w:rsidRPr="002A4633" w:rsidRDefault="00E5412F" w:rsidP="00780CB1">
                  <w:pPr>
                    <w:spacing w:after="0" w:line="240" w:lineRule="auto"/>
                    <w:jc w:val="center"/>
                    <w:rPr>
                      <w:rFonts w:ascii="Tahoma" w:eastAsia="Times New Roman" w:hAnsi="Tahoma" w:cs="Tahoma"/>
                      <w:sz w:val="20"/>
                      <w:szCs w:val="20"/>
                    </w:rPr>
                  </w:pPr>
                  <w:hyperlink r:id="rId83" w:history="1">
                    <w:r w:rsidR="00780CB1" w:rsidRPr="002A4633">
                      <w:rPr>
                        <w:rFonts w:ascii="Tahoma" w:eastAsia="Times New Roman" w:hAnsi="Tahoma" w:cs="Tahoma"/>
                        <w:b/>
                        <w:bCs/>
                        <w:color w:val="004990"/>
                        <w:sz w:val="20"/>
                        <w:szCs w:val="20"/>
                        <w:u w:val="single"/>
                      </w:rPr>
                      <w:t>5</w:t>
                    </w:r>
                  </w:hyperlink>
                </w:p>
              </w:tc>
              <w:tc>
                <w:tcPr>
                  <w:tcW w:w="0" w:type="auto"/>
                  <w:shd w:val="clear" w:color="auto" w:fill="DADDED"/>
                  <w:vAlign w:val="center"/>
                  <w:hideMark/>
                </w:tcPr>
                <w:p w:rsidR="00780CB1" w:rsidRPr="002A4633" w:rsidRDefault="00E5412F" w:rsidP="00780CB1">
                  <w:pPr>
                    <w:spacing w:after="0" w:line="240" w:lineRule="auto"/>
                    <w:jc w:val="center"/>
                    <w:rPr>
                      <w:rFonts w:ascii="Tahoma" w:eastAsia="Times New Roman" w:hAnsi="Tahoma" w:cs="Tahoma"/>
                      <w:sz w:val="20"/>
                      <w:szCs w:val="20"/>
                    </w:rPr>
                  </w:pPr>
                  <w:hyperlink r:id="rId84" w:history="1">
                    <w:r w:rsidR="00780CB1" w:rsidRPr="002A4633">
                      <w:rPr>
                        <w:rFonts w:ascii="Tahoma" w:eastAsia="Times New Roman" w:hAnsi="Tahoma" w:cs="Tahoma"/>
                        <w:b/>
                        <w:bCs/>
                        <w:color w:val="004990"/>
                        <w:sz w:val="20"/>
                        <w:szCs w:val="20"/>
                        <w:u w:val="single"/>
                      </w:rPr>
                      <w:t>6</w:t>
                    </w:r>
                  </w:hyperlink>
                </w:p>
              </w:tc>
              <w:tc>
                <w:tcPr>
                  <w:tcW w:w="0" w:type="auto"/>
                  <w:shd w:val="clear" w:color="auto" w:fill="DADDED"/>
                  <w:vAlign w:val="center"/>
                  <w:hideMark/>
                </w:tcPr>
                <w:p w:rsidR="00780CB1" w:rsidRPr="002A4633" w:rsidRDefault="00E5412F" w:rsidP="00780CB1">
                  <w:pPr>
                    <w:spacing w:after="0" w:line="240" w:lineRule="auto"/>
                    <w:jc w:val="center"/>
                    <w:rPr>
                      <w:rFonts w:ascii="Tahoma" w:eastAsia="Times New Roman" w:hAnsi="Tahoma" w:cs="Tahoma"/>
                      <w:sz w:val="20"/>
                      <w:szCs w:val="20"/>
                    </w:rPr>
                  </w:pPr>
                  <w:hyperlink r:id="rId85" w:history="1">
                    <w:r w:rsidR="00780CB1" w:rsidRPr="002A4633">
                      <w:rPr>
                        <w:rFonts w:ascii="Tahoma" w:eastAsia="Times New Roman" w:hAnsi="Tahoma" w:cs="Tahoma"/>
                        <w:b/>
                        <w:bCs/>
                        <w:color w:val="004990"/>
                        <w:sz w:val="20"/>
                        <w:szCs w:val="20"/>
                        <w:u w:val="single"/>
                      </w:rPr>
                      <w:t>7</w:t>
                    </w:r>
                  </w:hyperlink>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8</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9</w:t>
                  </w:r>
                </w:p>
              </w:tc>
            </w:tr>
            <w:tr w:rsidR="00780CB1" w:rsidRPr="002A4633" w:rsidTr="00780CB1">
              <w:trPr>
                <w:tblCellSpacing w:w="7" w:type="dxa"/>
                <w:jc w:val="center"/>
              </w:trPr>
              <w:tc>
                <w:tcPr>
                  <w:tcW w:w="0" w:type="auto"/>
                  <w:shd w:val="clear" w:color="auto" w:fill="DADDED"/>
                  <w:vAlign w:val="center"/>
                  <w:hideMark/>
                </w:tcPr>
                <w:p w:rsidR="00780CB1" w:rsidRPr="002A4633" w:rsidRDefault="00E5412F" w:rsidP="00780CB1">
                  <w:pPr>
                    <w:spacing w:after="0" w:line="240" w:lineRule="auto"/>
                    <w:jc w:val="center"/>
                    <w:rPr>
                      <w:rFonts w:ascii="Tahoma" w:eastAsia="Times New Roman" w:hAnsi="Tahoma" w:cs="Tahoma"/>
                      <w:sz w:val="20"/>
                      <w:szCs w:val="20"/>
                    </w:rPr>
                  </w:pPr>
                  <w:hyperlink r:id="rId86" w:history="1">
                    <w:r w:rsidR="00780CB1" w:rsidRPr="002A4633">
                      <w:rPr>
                        <w:rFonts w:ascii="Tahoma" w:eastAsia="Times New Roman" w:hAnsi="Tahoma" w:cs="Tahoma"/>
                        <w:b/>
                        <w:bCs/>
                        <w:color w:val="004990"/>
                        <w:sz w:val="20"/>
                        <w:szCs w:val="20"/>
                        <w:u w:val="single"/>
                      </w:rPr>
                      <w:t>10</w:t>
                    </w:r>
                  </w:hyperlink>
                </w:p>
              </w:tc>
              <w:tc>
                <w:tcPr>
                  <w:tcW w:w="0" w:type="auto"/>
                  <w:shd w:val="clear" w:color="auto" w:fill="DADDED"/>
                  <w:vAlign w:val="center"/>
                  <w:hideMark/>
                </w:tcPr>
                <w:p w:rsidR="00780CB1" w:rsidRPr="002A4633" w:rsidRDefault="00E5412F" w:rsidP="00780CB1">
                  <w:pPr>
                    <w:spacing w:after="0" w:line="240" w:lineRule="auto"/>
                    <w:jc w:val="center"/>
                    <w:rPr>
                      <w:rFonts w:ascii="Tahoma" w:eastAsia="Times New Roman" w:hAnsi="Tahoma" w:cs="Tahoma"/>
                      <w:sz w:val="20"/>
                      <w:szCs w:val="20"/>
                    </w:rPr>
                  </w:pPr>
                  <w:hyperlink r:id="rId87" w:history="1">
                    <w:r w:rsidR="00780CB1" w:rsidRPr="002A4633">
                      <w:rPr>
                        <w:rFonts w:ascii="Tahoma" w:eastAsia="Times New Roman" w:hAnsi="Tahoma" w:cs="Tahoma"/>
                        <w:b/>
                        <w:bCs/>
                        <w:color w:val="004990"/>
                        <w:sz w:val="20"/>
                        <w:szCs w:val="20"/>
                        <w:u w:val="single"/>
                      </w:rPr>
                      <w:t>11</w:t>
                    </w:r>
                  </w:hyperlink>
                </w:p>
              </w:tc>
              <w:tc>
                <w:tcPr>
                  <w:tcW w:w="0" w:type="auto"/>
                  <w:shd w:val="clear" w:color="auto" w:fill="DADDED"/>
                  <w:vAlign w:val="center"/>
                  <w:hideMark/>
                </w:tcPr>
                <w:p w:rsidR="00780CB1" w:rsidRPr="002A4633" w:rsidRDefault="00E5412F" w:rsidP="00780CB1">
                  <w:pPr>
                    <w:spacing w:after="0" w:line="240" w:lineRule="auto"/>
                    <w:jc w:val="center"/>
                    <w:rPr>
                      <w:rFonts w:ascii="Tahoma" w:eastAsia="Times New Roman" w:hAnsi="Tahoma" w:cs="Tahoma"/>
                      <w:sz w:val="20"/>
                      <w:szCs w:val="20"/>
                    </w:rPr>
                  </w:pPr>
                  <w:hyperlink r:id="rId88" w:history="1">
                    <w:r w:rsidR="00780CB1" w:rsidRPr="002A4633">
                      <w:rPr>
                        <w:rFonts w:ascii="Tahoma" w:eastAsia="Times New Roman" w:hAnsi="Tahoma" w:cs="Tahoma"/>
                        <w:b/>
                        <w:bCs/>
                        <w:color w:val="004990"/>
                        <w:sz w:val="20"/>
                        <w:szCs w:val="20"/>
                        <w:u w:val="single"/>
                      </w:rPr>
                      <w:t>12</w:t>
                    </w:r>
                  </w:hyperlink>
                </w:p>
              </w:tc>
              <w:tc>
                <w:tcPr>
                  <w:tcW w:w="0" w:type="auto"/>
                  <w:shd w:val="clear" w:color="auto" w:fill="DADDED"/>
                  <w:vAlign w:val="center"/>
                  <w:hideMark/>
                </w:tcPr>
                <w:p w:rsidR="00780CB1" w:rsidRPr="002A4633" w:rsidRDefault="00E5412F" w:rsidP="00780CB1">
                  <w:pPr>
                    <w:spacing w:after="0" w:line="240" w:lineRule="auto"/>
                    <w:jc w:val="center"/>
                    <w:rPr>
                      <w:rFonts w:ascii="Tahoma" w:eastAsia="Times New Roman" w:hAnsi="Tahoma" w:cs="Tahoma"/>
                      <w:sz w:val="20"/>
                      <w:szCs w:val="20"/>
                    </w:rPr>
                  </w:pPr>
                  <w:hyperlink r:id="rId89" w:history="1">
                    <w:r w:rsidR="00780CB1" w:rsidRPr="002A4633">
                      <w:rPr>
                        <w:rFonts w:ascii="Tahoma" w:eastAsia="Times New Roman" w:hAnsi="Tahoma" w:cs="Tahoma"/>
                        <w:b/>
                        <w:bCs/>
                        <w:color w:val="004990"/>
                        <w:sz w:val="20"/>
                        <w:szCs w:val="20"/>
                        <w:u w:val="single"/>
                      </w:rPr>
                      <w:t>13</w:t>
                    </w:r>
                  </w:hyperlink>
                </w:p>
              </w:tc>
              <w:tc>
                <w:tcPr>
                  <w:tcW w:w="0" w:type="auto"/>
                  <w:shd w:val="clear" w:color="auto" w:fill="DADDED"/>
                  <w:vAlign w:val="center"/>
                  <w:hideMark/>
                </w:tcPr>
                <w:p w:rsidR="00780CB1" w:rsidRPr="002A4633" w:rsidRDefault="00E5412F" w:rsidP="00780CB1">
                  <w:pPr>
                    <w:spacing w:after="0" w:line="240" w:lineRule="auto"/>
                    <w:jc w:val="center"/>
                    <w:rPr>
                      <w:rFonts w:ascii="Tahoma" w:eastAsia="Times New Roman" w:hAnsi="Tahoma" w:cs="Tahoma"/>
                      <w:sz w:val="20"/>
                      <w:szCs w:val="20"/>
                    </w:rPr>
                  </w:pPr>
                  <w:hyperlink r:id="rId90" w:history="1">
                    <w:r w:rsidR="00780CB1" w:rsidRPr="002A4633">
                      <w:rPr>
                        <w:rFonts w:ascii="Tahoma" w:eastAsia="Times New Roman" w:hAnsi="Tahoma" w:cs="Tahoma"/>
                        <w:b/>
                        <w:bCs/>
                        <w:color w:val="004990"/>
                        <w:sz w:val="20"/>
                        <w:szCs w:val="20"/>
                        <w:u w:val="single"/>
                      </w:rPr>
                      <w:t>14</w:t>
                    </w:r>
                  </w:hyperlink>
                </w:p>
              </w:tc>
              <w:tc>
                <w:tcPr>
                  <w:tcW w:w="0" w:type="auto"/>
                  <w:tcBorders>
                    <w:top w:val="single" w:sz="6" w:space="0" w:color="FF0000"/>
                    <w:left w:val="single" w:sz="6" w:space="0" w:color="FF0000"/>
                    <w:bottom w:val="single" w:sz="6" w:space="0" w:color="FF0000"/>
                    <w:right w:val="single" w:sz="6" w:space="0" w:color="FF0000"/>
                  </w:tcBorders>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b/>
                      <w:bCs/>
                      <w:sz w:val="20"/>
                      <w:szCs w:val="20"/>
                    </w:rPr>
                    <w:t>15</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16</w:t>
                  </w:r>
                </w:p>
              </w:tc>
            </w:tr>
            <w:tr w:rsidR="00780CB1" w:rsidRPr="002A4633" w:rsidTr="00780CB1">
              <w:trPr>
                <w:tblCellSpacing w:w="7" w:type="dxa"/>
                <w:jc w:val="center"/>
              </w:trPr>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17</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18</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19</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20</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21</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22</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23</w:t>
                  </w:r>
                </w:p>
              </w:tc>
            </w:tr>
            <w:tr w:rsidR="00780CB1" w:rsidRPr="002A4633" w:rsidTr="00780CB1">
              <w:trPr>
                <w:tblCellSpacing w:w="7" w:type="dxa"/>
                <w:jc w:val="center"/>
              </w:trPr>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24</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25</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26</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27</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28</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p>
              </w:tc>
              <w:tc>
                <w:tcPr>
                  <w:tcW w:w="0" w:type="auto"/>
                  <w:shd w:val="clear" w:color="auto" w:fill="DADDED"/>
                  <w:vAlign w:val="center"/>
                  <w:hideMark/>
                </w:tcPr>
                <w:p w:rsidR="00780CB1" w:rsidRPr="002A4633" w:rsidRDefault="00780CB1" w:rsidP="00780CB1">
                  <w:pPr>
                    <w:spacing w:after="0" w:line="240" w:lineRule="auto"/>
                    <w:jc w:val="center"/>
                    <w:rPr>
                      <w:rFonts w:ascii="Times New Roman" w:eastAsia="Times New Roman" w:hAnsi="Times New Roman" w:cs="Times New Roman"/>
                      <w:sz w:val="20"/>
                      <w:szCs w:val="20"/>
                    </w:rPr>
                  </w:pPr>
                </w:p>
              </w:tc>
            </w:tr>
          </w:tbl>
          <w:p w:rsidR="00780CB1" w:rsidRPr="002A4633" w:rsidRDefault="00780CB1" w:rsidP="00780CB1">
            <w:pPr>
              <w:spacing w:after="0" w:line="240" w:lineRule="auto"/>
              <w:jc w:val="center"/>
              <w:rPr>
                <w:rFonts w:ascii="Times New Roman" w:eastAsia="Times New Roman" w:hAnsi="Times New Roman" w:cs="Times New Roman"/>
                <w:sz w:val="24"/>
                <w:szCs w:val="24"/>
              </w:rPr>
            </w:pPr>
          </w:p>
        </w:tc>
      </w:tr>
    </w:tbl>
    <w:p w:rsidR="00780CB1" w:rsidRDefault="00780CB1" w:rsidP="00780CB1">
      <w:pPr>
        <w:spacing w:after="0" w:line="240" w:lineRule="auto"/>
        <w:rPr>
          <w:rFonts w:ascii="Times New Roman" w:eastAsia="Times New Roman" w:hAnsi="Times New Roman" w:cs="Times New Roman"/>
          <w:sz w:val="24"/>
          <w:szCs w:val="24"/>
        </w:rPr>
      </w:pPr>
    </w:p>
    <w:p w:rsidR="00780CB1" w:rsidRPr="00A2473E" w:rsidRDefault="00A2473E" w:rsidP="00A2473E">
      <w:pPr>
        <w:spacing w:after="0" w:line="240" w:lineRule="auto"/>
        <w:jc w:val="both"/>
        <w:rPr>
          <w:rFonts w:ascii="Times New Roman" w:hAnsi="Times New Roman" w:cs="Times New Roman"/>
          <w:b/>
          <w:sz w:val="24"/>
          <w:szCs w:val="24"/>
        </w:rPr>
      </w:pPr>
      <w:r w:rsidRPr="00A2473E">
        <w:rPr>
          <w:rFonts w:ascii="Times New Roman" w:eastAsia="Times New Roman" w:hAnsi="Times New Roman" w:cs="Times New Roman"/>
          <w:b/>
          <w:sz w:val="24"/>
          <w:szCs w:val="24"/>
        </w:rPr>
        <w:t>6.4.</w:t>
      </w:r>
      <w:r w:rsidR="009C3E4F">
        <w:rPr>
          <w:rFonts w:ascii="Times New Roman" w:eastAsia="Times New Roman" w:hAnsi="Times New Roman" w:cs="Times New Roman"/>
          <w:b/>
          <w:sz w:val="24"/>
          <w:szCs w:val="24"/>
        </w:rPr>
        <w:t>7</w:t>
      </w:r>
      <w:r w:rsidR="00375FF9">
        <w:rPr>
          <w:rFonts w:ascii="Times New Roman" w:eastAsia="Times New Roman" w:hAnsi="Times New Roman" w:cs="Times New Roman"/>
          <w:b/>
          <w:sz w:val="24"/>
          <w:szCs w:val="24"/>
        </w:rPr>
        <w:t>.</w:t>
      </w:r>
      <w:r w:rsidRPr="00A2473E">
        <w:rPr>
          <w:rFonts w:ascii="Times New Roman" w:eastAsia="Times New Roman" w:hAnsi="Times New Roman" w:cs="Times New Roman"/>
          <w:b/>
          <w:sz w:val="24"/>
          <w:szCs w:val="24"/>
        </w:rPr>
        <w:t xml:space="preserve"> </w:t>
      </w:r>
      <w:r w:rsidR="00780CB1" w:rsidRPr="00A2473E">
        <w:rPr>
          <w:rFonts w:ascii="Times New Roman" w:eastAsia="Times New Roman" w:hAnsi="Times New Roman" w:cs="Times New Roman"/>
          <w:b/>
          <w:sz w:val="24"/>
          <w:szCs w:val="24"/>
        </w:rPr>
        <w:t>Практическая работа</w:t>
      </w:r>
      <w:r w:rsidR="00375FF9">
        <w:rPr>
          <w:rFonts w:ascii="Times New Roman" w:eastAsia="Times New Roman" w:hAnsi="Times New Roman" w:cs="Times New Roman"/>
          <w:b/>
          <w:sz w:val="24"/>
          <w:szCs w:val="24"/>
        </w:rPr>
        <w:t xml:space="preserve"> №26.</w:t>
      </w:r>
      <w:r w:rsidR="00780CB1" w:rsidRPr="00A2473E">
        <w:rPr>
          <w:rFonts w:ascii="Times New Roman" w:eastAsia="Times New Roman" w:hAnsi="Times New Roman" w:cs="Times New Roman"/>
          <w:b/>
          <w:sz w:val="24"/>
          <w:szCs w:val="24"/>
        </w:rPr>
        <w:t xml:space="preserve"> </w:t>
      </w:r>
      <w:r w:rsidR="00780CB1" w:rsidRPr="00A2473E">
        <w:rPr>
          <w:rFonts w:ascii="Times New Roman" w:hAnsi="Times New Roman" w:cs="Times New Roman"/>
          <w:b/>
          <w:sz w:val="24"/>
          <w:szCs w:val="24"/>
        </w:rPr>
        <w:t>Деловая графика (диаграммы различных видов).</w:t>
      </w:r>
      <w:r>
        <w:rPr>
          <w:rFonts w:ascii="Times New Roman" w:hAnsi="Times New Roman" w:cs="Times New Roman"/>
          <w:b/>
          <w:sz w:val="24"/>
          <w:szCs w:val="24"/>
        </w:rPr>
        <w:t xml:space="preserve"> </w:t>
      </w:r>
      <w:r w:rsidR="00780CB1" w:rsidRPr="00A2473E">
        <w:rPr>
          <w:rFonts w:ascii="Times New Roman" w:hAnsi="Times New Roman" w:cs="Times New Roman"/>
          <w:b/>
          <w:sz w:val="24"/>
          <w:szCs w:val="24"/>
        </w:rPr>
        <w:t>Решение расчетных задач. Решение уравнений. Решение задач</w:t>
      </w:r>
      <w:r w:rsidR="00375FF9">
        <w:rPr>
          <w:rFonts w:ascii="Times New Roman" w:hAnsi="Times New Roman" w:cs="Times New Roman"/>
          <w:b/>
          <w:sz w:val="24"/>
          <w:szCs w:val="24"/>
        </w:rPr>
        <w:t xml:space="preserve"> методом подбора. Табулирование</w:t>
      </w:r>
      <w:r w:rsidR="00780CB1" w:rsidRPr="00A2473E">
        <w:rPr>
          <w:rFonts w:ascii="Times New Roman" w:hAnsi="Times New Roman" w:cs="Times New Roman"/>
          <w:b/>
          <w:sz w:val="24"/>
          <w:szCs w:val="24"/>
        </w:rPr>
        <w:t>.</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A2473E">
        <w:rPr>
          <w:rFonts w:ascii="Times New Roman" w:eastAsia="Times New Roman" w:hAnsi="Times New Roman" w:cs="Times New Roman"/>
          <w:bCs/>
          <w:color w:val="000000"/>
          <w:sz w:val="24"/>
          <w:szCs w:val="24"/>
        </w:rPr>
        <w:t>Гистограмма</w:t>
      </w:r>
      <w:r w:rsidRPr="00A2473E">
        <w:rPr>
          <w:rFonts w:ascii="Times New Roman" w:eastAsia="Times New Roman" w:hAnsi="Times New Roman" w:cs="Times New Roman"/>
          <w:color w:val="000000"/>
          <w:sz w:val="24"/>
          <w:szCs w:val="24"/>
        </w:rPr>
        <w:t xml:space="preserve"> (столбчатая диаграмма) применяется</w:t>
      </w:r>
      <w:r w:rsidRPr="00384B08">
        <w:rPr>
          <w:rFonts w:ascii="Times New Roman" w:eastAsia="Times New Roman" w:hAnsi="Times New Roman" w:cs="Times New Roman"/>
          <w:color w:val="000000"/>
          <w:sz w:val="24"/>
          <w:szCs w:val="24"/>
        </w:rPr>
        <w:t xml:space="preserve"> для отображения дискретного изменения одной или нескольких величин. На рисунке представлена гистограмма, отражающая результаты торговли Андрея в каждый день недели.</w:t>
      </w:r>
    </w:p>
    <w:p w:rsidR="00780CB1" w:rsidRPr="009568F8" w:rsidRDefault="00780CB1" w:rsidP="00A2473E">
      <w:pPr>
        <w:shd w:val="clear" w:color="auto" w:fill="FFFFFF"/>
        <w:spacing w:after="0" w:line="240" w:lineRule="auto"/>
        <w:rPr>
          <w:rFonts w:ascii="Arial" w:eastAsia="Times New Roman" w:hAnsi="Arial" w:cs="Arial"/>
          <w:color w:val="000000"/>
          <w:sz w:val="18"/>
          <w:szCs w:val="18"/>
        </w:rPr>
      </w:pPr>
      <w:r w:rsidRPr="009568F8">
        <w:rPr>
          <w:rFonts w:ascii="Arial" w:eastAsia="Times New Roman" w:hAnsi="Arial" w:cs="Arial"/>
          <w:noProof/>
          <w:color w:val="000000"/>
          <w:sz w:val="18"/>
          <w:szCs w:val="18"/>
        </w:rPr>
        <w:drawing>
          <wp:inline distT="0" distB="0" distL="0" distR="0">
            <wp:extent cx="2486025" cy="1533525"/>
            <wp:effectExtent l="0" t="0" r="9525" b="9525"/>
            <wp:docPr id="101" name="Рисунок 101" descr="http://www.pandia.ru/text/77/296/images/image001_2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pandia.ru/text/77/296/images/image001_211.gif"/>
                    <pic:cNvPicPr>
                      <a:picLocks noChangeAspect="1" noChangeArrowheads="1"/>
                    </pic:cNvPicPr>
                  </pic:nvPicPr>
                  <pic:blipFill>
                    <a:blip r:embed="rId9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86025" cy="1533525"/>
                    </a:xfrm>
                    <a:prstGeom prst="rect">
                      <a:avLst/>
                    </a:prstGeom>
                    <a:noFill/>
                    <a:ln>
                      <a:noFill/>
                    </a:ln>
                  </pic:spPr>
                </pic:pic>
              </a:graphicData>
            </a:graphic>
          </wp:inline>
        </w:drawing>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 xml:space="preserve">Вторая диаграмма представляет собой </w:t>
      </w:r>
      <w:r w:rsidRPr="00384B08">
        <w:rPr>
          <w:rFonts w:ascii="Times New Roman" w:eastAsia="Times New Roman" w:hAnsi="Times New Roman" w:cs="Times New Roman"/>
          <w:b/>
          <w:bCs/>
          <w:color w:val="000000"/>
          <w:sz w:val="24"/>
          <w:szCs w:val="24"/>
        </w:rPr>
        <w:t>множественную гистограмму</w:t>
      </w:r>
      <w:r w:rsidRPr="00384B08">
        <w:rPr>
          <w:rFonts w:ascii="Times New Roman" w:eastAsia="Times New Roman" w:hAnsi="Times New Roman" w:cs="Times New Roman"/>
          <w:color w:val="000000"/>
          <w:sz w:val="24"/>
          <w:szCs w:val="24"/>
        </w:rPr>
        <w:t>. Она дает возможность наглядно сравнить три величины: результаты торговли Андрея, Ильи и Сергея.</w:t>
      </w:r>
    </w:p>
    <w:p w:rsidR="00780CB1" w:rsidRPr="009568F8" w:rsidRDefault="00780CB1" w:rsidP="00A2473E">
      <w:pPr>
        <w:shd w:val="clear" w:color="auto" w:fill="FFFFFF"/>
        <w:spacing w:after="0" w:line="240" w:lineRule="auto"/>
        <w:rPr>
          <w:rFonts w:ascii="Arial" w:eastAsia="Times New Roman" w:hAnsi="Arial" w:cs="Arial"/>
          <w:color w:val="000000"/>
          <w:sz w:val="18"/>
          <w:szCs w:val="18"/>
        </w:rPr>
      </w:pPr>
      <w:r w:rsidRPr="009568F8">
        <w:rPr>
          <w:rFonts w:ascii="Arial" w:eastAsia="Times New Roman" w:hAnsi="Arial" w:cs="Arial"/>
          <w:noProof/>
          <w:color w:val="000000"/>
          <w:sz w:val="18"/>
          <w:szCs w:val="18"/>
        </w:rPr>
        <w:drawing>
          <wp:inline distT="0" distB="0" distL="0" distR="0">
            <wp:extent cx="2609850" cy="1609725"/>
            <wp:effectExtent l="0" t="0" r="0" b="9525"/>
            <wp:docPr id="102" name="Рисунок 102" descr="http://www.pandia.ru/text/77/296/images/image002_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andia.ru/text/77/296/images/image002_151.gif"/>
                    <pic:cNvPicPr>
                      <a:picLocks noChangeAspect="1" noChangeArrowheads="1"/>
                    </pic:cNvPicPr>
                  </pic:nvPicPr>
                  <pic:blipFill>
                    <a:blip r:embed="rId9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09850" cy="1609725"/>
                    </a:xfrm>
                    <a:prstGeom prst="rect">
                      <a:avLst/>
                    </a:prstGeom>
                    <a:noFill/>
                    <a:ln>
                      <a:noFill/>
                    </a:ln>
                  </pic:spPr>
                </pic:pic>
              </a:graphicData>
            </a:graphic>
          </wp:inline>
        </w:drawing>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 xml:space="preserve">На следующем рисунке представлена </w:t>
      </w:r>
      <w:r w:rsidRPr="00384B08">
        <w:rPr>
          <w:rFonts w:ascii="Times New Roman" w:eastAsia="Times New Roman" w:hAnsi="Times New Roman" w:cs="Times New Roman"/>
          <w:b/>
          <w:bCs/>
          <w:color w:val="000000"/>
          <w:sz w:val="24"/>
          <w:szCs w:val="24"/>
        </w:rPr>
        <w:t xml:space="preserve">ярусная диаграмма. </w:t>
      </w:r>
      <w:r w:rsidRPr="00384B08">
        <w:rPr>
          <w:rFonts w:ascii="Times New Roman" w:eastAsia="Times New Roman" w:hAnsi="Times New Roman" w:cs="Times New Roman"/>
          <w:color w:val="000000"/>
          <w:sz w:val="24"/>
          <w:szCs w:val="24"/>
        </w:rPr>
        <w:t xml:space="preserve">Другое название – </w:t>
      </w:r>
      <w:r w:rsidRPr="00384B08">
        <w:rPr>
          <w:rFonts w:ascii="Times New Roman" w:eastAsia="Times New Roman" w:hAnsi="Times New Roman" w:cs="Times New Roman"/>
          <w:b/>
          <w:bCs/>
          <w:color w:val="000000"/>
          <w:sz w:val="24"/>
          <w:szCs w:val="24"/>
        </w:rPr>
        <w:t>гистограмма с накоплением</w:t>
      </w:r>
      <w:r w:rsidRPr="00384B08">
        <w:rPr>
          <w:rFonts w:ascii="Times New Roman" w:eastAsia="Times New Roman" w:hAnsi="Times New Roman" w:cs="Times New Roman"/>
          <w:color w:val="000000"/>
          <w:sz w:val="24"/>
          <w:szCs w:val="24"/>
        </w:rPr>
        <w:t>. Здесь каждый столбик – это сумма трех величин. Диаграмма дает представление о вкладе каждой величины в общую сумму.</w:t>
      </w:r>
    </w:p>
    <w:p w:rsidR="00780CB1" w:rsidRPr="009568F8" w:rsidRDefault="00780CB1" w:rsidP="00780CB1">
      <w:pPr>
        <w:shd w:val="clear" w:color="auto" w:fill="FFFFFF"/>
        <w:spacing w:before="100" w:beforeAutospacing="1" w:after="150" w:line="300" w:lineRule="atLeast"/>
        <w:rPr>
          <w:rFonts w:ascii="Arial" w:eastAsia="Times New Roman" w:hAnsi="Arial" w:cs="Arial"/>
          <w:color w:val="000000"/>
          <w:sz w:val="18"/>
          <w:szCs w:val="18"/>
        </w:rPr>
      </w:pPr>
      <w:r w:rsidRPr="009568F8">
        <w:rPr>
          <w:rFonts w:ascii="Arial" w:eastAsia="Times New Roman" w:hAnsi="Arial" w:cs="Arial"/>
          <w:noProof/>
          <w:color w:val="000000"/>
          <w:sz w:val="18"/>
          <w:szCs w:val="18"/>
        </w:rPr>
        <w:lastRenderedPageBreak/>
        <w:drawing>
          <wp:inline distT="0" distB="0" distL="0" distR="0">
            <wp:extent cx="3133725" cy="1924050"/>
            <wp:effectExtent l="0" t="0" r="9525" b="0"/>
            <wp:docPr id="103" name="Рисунок 103" descr="http://www.pandia.ru/text/77/296/images/image003_1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pandia.ru/text/77/296/images/image003_132.gif"/>
                    <pic:cNvPicPr>
                      <a:picLocks noChangeAspect="1" noChangeArrowheads="1"/>
                    </pic:cNvPicPr>
                  </pic:nvPicPr>
                  <pic:blipFill>
                    <a:blip r:embed="rId9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33725" cy="1924050"/>
                    </a:xfrm>
                    <a:prstGeom prst="rect">
                      <a:avLst/>
                    </a:prstGeom>
                    <a:noFill/>
                    <a:ln>
                      <a:noFill/>
                    </a:ln>
                  </pic:spPr>
                </pic:pic>
              </a:graphicData>
            </a:graphic>
          </wp:inline>
        </w:drawing>
      </w:r>
    </w:p>
    <w:p w:rsidR="00780CB1" w:rsidRPr="00384B08" w:rsidRDefault="00780CB1" w:rsidP="00A2473E">
      <w:pPr>
        <w:shd w:val="clear" w:color="auto" w:fill="FFFFFF"/>
        <w:spacing w:before="100" w:beforeAutospacing="1" w:after="150" w:line="300" w:lineRule="atLeast"/>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b/>
          <w:bCs/>
          <w:color w:val="000000"/>
          <w:sz w:val="24"/>
          <w:szCs w:val="24"/>
        </w:rPr>
        <w:t>График</w:t>
      </w:r>
      <w:r w:rsidRPr="00384B08">
        <w:rPr>
          <w:rFonts w:ascii="Times New Roman" w:eastAsia="Times New Roman" w:hAnsi="Times New Roman" w:cs="Times New Roman"/>
          <w:color w:val="000000"/>
          <w:sz w:val="24"/>
          <w:szCs w:val="24"/>
        </w:rPr>
        <w:t xml:space="preserve"> позволяет отразить изменение одной или нескольких величин в виде непрерывных линий. На одиночном графике отображена та же информация, что приведена на первом рисунке в виде гистограммы. Аналогично, рисунок из нескольких графиков отображает ту же информацию, что и множественная гистограмма.</w:t>
      </w:r>
    </w:p>
    <w:p w:rsidR="00780CB1" w:rsidRPr="009568F8" w:rsidRDefault="00780CB1" w:rsidP="00780CB1">
      <w:pPr>
        <w:shd w:val="clear" w:color="auto" w:fill="FFFFFF"/>
        <w:spacing w:before="100" w:beforeAutospacing="1" w:after="150" w:line="300" w:lineRule="atLeast"/>
        <w:rPr>
          <w:rFonts w:ascii="Arial" w:eastAsia="Times New Roman" w:hAnsi="Arial" w:cs="Arial"/>
          <w:color w:val="000000"/>
          <w:sz w:val="18"/>
          <w:szCs w:val="18"/>
        </w:rPr>
      </w:pPr>
      <w:r w:rsidRPr="009568F8">
        <w:rPr>
          <w:rFonts w:ascii="Arial" w:eastAsia="Times New Roman" w:hAnsi="Arial" w:cs="Arial"/>
          <w:noProof/>
          <w:color w:val="000000"/>
          <w:sz w:val="18"/>
          <w:szCs w:val="18"/>
        </w:rPr>
        <w:drawing>
          <wp:inline distT="0" distB="0" distL="0" distR="0">
            <wp:extent cx="2158583" cy="1436742"/>
            <wp:effectExtent l="19050" t="0" r="0" b="0"/>
            <wp:docPr id="104" name="Рисунок 104" descr="http://www.pandia.ru/text/77/296/images/image004_1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pandia.ru/text/77/296/images/image004_108.gif"/>
                    <pic:cNvPicPr>
                      <a:picLocks noChangeAspect="1" noChangeArrowheads="1"/>
                    </pic:cNvPicPr>
                  </pic:nvPicPr>
                  <pic:blipFill>
                    <a:blip r:embed="rId9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61322" cy="1438565"/>
                    </a:xfrm>
                    <a:prstGeom prst="rect">
                      <a:avLst/>
                    </a:prstGeom>
                    <a:noFill/>
                    <a:ln>
                      <a:noFill/>
                    </a:ln>
                  </pic:spPr>
                </pic:pic>
              </a:graphicData>
            </a:graphic>
          </wp:inline>
        </w:drawing>
      </w:r>
      <w:r w:rsidRPr="009568F8">
        <w:rPr>
          <w:rFonts w:ascii="Arial" w:eastAsia="Times New Roman" w:hAnsi="Arial" w:cs="Arial"/>
          <w:noProof/>
          <w:color w:val="000000"/>
          <w:sz w:val="18"/>
          <w:szCs w:val="18"/>
        </w:rPr>
        <w:drawing>
          <wp:inline distT="0" distB="0" distL="0" distR="0">
            <wp:extent cx="3000375" cy="1933575"/>
            <wp:effectExtent l="0" t="0" r="9525" b="9525"/>
            <wp:docPr id="105" name="Рисунок 105" descr="http://www.pandia.ru/text/77/296/images/image005_9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pandia.ru/text/77/296/images/image005_96.gif"/>
                    <pic:cNvPicPr>
                      <a:picLocks noChangeAspect="1" noChangeArrowheads="1"/>
                    </pic:cNvPicPr>
                  </pic:nvPicPr>
                  <pic:blipFill>
                    <a:blip r:embed="rId9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00375" cy="1933575"/>
                    </a:xfrm>
                    <a:prstGeom prst="rect">
                      <a:avLst/>
                    </a:prstGeom>
                    <a:noFill/>
                    <a:ln>
                      <a:noFill/>
                    </a:ln>
                  </pic:spPr>
                </pic:pic>
              </a:graphicData>
            </a:graphic>
          </wp:inline>
        </w:drawing>
      </w:r>
    </w:p>
    <w:p w:rsidR="00780CB1" w:rsidRPr="00A2473E" w:rsidRDefault="00780CB1" w:rsidP="00A2473E">
      <w:pPr>
        <w:shd w:val="clear" w:color="auto" w:fill="FFFFFF"/>
        <w:spacing w:before="100" w:beforeAutospacing="1" w:after="150" w:line="300" w:lineRule="atLeast"/>
        <w:jc w:val="both"/>
        <w:rPr>
          <w:rFonts w:ascii="Times New Roman" w:eastAsia="Times New Roman" w:hAnsi="Times New Roman" w:cs="Times New Roman"/>
          <w:color w:val="000000"/>
          <w:sz w:val="24"/>
          <w:szCs w:val="24"/>
        </w:rPr>
      </w:pPr>
      <w:r w:rsidRPr="00A2473E">
        <w:rPr>
          <w:rFonts w:ascii="Times New Roman" w:eastAsia="Times New Roman" w:hAnsi="Times New Roman" w:cs="Times New Roman"/>
          <w:b/>
          <w:bCs/>
          <w:color w:val="000000"/>
          <w:sz w:val="24"/>
          <w:szCs w:val="24"/>
        </w:rPr>
        <w:t>Круговая диаграмма</w:t>
      </w:r>
      <w:r w:rsidRPr="00A2473E">
        <w:rPr>
          <w:rFonts w:ascii="Times New Roman" w:eastAsia="Times New Roman" w:hAnsi="Times New Roman" w:cs="Times New Roman"/>
          <w:color w:val="000000"/>
          <w:sz w:val="24"/>
          <w:szCs w:val="24"/>
        </w:rPr>
        <w:t xml:space="preserve"> служит для сравнения значений нескольких величин в одной точке. Применение круговой диаграммы бывает особенно наглядным, если величины в сумме составляют единое целое (100%).</w:t>
      </w:r>
    </w:p>
    <w:p w:rsidR="00780CB1" w:rsidRPr="009568F8" w:rsidRDefault="00780CB1" w:rsidP="00A2473E">
      <w:pPr>
        <w:shd w:val="clear" w:color="auto" w:fill="FFFFFF"/>
        <w:spacing w:after="0" w:line="240" w:lineRule="auto"/>
        <w:jc w:val="both"/>
        <w:rPr>
          <w:rFonts w:ascii="Arial" w:eastAsia="Times New Roman" w:hAnsi="Arial" w:cs="Arial"/>
          <w:color w:val="000000"/>
          <w:sz w:val="18"/>
          <w:szCs w:val="18"/>
        </w:rPr>
      </w:pPr>
      <w:r w:rsidRPr="009568F8">
        <w:rPr>
          <w:rFonts w:ascii="Arial" w:eastAsia="Times New Roman" w:hAnsi="Arial" w:cs="Arial"/>
          <w:noProof/>
          <w:color w:val="000000"/>
          <w:sz w:val="18"/>
          <w:szCs w:val="18"/>
        </w:rPr>
        <w:drawing>
          <wp:inline distT="0" distB="0" distL="0" distR="0">
            <wp:extent cx="3600450" cy="1924050"/>
            <wp:effectExtent l="0" t="0" r="0" b="0"/>
            <wp:docPr id="106" name="Рисунок 106" descr="http://www.pandia.ru/text/77/296/images/image006_8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pandia.ru/text/77/296/images/image006_88.gif"/>
                    <pic:cNvPicPr>
                      <a:picLocks noChangeAspect="1" noChangeArrowheads="1"/>
                    </pic:cNvPicPr>
                  </pic:nvPicPr>
                  <pic:blipFill>
                    <a:blip r:embed="rId9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00450" cy="1924050"/>
                    </a:xfrm>
                    <a:prstGeom prst="rect">
                      <a:avLst/>
                    </a:prstGeom>
                    <a:noFill/>
                    <a:ln>
                      <a:noFill/>
                    </a:ln>
                  </pic:spPr>
                </pic:pic>
              </a:graphicData>
            </a:graphic>
          </wp:inline>
        </w:drawing>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b/>
          <w:bCs/>
          <w:color w:val="000000"/>
          <w:sz w:val="24"/>
          <w:szCs w:val="24"/>
        </w:rPr>
        <w:t>Теперь рассмотрим способ построения диаграмм.</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 xml:space="preserve">Диаграммы в </w:t>
      </w:r>
      <w:proofErr w:type="spellStart"/>
      <w:r w:rsidRPr="00384B08">
        <w:rPr>
          <w:rFonts w:ascii="Times New Roman" w:eastAsia="Times New Roman" w:hAnsi="Times New Roman" w:cs="Times New Roman"/>
          <w:color w:val="000000"/>
          <w:sz w:val="24"/>
          <w:szCs w:val="24"/>
        </w:rPr>
        <w:t>Excel</w:t>
      </w:r>
      <w:proofErr w:type="spellEnd"/>
      <w:r w:rsidRPr="00384B08">
        <w:rPr>
          <w:rFonts w:ascii="Times New Roman" w:eastAsia="Times New Roman" w:hAnsi="Times New Roman" w:cs="Times New Roman"/>
          <w:color w:val="000000"/>
          <w:sz w:val="24"/>
          <w:szCs w:val="24"/>
        </w:rPr>
        <w:t xml:space="preserve">. строятся с помощью Мастера диаграмм. Вызов Мастера диаграмм в MS </w:t>
      </w:r>
      <w:proofErr w:type="spellStart"/>
      <w:r w:rsidRPr="00384B08">
        <w:rPr>
          <w:rFonts w:ascii="Times New Roman" w:eastAsia="Times New Roman" w:hAnsi="Times New Roman" w:cs="Times New Roman"/>
          <w:color w:val="000000"/>
          <w:sz w:val="24"/>
          <w:szCs w:val="24"/>
        </w:rPr>
        <w:t>Excel</w:t>
      </w:r>
      <w:proofErr w:type="spellEnd"/>
      <w:r w:rsidRPr="00384B08">
        <w:rPr>
          <w:rFonts w:ascii="Times New Roman" w:eastAsia="Times New Roman" w:hAnsi="Times New Roman" w:cs="Times New Roman"/>
          <w:color w:val="000000"/>
          <w:sz w:val="24"/>
          <w:szCs w:val="24"/>
        </w:rPr>
        <w:t xml:space="preserve">. производится выполнением команды </w:t>
      </w:r>
      <w:r w:rsidRPr="00384B08">
        <w:rPr>
          <w:rFonts w:ascii="Times New Roman" w:eastAsia="Times New Roman" w:hAnsi="Times New Roman" w:cs="Times New Roman"/>
          <w:b/>
          <w:bCs/>
          <w:color w:val="000000"/>
          <w:sz w:val="24"/>
          <w:szCs w:val="24"/>
        </w:rPr>
        <w:t>Вставка -&gt; Диаграмма.</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Рассмотрим алгоритм получения столбчатой диаграммы, показывающей результаты торговли Андрея, построенной на основании данных из таблицы.</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При графической обработке числовой информации с помощью табличного процессора следует:</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1) указать область данный (блок ячеек), по которым будет строиться диаграмма;</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lastRenderedPageBreak/>
        <w:t>2) определить последовательность выбора данных (по строкам или по столбцам) из выбранного блока.</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b/>
          <w:bCs/>
          <w:color w:val="000000"/>
          <w:sz w:val="24"/>
          <w:szCs w:val="24"/>
        </w:rPr>
        <w:t>Алгоритм получения диаграммы следующий:</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proofErr w:type="spellStart"/>
      <w:proofErr w:type="gramStart"/>
      <w:r w:rsidRPr="00384B08">
        <w:rPr>
          <w:rFonts w:ascii="Times New Roman" w:eastAsia="Times New Roman" w:hAnsi="Times New Roman" w:cs="Times New Roman"/>
          <w:color w:val="000000"/>
          <w:sz w:val="24"/>
          <w:szCs w:val="24"/>
        </w:rPr>
        <w:t>a</w:t>
      </w:r>
      <w:proofErr w:type="spellEnd"/>
      <w:r w:rsidRPr="00384B08">
        <w:rPr>
          <w:rFonts w:ascii="Times New Roman" w:eastAsia="Times New Roman" w:hAnsi="Times New Roman" w:cs="Times New Roman"/>
          <w:color w:val="000000"/>
          <w:sz w:val="24"/>
          <w:szCs w:val="24"/>
        </w:rPr>
        <w:t xml:space="preserve"> выделить в таблице блок ячеек, по которым будет строиться диаграмма (B1:H2);</w:t>
      </w:r>
      <w:proofErr w:type="gramEnd"/>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proofErr w:type="spellStart"/>
      <w:r w:rsidRPr="00384B08">
        <w:rPr>
          <w:rFonts w:ascii="Times New Roman" w:eastAsia="Times New Roman" w:hAnsi="Times New Roman" w:cs="Times New Roman"/>
          <w:color w:val="000000"/>
          <w:sz w:val="24"/>
          <w:szCs w:val="24"/>
        </w:rPr>
        <w:t>a</w:t>
      </w:r>
      <w:proofErr w:type="spellEnd"/>
      <w:r w:rsidRPr="00384B08">
        <w:rPr>
          <w:rFonts w:ascii="Times New Roman" w:eastAsia="Times New Roman" w:hAnsi="Times New Roman" w:cs="Times New Roman"/>
          <w:color w:val="000000"/>
          <w:sz w:val="24"/>
          <w:szCs w:val="24"/>
        </w:rPr>
        <w:t xml:space="preserve"> выполнить команду Вставка -&gt; Диаграмма;</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proofErr w:type="spellStart"/>
      <w:r w:rsidRPr="00384B08">
        <w:rPr>
          <w:rFonts w:ascii="Times New Roman" w:eastAsia="Times New Roman" w:hAnsi="Times New Roman" w:cs="Times New Roman"/>
          <w:color w:val="000000"/>
          <w:sz w:val="24"/>
          <w:szCs w:val="24"/>
        </w:rPr>
        <w:t>a</w:t>
      </w:r>
      <w:proofErr w:type="spellEnd"/>
      <w:r w:rsidRPr="00384B08">
        <w:rPr>
          <w:rFonts w:ascii="Times New Roman" w:eastAsia="Times New Roman" w:hAnsi="Times New Roman" w:cs="Times New Roman"/>
          <w:color w:val="000000"/>
          <w:sz w:val="24"/>
          <w:szCs w:val="24"/>
        </w:rPr>
        <w:t xml:space="preserve"> далее в среде Мастера диаграмм выполнить 4 шага.</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b/>
          <w:bCs/>
          <w:color w:val="000000"/>
          <w:sz w:val="24"/>
          <w:szCs w:val="24"/>
        </w:rPr>
        <w:t>Шаг 1. Тип диаграммы.</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На закладке «</w:t>
      </w:r>
      <w:r w:rsidRPr="00384B08">
        <w:rPr>
          <w:rFonts w:ascii="Times New Roman" w:eastAsia="Times New Roman" w:hAnsi="Times New Roman" w:cs="Times New Roman"/>
          <w:i/>
          <w:iCs/>
          <w:color w:val="000000"/>
          <w:sz w:val="24"/>
          <w:szCs w:val="24"/>
        </w:rPr>
        <w:t>Стандартные»</w:t>
      </w:r>
      <w:r w:rsidRPr="00384B08">
        <w:rPr>
          <w:rFonts w:ascii="Times New Roman" w:eastAsia="Times New Roman" w:hAnsi="Times New Roman" w:cs="Times New Roman"/>
          <w:color w:val="000000"/>
          <w:sz w:val="24"/>
          <w:szCs w:val="24"/>
        </w:rPr>
        <w:t xml:space="preserve"> выбрать тип </w:t>
      </w:r>
      <w:r w:rsidRPr="00384B08">
        <w:rPr>
          <w:rFonts w:ascii="Times New Roman" w:eastAsia="Times New Roman" w:hAnsi="Times New Roman" w:cs="Times New Roman"/>
          <w:i/>
          <w:iCs/>
          <w:color w:val="000000"/>
          <w:sz w:val="24"/>
          <w:szCs w:val="24"/>
        </w:rPr>
        <w:t>«Гистограмма»,</w:t>
      </w:r>
      <w:r w:rsidRPr="00384B08">
        <w:rPr>
          <w:rFonts w:ascii="Times New Roman" w:eastAsia="Times New Roman" w:hAnsi="Times New Roman" w:cs="Times New Roman"/>
          <w:color w:val="000000"/>
          <w:sz w:val="24"/>
          <w:szCs w:val="24"/>
        </w:rPr>
        <w:t xml:space="preserve"> вид – </w:t>
      </w:r>
      <w:r w:rsidRPr="00384B08">
        <w:rPr>
          <w:rFonts w:ascii="Times New Roman" w:eastAsia="Times New Roman" w:hAnsi="Times New Roman" w:cs="Times New Roman"/>
          <w:i/>
          <w:iCs/>
          <w:color w:val="000000"/>
          <w:sz w:val="24"/>
          <w:szCs w:val="24"/>
        </w:rPr>
        <w:t>«Обычная гистограмма»</w:t>
      </w:r>
      <w:r w:rsidRPr="00384B08">
        <w:rPr>
          <w:rFonts w:ascii="Times New Roman" w:eastAsia="Times New Roman" w:hAnsi="Times New Roman" w:cs="Times New Roman"/>
          <w:color w:val="000000"/>
          <w:sz w:val="24"/>
          <w:szCs w:val="24"/>
        </w:rPr>
        <w:t>, щелкнуть по кнопке</w:t>
      </w:r>
      <w:proofErr w:type="gramStart"/>
      <w:r w:rsidRPr="00384B08">
        <w:rPr>
          <w:rFonts w:ascii="Times New Roman" w:eastAsia="Times New Roman" w:hAnsi="Times New Roman" w:cs="Times New Roman"/>
          <w:color w:val="000000"/>
          <w:sz w:val="24"/>
          <w:szCs w:val="24"/>
        </w:rPr>
        <w:t xml:space="preserve"> </w:t>
      </w:r>
      <w:r w:rsidRPr="00384B08">
        <w:rPr>
          <w:rFonts w:ascii="Times New Roman" w:eastAsia="Times New Roman" w:hAnsi="Times New Roman" w:cs="Times New Roman"/>
          <w:b/>
          <w:bCs/>
          <w:color w:val="000000"/>
          <w:sz w:val="24"/>
          <w:szCs w:val="24"/>
        </w:rPr>
        <w:t>Д</w:t>
      </w:r>
      <w:proofErr w:type="gramEnd"/>
      <w:r w:rsidRPr="00384B08">
        <w:rPr>
          <w:rFonts w:ascii="Times New Roman" w:eastAsia="Times New Roman" w:hAnsi="Times New Roman" w:cs="Times New Roman"/>
          <w:b/>
          <w:bCs/>
          <w:color w:val="000000"/>
          <w:sz w:val="24"/>
          <w:szCs w:val="24"/>
        </w:rPr>
        <w:t>алее;</w:t>
      </w:r>
    </w:p>
    <w:p w:rsidR="00780CB1" w:rsidRPr="009568F8" w:rsidRDefault="00780CB1" w:rsidP="00A2473E">
      <w:pPr>
        <w:shd w:val="clear" w:color="auto" w:fill="FFFFFF"/>
        <w:spacing w:after="0" w:line="240" w:lineRule="auto"/>
        <w:rPr>
          <w:rFonts w:ascii="Arial" w:eastAsia="Times New Roman" w:hAnsi="Arial" w:cs="Arial"/>
          <w:color w:val="000000"/>
          <w:sz w:val="18"/>
          <w:szCs w:val="18"/>
        </w:rPr>
      </w:pPr>
      <w:r w:rsidRPr="009568F8">
        <w:rPr>
          <w:rFonts w:ascii="Arial" w:eastAsia="Times New Roman" w:hAnsi="Arial" w:cs="Arial"/>
          <w:noProof/>
          <w:color w:val="000000"/>
          <w:sz w:val="18"/>
          <w:szCs w:val="18"/>
        </w:rPr>
        <w:drawing>
          <wp:inline distT="0" distB="0" distL="0" distR="0">
            <wp:extent cx="3177915" cy="3107490"/>
            <wp:effectExtent l="19050" t="0" r="3435" b="0"/>
            <wp:docPr id="107" name="Рисунок 107" descr="http://www.pandia.ru/text/77/296/images/image007_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pandia.ru/text/77/296/images/image007_84.jpg"/>
                    <pic:cNvPicPr>
                      <a:picLocks noChangeAspect="1" noChangeArrowheads="1"/>
                    </pic:cNvPicPr>
                  </pic:nvPicPr>
                  <pic:blipFill>
                    <a:blip r:embed="rId9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8203" cy="3107772"/>
                    </a:xfrm>
                    <a:prstGeom prst="rect">
                      <a:avLst/>
                    </a:prstGeom>
                    <a:noFill/>
                    <a:ln>
                      <a:noFill/>
                    </a:ln>
                  </pic:spPr>
                </pic:pic>
              </a:graphicData>
            </a:graphic>
          </wp:inline>
        </w:drawing>
      </w:r>
    </w:p>
    <w:p w:rsidR="00780CB1" w:rsidRPr="00384B08" w:rsidRDefault="00780CB1" w:rsidP="00A2473E">
      <w:pPr>
        <w:shd w:val="clear" w:color="auto" w:fill="FFFFFF"/>
        <w:spacing w:after="0" w:line="240" w:lineRule="auto"/>
        <w:rPr>
          <w:rFonts w:ascii="Times New Roman" w:eastAsia="Times New Roman" w:hAnsi="Times New Roman" w:cs="Times New Roman"/>
          <w:color w:val="000000"/>
          <w:sz w:val="24"/>
          <w:szCs w:val="24"/>
        </w:rPr>
      </w:pPr>
      <w:r w:rsidRPr="00384B08">
        <w:rPr>
          <w:rFonts w:ascii="Times New Roman" w:eastAsia="Times New Roman" w:hAnsi="Times New Roman" w:cs="Times New Roman"/>
          <w:b/>
          <w:bCs/>
          <w:color w:val="000000"/>
          <w:sz w:val="24"/>
          <w:szCs w:val="24"/>
        </w:rPr>
        <w:t>Шаг 2. Источник данных диаграммы.</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Указать диапазон выбора данных – B1:H2 и порядок выбора – в строках, щелкнуть по кнопке</w:t>
      </w:r>
      <w:proofErr w:type="gramStart"/>
      <w:r w:rsidRPr="00384B08">
        <w:rPr>
          <w:rFonts w:ascii="Times New Roman" w:eastAsia="Times New Roman" w:hAnsi="Times New Roman" w:cs="Times New Roman"/>
          <w:color w:val="000000"/>
          <w:sz w:val="24"/>
          <w:szCs w:val="24"/>
        </w:rPr>
        <w:t xml:space="preserve"> </w:t>
      </w:r>
      <w:r w:rsidRPr="00384B08">
        <w:rPr>
          <w:rFonts w:ascii="Times New Roman" w:eastAsia="Times New Roman" w:hAnsi="Times New Roman" w:cs="Times New Roman"/>
          <w:b/>
          <w:bCs/>
          <w:color w:val="000000"/>
          <w:sz w:val="24"/>
          <w:szCs w:val="24"/>
        </w:rPr>
        <w:t>Д</w:t>
      </w:r>
      <w:proofErr w:type="gramEnd"/>
      <w:r w:rsidRPr="00384B08">
        <w:rPr>
          <w:rFonts w:ascii="Times New Roman" w:eastAsia="Times New Roman" w:hAnsi="Times New Roman" w:cs="Times New Roman"/>
          <w:b/>
          <w:bCs/>
          <w:color w:val="000000"/>
          <w:sz w:val="24"/>
          <w:szCs w:val="24"/>
        </w:rPr>
        <w:t>алее;</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При выборе по столбцам x-координаты берутся из крайнего левого столбца выделенного блока. Остальные столбцы содержат y-координаты диаграмм. По количеству столбцов определяется количество строящихся диаграмм.</w:t>
      </w:r>
    </w:p>
    <w:p w:rsidR="00780CB1" w:rsidRDefault="00780CB1" w:rsidP="00A2473E">
      <w:pPr>
        <w:shd w:val="clear" w:color="auto" w:fill="FFFFFF"/>
        <w:spacing w:after="0" w:line="300" w:lineRule="atLeast"/>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При выборе по строкам самая верхняя строка выделенного блока является строкой x-координат, остальные строки содержат y-координаты.</w:t>
      </w:r>
    </w:p>
    <w:p w:rsidR="00384B08" w:rsidRPr="00384B08" w:rsidRDefault="00384B08" w:rsidP="00A2473E">
      <w:pPr>
        <w:shd w:val="clear" w:color="auto" w:fill="FFFFFF"/>
        <w:spacing w:after="0" w:line="240" w:lineRule="auto"/>
        <w:jc w:val="both"/>
        <w:rPr>
          <w:rFonts w:ascii="Times New Roman" w:eastAsia="Times New Roman" w:hAnsi="Times New Roman" w:cs="Times New Roman"/>
          <w:color w:val="000000"/>
          <w:sz w:val="24"/>
          <w:szCs w:val="24"/>
        </w:rPr>
      </w:pPr>
    </w:p>
    <w:p w:rsidR="00780CB1" w:rsidRPr="009568F8" w:rsidRDefault="00780CB1" w:rsidP="00A2473E">
      <w:pPr>
        <w:shd w:val="clear" w:color="auto" w:fill="FFFFFF"/>
        <w:spacing w:after="0" w:line="240" w:lineRule="auto"/>
        <w:rPr>
          <w:rFonts w:ascii="Arial" w:eastAsia="Times New Roman" w:hAnsi="Arial" w:cs="Arial"/>
          <w:color w:val="000000"/>
          <w:sz w:val="18"/>
          <w:szCs w:val="18"/>
        </w:rPr>
      </w:pPr>
      <w:r w:rsidRPr="009568F8">
        <w:rPr>
          <w:rFonts w:ascii="Arial" w:eastAsia="Times New Roman" w:hAnsi="Arial" w:cs="Arial"/>
          <w:noProof/>
          <w:color w:val="000000"/>
          <w:sz w:val="18"/>
          <w:szCs w:val="18"/>
        </w:rPr>
        <w:drawing>
          <wp:inline distT="0" distB="0" distL="0" distR="0">
            <wp:extent cx="2400300" cy="2675744"/>
            <wp:effectExtent l="19050" t="0" r="0" b="0"/>
            <wp:docPr id="108" name="Рисунок 108" descr="http://www.pandia.ru/text/77/296/images/image008_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pandia.ru/text/77/296/images/image008_71.jpg"/>
                    <pic:cNvPicPr>
                      <a:picLocks noChangeAspect="1" noChangeArrowheads="1"/>
                    </pic:cNvPicPr>
                  </pic:nvPicPr>
                  <pic:blipFill>
                    <a:blip r:embed="rId9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04752" cy="2680707"/>
                    </a:xfrm>
                    <a:prstGeom prst="rect">
                      <a:avLst/>
                    </a:prstGeom>
                    <a:noFill/>
                    <a:ln>
                      <a:noFill/>
                    </a:ln>
                  </pic:spPr>
                </pic:pic>
              </a:graphicData>
            </a:graphic>
          </wp:inline>
        </w:drawing>
      </w:r>
    </w:p>
    <w:p w:rsidR="00780CB1" w:rsidRPr="009568F8" w:rsidRDefault="00780CB1" w:rsidP="00A2473E">
      <w:pPr>
        <w:shd w:val="clear" w:color="auto" w:fill="FFFFFF"/>
        <w:spacing w:after="0" w:line="240" w:lineRule="auto"/>
        <w:rPr>
          <w:rFonts w:ascii="Arial" w:eastAsia="Times New Roman" w:hAnsi="Arial" w:cs="Arial"/>
          <w:color w:val="000000"/>
          <w:sz w:val="18"/>
          <w:szCs w:val="18"/>
        </w:rPr>
      </w:pPr>
      <w:r w:rsidRPr="009568F8">
        <w:rPr>
          <w:rFonts w:ascii="Arial" w:eastAsia="Times New Roman" w:hAnsi="Arial" w:cs="Arial"/>
          <w:b/>
          <w:bCs/>
          <w:color w:val="000000"/>
          <w:sz w:val="18"/>
          <w:szCs w:val="18"/>
        </w:rPr>
        <w:t>Шаг 3. Параметры диаграммы.</w:t>
      </w:r>
    </w:p>
    <w:p w:rsidR="00780CB1" w:rsidRPr="00384B08" w:rsidRDefault="00780CB1" w:rsidP="00A2473E">
      <w:pPr>
        <w:shd w:val="clear" w:color="auto" w:fill="FFFFFF"/>
        <w:spacing w:after="0" w:line="240" w:lineRule="auto"/>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lastRenderedPageBreak/>
        <w:t xml:space="preserve">Оформление диаграммы. На закладке </w:t>
      </w:r>
      <w:r w:rsidRPr="00384B08">
        <w:rPr>
          <w:rFonts w:ascii="Times New Roman" w:eastAsia="Times New Roman" w:hAnsi="Times New Roman" w:cs="Times New Roman"/>
          <w:i/>
          <w:iCs/>
          <w:color w:val="000000"/>
          <w:sz w:val="24"/>
          <w:szCs w:val="24"/>
        </w:rPr>
        <w:t>«Заголовки»</w:t>
      </w:r>
      <w:r w:rsidRPr="00384B08">
        <w:rPr>
          <w:rFonts w:ascii="Times New Roman" w:eastAsia="Times New Roman" w:hAnsi="Times New Roman" w:cs="Times New Roman"/>
          <w:color w:val="000000"/>
          <w:sz w:val="24"/>
          <w:szCs w:val="24"/>
        </w:rPr>
        <w:t xml:space="preserve"> указать заголовок диаграммы, подписи к осям, на закладке </w:t>
      </w:r>
      <w:r w:rsidRPr="00384B08">
        <w:rPr>
          <w:rFonts w:ascii="Times New Roman" w:eastAsia="Times New Roman" w:hAnsi="Times New Roman" w:cs="Times New Roman"/>
          <w:i/>
          <w:iCs/>
          <w:color w:val="000000"/>
          <w:sz w:val="24"/>
          <w:szCs w:val="24"/>
        </w:rPr>
        <w:t>«Легенда»</w:t>
      </w:r>
      <w:r w:rsidRPr="00384B08">
        <w:rPr>
          <w:rFonts w:ascii="Times New Roman" w:eastAsia="Times New Roman" w:hAnsi="Times New Roman" w:cs="Times New Roman"/>
          <w:color w:val="000000"/>
          <w:sz w:val="24"/>
          <w:szCs w:val="24"/>
        </w:rPr>
        <w:t xml:space="preserve"> - место расположения легенды (в данном примере можно не использовать), щелкнуть по кнопке</w:t>
      </w:r>
      <w:proofErr w:type="gramStart"/>
      <w:r w:rsidRPr="00384B08">
        <w:rPr>
          <w:rFonts w:ascii="Times New Roman" w:eastAsia="Times New Roman" w:hAnsi="Times New Roman" w:cs="Times New Roman"/>
          <w:color w:val="000000"/>
          <w:sz w:val="24"/>
          <w:szCs w:val="24"/>
        </w:rPr>
        <w:t xml:space="preserve"> </w:t>
      </w:r>
      <w:r w:rsidRPr="00384B08">
        <w:rPr>
          <w:rFonts w:ascii="Times New Roman" w:eastAsia="Times New Roman" w:hAnsi="Times New Roman" w:cs="Times New Roman"/>
          <w:b/>
          <w:bCs/>
          <w:color w:val="000000"/>
          <w:sz w:val="24"/>
          <w:szCs w:val="24"/>
        </w:rPr>
        <w:t>Д</w:t>
      </w:r>
      <w:proofErr w:type="gramEnd"/>
      <w:r w:rsidRPr="00384B08">
        <w:rPr>
          <w:rFonts w:ascii="Times New Roman" w:eastAsia="Times New Roman" w:hAnsi="Times New Roman" w:cs="Times New Roman"/>
          <w:b/>
          <w:bCs/>
          <w:color w:val="000000"/>
          <w:sz w:val="24"/>
          <w:szCs w:val="24"/>
        </w:rPr>
        <w:t>алее;</w:t>
      </w:r>
    </w:p>
    <w:p w:rsidR="00780CB1" w:rsidRPr="009568F8" w:rsidRDefault="00780CB1" w:rsidP="00A2473E">
      <w:pPr>
        <w:shd w:val="clear" w:color="auto" w:fill="FFFFFF"/>
        <w:spacing w:after="0" w:line="240" w:lineRule="auto"/>
        <w:rPr>
          <w:rFonts w:ascii="Arial" w:eastAsia="Times New Roman" w:hAnsi="Arial" w:cs="Arial"/>
          <w:color w:val="000000"/>
          <w:sz w:val="18"/>
          <w:szCs w:val="18"/>
        </w:rPr>
      </w:pPr>
      <w:r w:rsidRPr="009568F8">
        <w:rPr>
          <w:rFonts w:ascii="Arial" w:eastAsia="Times New Roman" w:hAnsi="Arial" w:cs="Arial"/>
          <w:b/>
          <w:bCs/>
          <w:noProof/>
          <w:color w:val="000000"/>
          <w:sz w:val="18"/>
          <w:szCs w:val="18"/>
        </w:rPr>
        <w:drawing>
          <wp:inline distT="0" distB="0" distL="0" distR="0">
            <wp:extent cx="4572000" cy="3181350"/>
            <wp:effectExtent l="0" t="0" r="0" b="0"/>
            <wp:docPr id="109" name="Рисунок 109" descr="http://www.pandia.ru/text/77/296/images/image009_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pandia.ru/text/77/296/images/image009_56.jpg"/>
                    <pic:cNvPicPr>
                      <a:picLocks noChangeAspect="1" noChangeArrowheads="1"/>
                    </pic:cNvPicPr>
                  </pic:nvPicPr>
                  <pic:blipFill>
                    <a:blip r:embed="rId9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0" cy="3181350"/>
                    </a:xfrm>
                    <a:prstGeom prst="rect">
                      <a:avLst/>
                    </a:prstGeom>
                    <a:noFill/>
                    <a:ln>
                      <a:noFill/>
                    </a:ln>
                  </pic:spPr>
                </pic:pic>
              </a:graphicData>
            </a:graphic>
          </wp:inline>
        </w:drawing>
      </w:r>
    </w:p>
    <w:p w:rsidR="00780CB1" w:rsidRPr="00384B08" w:rsidRDefault="00780CB1" w:rsidP="00A2473E">
      <w:pPr>
        <w:shd w:val="clear" w:color="auto" w:fill="FFFFFF"/>
        <w:tabs>
          <w:tab w:val="left" w:pos="5535"/>
        </w:tabs>
        <w:spacing w:after="0" w:line="240" w:lineRule="auto"/>
        <w:rPr>
          <w:rFonts w:ascii="Times New Roman" w:eastAsia="Times New Roman" w:hAnsi="Times New Roman" w:cs="Times New Roman"/>
          <w:color w:val="000000"/>
          <w:sz w:val="24"/>
          <w:szCs w:val="24"/>
        </w:rPr>
      </w:pPr>
      <w:r w:rsidRPr="00384B08">
        <w:rPr>
          <w:rFonts w:ascii="Times New Roman" w:eastAsia="Times New Roman" w:hAnsi="Times New Roman" w:cs="Times New Roman"/>
          <w:b/>
          <w:bCs/>
          <w:color w:val="000000"/>
          <w:sz w:val="24"/>
          <w:szCs w:val="24"/>
        </w:rPr>
        <w:t>Шаг 4. Размещение диаграммы.</w:t>
      </w:r>
      <w:r w:rsidR="00A2473E">
        <w:rPr>
          <w:rFonts w:ascii="Times New Roman" w:eastAsia="Times New Roman" w:hAnsi="Times New Roman" w:cs="Times New Roman"/>
          <w:b/>
          <w:bCs/>
          <w:color w:val="000000"/>
          <w:sz w:val="24"/>
          <w:szCs w:val="24"/>
        </w:rPr>
        <w:tab/>
      </w:r>
    </w:p>
    <w:p w:rsidR="00780CB1" w:rsidRPr="00384B08" w:rsidRDefault="00780CB1" w:rsidP="00A2473E">
      <w:pPr>
        <w:shd w:val="clear" w:color="auto" w:fill="FFFFFF"/>
        <w:spacing w:after="0" w:line="240" w:lineRule="auto"/>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 xml:space="preserve">Размещение диаграммы. Два варианта: разместить на том же листе, что и таблица, или на отдельном листе. Щелкнуть </w:t>
      </w:r>
      <w:proofErr w:type="gramStart"/>
      <w:r w:rsidRPr="00384B08">
        <w:rPr>
          <w:rFonts w:ascii="Times New Roman" w:eastAsia="Times New Roman" w:hAnsi="Times New Roman" w:cs="Times New Roman"/>
          <w:color w:val="000000"/>
          <w:sz w:val="24"/>
          <w:szCs w:val="24"/>
        </w:rPr>
        <w:t>по</w:t>
      </w:r>
      <w:proofErr w:type="gramEnd"/>
      <w:r w:rsidRPr="00384B08">
        <w:rPr>
          <w:rFonts w:ascii="Times New Roman" w:eastAsia="Times New Roman" w:hAnsi="Times New Roman" w:cs="Times New Roman"/>
          <w:color w:val="000000"/>
          <w:sz w:val="24"/>
          <w:szCs w:val="24"/>
        </w:rPr>
        <w:t xml:space="preserve"> кнопе </w:t>
      </w:r>
      <w:r w:rsidRPr="00384B08">
        <w:rPr>
          <w:rFonts w:ascii="Times New Roman" w:eastAsia="Times New Roman" w:hAnsi="Times New Roman" w:cs="Times New Roman"/>
          <w:b/>
          <w:bCs/>
          <w:color w:val="000000"/>
          <w:sz w:val="24"/>
          <w:szCs w:val="24"/>
        </w:rPr>
        <w:t>Готово.</w:t>
      </w:r>
    </w:p>
    <w:p w:rsidR="00780CB1" w:rsidRPr="009568F8" w:rsidRDefault="00780CB1" w:rsidP="00780CB1">
      <w:pPr>
        <w:shd w:val="clear" w:color="auto" w:fill="FFFFFF"/>
        <w:spacing w:before="100" w:beforeAutospacing="1" w:after="150" w:line="300" w:lineRule="atLeast"/>
        <w:rPr>
          <w:rFonts w:ascii="Arial" w:eastAsia="Times New Roman" w:hAnsi="Arial" w:cs="Arial"/>
          <w:color w:val="000000"/>
          <w:sz w:val="18"/>
          <w:szCs w:val="18"/>
        </w:rPr>
      </w:pPr>
      <w:r w:rsidRPr="009568F8">
        <w:rPr>
          <w:rFonts w:ascii="Arial" w:eastAsia="Times New Roman" w:hAnsi="Arial" w:cs="Arial"/>
          <w:b/>
          <w:bCs/>
          <w:noProof/>
          <w:color w:val="000000"/>
          <w:sz w:val="18"/>
          <w:szCs w:val="18"/>
        </w:rPr>
        <w:drawing>
          <wp:inline distT="0" distB="0" distL="0" distR="0">
            <wp:extent cx="4248150" cy="1819275"/>
            <wp:effectExtent l="0" t="0" r="0" b="9525"/>
            <wp:docPr id="110" name="Рисунок 110" descr="http://www.pandia.ru/text/77/296/images/image010_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pandia.ru/text/77/296/images/image010_53.jpg"/>
                    <pic:cNvPicPr>
                      <a:picLocks noChangeAspect="1" noChangeArrowheads="1"/>
                    </pic:cNvPicPr>
                  </pic:nvPicPr>
                  <pic:blipFill>
                    <a:blip r:embed="rId10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48150" cy="1819275"/>
                    </a:xfrm>
                    <a:prstGeom prst="rect">
                      <a:avLst/>
                    </a:prstGeom>
                    <a:noFill/>
                    <a:ln>
                      <a:noFill/>
                    </a:ln>
                  </pic:spPr>
                </pic:pic>
              </a:graphicData>
            </a:graphic>
          </wp:inline>
        </w:drawing>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 xml:space="preserve">2. </w:t>
      </w:r>
      <w:proofErr w:type="spellStart"/>
      <w:r w:rsidRPr="00384B08">
        <w:rPr>
          <w:rFonts w:ascii="Times New Roman" w:eastAsia="Times New Roman" w:hAnsi="Times New Roman" w:cs="Times New Roman"/>
          <w:color w:val="000000"/>
          <w:sz w:val="24"/>
          <w:szCs w:val="24"/>
        </w:rPr>
        <w:t>Разноуровневое</w:t>
      </w:r>
      <w:proofErr w:type="spellEnd"/>
      <w:r w:rsidRPr="00384B08">
        <w:rPr>
          <w:rFonts w:ascii="Times New Roman" w:eastAsia="Times New Roman" w:hAnsi="Times New Roman" w:cs="Times New Roman"/>
          <w:color w:val="000000"/>
          <w:sz w:val="24"/>
          <w:szCs w:val="24"/>
        </w:rPr>
        <w:t xml:space="preserve"> практическое задание.</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Учащиеся, желающие получить оценку «3» строят диаграммы по имеющимся у них описаниям. Надо построить три оставшихся графика.</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 xml:space="preserve">Желающие получить оценку «4», решают задачи </w:t>
      </w:r>
      <w:proofErr w:type="gramStart"/>
      <w:r w:rsidRPr="00384B08">
        <w:rPr>
          <w:rFonts w:ascii="Times New Roman" w:eastAsia="Times New Roman" w:hAnsi="Times New Roman" w:cs="Times New Roman"/>
          <w:color w:val="000000"/>
          <w:sz w:val="24"/>
          <w:szCs w:val="24"/>
        </w:rPr>
        <w:t>из</w:t>
      </w:r>
      <w:proofErr w:type="gramEnd"/>
      <w:r w:rsidRPr="00384B08">
        <w:rPr>
          <w:rFonts w:ascii="Times New Roman" w:eastAsia="Times New Roman" w:hAnsi="Times New Roman" w:cs="Times New Roman"/>
          <w:color w:val="000000"/>
          <w:sz w:val="24"/>
          <w:szCs w:val="24"/>
        </w:rPr>
        <w:t xml:space="preserve"> </w:t>
      </w:r>
      <w:proofErr w:type="gramStart"/>
      <w:r w:rsidRPr="00384B08">
        <w:rPr>
          <w:rFonts w:ascii="Times New Roman" w:eastAsia="Times New Roman" w:hAnsi="Times New Roman" w:cs="Times New Roman"/>
          <w:color w:val="000000"/>
          <w:sz w:val="24"/>
          <w:szCs w:val="24"/>
        </w:rPr>
        <w:t>предложенных</w:t>
      </w:r>
      <w:proofErr w:type="gramEnd"/>
      <w:r w:rsidRPr="00384B08">
        <w:rPr>
          <w:rFonts w:ascii="Times New Roman" w:eastAsia="Times New Roman" w:hAnsi="Times New Roman" w:cs="Times New Roman"/>
          <w:color w:val="000000"/>
          <w:sz w:val="24"/>
          <w:szCs w:val="24"/>
        </w:rPr>
        <w:t xml:space="preserve"> для самостоятельного решения (надо решить три задачи).</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Чтобы получить оценку «5» надо придумать и решить свою задачу, или решить все 5 задач для самостоятельного решения.</w:t>
      </w:r>
    </w:p>
    <w:p w:rsidR="00E537B2" w:rsidRPr="00384B08" w:rsidRDefault="00E537B2" w:rsidP="00A2473E">
      <w:pPr>
        <w:spacing w:after="0" w:line="240" w:lineRule="auto"/>
        <w:jc w:val="both"/>
        <w:rPr>
          <w:rFonts w:ascii="Times New Roman" w:eastAsia="Times New Roman" w:hAnsi="Times New Roman" w:cs="Times New Roman"/>
          <w:b/>
          <w:bCs/>
          <w:i/>
          <w:iCs/>
          <w:sz w:val="24"/>
          <w:szCs w:val="24"/>
        </w:rPr>
      </w:pPr>
      <w:r w:rsidRPr="00384B08">
        <w:rPr>
          <w:rFonts w:ascii="Times New Roman" w:eastAsia="Times New Roman" w:hAnsi="Times New Roman" w:cs="Times New Roman"/>
          <w:b/>
          <w:bCs/>
          <w:i/>
          <w:iCs/>
          <w:sz w:val="24"/>
          <w:szCs w:val="24"/>
        </w:rPr>
        <w:t>Постановка задачи:</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Классическая формулировка задачи состоит в следующем. Имеется несколько пунктов производства и пунктов потребления некоторого продукта. Для каждого из пунктов производства задан объем производства, а для каждого пункта потребления – объем потребления. Известна стоимость перевозки из каждого пункта производства в каждый пункт потребления единицы продукта. Требуется составить план перевозок продукта, в котором все пункты потребления были бы обеспечены необходимыми продуктами, ни из какого пункта производства не вывозилось бы продуктов больше, чем там производится, а стоимость перевозки была бы минимальной.</w:t>
      </w:r>
    </w:p>
    <w:p w:rsidR="00E537B2" w:rsidRPr="0086401D" w:rsidRDefault="00E537B2" w:rsidP="00A2473E">
      <w:pPr>
        <w:spacing w:after="0" w:line="240" w:lineRule="auto"/>
        <w:jc w:val="both"/>
        <w:rPr>
          <w:rFonts w:ascii="Times New Roman" w:eastAsia="Times New Roman" w:hAnsi="Times New Roman" w:cs="Times New Roman"/>
          <w:sz w:val="27"/>
          <w:szCs w:val="27"/>
        </w:rPr>
      </w:pPr>
      <w:r w:rsidRPr="0086401D">
        <w:rPr>
          <w:rFonts w:ascii="Times New Roman" w:eastAsia="Times New Roman" w:hAnsi="Times New Roman" w:cs="Times New Roman"/>
          <w:noProof/>
          <w:sz w:val="27"/>
          <w:szCs w:val="27"/>
        </w:rPr>
        <w:lastRenderedPageBreak/>
        <w:drawing>
          <wp:inline distT="0" distB="0" distL="0" distR="0">
            <wp:extent cx="4762812" cy="3150367"/>
            <wp:effectExtent l="19050" t="0" r="0" b="0"/>
            <wp:docPr id="118" name="Рисунок 118" descr="http://inftis.narod.ru/it/pr-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ftis.narod.ru/it/pr-5-1.gif"/>
                    <pic:cNvPicPr>
                      <a:picLocks noChangeAspect="1" noChangeArrowheads="1"/>
                    </pic:cNvPicPr>
                  </pic:nvPicPr>
                  <pic:blipFill>
                    <a:blip r:embed="rId10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6369" cy="3152720"/>
                    </a:xfrm>
                    <a:prstGeom prst="rect">
                      <a:avLst/>
                    </a:prstGeom>
                    <a:noFill/>
                    <a:ln>
                      <a:noFill/>
                    </a:ln>
                  </pic:spPr>
                </pic:pic>
              </a:graphicData>
            </a:graphic>
          </wp:inline>
        </w:drawing>
      </w:r>
    </w:p>
    <w:p w:rsidR="00E537B2" w:rsidRPr="00384B08" w:rsidRDefault="00E537B2" w:rsidP="00A2473E">
      <w:pPr>
        <w:spacing w:after="0" w:line="240" w:lineRule="auto"/>
        <w:jc w:val="both"/>
        <w:rPr>
          <w:rFonts w:ascii="Times New Roman" w:eastAsia="Times New Roman" w:hAnsi="Times New Roman" w:cs="Times New Roman"/>
          <w:i/>
          <w:iCs/>
          <w:sz w:val="24"/>
          <w:szCs w:val="24"/>
        </w:rPr>
      </w:pPr>
      <w:r w:rsidRPr="00384B08">
        <w:rPr>
          <w:rFonts w:ascii="Times New Roman" w:eastAsia="Times New Roman" w:hAnsi="Times New Roman" w:cs="Times New Roman"/>
          <w:i/>
          <w:iCs/>
          <w:sz w:val="24"/>
          <w:szCs w:val="24"/>
        </w:rPr>
        <w:t>Рис. 1. Таблица для решения “Транспортной задачи”.</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В построенной при помощи </w:t>
      </w:r>
      <w:proofErr w:type="spellStart"/>
      <w:r w:rsidRPr="00384B08">
        <w:rPr>
          <w:rFonts w:ascii="Times New Roman" w:eastAsia="Times New Roman" w:hAnsi="Times New Roman" w:cs="Times New Roman"/>
          <w:sz w:val="24"/>
          <w:szCs w:val="24"/>
        </w:rPr>
        <w:t>Microsoft</w:t>
      </w:r>
      <w:proofErr w:type="spellEnd"/>
      <w:r w:rsidRPr="00384B08">
        <w:rPr>
          <w:rFonts w:ascii="Times New Roman" w:eastAsia="Times New Roman" w:hAnsi="Times New Roman" w:cs="Times New Roman"/>
          <w:sz w:val="24"/>
          <w:szCs w:val="24"/>
        </w:rPr>
        <w:t xml:space="preserve"> </w:t>
      </w:r>
      <w:proofErr w:type="spellStart"/>
      <w:r w:rsidRPr="00384B08">
        <w:rPr>
          <w:rFonts w:ascii="Times New Roman" w:eastAsia="Times New Roman" w:hAnsi="Times New Roman" w:cs="Times New Roman"/>
          <w:sz w:val="24"/>
          <w:szCs w:val="24"/>
        </w:rPr>
        <w:t>Excel</w:t>
      </w:r>
      <w:proofErr w:type="spellEnd"/>
      <w:r w:rsidRPr="00384B08">
        <w:rPr>
          <w:rFonts w:ascii="Times New Roman" w:eastAsia="Times New Roman" w:hAnsi="Times New Roman" w:cs="Times New Roman"/>
          <w:sz w:val="24"/>
          <w:szCs w:val="24"/>
        </w:rPr>
        <w:t xml:space="preserve"> модели представлена такая задача (</w:t>
      </w:r>
      <w:proofErr w:type="gramStart"/>
      <w:r w:rsidRPr="00384B08">
        <w:rPr>
          <w:rFonts w:ascii="Times New Roman" w:eastAsia="Times New Roman" w:hAnsi="Times New Roman" w:cs="Times New Roman"/>
          <w:sz w:val="24"/>
          <w:szCs w:val="24"/>
        </w:rPr>
        <w:t>см</w:t>
      </w:r>
      <w:proofErr w:type="gramEnd"/>
      <w:r w:rsidRPr="00384B08">
        <w:rPr>
          <w:rFonts w:ascii="Times New Roman" w:eastAsia="Times New Roman" w:hAnsi="Times New Roman" w:cs="Times New Roman"/>
          <w:sz w:val="24"/>
          <w:szCs w:val="24"/>
        </w:rPr>
        <w:t xml:space="preserve">. </w:t>
      </w:r>
      <w:r w:rsidRPr="00384B08">
        <w:rPr>
          <w:rFonts w:ascii="Times New Roman" w:eastAsia="Times New Roman" w:hAnsi="Times New Roman" w:cs="Times New Roman"/>
          <w:i/>
          <w:iCs/>
          <w:sz w:val="24"/>
          <w:szCs w:val="24"/>
        </w:rPr>
        <w:t>рис.1</w:t>
      </w:r>
      <w:r w:rsidRPr="00384B08">
        <w:rPr>
          <w:rFonts w:ascii="Times New Roman" w:eastAsia="Times New Roman" w:hAnsi="Times New Roman" w:cs="Times New Roman"/>
          <w:sz w:val="24"/>
          <w:szCs w:val="24"/>
        </w:rPr>
        <w:t xml:space="preserve">). </w:t>
      </w:r>
      <w:proofErr w:type="gramStart"/>
      <w:r w:rsidRPr="00384B08">
        <w:rPr>
          <w:rFonts w:ascii="Times New Roman" w:eastAsia="Times New Roman" w:hAnsi="Times New Roman" w:cs="Times New Roman"/>
          <w:sz w:val="24"/>
          <w:szCs w:val="24"/>
        </w:rPr>
        <w:t>Товары могут доставляться из пункта производства (Белоруссия, Урал, Украина) в любой пункт потребления (Казань, Рига, Воронеж, Курск, Москва).</w:t>
      </w:r>
      <w:proofErr w:type="gramEnd"/>
      <w:r w:rsidRPr="00384B08">
        <w:rPr>
          <w:rFonts w:ascii="Times New Roman" w:eastAsia="Times New Roman" w:hAnsi="Times New Roman" w:cs="Times New Roman"/>
          <w:sz w:val="24"/>
          <w:szCs w:val="24"/>
        </w:rPr>
        <w:t xml:space="preserve"> Очевидно, что стоимость доставки на большее расстояние будет большей. Требуется определить объемы перевозок между каждым пунктом производства и пунктом потребления в соответствии с потребностями пунктов потребления и производственными возможностями пунктов производства, при которых транспортные расходы минимальны. Таким образом, цель задачи – уменьшение всех транспортных расходов.</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b/>
          <w:bCs/>
          <w:sz w:val="24"/>
          <w:szCs w:val="24"/>
        </w:rPr>
        <w:t>Порядок выполнения.</w:t>
      </w:r>
    </w:p>
    <w:p w:rsidR="00E537B2" w:rsidRPr="00384B08" w:rsidRDefault="00E537B2" w:rsidP="00A2473E">
      <w:pPr>
        <w:spacing w:after="0" w:line="240" w:lineRule="auto"/>
        <w:jc w:val="both"/>
        <w:rPr>
          <w:rFonts w:ascii="Times New Roman" w:eastAsia="Times New Roman" w:hAnsi="Times New Roman" w:cs="Times New Roman"/>
          <w:b/>
          <w:bCs/>
          <w:i/>
          <w:iCs/>
          <w:sz w:val="24"/>
          <w:szCs w:val="24"/>
        </w:rPr>
      </w:pPr>
      <w:r w:rsidRPr="00384B08">
        <w:rPr>
          <w:rFonts w:ascii="Times New Roman" w:eastAsia="Times New Roman" w:hAnsi="Times New Roman" w:cs="Times New Roman"/>
          <w:b/>
          <w:bCs/>
          <w:i/>
          <w:iCs/>
          <w:sz w:val="24"/>
          <w:szCs w:val="24"/>
        </w:rPr>
        <w:t>Первый этап - ввод исходных данных:</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1. Ввести на рабочем листе необходимые исходные данные и определить их взаимосвязи с результирующими данными:</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1.1. Построить таблицы для ввода количества перевозок, цены перевозки и стоимости перевозки из пункта производства “Х” в пункт потребления “Y”, как показано на </w:t>
      </w:r>
      <w:r w:rsidRPr="00384B08">
        <w:rPr>
          <w:rFonts w:ascii="Times New Roman" w:eastAsia="Times New Roman" w:hAnsi="Times New Roman" w:cs="Times New Roman"/>
          <w:i/>
          <w:iCs/>
          <w:sz w:val="24"/>
          <w:szCs w:val="24"/>
        </w:rPr>
        <w:t xml:space="preserve">Рис.1 </w:t>
      </w:r>
      <w:r w:rsidRPr="00384B08">
        <w:rPr>
          <w:rFonts w:ascii="Times New Roman" w:eastAsia="Times New Roman" w:hAnsi="Times New Roman" w:cs="Times New Roman"/>
          <w:sz w:val="24"/>
          <w:szCs w:val="24"/>
        </w:rPr>
        <w:t>(количество перевозок для каждого пункта в начале решения задачи будет равно 0).</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1.2. Ввести в ячейки С14-G14 потребности складов в товаре, а в ячейки В16-В18 – производственные возможности пунктов производства.</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1.3. Ввести в ячейки С16-G18 цены на перевозку товара из пункта производства Х в пункт потребления Y.</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2. Ввести формулы в вычисляемые ячейки:</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2.1. В ячейки В8:В10 ввести формулы вычисления общего количества перевезенного товара для каждого из пунктов производства (например, формула для ячейки В8=СУМ</w:t>
      </w:r>
      <w:proofErr w:type="gramStart"/>
      <w:r w:rsidRPr="00384B08">
        <w:rPr>
          <w:rFonts w:ascii="Times New Roman" w:eastAsia="Times New Roman" w:hAnsi="Times New Roman" w:cs="Times New Roman"/>
          <w:sz w:val="24"/>
          <w:szCs w:val="24"/>
        </w:rPr>
        <w:t>М(</w:t>
      </w:r>
      <w:proofErr w:type="gramEnd"/>
      <w:r w:rsidRPr="00384B08">
        <w:rPr>
          <w:rFonts w:ascii="Times New Roman" w:eastAsia="Times New Roman" w:hAnsi="Times New Roman" w:cs="Times New Roman"/>
          <w:sz w:val="24"/>
          <w:szCs w:val="24"/>
        </w:rPr>
        <w:t>С8:</w:t>
      </w:r>
      <w:proofErr w:type="gramStart"/>
      <w:r w:rsidRPr="00384B08">
        <w:rPr>
          <w:rFonts w:ascii="Times New Roman" w:eastAsia="Times New Roman" w:hAnsi="Times New Roman" w:cs="Times New Roman"/>
          <w:sz w:val="24"/>
          <w:szCs w:val="24"/>
        </w:rPr>
        <w:t>G8), т.е. количество перевезенного товара для Белоруссии).</w:t>
      </w:r>
      <w:proofErr w:type="gramEnd"/>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2.2. В ячейки С12:G12 ввести формулы вычисления общего количества перевезенного товара в каждый из пунктов потребления (например, формула для ячейки С12=СУМ</w:t>
      </w:r>
      <w:proofErr w:type="gramStart"/>
      <w:r w:rsidRPr="00384B08">
        <w:rPr>
          <w:rFonts w:ascii="Times New Roman" w:eastAsia="Times New Roman" w:hAnsi="Times New Roman" w:cs="Times New Roman"/>
          <w:sz w:val="24"/>
          <w:szCs w:val="24"/>
        </w:rPr>
        <w:t>М(</w:t>
      </w:r>
      <w:proofErr w:type="gramEnd"/>
      <w:r w:rsidRPr="00384B08">
        <w:rPr>
          <w:rFonts w:ascii="Times New Roman" w:eastAsia="Times New Roman" w:hAnsi="Times New Roman" w:cs="Times New Roman"/>
          <w:sz w:val="24"/>
          <w:szCs w:val="24"/>
        </w:rPr>
        <w:t>С8:</w:t>
      </w:r>
      <w:proofErr w:type="gramStart"/>
      <w:r w:rsidRPr="00384B08">
        <w:rPr>
          <w:rFonts w:ascii="Times New Roman" w:eastAsia="Times New Roman" w:hAnsi="Times New Roman" w:cs="Times New Roman"/>
          <w:sz w:val="24"/>
          <w:szCs w:val="24"/>
        </w:rPr>
        <w:t>С10), т.е. количество перевезенного товара в Казань).</w:t>
      </w:r>
      <w:proofErr w:type="gramEnd"/>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2.3. В ячейки С20:G22 ввести формулы вычисления общей цены за перевозку товара из каждого пункта производства в каждый пункт потребления, умножив цену перевозки единицы товара (ячейки С16-G18) на общее количество перевезенного товара (ячейки С8-G10) (например, формула для ячейки С20 – общая цена перевозки товара из Белоруссии в Казань – =С8*С16).</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lastRenderedPageBreak/>
        <w:t>2.4. В ячейки С24:G24 ввести формулы вычисления стоимости всех перевозок по каждому из пунктов потребления (например, для Казани в ячейку С24 вводится формула =СУМ</w:t>
      </w:r>
      <w:proofErr w:type="gramStart"/>
      <w:r w:rsidRPr="00384B08">
        <w:rPr>
          <w:rFonts w:ascii="Times New Roman" w:eastAsia="Times New Roman" w:hAnsi="Times New Roman" w:cs="Times New Roman"/>
          <w:sz w:val="24"/>
          <w:szCs w:val="24"/>
        </w:rPr>
        <w:t>М(</w:t>
      </w:r>
      <w:proofErr w:type="gramEnd"/>
      <w:r w:rsidRPr="00384B08">
        <w:rPr>
          <w:rFonts w:ascii="Times New Roman" w:eastAsia="Times New Roman" w:hAnsi="Times New Roman" w:cs="Times New Roman"/>
          <w:sz w:val="24"/>
          <w:szCs w:val="24"/>
        </w:rPr>
        <w:t>С20:</w:t>
      </w:r>
      <w:proofErr w:type="gramStart"/>
      <w:r w:rsidRPr="00384B08">
        <w:rPr>
          <w:rFonts w:ascii="Times New Roman" w:eastAsia="Times New Roman" w:hAnsi="Times New Roman" w:cs="Times New Roman"/>
          <w:sz w:val="24"/>
          <w:szCs w:val="24"/>
        </w:rPr>
        <w:t>С22)).</w:t>
      </w:r>
      <w:proofErr w:type="gramEnd"/>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2.5. В ячейку В24 ввести формулу подсчета всей стоимости перевозок – результат суммирования значений ячеек С24:G24.</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3. Выполнить форматирование ячеек рабочего листа, и выделить ячейки с результатами и изменяемыми данными – синим цветом, а ячейки с исходными данными – красным цветом.</w:t>
      </w:r>
    </w:p>
    <w:p w:rsidR="00E537B2" w:rsidRPr="00384B08" w:rsidRDefault="00E537B2" w:rsidP="00A2473E">
      <w:pPr>
        <w:spacing w:after="0" w:line="240" w:lineRule="auto"/>
        <w:jc w:val="both"/>
        <w:rPr>
          <w:rFonts w:ascii="Times New Roman" w:eastAsia="Times New Roman" w:hAnsi="Times New Roman" w:cs="Times New Roman"/>
          <w:b/>
          <w:bCs/>
          <w:i/>
          <w:iCs/>
          <w:sz w:val="24"/>
          <w:szCs w:val="24"/>
        </w:rPr>
      </w:pPr>
      <w:r w:rsidRPr="00384B08">
        <w:rPr>
          <w:rFonts w:ascii="Times New Roman" w:eastAsia="Times New Roman" w:hAnsi="Times New Roman" w:cs="Times New Roman"/>
          <w:b/>
          <w:bCs/>
          <w:i/>
          <w:iCs/>
          <w:sz w:val="24"/>
          <w:szCs w:val="24"/>
        </w:rPr>
        <w:t>Второй этап – поиск решения:</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1. При помощи команды “Сервис” – “Поиск решения…” вызвать диалоговое окно задания данных для решения задачи (</w:t>
      </w:r>
      <w:r w:rsidRPr="00384B08">
        <w:rPr>
          <w:rFonts w:ascii="Times New Roman" w:eastAsia="Times New Roman" w:hAnsi="Times New Roman" w:cs="Times New Roman"/>
          <w:i/>
          <w:iCs/>
          <w:sz w:val="24"/>
          <w:szCs w:val="24"/>
        </w:rPr>
        <w:t>Рис.2</w:t>
      </w:r>
      <w:r w:rsidRPr="00384B08">
        <w:rPr>
          <w:rFonts w:ascii="Times New Roman" w:eastAsia="Times New Roman" w:hAnsi="Times New Roman" w:cs="Times New Roman"/>
          <w:sz w:val="24"/>
          <w:szCs w:val="24"/>
        </w:rPr>
        <w:t>).</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2. Задать </w:t>
      </w:r>
      <w:r w:rsidRPr="00384B08">
        <w:rPr>
          <w:rFonts w:ascii="Times New Roman" w:eastAsia="Times New Roman" w:hAnsi="Times New Roman" w:cs="Times New Roman"/>
          <w:i/>
          <w:iCs/>
          <w:sz w:val="24"/>
          <w:szCs w:val="24"/>
        </w:rPr>
        <w:t>целевую ячейку</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В качестве целевой ячейки выбрать ячейку (аналогичную ячейке В24 на </w:t>
      </w:r>
      <w:r w:rsidRPr="00384B08">
        <w:rPr>
          <w:rFonts w:ascii="Times New Roman" w:eastAsia="Times New Roman" w:hAnsi="Times New Roman" w:cs="Times New Roman"/>
          <w:i/>
          <w:iCs/>
          <w:sz w:val="24"/>
          <w:szCs w:val="24"/>
        </w:rPr>
        <w:t>рис. 1</w:t>
      </w:r>
      <w:r w:rsidRPr="00384B08">
        <w:rPr>
          <w:rFonts w:ascii="Times New Roman" w:eastAsia="Times New Roman" w:hAnsi="Times New Roman" w:cs="Times New Roman"/>
          <w:sz w:val="24"/>
          <w:szCs w:val="24"/>
        </w:rPr>
        <w:t>), в которой будет подсчитана общая цена всех перевозок.</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По условию задачи целевую ячейку следует установить равной минимальному значению.</w:t>
      </w:r>
    </w:p>
    <w:p w:rsidR="00E537B2" w:rsidRPr="0086401D" w:rsidRDefault="00E537B2" w:rsidP="00A2473E">
      <w:pPr>
        <w:spacing w:after="0" w:line="240" w:lineRule="auto"/>
        <w:jc w:val="both"/>
        <w:rPr>
          <w:rFonts w:ascii="Times New Roman" w:eastAsia="Times New Roman" w:hAnsi="Times New Roman" w:cs="Times New Roman"/>
          <w:sz w:val="27"/>
          <w:szCs w:val="27"/>
        </w:rPr>
      </w:pPr>
      <w:r w:rsidRPr="0086401D">
        <w:rPr>
          <w:rFonts w:ascii="Times New Roman" w:eastAsia="Times New Roman" w:hAnsi="Times New Roman" w:cs="Times New Roman"/>
          <w:noProof/>
          <w:sz w:val="27"/>
          <w:szCs w:val="27"/>
        </w:rPr>
        <w:drawing>
          <wp:inline distT="0" distB="0" distL="0" distR="0">
            <wp:extent cx="5838825" cy="3209925"/>
            <wp:effectExtent l="0" t="0" r="9525" b="9525"/>
            <wp:docPr id="123" name="Рисунок 123" descr="http://inftis.narod.ru/it/pr-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nftis.narod.ru/it/pr-5-2.gif"/>
                    <pic:cNvPicPr>
                      <a:picLocks noChangeAspect="1" noChangeArrowheads="1"/>
                    </pic:cNvPicPr>
                  </pic:nvPicPr>
                  <pic:blipFill>
                    <a:blip r:embed="rId10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38825" cy="3209925"/>
                    </a:xfrm>
                    <a:prstGeom prst="rect">
                      <a:avLst/>
                    </a:prstGeom>
                    <a:noFill/>
                    <a:ln>
                      <a:noFill/>
                    </a:ln>
                  </pic:spPr>
                </pic:pic>
              </a:graphicData>
            </a:graphic>
          </wp:inline>
        </w:drawing>
      </w:r>
    </w:p>
    <w:p w:rsidR="00E537B2" w:rsidRPr="0086401D" w:rsidRDefault="00E537B2" w:rsidP="00A2473E">
      <w:pPr>
        <w:spacing w:after="0" w:line="240" w:lineRule="auto"/>
        <w:jc w:val="both"/>
        <w:rPr>
          <w:rFonts w:ascii="Times New Roman" w:eastAsia="Times New Roman" w:hAnsi="Times New Roman" w:cs="Times New Roman"/>
          <w:i/>
          <w:iCs/>
          <w:sz w:val="27"/>
          <w:szCs w:val="27"/>
        </w:rPr>
      </w:pPr>
      <w:r w:rsidRPr="0086401D">
        <w:rPr>
          <w:rFonts w:ascii="Times New Roman" w:eastAsia="Times New Roman" w:hAnsi="Times New Roman" w:cs="Times New Roman"/>
          <w:i/>
          <w:iCs/>
          <w:sz w:val="27"/>
          <w:szCs w:val="27"/>
        </w:rPr>
        <w:t>Рис. 2. Диалоговое окно ввода данных для решения задачи.</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3. Задать </w:t>
      </w:r>
      <w:r w:rsidRPr="00384B08">
        <w:rPr>
          <w:rFonts w:ascii="Times New Roman" w:eastAsia="Times New Roman" w:hAnsi="Times New Roman" w:cs="Times New Roman"/>
          <w:i/>
          <w:iCs/>
          <w:sz w:val="24"/>
          <w:szCs w:val="24"/>
        </w:rPr>
        <w:t>изменяемые ячейки</w:t>
      </w:r>
    </w:p>
    <w:p w:rsidR="00E537B2" w:rsidRPr="00384B08" w:rsidRDefault="00E537B2" w:rsidP="00A2473E">
      <w:pPr>
        <w:spacing w:after="0" w:line="240" w:lineRule="auto"/>
        <w:jc w:val="both"/>
        <w:rPr>
          <w:rFonts w:ascii="Times New Roman" w:eastAsia="Times New Roman" w:hAnsi="Times New Roman" w:cs="Times New Roman"/>
          <w:sz w:val="24"/>
          <w:szCs w:val="24"/>
        </w:rPr>
      </w:pPr>
      <w:proofErr w:type="gramStart"/>
      <w:r w:rsidRPr="00384B08">
        <w:rPr>
          <w:rFonts w:ascii="Times New Roman" w:eastAsia="Times New Roman" w:hAnsi="Times New Roman" w:cs="Times New Roman"/>
          <w:sz w:val="24"/>
          <w:szCs w:val="24"/>
        </w:rPr>
        <w:t>Минимальное значение целевой ячейки будет определяться путем изменения данных в ячейках, задающих объемы перевозок от каждого из пунктов производства к каждому пункту потребления (ячейки C8:</w:t>
      </w:r>
      <w:proofErr w:type="gramEnd"/>
      <w:r w:rsidRPr="00384B08">
        <w:rPr>
          <w:rFonts w:ascii="Times New Roman" w:eastAsia="Times New Roman" w:hAnsi="Times New Roman" w:cs="Times New Roman"/>
          <w:sz w:val="24"/>
          <w:szCs w:val="24"/>
        </w:rPr>
        <w:t xml:space="preserve">G10 на </w:t>
      </w:r>
      <w:r w:rsidRPr="00384B08">
        <w:rPr>
          <w:rFonts w:ascii="Times New Roman" w:eastAsia="Times New Roman" w:hAnsi="Times New Roman" w:cs="Times New Roman"/>
          <w:i/>
          <w:iCs/>
          <w:sz w:val="24"/>
          <w:szCs w:val="24"/>
        </w:rPr>
        <w:t>рис. 1</w:t>
      </w:r>
      <w:r w:rsidRPr="00384B08">
        <w:rPr>
          <w:rFonts w:ascii="Times New Roman" w:eastAsia="Times New Roman" w:hAnsi="Times New Roman" w:cs="Times New Roman"/>
          <w:sz w:val="24"/>
          <w:szCs w:val="24"/>
        </w:rPr>
        <w:t>).</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4. Наложить требования (</w:t>
      </w:r>
      <w:r w:rsidRPr="00384B08">
        <w:rPr>
          <w:rFonts w:ascii="Times New Roman" w:eastAsia="Times New Roman" w:hAnsi="Times New Roman" w:cs="Times New Roman"/>
          <w:i/>
          <w:iCs/>
          <w:sz w:val="24"/>
          <w:szCs w:val="24"/>
        </w:rPr>
        <w:t>ограничения</w:t>
      </w:r>
      <w:r w:rsidRPr="00384B08">
        <w:rPr>
          <w:rFonts w:ascii="Times New Roman" w:eastAsia="Times New Roman" w:hAnsi="Times New Roman" w:cs="Times New Roman"/>
          <w:sz w:val="24"/>
          <w:szCs w:val="24"/>
        </w:rPr>
        <w:t>), которые будут предъявляться к результатам задачи:</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4.1. </w:t>
      </w:r>
      <w:proofErr w:type="gramStart"/>
      <w:r w:rsidRPr="00384B08">
        <w:rPr>
          <w:rFonts w:ascii="Times New Roman" w:eastAsia="Times New Roman" w:hAnsi="Times New Roman" w:cs="Times New Roman"/>
          <w:sz w:val="24"/>
          <w:szCs w:val="24"/>
        </w:rPr>
        <w:t>Количество перевезенных грузов не может превышать производственных возможностей заводов (на рис. 1 значения ячеек B8:</w:t>
      </w:r>
      <w:proofErr w:type="gramEnd"/>
      <w:r w:rsidRPr="00384B08">
        <w:rPr>
          <w:rFonts w:ascii="Times New Roman" w:eastAsia="Times New Roman" w:hAnsi="Times New Roman" w:cs="Times New Roman"/>
          <w:sz w:val="24"/>
          <w:szCs w:val="24"/>
        </w:rPr>
        <w:t>B10 должны быть меньше или равны значениям ячеек B16:</w:t>
      </w:r>
      <w:proofErr w:type="gramStart"/>
      <w:r w:rsidRPr="00384B08">
        <w:rPr>
          <w:rFonts w:ascii="Times New Roman" w:eastAsia="Times New Roman" w:hAnsi="Times New Roman" w:cs="Times New Roman"/>
          <w:sz w:val="24"/>
          <w:szCs w:val="24"/>
        </w:rPr>
        <w:t>B18).</w:t>
      </w:r>
      <w:proofErr w:type="gramEnd"/>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4.2. </w:t>
      </w:r>
      <w:proofErr w:type="gramStart"/>
      <w:r w:rsidRPr="00384B08">
        <w:rPr>
          <w:rFonts w:ascii="Times New Roman" w:eastAsia="Times New Roman" w:hAnsi="Times New Roman" w:cs="Times New Roman"/>
          <w:sz w:val="24"/>
          <w:szCs w:val="24"/>
        </w:rPr>
        <w:t>Количество доставляемых грузов должно быть равно потребностям складов (т.е. на рис. 1 значения ячеек C12:</w:t>
      </w:r>
      <w:proofErr w:type="gramEnd"/>
      <w:r w:rsidRPr="00384B08">
        <w:rPr>
          <w:rFonts w:ascii="Times New Roman" w:eastAsia="Times New Roman" w:hAnsi="Times New Roman" w:cs="Times New Roman"/>
          <w:sz w:val="24"/>
          <w:szCs w:val="24"/>
        </w:rPr>
        <w:t>G12 должны быть равны значениям ячеек С14:</w:t>
      </w:r>
      <w:proofErr w:type="gramStart"/>
      <w:r w:rsidRPr="00384B08">
        <w:rPr>
          <w:rFonts w:ascii="Times New Roman" w:eastAsia="Times New Roman" w:hAnsi="Times New Roman" w:cs="Times New Roman"/>
          <w:sz w:val="24"/>
          <w:szCs w:val="24"/>
        </w:rPr>
        <w:t>G14).</w:t>
      </w:r>
      <w:proofErr w:type="gramEnd"/>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4.3. </w:t>
      </w:r>
      <w:proofErr w:type="gramStart"/>
      <w:r w:rsidRPr="00384B08">
        <w:rPr>
          <w:rFonts w:ascii="Times New Roman" w:eastAsia="Times New Roman" w:hAnsi="Times New Roman" w:cs="Times New Roman"/>
          <w:sz w:val="24"/>
          <w:szCs w:val="24"/>
        </w:rPr>
        <w:t>Число перевозок не может быть отрицательным и не целым (т.е. на рис. 1 значения ячеек C8:G10 должны быть больше или равны нулю и должны быть целыми).</w:t>
      </w:r>
      <w:proofErr w:type="gramEnd"/>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5. Ввести значения в окно “Поиск решения”. Для ввода значений в диалоговое окно “Поиск решений” можно использовать выделение ячеек и интервалов мышью (при заполнении соответствующих полей ввода). Кроме того, в некоторых случаях удобно пользоваться для определения изменяемых ячеек кнопкой “Предположить” – в этом </w:t>
      </w:r>
      <w:r w:rsidRPr="00384B08">
        <w:rPr>
          <w:rFonts w:ascii="Times New Roman" w:eastAsia="Times New Roman" w:hAnsi="Times New Roman" w:cs="Times New Roman"/>
          <w:sz w:val="24"/>
          <w:szCs w:val="24"/>
        </w:rPr>
        <w:lastRenderedPageBreak/>
        <w:t>случае в качестве изменяемых ячеек предлагается использовать все влияющие ячейки для ранее определенной целевой ячейки.</w:t>
      </w:r>
    </w:p>
    <w:p w:rsidR="00E537B2" w:rsidRPr="00384B08" w:rsidRDefault="00E537B2" w:rsidP="00A2473E">
      <w:pPr>
        <w:spacing w:after="0" w:line="240" w:lineRule="auto"/>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Для ввода ограничений необходимо нажать кнопку “Добавить”.</w:t>
      </w:r>
    </w:p>
    <w:p w:rsidR="00E537B2" w:rsidRPr="00384B08" w:rsidRDefault="00E537B2" w:rsidP="00A2473E">
      <w:pPr>
        <w:spacing w:after="0" w:line="240" w:lineRule="auto"/>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На экране появится диалоговое окно, показанное на </w:t>
      </w:r>
      <w:r w:rsidRPr="00384B08">
        <w:rPr>
          <w:rFonts w:ascii="Times New Roman" w:eastAsia="Times New Roman" w:hAnsi="Times New Roman" w:cs="Times New Roman"/>
          <w:i/>
          <w:iCs/>
          <w:sz w:val="24"/>
          <w:szCs w:val="24"/>
        </w:rPr>
        <w:t>Рис.3</w:t>
      </w:r>
      <w:r w:rsidRPr="00384B08">
        <w:rPr>
          <w:rFonts w:ascii="Times New Roman" w:eastAsia="Times New Roman" w:hAnsi="Times New Roman" w:cs="Times New Roman"/>
          <w:sz w:val="24"/>
          <w:szCs w:val="24"/>
        </w:rPr>
        <w:t>.</w:t>
      </w:r>
    </w:p>
    <w:p w:rsidR="00E537B2" w:rsidRPr="0086401D" w:rsidRDefault="00E537B2" w:rsidP="00A2473E">
      <w:pPr>
        <w:spacing w:after="0" w:line="240" w:lineRule="auto"/>
        <w:jc w:val="center"/>
        <w:rPr>
          <w:rFonts w:ascii="Times New Roman" w:eastAsia="Times New Roman" w:hAnsi="Times New Roman" w:cs="Times New Roman"/>
          <w:sz w:val="27"/>
          <w:szCs w:val="27"/>
        </w:rPr>
      </w:pPr>
      <w:r w:rsidRPr="0086401D">
        <w:rPr>
          <w:rFonts w:ascii="Times New Roman" w:eastAsia="Times New Roman" w:hAnsi="Times New Roman" w:cs="Times New Roman"/>
          <w:noProof/>
          <w:sz w:val="27"/>
          <w:szCs w:val="27"/>
        </w:rPr>
        <w:drawing>
          <wp:inline distT="0" distB="0" distL="0" distR="0">
            <wp:extent cx="4505325" cy="1295400"/>
            <wp:effectExtent l="0" t="0" r="9525" b="0"/>
            <wp:docPr id="125" name="Рисунок 125" descr="http://inftis.narod.ru/it/pr-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nftis.narod.ru/it/pr-5-3.gif"/>
                    <pic:cNvPicPr>
                      <a:picLocks noChangeAspect="1" noChangeArrowheads="1"/>
                    </pic:cNvPicPr>
                  </pic:nvPicPr>
                  <pic:blipFill>
                    <a:blip r:embed="rId10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05325" cy="1295400"/>
                    </a:xfrm>
                    <a:prstGeom prst="rect">
                      <a:avLst/>
                    </a:prstGeom>
                    <a:noFill/>
                    <a:ln>
                      <a:noFill/>
                    </a:ln>
                  </pic:spPr>
                </pic:pic>
              </a:graphicData>
            </a:graphic>
          </wp:inline>
        </w:drawing>
      </w:r>
    </w:p>
    <w:p w:rsidR="00E537B2" w:rsidRPr="0086401D" w:rsidRDefault="00E537B2" w:rsidP="00A2473E">
      <w:pPr>
        <w:spacing w:after="0" w:line="240" w:lineRule="auto"/>
        <w:jc w:val="center"/>
        <w:rPr>
          <w:rFonts w:ascii="Times New Roman" w:eastAsia="Times New Roman" w:hAnsi="Times New Roman" w:cs="Times New Roman"/>
          <w:i/>
          <w:iCs/>
          <w:sz w:val="27"/>
          <w:szCs w:val="27"/>
        </w:rPr>
      </w:pPr>
      <w:r w:rsidRPr="0086401D">
        <w:rPr>
          <w:rFonts w:ascii="Times New Roman" w:eastAsia="Times New Roman" w:hAnsi="Times New Roman" w:cs="Times New Roman"/>
          <w:i/>
          <w:iCs/>
          <w:sz w:val="27"/>
          <w:szCs w:val="27"/>
        </w:rPr>
        <w:t>Рис. 3. Окно ввода ограничений.</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При помощи этого диалогового окна ввести ранее заданные ограничения. Для ввода значений в области “Ссылка на ячейку” и “Ограничение” можно также пользоваться возможностями </w:t>
      </w:r>
      <w:proofErr w:type="spellStart"/>
      <w:r w:rsidRPr="00384B08">
        <w:rPr>
          <w:rFonts w:ascii="Times New Roman" w:eastAsia="Times New Roman" w:hAnsi="Times New Roman" w:cs="Times New Roman"/>
          <w:sz w:val="24"/>
          <w:szCs w:val="24"/>
        </w:rPr>
        <w:t>Microsoft</w:t>
      </w:r>
      <w:proofErr w:type="spellEnd"/>
      <w:r w:rsidRPr="00384B08">
        <w:rPr>
          <w:rFonts w:ascii="Times New Roman" w:eastAsia="Times New Roman" w:hAnsi="Times New Roman" w:cs="Times New Roman"/>
          <w:sz w:val="24"/>
          <w:szCs w:val="24"/>
        </w:rPr>
        <w:t xml:space="preserve"> </w:t>
      </w:r>
      <w:proofErr w:type="spellStart"/>
      <w:r w:rsidRPr="00384B08">
        <w:rPr>
          <w:rFonts w:ascii="Times New Roman" w:eastAsia="Times New Roman" w:hAnsi="Times New Roman" w:cs="Times New Roman"/>
          <w:sz w:val="24"/>
          <w:szCs w:val="24"/>
        </w:rPr>
        <w:t>Excel</w:t>
      </w:r>
      <w:proofErr w:type="spellEnd"/>
      <w:r w:rsidRPr="00384B08">
        <w:rPr>
          <w:rFonts w:ascii="Times New Roman" w:eastAsia="Times New Roman" w:hAnsi="Times New Roman" w:cs="Times New Roman"/>
          <w:sz w:val="24"/>
          <w:szCs w:val="24"/>
        </w:rPr>
        <w:t xml:space="preserve"> по выделению интервалов мышью.</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6. Инициировать </w:t>
      </w:r>
      <w:r w:rsidRPr="00384B08">
        <w:rPr>
          <w:rFonts w:ascii="Times New Roman" w:eastAsia="Times New Roman" w:hAnsi="Times New Roman" w:cs="Times New Roman"/>
          <w:i/>
          <w:iCs/>
          <w:sz w:val="24"/>
          <w:szCs w:val="24"/>
        </w:rPr>
        <w:t>"Поиск решения"</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Решение задачи начинается после нажатия кнопки “Выполнить” в диалоговом окне “Поиск решения”. После того, как вычисления закончатся, открывается диалоговое окно “Результаты поиска решения” (</w:t>
      </w:r>
      <w:r w:rsidRPr="00384B08">
        <w:rPr>
          <w:rFonts w:ascii="Times New Roman" w:eastAsia="Times New Roman" w:hAnsi="Times New Roman" w:cs="Times New Roman"/>
          <w:i/>
          <w:iCs/>
          <w:sz w:val="24"/>
          <w:szCs w:val="24"/>
        </w:rPr>
        <w:t>Рис.4</w:t>
      </w:r>
      <w:r w:rsidRPr="00384B08">
        <w:rPr>
          <w:rFonts w:ascii="Times New Roman" w:eastAsia="Times New Roman" w:hAnsi="Times New Roman" w:cs="Times New Roman"/>
          <w:sz w:val="24"/>
          <w:szCs w:val="24"/>
        </w:rPr>
        <w:t>), в котором выводится сообщение о том, найдено или нет решение поставленной задачи. Если найденное решение устраивает пользователя, он может сохранить его на рабочем листе, нажав кнопку "ОК".</w:t>
      </w:r>
    </w:p>
    <w:p w:rsidR="00E537B2" w:rsidRPr="00384B08" w:rsidRDefault="00E537B2" w:rsidP="00A2473E">
      <w:pPr>
        <w:shd w:val="clear" w:color="auto" w:fill="FFFFFF"/>
        <w:spacing w:after="0" w:line="300" w:lineRule="atLeast"/>
        <w:jc w:val="both"/>
        <w:rPr>
          <w:rFonts w:ascii="Arial" w:eastAsia="Times New Roman" w:hAnsi="Arial" w:cs="Arial"/>
          <w:color w:val="000000"/>
          <w:sz w:val="24"/>
          <w:szCs w:val="24"/>
        </w:rPr>
      </w:pPr>
    </w:p>
    <w:p w:rsidR="00E537B2" w:rsidRPr="00384B08" w:rsidRDefault="00E537B2" w:rsidP="00A2473E">
      <w:pPr>
        <w:keepNext/>
        <w:keepLines/>
        <w:spacing w:after="0" w:line="240" w:lineRule="auto"/>
        <w:jc w:val="both"/>
        <w:outlineLvl w:val="1"/>
        <w:rPr>
          <w:rFonts w:ascii="Times New Roman" w:eastAsiaTheme="majorEastAsia" w:hAnsi="Times New Roman" w:cs="Times New Roman"/>
          <w:color w:val="000000" w:themeColor="text1"/>
          <w:sz w:val="24"/>
          <w:szCs w:val="24"/>
        </w:rPr>
      </w:pPr>
      <w:r w:rsidRPr="00384B08">
        <w:rPr>
          <w:rFonts w:ascii="Times New Roman" w:hAnsi="Times New Roman" w:cs="Times New Roman"/>
          <w:sz w:val="24"/>
          <w:szCs w:val="24"/>
        </w:rPr>
        <w:t>Наименование объектов контроля и оценки</w:t>
      </w:r>
      <w:r w:rsidRPr="00384B08">
        <w:rPr>
          <w:rFonts w:ascii="Times New Roman" w:eastAsiaTheme="majorEastAsia" w:hAnsi="Times New Roman" w:cs="Times New Roman"/>
          <w:color w:val="000000" w:themeColor="text1"/>
          <w:sz w:val="24"/>
          <w:szCs w:val="24"/>
        </w:rPr>
        <w:t>У</w:t>
      </w:r>
      <w:proofErr w:type="gramStart"/>
      <w:r w:rsidRPr="00384B08">
        <w:rPr>
          <w:rFonts w:ascii="Times New Roman" w:eastAsiaTheme="majorEastAsia" w:hAnsi="Times New Roman" w:cs="Times New Roman"/>
          <w:color w:val="000000" w:themeColor="text1"/>
          <w:sz w:val="24"/>
          <w:szCs w:val="24"/>
        </w:rPr>
        <w:t>2</w:t>
      </w:r>
      <w:proofErr w:type="gramEnd"/>
      <w:r w:rsidRPr="00384B08">
        <w:rPr>
          <w:rFonts w:ascii="Times New Roman" w:eastAsiaTheme="majorEastAsia" w:hAnsi="Times New Roman" w:cs="Times New Roman"/>
          <w:color w:val="000000" w:themeColor="text1"/>
          <w:sz w:val="24"/>
          <w:szCs w:val="24"/>
        </w:rPr>
        <w:t xml:space="preserve"> У3 З1  </w:t>
      </w:r>
      <w:r w:rsidRPr="00384B08">
        <w:rPr>
          <w:rFonts w:ascii="Times New Roman" w:hAnsi="Times New Roman" w:cs="Times New Roman"/>
          <w:color w:val="000000" w:themeColor="text1"/>
          <w:sz w:val="24"/>
          <w:szCs w:val="24"/>
        </w:rPr>
        <w:t>З5</w:t>
      </w:r>
    </w:p>
    <w:p w:rsidR="00E537B2" w:rsidRPr="00384B08" w:rsidRDefault="00E537B2" w:rsidP="00A2473E">
      <w:pPr>
        <w:keepNext/>
        <w:keepLines/>
        <w:spacing w:after="0" w:line="240" w:lineRule="auto"/>
        <w:jc w:val="both"/>
        <w:outlineLvl w:val="1"/>
        <w:rPr>
          <w:rFonts w:ascii="Times New Roman" w:eastAsiaTheme="majorEastAsia" w:hAnsi="Times New Roman" w:cs="Times New Roman"/>
          <w:color w:val="000000" w:themeColor="text1"/>
          <w:sz w:val="24"/>
          <w:szCs w:val="24"/>
        </w:rPr>
      </w:pPr>
      <w:r w:rsidRPr="00384B08">
        <w:rPr>
          <w:rFonts w:ascii="Times New Roman" w:hAnsi="Times New Roman" w:cs="Times New Roman"/>
          <w:sz w:val="24"/>
          <w:szCs w:val="24"/>
        </w:rPr>
        <w:t>Оценка20 баллов</w:t>
      </w:r>
    </w:p>
    <w:p w:rsidR="00E537B2" w:rsidRPr="00384B08" w:rsidRDefault="00E537B2" w:rsidP="00236E79">
      <w:pPr>
        <w:keepLines/>
        <w:widowControl w:val="0"/>
        <w:suppressLineNumbers/>
        <w:suppressAutoHyphens/>
        <w:spacing w:after="0" w:line="240" w:lineRule="auto"/>
        <w:jc w:val="both"/>
        <w:rPr>
          <w:rFonts w:ascii="Times New Roman" w:hAnsi="Times New Roman" w:cs="Times New Roman"/>
          <w:sz w:val="24"/>
          <w:szCs w:val="24"/>
        </w:rPr>
      </w:pPr>
    </w:p>
    <w:p w:rsidR="00780CB1" w:rsidRPr="00A2473E" w:rsidRDefault="009C3E4F" w:rsidP="00375FF9">
      <w:pPr>
        <w:spacing w:after="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6.4.8</w:t>
      </w:r>
      <w:r w:rsidR="00375FF9">
        <w:rPr>
          <w:rFonts w:ascii="Times New Roman" w:eastAsia="Times New Roman" w:hAnsi="Times New Roman" w:cs="Times New Roman"/>
          <w:b/>
          <w:sz w:val="24"/>
          <w:szCs w:val="24"/>
        </w:rPr>
        <w:t>.</w:t>
      </w:r>
      <w:r w:rsidR="00A2473E" w:rsidRPr="00A2473E">
        <w:rPr>
          <w:rFonts w:ascii="Times New Roman" w:eastAsia="Times New Roman" w:hAnsi="Times New Roman" w:cs="Times New Roman"/>
          <w:b/>
          <w:sz w:val="24"/>
          <w:szCs w:val="24"/>
        </w:rPr>
        <w:t xml:space="preserve"> </w:t>
      </w:r>
      <w:r w:rsidR="00780CB1" w:rsidRPr="00A2473E">
        <w:rPr>
          <w:rFonts w:ascii="Times New Roman" w:eastAsia="Times New Roman" w:hAnsi="Times New Roman" w:cs="Times New Roman"/>
          <w:b/>
          <w:sz w:val="24"/>
          <w:szCs w:val="24"/>
        </w:rPr>
        <w:t>Практическая работа</w:t>
      </w:r>
      <w:r w:rsidR="00375FF9">
        <w:rPr>
          <w:rFonts w:ascii="Times New Roman" w:eastAsia="Times New Roman" w:hAnsi="Times New Roman" w:cs="Times New Roman"/>
          <w:b/>
          <w:sz w:val="24"/>
          <w:szCs w:val="24"/>
        </w:rPr>
        <w:t xml:space="preserve"> №26.</w:t>
      </w:r>
      <w:r w:rsidR="00780CB1" w:rsidRPr="00A2473E">
        <w:rPr>
          <w:rFonts w:ascii="Times New Roman" w:eastAsia="Times New Roman" w:hAnsi="Times New Roman" w:cs="Times New Roman"/>
          <w:b/>
          <w:sz w:val="24"/>
          <w:szCs w:val="24"/>
        </w:rPr>
        <w:t xml:space="preserve"> Решение задачи на построение графика в электронных таблицах и построение графиков функций</w:t>
      </w:r>
    </w:p>
    <w:p w:rsidR="00E537B2" w:rsidRPr="00E537B2" w:rsidRDefault="00E537B2" w:rsidP="009C3E4F">
      <w:pPr>
        <w:numPr>
          <w:ilvl w:val="0"/>
          <w:numId w:val="68"/>
        </w:numPr>
        <w:spacing w:after="0" w:line="240" w:lineRule="auto"/>
        <w:ind w:left="870"/>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Классифицировать показатель корня (</w:t>
      </w:r>
      <w:proofErr w:type="spellStart"/>
      <w:r w:rsidRPr="00E537B2">
        <w:rPr>
          <w:rFonts w:ascii="Times New Roman" w:eastAsia="Times New Roman" w:hAnsi="Times New Roman" w:cs="Times New Roman"/>
          <w:sz w:val="24"/>
          <w:szCs w:val="24"/>
        </w:rPr>
        <w:t>n</w:t>
      </w:r>
      <w:proofErr w:type="spellEnd"/>
      <w:r w:rsidRPr="00E537B2">
        <w:rPr>
          <w:rFonts w:ascii="Times New Roman" w:eastAsia="Times New Roman" w:hAnsi="Times New Roman" w:cs="Times New Roman"/>
          <w:sz w:val="24"/>
          <w:szCs w:val="24"/>
        </w:rPr>
        <w:t xml:space="preserve"> –чётное число, </w:t>
      </w:r>
      <w:proofErr w:type="spellStart"/>
      <w:r w:rsidRPr="00E537B2">
        <w:rPr>
          <w:rFonts w:ascii="Times New Roman" w:eastAsia="Times New Roman" w:hAnsi="Times New Roman" w:cs="Times New Roman"/>
          <w:sz w:val="24"/>
          <w:szCs w:val="24"/>
        </w:rPr>
        <w:t>n</w:t>
      </w:r>
      <w:proofErr w:type="spellEnd"/>
      <w:r w:rsidRPr="00E537B2">
        <w:rPr>
          <w:rFonts w:ascii="Times New Roman" w:eastAsia="Times New Roman" w:hAnsi="Times New Roman" w:cs="Times New Roman"/>
          <w:sz w:val="24"/>
          <w:szCs w:val="24"/>
        </w:rPr>
        <w:t xml:space="preserve"> – нечётное число). </w:t>
      </w:r>
    </w:p>
    <w:p w:rsidR="00E537B2" w:rsidRPr="00E537B2" w:rsidRDefault="00E537B2" w:rsidP="009C3E4F">
      <w:pPr>
        <w:numPr>
          <w:ilvl w:val="0"/>
          <w:numId w:val="68"/>
        </w:numPr>
        <w:spacing w:after="0" w:line="240" w:lineRule="auto"/>
        <w:ind w:left="870"/>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 xml:space="preserve">Привести примеры функций с данными показателями степеней. </w:t>
      </w:r>
    </w:p>
    <w:p w:rsidR="00E537B2" w:rsidRPr="00E537B2" w:rsidRDefault="00E537B2" w:rsidP="009C3E4F">
      <w:pPr>
        <w:numPr>
          <w:ilvl w:val="0"/>
          <w:numId w:val="68"/>
        </w:numPr>
        <w:spacing w:after="0" w:line="240" w:lineRule="auto"/>
        <w:ind w:left="870"/>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 xml:space="preserve">Указать область определения функций: </w:t>
      </w:r>
    </w:p>
    <w:p w:rsidR="00A2473E" w:rsidRDefault="00E537B2" w:rsidP="00236E79">
      <w:pPr>
        <w:spacing w:after="0" w:line="240" w:lineRule="auto"/>
        <w:jc w:val="both"/>
        <w:rPr>
          <w:rFonts w:ascii="Times New Roman" w:eastAsia="Times New Roman" w:hAnsi="Times New Roman" w:cs="Times New Roman"/>
          <w:sz w:val="24"/>
          <w:szCs w:val="24"/>
        </w:rPr>
      </w:pPr>
      <w:proofErr w:type="gramStart"/>
      <w:r w:rsidRPr="00E537B2">
        <w:rPr>
          <w:rFonts w:ascii="Times New Roman" w:eastAsia="Times New Roman" w:hAnsi="Times New Roman" w:cs="Times New Roman"/>
          <w:sz w:val="24"/>
          <w:szCs w:val="24"/>
        </w:rPr>
        <w:t>D(</w:t>
      </w:r>
      <w:proofErr w:type="spellStart"/>
      <w:r w:rsidRPr="00E537B2">
        <w:rPr>
          <w:rFonts w:ascii="Times New Roman" w:eastAsia="Times New Roman" w:hAnsi="Times New Roman" w:cs="Times New Roman"/>
          <w:sz w:val="24"/>
          <w:szCs w:val="24"/>
        </w:rPr>
        <w:t>f</w:t>
      </w:r>
      <w:proofErr w:type="spellEnd"/>
      <w:r w:rsidRPr="00E537B2">
        <w:rPr>
          <w:rFonts w:ascii="Times New Roman" w:eastAsia="Times New Roman" w:hAnsi="Times New Roman" w:cs="Times New Roman"/>
          <w:sz w:val="24"/>
          <w:szCs w:val="24"/>
        </w:rPr>
        <w:t xml:space="preserve">) =[0;+∞),если </w:t>
      </w:r>
      <w:proofErr w:type="spellStart"/>
      <w:r w:rsidRPr="00E537B2">
        <w:rPr>
          <w:rFonts w:ascii="Times New Roman" w:eastAsia="Times New Roman" w:hAnsi="Times New Roman" w:cs="Times New Roman"/>
          <w:sz w:val="24"/>
          <w:szCs w:val="24"/>
        </w:rPr>
        <w:t>n</w:t>
      </w:r>
      <w:proofErr w:type="spellEnd"/>
      <w:r w:rsidRPr="00E537B2">
        <w:rPr>
          <w:rFonts w:ascii="Times New Roman" w:eastAsia="Times New Roman" w:hAnsi="Times New Roman" w:cs="Times New Roman"/>
          <w:sz w:val="24"/>
          <w:szCs w:val="24"/>
        </w:rPr>
        <w:t xml:space="preserve"> – чётное число </w:t>
      </w:r>
      <w:proofErr w:type="gramEnd"/>
    </w:p>
    <w:p w:rsidR="00E537B2" w:rsidRPr="00E537B2" w:rsidRDefault="00E537B2" w:rsidP="00236E79">
      <w:pPr>
        <w:spacing w:after="0" w:line="240" w:lineRule="auto"/>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D(</w:t>
      </w:r>
      <w:proofErr w:type="spellStart"/>
      <w:r w:rsidRPr="00E537B2">
        <w:rPr>
          <w:rFonts w:ascii="Times New Roman" w:eastAsia="Times New Roman" w:hAnsi="Times New Roman" w:cs="Times New Roman"/>
          <w:sz w:val="24"/>
          <w:szCs w:val="24"/>
        </w:rPr>
        <w:t>f</w:t>
      </w:r>
      <w:proofErr w:type="spellEnd"/>
      <w:r w:rsidRPr="00E537B2">
        <w:rPr>
          <w:rFonts w:ascii="Times New Roman" w:eastAsia="Times New Roman" w:hAnsi="Times New Roman" w:cs="Times New Roman"/>
          <w:sz w:val="24"/>
          <w:szCs w:val="24"/>
        </w:rPr>
        <w:t xml:space="preserve">)=(-∞+∞), если </w:t>
      </w:r>
      <w:proofErr w:type="spellStart"/>
      <w:r w:rsidRPr="00E537B2">
        <w:rPr>
          <w:rFonts w:ascii="Times New Roman" w:eastAsia="Times New Roman" w:hAnsi="Times New Roman" w:cs="Times New Roman"/>
          <w:sz w:val="24"/>
          <w:szCs w:val="24"/>
        </w:rPr>
        <w:t>n</w:t>
      </w:r>
      <w:proofErr w:type="spellEnd"/>
      <w:r w:rsidRPr="00E537B2">
        <w:rPr>
          <w:rFonts w:ascii="Times New Roman" w:eastAsia="Times New Roman" w:hAnsi="Times New Roman" w:cs="Times New Roman"/>
          <w:sz w:val="24"/>
          <w:szCs w:val="24"/>
        </w:rPr>
        <w:t xml:space="preserve"> – нечётное число </w:t>
      </w:r>
    </w:p>
    <w:p w:rsidR="00E537B2" w:rsidRPr="00E537B2" w:rsidRDefault="00E537B2" w:rsidP="00236E79">
      <w:pPr>
        <w:spacing w:after="0" w:line="240" w:lineRule="auto"/>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 xml:space="preserve"> Асимптоты (асимптот нет). </w:t>
      </w:r>
    </w:p>
    <w:p w:rsidR="00E537B2" w:rsidRPr="00E537B2" w:rsidRDefault="00E537B2" w:rsidP="00236E79">
      <w:pPr>
        <w:spacing w:after="0" w:line="240" w:lineRule="auto"/>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 xml:space="preserve">1. Построить график функции </w:t>
      </w:r>
      <w:r w:rsidRPr="00E537B2">
        <w:rPr>
          <w:rFonts w:ascii="Times New Roman" w:eastAsia="Times New Roman" w:hAnsi="Times New Roman" w:cs="Times New Roman"/>
          <w:noProof/>
          <w:sz w:val="24"/>
          <w:szCs w:val="24"/>
        </w:rPr>
        <w:drawing>
          <wp:inline distT="0" distB="0" distL="0" distR="0">
            <wp:extent cx="828675" cy="371475"/>
            <wp:effectExtent l="0" t="0" r="9525" b="9525"/>
            <wp:docPr id="115" name="Рисунок 115" descr="http://www.informio.ru/images/image003_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nformio.ru/images/image003_20.jpg"/>
                    <pic:cNvPicPr>
                      <a:picLocks noChangeAspect="1" noChangeArrowheads="1"/>
                    </pic:cNvPicPr>
                  </pic:nvPicPr>
                  <pic:blipFill>
                    <a:blip r:embed="rId10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675" cy="371475"/>
                    </a:xfrm>
                    <a:prstGeom prst="rect">
                      <a:avLst/>
                    </a:prstGeom>
                    <a:noFill/>
                    <a:ln>
                      <a:noFill/>
                    </a:ln>
                  </pic:spPr>
                </pic:pic>
              </a:graphicData>
            </a:graphic>
          </wp:inline>
        </w:drawing>
      </w:r>
      <w:r w:rsidRPr="00E537B2">
        <w:rPr>
          <w:rFonts w:ascii="Times New Roman" w:eastAsia="Times New Roman" w:hAnsi="Times New Roman" w:cs="Times New Roman"/>
          <w:sz w:val="24"/>
          <w:szCs w:val="24"/>
        </w:rPr>
        <w:t>(</w:t>
      </w:r>
      <w:proofErr w:type="spellStart"/>
      <w:r w:rsidRPr="00E537B2">
        <w:rPr>
          <w:rFonts w:ascii="Times New Roman" w:eastAsia="Times New Roman" w:hAnsi="Times New Roman" w:cs="Times New Roman"/>
          <w:sz w:val="24"/>
          <w:szCs w:val="24"/>
        </w:rPr>
        <w:t>n</w:t>
      </w:r>
      <w:proofErr w:type="spellEnd"/>
      <w:r w:rsidRPr="00E537B2">
        <w:rPr>
          <w:rFonts w:ascii="Times New Roman" w:eastAsia="Times New Roman" w:hAnsi="Times New Roman" w:cs="Times New Roman"/>
          <w:sz w:val="24"/>
          <w:szCs w:val="24"/>
        </w:rPr>
        <w:t xml:space="preserve"> – чётное число) с помощью </w:t>
      </w:r>
      <w:proofErr w:type="spellStart"/>
      <w:r w:rsidRPr="00E537B2">
        <w:rPr>
          <w:rFonts w:ascii="Times New Roman" w:eastAsia="Times New Roman" w:hAnsi="Times New Roman" w:cs="Times New Roman"/>
          <w:sz w:val="24"/>
          <w:szCs w:val="24"/>
        </w:rPr>
        <w:t>Еxcel,зарисовать</w:t>
      </w:r>
      <w:proofErr w:type="spellEnd"/>
      <w:r w:rsidRPr="00E537B2">
        <w:rPr>
          <w:rFonts w:ascii="Times New Roman" w:eastAsia="Times New Roman" w:hAnsi="Times New Roman" w:cs="Times New Roman"/>
          <w:sz w:val="24"/>
          <w:szCs w:val="24"/>
        </w:rPr>
        <w:t xml:space="preserve"> эскиз графика функции и описать её свойства</w:t>
      </w:r>
      <w:proofErr w:type="gramStart"/>
      <w:r w:rsidRPr="00E537B2">
        <w:rPr>
          <w:rFonts w:ascii="Times New Roman" w:eastAsia="Times New Roman" w:hAnsi="Times New Roman" w:cs="Times New Roman"/>
          <w:sz w:val="24"/>
          <w:szCs w:val="24"/>
        </w:rPr>
        <w:t xml:space="preserve"> .</w:t>
      </w:r>
      <w:proofErr w:type="gramEnd"/>
      <w:r w:rsidRPr="00E537B2">
        <w:rPr>
          <w:rFonts w:ascii="Times New Roman" w:eastAsia="Times New Roman" w:hAnsi="Times New Roman" w:cs="Times New Roman"/>
          <w:sz w:val="24"/>
          <w:szCs w:val="24"/>
        </w:rPr>
        <w:t xml:space="preserve"> </w:t>
      </w:r>
    </w:p>
    <w:p w:rsidR="00E537B2" w:rsidRPr="00E537B2" w:rsidRDefault="00E537B2" w:rsidP="00236E79">
      <w:pPr>
        <w:spacing w:after="0" w:line="240" w:lineRule="auto"/>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 xml:space="preserve">2. Построить график функции </w:t>
      </w:r>
      <w:r w:rsidRPr="00E537B2">
        <w:rPr>
          <w:rFonts w:ascii="Times New Roman" w:eastAsia="Times New Roman" w:hAnsi="Times New Roman" w:cs="Times New Roman"/>
          <w:noProof/>
          <w:sz w:val="24"/>
          <w:szCs w:val="24"/>
        </w:rPr>
        <w:drawing>
          <wp:inline distT="0" distB="0" distL="0" distR="0">
            <wp:extent cx="828675" cy="371475"/>
            <wp:effectExtent l="0" t="0" r="9525" b="9525"/>
            <wp:docPr id="116" name="Рисунок 116" descr="http://www.informio.ru/images/image003_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nformio.ru/images/image003_20.jpg"/>
                    <pic:cNvPicPr>
                      <a:picLocks noChangeAspect="1" noChangeArrowheads="1"/>
                    </pic:cNvPicPr>
                  </pic:nvPicPr>
                  <pic:blipFill>
                    <a:blip r:embed="rId10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675" cy="371475"/>
                    </a:xfrm>
                    <a:prstGeom prst="rect">
                      <a:avLst/>
                    </a:prstGeom>
                    <a:noFill/>
                    <a:ln>
                      <a:noFill/>
                    </a:ln>
                  </pic:spPr>
                </pic:pic>
              </a:graphicData>
            </a:graphic>
          </wp:inline>
        </w:drawing>
      </w:r>
      <w:r w:rsidRPr="00E537B2">
        <w:rPr>
          <w:rFonts w:ascii="Times New Roman" w:eastAsia="Times New Roman" w:hAnsi="Times New Roman" w:cs="Times New Roman"/>
          <w:sz w:val="24"/>
          <w:szCs w:val="24"/>
        </w:rPr>
        <w:t>(</w:t>
      </w:r>
      <w:proofErr w:type="spellStart"/>
      <w:r w:rsidRPr="00E537B2">
        <w:rPr>
          <w:rFonts w:ascii="Times New Roman" w:eastAsia="Times New Roman" w:hAnsi="Times New Roman" w:cs="Times New Roman"/>
          <w:sz w:val="24"/>
          <w:szCs w:val="24"/>
        </w:rPr>
        <w:t>n</w:t>
      </w:r>
      <w:proofErr w:type="spellEnd"/>
      <w:r w:rsidRPr="00E537B2">
        <w:rPr>
          <w:rFonts w:ascii="Times New Roman" w:eastAsia="Times New Roman" w:hAnsi="Times New Roman" w:cs="Times New Roman"/>
          <w:sz w:val="24"/>
          <w:szCs w:val="24"/>
        </w:rPr>
        <w:t xml:space="preserve"> – нечётное число) с помощью </w:t>
      </w:r>
      <w:proofErr w:type="spellStart"/>
      <w:r w:rsidRPr="00E537B2">
        <w:rPr>
          <w:rFonts w:ascii="Times New Roman" w:eastAsia="Times New Roman" w:hAnsi="Times New Roman" w:cs="Times New Roman"/>
          <w:sz w:val="24"/>
          <w:szCs w:val="24"/>
        </w:rPr>
        <w:t>Е</w:t>
      </w:r>
      <w:proofErr w:type="gramStart"/>
      <w:r w:rsidRPr="00E537B2">
        <w:rPr>
          <w:rFonts w:ascii="Times New Roman" w:eastAsia="Times New Roman" w:hAnsi="Times New Roman" w:cs="Times New Roman"/>
          <w:sz w:val="24"/>
          <w:szCs w:val="24"/>
        </w:rPr>
        <w:t>xcel</w:t>
      </w:r>
      <w:proofErr w:type="gramEnd"/>
      <w:r w:rsidRPr="00E537B2">
        <w:rPr>
          <w:rFonts w:ascii="Times New Roman" w:eastAsia="Times New Roman" w:hAnsi="Times New Roman" w:cs="Times New Roman"/>
          <w:sz w:val="24"/>
          <w:szCs w:val="24"/>
        </w:rPr>
        <w:t>зарисовать</w:t>
      </w:r>
      <w:proofErr w:type="spellEnd"/>
      <w:r w:rsidRPr="00E537B2">
        <w:rPr>
          <w:rFonts w:ascii="Times New Roman" w:eastAsia="Times New Roman" w:hAnsi="Times New Roman" w:cs="Times New Roman"/>
          <w:sz w:val="24"/>
          <w:szCs w:val="24"/>
        </w:rPr>
        <w:t xml:space="preserve"> эскиз графика и описать её свойства. </w:t>
      </w:r>
    </w:p>
    <w:p w:rsidR="00E537B2" w:rsidRPr="00E537B2" w:rsidRDefault="00E537B2" w:rsidP="00236E79">
      <w:pPr>
        <w:spacing w:after="0" w:line="240" w:lineRule="auto"/>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 xml:space="preserve">3. Построение графика функции </w:t>
      </w:r>
      <w:r w:rsidRPr="00E537B2">
        <w:rPr>
          <w:rFonts w:ascii="Times New Roman" w:eastAsia="Times New Roman" w:hAnsi="Times New Roman" w:cs="Times New Roman"/>
          <w:i/>
          <w:iCs/>
          <w:sz w:val="24"/>
          <w:szCs w:val="24"/>
        </w:rPr>
        <w:t>у = ах</w:t>
      </w:r>
      <w:proofErr w:type="gramStart"/>
      <w:r w:rsidRPr="00E537B2">
        <w:rPr>
          <w:rFonts w:ascii="Times New Roman" w:eastAsia="Times New Roman" w:hAnsi="Times New Roman" w:cs="Times New Roman"/>
          <w:i/>
          <w:iCs/>
          <w:sz w:val="24"/>
          <w:szCs w:val="24"/>
          <w:vertAlign w:val="superscript"/>
        </w:rPr>
        <w:t>2</w:t>
      </w:r>
      <w:proofErr w:type="gramEnd"/>
      <w:r w:rsidRPr="00E537B2">
        <w:rPr>
          <w:rFonts w:ascii="Times New Roman" w:eastAsia="Times New Roman" w:hAnsi="Times New Roman" w:cs="Times New Roman"/>
          <w:i/>
          <w:iCs/>
          <w:sz w:val="24"/>
          <w:szCs w:val="24"/>
        </w:rPr>
        <w:t xml:space="preserve"> +</w:t>
      </w:r>
      <w:proofErr w:type="spellStart"/>
      <w:r w:rsidRPr="00E537B2">
        <w:rPr>
          <w:rFonts w:ascii="Times New Roman" w:eastAsia="Times New Roman" w:hAnsi="Times New Roman" w:cs="Times New Roman"/>
          <w:i/>
          <w:iCs/>
          <w:sz w:val="24"/>
          <w:szCs w:val="24"/>
        </w:rPr>
        <w:t>bх</w:t>
      </w:r>
      <w:proofErr w:type="spellEnd"/>
      <w:r w:rsidRPr="00E537B2">
        <w:rPr>
          <w:rFonts w:ascii="Times New Roman" w:eastAsia="Times New Roman" w:hAnsi="Times New Roman" w:cs="Times New Roman"/>
          <w:i/>
          <w:iCs/>
          <w:sz w:val="24"/>
          <w:szCs w:val="24"/>
        </w:rPr>
        <w:t xml:space="preserve"> + с.</w:t>
      </w:r>
    </w:p>
    <w:p w:rsidR="00E537B2" w:rsidRPr="00E537B2" w:rsidRDefault="00E537B2" w:rsidP="00236E79">
      <w:pPr>
        <w:spacing w:after="0" w:line="240" w:lineRule="auto"/>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 xml:space="preserve">Построим график указанной функции </w:t>
      </w:r>
      <w:proofErr w:type="gramStart"/>
      <w:r w:rsidRPr="00E537B2">
        <w:rPr>
          <w:rFonts w:ascii="Times New Roman" w:eastAsia="Times New Roman" w:hAnsi="Times New Roman" w:cs="Times New Roman"/>
          <w:sz w:val="24"/>
          <w:szCs w:val="24"/>
        </w:rPr>
        <w:t>при</w:t>
      </w:r>
      <w:proofErr w:type="gramEnd"/>
      <w:r w:rsidRPr="00E537B2">
        <w:rPr>
          <w:rFonts w:ascii="Times New Roman" w:eastAsia="Times New Roman" w:hAnsi="Times New Roman" w:cs="Times New Roman"/>
          <w:sz w:val="24"/>
          <w:szCs w:val="24"/>
        </w:rPr>
        <w:t xml:space="preserve"> а = 2,b=5,с = -10. Для построения графика функции будем изменять аргумент в диапазоне -5 ≤ </w:t>
      </w:r>
      <w:proofErr w:type="spellStart"/>
      <w:r w:rsidRPr="00E537B2">
        <w:rPr>
          <w:rFonts w:ascii="Times New Roman" w:eastAsia="Times New Roman" w:hAnsi="Times New Roman" w:cs="Times New Roman"/>
          <w:i/>
          <w:iCs/>
          <w:sz w:val="24"/>
          <w:szCs w:val="24"/>
        </w:rPr>
        <w:t>х</w:t>
      </w:r>
      <w:proofErr w:type="spellEnd"/>
      <w:r w:rsidRPr="00E537B2">
        <w:rPr>
          <w:rFonts w:ascii="Times New Roman" w:eastAsia="Times New Roman" w:hAnsi="Times New Roman" w:cs="Times New Roman"/>
          <w:i/>
          <w:iCs/>
          <w:sz w:val="24"/>
          <w:szCs w:val="24"/>
        </w:rPr>
        <w:t xml:space="preserve">≤ </w:t>
      </w:r>
      <w:r w:rsidRPr="00E537B2">
        <w:rPr>
          <w:rFonts w:ascii="Times New Roman" w:eastAsia="Times New Roman" w:hAnsi="Times New Roman" w:cs="Times New Roman"/>
          <w:sz w:val="24"/>
          <w:szCs w:val="24"/>
        </w:rPr>
        <w:t>2,5 с шагом 0,5.</w:t>
      </w:r>
    </w:p>
    <w:p w:rsidR="00E537B2" w:rsidRPr="00E537B2" w:rsidRDefault="00E537B2" w:rsidP="00236E79">
      <w:pPr>
        <w:spacing w:after="0" w:line="240" w:lineRule="auto"/>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 xml:space="preserve">4. Дана функция </w:t>
      </w:r>
      <w:proofErr w:type="spellStart"/>
      <w:r w:rsidRPr="00E537B2">
        <w:rPr>
          <w:rFonts w:ascii="Times New Roman" w:eastAsia="Times New Roman" w:hAnsi="Times New Roman" w:cs="Times New Roman"/>
          <w:i/>
          <w:iCs/>
          <w:sz w:val="24"/>
          <w:szCs w:val="24"/>
        </w:rPr>
        <w:t>f</w:t>
      </w:r>
      <w:proofErr w:type="spellEnd"/>
      <w:r w:rsidRPr="00E537B2">
        <w:rPr>
          <w:rFonts w:ascii="Times New Roman" w:eastAsia="Times New Roman" w:hAnsi="Times New Roman" w:cs="Times New Roman"/>
          <w:i/>
          <w:iCs/>
          <w:sz w:val="24"/>
          <w:szCs w:val="24"/>
        </w:rPr>
        <w:t>(</w:t>
      </w:r>
      <w:proofErr w:type="spellStart"/>
      <w:r w:rsidRPr="00E537B2">
        <w:rPr>
          <w:rFonts w:ascii="Times New Roman" w:eastAsia="Times New Roman" w:hAnsi="Times New Roman" w:cs="Times New Roman"/>
          <w:i/>
          <w:iCs/>
          <w:sz w:val="24"/>
          <w:szCs w:val="24"/>
        </w:rPr>
        <w:t>x</w:t>
      </w:r>
      <w:proofErr w:type="spellEnd"/>
      <w:r w:rsidRPr="00E537B2">
        <w:rPr>
          <w:rFonts w:ascii="Times New Roman" w:eastAsia="Times New Roman" w:hAnsi="Times New Roman" w:cs="Times New Roman"/>
          <w:i/>
          <w:iCs/>
          <w:sz w:val="24"/>
          <w:szCs w:val="24"/>
        </w:rPr>
        <w:t xml:space="preserve">)= </w:t>
      </w:r>
      <w:r w:rsidRPr="00E537B2">
        <w:rPr>
          <w:rFonts w:ascii="Times New Roman" w:eastAsia="Times New Roman" w:hAnsi="Times New Roman" w:cs="Times New Roman"/>
          <w:i/>
          <w:iCs/>
          <w:noProof/>
          <w:sz w:val="24"/>
          <w:szCs w:val="24"/>
        </w:rPr>
        <w:drawing>
          <wp:inline distT="0" distB="0" distL="0" distR="0">
            <wp:extent cx="152400" cy="390525"/>
            <wp:effectExtent l="0" t="0" r="0" b="9525"/>
            <wp:docPr id="117" name="Рисунок 117" descr="http://www.informio.ru/images/image005_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nformio.ru/images/image005_12.gif"/>
                    <pic:cNvPicPr>
                      <a:picLocks noChangeAspect="1" noChangeArrowheads="1"/>
                    </pic:cNvPicPr>
                  </pic:nvPicPr>
                  <pic:blipFill>
                    <a:blip r:embed="rId10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Pr="00E537B2">
        <w:rPr>
          <w:rFonts w:ascii="Times New Roman" w:eastAsia="Times New Roman" w:hAnsi="Times New Roman" w:cs="Times New Roman"/>
          <w:i/>
          <w:iCs/>
          <w:sz w:val="24"/>
          <w:szCs w:val="24"/>
        </w:rPr>
        <w:t>х</w:t>
      </w:r>
      <w:proofErr w:type="gramStart"/>
      <w:r w:rsidRPr="00E537B2">
        <w:rPr>
          <w:rFonts w:ascii="Times New Roman" w:eastAsia="Times New Roman" w:hAnsi="Times New Roman" w:cs="Times New Roman"/>
          <w:i/>
          <w:iCs/>
          <w:sz w:val="24"/>
          <w:szCs w:val="24"/>
          <w:vertAlign w:val="superscript"/>
        </w:rPr>
        <w:t>2</w:t>
      </w:r>
      <w:proofErr w:type="gramEnd"/>
      <w:r w:rsidRPr="00E537B2">
        <w:rPr>
          <w:rFonts w:ascii="Times New Roman" w:eastAsia="Times New Roman" w:hAnsi="Times New Roman" w:cs="Times New Roman"/>
          <w:i/>
          <w:iCs/>
          <w:sz w:val="24"/>
          <w:szCs w:val="24"/>
        </w:rPr>
        <w:t xml:space="preserve"> - 3х + 2 </w:t>
      </w:r>
      <w:r w:rsidRPr="00E537B2">
        <w:rPr>
          <w:rFonts w:ascii="Times New Roman" w:eastAsia="Times New Roman" w:hAnsi="Times New Roman" w:cs="Times New Roman"/>
          <w:sz w:val="24"/>
          <w:szCs w:val="24"/>
        </w:rPr>
        <w:t xml:space="preserve">. </w:t>
      </w:r>
    </w:p>
    <w:p w:rsidR="00E537B2" w:rsidRPr="00E537B2" w:rsidRDefault="00E537B2" w:rsidP="00236E79">
      <w:pPr>
        <w:spacing w:after="0" w:line="240" w:lineRule="auto"/>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 xml:space="preserve">Используя электронные </w:t>
      </w:r>
      <w:proofErr w:type="spellStart"/>
      <w:r w:rsidRPr="00E537B2">
        <w:rPr>
          <w:rFonts w:ascii="Times New Roman" w:eastAsia="Times New Roman" w:hAnsi="Times New Roman" w:cs="Times New Roman"/>
          <w:sz w:val="24"/>
          <w:szCs w:val="24"/>
        </w:rPr>
        <w:t>таблицы</w:t>
      </w:r>
      <w:proofErr w:type="gramStart"/>
      <w:r w:rsidRPr="00E537B2">
        <w:rPr>
          <w:rFonts w:ascii="Times New Roman" w:eastAsia="Times New Roman" w:hAnsi="Times New Roman" w:cs="Times New Roman"/>
          <w:sz w:val="24"/>
          <w:szCs w:val="24"/>
        </w:rPr>
        <w:t>,в</w:t>
      </w:r>
      <w:proofErr w:type="gramEnd"/>
      <w:r w:rsidRPr="00E537B2">
        <w:rPr>
          <w:rFonts w:ascii="Times New Roman" w:eastAsia="Times New Roman" w:hAnsi="Times New Roman" w:cs="Times New Roman"/>
          <w:sz w:val="24"/>
          <w:szCs w:val="24"/>
        </w:rPr>
        <w:t>ычислите</w:t>
      </w:r>
      <w:proofErr w:type="spellEnd"/>
      <w:r w:rsidRPr="00E537B2">
        <w:rPr>
          <w:rFonts w:ascii="Times New Roman" w:eastAsia="Times New Roman" w:hAnsi="Times New Roman" w:cs="Times New Roman"/>
          <w:sz w:val="24"/>
          <w:szCs w:val="24"/>
        </w:rPr>
        <w:t xml:space="preserve"> значения функции </w:t>
      </w:r>
      <w:r w:rsidRPr="00E537B2">
        <w:rPr>
          <w:rFonts w:ascii="Times New Roman" w:eastAsia="Times New Roman" w:hAnsi="Times New Roman" w:cs="Times New Roman"/>
          <w:i/>
          <w:iCs/>
          <w:sz w:val="24"/>
          <w:szCs w:val="24"/>
        </w:rPr>
        <w:t xml:space="preserve">у = </w:t>
      </w:r>
      <w:proofErr w:type="spellStart"/>
      <w:r w:rsidRPr="00E537B2">
        <w:rPr>
          <w:rFonts w:ascii="Times New Roman" w:eastAsia="Times New Roman" w:hAnsi="Times New Roman" w:cs="Times New Roman"/>
          <w:i/>
          <w:iCs/>
          <w:sz w:val="24"/>
          <w:szCs w:val="24"/>
        </w:rPr>
        <w:t>f</w:t>
      </w:r>
      <w:proofErr w:type="spellEnd"/>
      <w:r w:rsidRPr="00E537B2">
        <w:rPr>
          <w:rFonts w:ascii="Times New Roman" w:eastAsia="Times New Roman" w:hAnsi="Times New Roman" w:cs="Times New Roman"/>
          <w:i/>
          <w:iCs/>
          <w:sz w:val="24"/>
          <w:szCs w:val="24"/>
        </w:rPr>
        <w:t>(</w:t>
      </w:r>
      <w:proofErr w:type="spellStart"/>
      <w:r w:rsidRPr="00E537B2">
        <w:rPr>
          <w:rFonts w:ascii="Times New Roman" w:eastAsia="Times New Roman" w:hAnsi="Times New Roman" w:cs="Times New Roman"/>
          <w:i/>
          <w:iCs/>
          <w:sz w:val="24"/>
          <w:szCs w:val="24"/>
        </w:rPr>
        <w:t>x</w:t>
      </w:r>
      <w:proofErr w:type="spellEnd"/>
      <w:r w:rsidRPr="00E537B2">
        <w:rPr>
          <w:rFonts w:ascii="Times New Roman" w:eastAsia="Times New Roman" w:hAnsi="Times New Roman" w:cs="Times New Roman"/>
          <w:i/>
          <w:iCs/>
          <w:sz w:val="24"/>
          <w:szCs w:val="24"/>
        </w:rPr>
        <w:t xml:space="preserve">)для </w:t>
      </w:r>
      <w:r w:rsidRPr="00E537B2">
        <w:rPr>
          <w:rFonts w:ascii="Times New Roman" w:eastAsia="Times New Roman" w:hAnsi="Times New Roman" w:cs="Times New Roman"/>
          <w:sz w:val="24"/>
          <w:szCs w:val="24"/>
        </w:rPr>
        <w:t>значений аргумента</w:t>
      </w:r>
    </w:p>
    <w:p w:rsidR="00E537B2" w:rsidRPr="00E537B2" w:rsidRDefault="00E537B2" w:rsidP="00236E79">
      <w:pPr>
        <w:spacing w:after="0" w:line="240" w:lineRule="auto"/>
        <w:jc w:val="both"/>
        <w:rPr>
          <w:rFonts w:ascii="Times New Roman" w:eastAsia="Times New Roman" w:hAnsi="Times New Roman" w:cs="Times New Roman"/>
          <w:sz w:val="24"/>
          <w:szCs w:val="24"/>
        </w:rPr>
      </w:pPr>
      <w:proofErr w:type="spellStart"/>
      <w:r w:rsidRPr="00E537B2">
        <w:rPr>
          <w:rFonts w:ascii="Times New Roman" w:eastAsia="Times New Roman" w:hAnsi="Times New Roman" w:cs="Times New Roman"/>
          <w:i/>
          <w:iCs/>
          <w:sz w:val="24"/>
          <w:szCs w:val="24"/>
        </w:rPr>
        <w:t>х=</w:t>
      </w:r>
      <w:proofErr w:type="spellEnd"/>
      <w:r w:rsidRPr="00E537B2">
        <w:rPr>
          <w:rFonts w:ascii="Times New Roman" w:eastAsia="Times New Roman" w:hAnsi="Times New Roman" w:cs="Times New Roman"/>
          <w:i/>
          <w:iCs/>
          <w:sz w:val="24"/>
          <w:szCs w:val="24"/>
        </w:rPr>
        <w:t xml:space="preserve"> </w:t>
      </w:r>
      <w:r w:rsidRPr="00E537B2">
        <w:rPr>
          <w:rFonts w:ascii="Times New Roman" w:eastAsia="Times New Roman" w:hAnsi="Times New Roman" w:cs="Times New Roman"/>
          <w:sz w:val="24"/>
          <w:szCs w:val="24"/>
        </w:rPr>
        <w:t>-5; -4,5; -4; ...; 7; 7,5; 8.</w:t>
      </w:r>
    </w:p>
    <w:p w:rsidR="00E537B2" w:rsidRPr="00E537B2" w:rsidRDefault="00E537B2" w:rsidP="00236E79">
      <w:pPr>
        <w:spacing w:after="0" w:line="240" w:lineRule="auto"/>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 xml:space="preserve">Постройте график функции </w:t>
      </w:r>
      <w:r w:rsidRPr="00E537B2">
        <w:rPr>
          <w:rFonts w:ascii="Times New Roman" w:eastAsia="Times New Roman" w:hAnsi="Times New Roman" w:cs="Times New Roman"/>
          <w:i/>
          <w:iCs/>
          <w:sz w:val="24"/>
          <w:szCs w:val="24"/>
        </w:rPr>
        <w:t xml:space="preserve">у </w:t>
      </w:r>
      <w:proofErr w:type="spellStart"/>
      <w:r w:rsidRPr="00E537B2">
        <w:rPr>
          <w:rFonts w:ascii="Times New Roman" w:eastAsia="Times New Roman" w:hAnsi="Times New Roman" w:cs="Times New Roman"/>
          <w:i/>
          <w:iCs/>
          <w:sz w:val="24"/>
          <w:szCs w:val="24"/>
        </w:rPr>
        <w:t>=f</w:t>
      </w:r>
      <w:proofErr w:type="spellEnd"/>
      <w:r w:rsidRPr="00E537B2">
        <w:rPr>
          <w:rFonts w:ascii="Times New Roman" w:eastAsia="Times New Roman" w:hAnsi="Times New Roman" w:cs="Times New Roman"/>
          <w:i/>
          <w:iCs/>
          <w:sz w:val="24"/>
          <w:szCs w:val="24"/>
        </w:rPr>
        <w:t>(</w:t>
      </w:r>
      <w:proofErr w:type="spellStart"/>
      <w:r w:rsidRPr="00E537B2">
        <w:rPr>
          <w:rFonts w:ascii="Times New Roman" w:eastAsia="Times New Roman" w:hAnsi="Times New Roman" w:cs="Times New Roman"/>
          <w:i/>
          <w:iCs/>
          <w:sz w:val="24"/>
          <w:szCs w:val="24"/>
        </w:rPr>
        <w:t>x</w:t>
      </w:r>
      <w:proofErr w:type="spellEnd"/>
      <w:r w:rsidRPr="00E537B2">
        <w:rPr>
          <w:rFonts w:ascii="Times New Roman" w:eastAsia="Times New Roman" w:hAnsi="Times New Roman" w:cs="Times New Roman"/>
          <w:i/>
          <w:iCs/>
          <w:sz w:val="24"/>
          <w:szCs w:val="24"/>
        </w:rPr>
        <w:t xml:space="preserve">) </w:t>
      </w:r>
      <w:r w:rsidRPr="00E537B2">
        <w:rPr>
          <w:rFonts w:ascii="Times New Roman" w:eastAsia="Times New Roman" w:hAnsi="Times New Roman" w:cs="Times New Roman"/>
          <w:sz w:val="24"/>
          <w:szCs w:val="24"/>
        </w:rPr>
        <w:t xml:space="preserve">и определите (приблизительно), при каких значениях аргумента </w:t>
      </w:r>
      <w:proofErr w:type="spellStart"/>
      <w:r w:rsidRPr="00E537B2">
        <w:rPr>
          <w:rFonts w:ascii="Times New Roman" w:eastAsia="Times New Roman" w:hAnsi="Times New Roman" w:cs="Times New Roman"/>
          <w:i/>
          <w:iCs/>
          <w:sz w:val="24"/>
          <w:szCs w:val="24"/>
        </w:rPr>
        <w:t>х</w:t>
      </w:r>
      <w:proofErr w:type="spellEnd"/>
      <w:r w:rsidRPr="00E537B2">
        <w:rPr>
          <w:rFonts w:ascii="Times New Roman" w:eastAsia="Times New Roman" w:hAnsi="Times New Roman" w:cs="Times New Roman"/>
          <w:i/>
          <w:iCs/>
          <w:sz w:val="24"/>
          <w:szCs w:val="24"/>
        </w:rPr>
        <w:t xml:space="preserve"> </w:t>
      </w:r>
      <w:r w:rsidRPr="00E537B2">
        <w:rPr>
          <w:rFonts w:ascii="Times New Roman" w:eastAsia="Times New Roman" w:hAnsi="Times New Roman" w:cs="Times New Roman"/>
          <w:sz w:val="24"/>
          <w:szCs w:val="24"/>
        </w:rPr>
        <w:t xml:space="preserve">значение функции </w:t>
      </w:r>
      <w:r w:rsidRPr="00E537B2">
        <w:rPr>
          <w:rFonts w:ascii="Times New Roman" w:eastAsia="Times New Roman" w:hAnsi="Times New Roman" w:cs="Times New Roman"/>
          <w:i/>
          <w:iCs/>
          <w:sz w:val="24"/>
          <w:szCs w:val="24"/>
        </w:rPr>
        <w:t xml:space="preserve">у </w:t>
      </w:r>
      <w:r w:rsidRPr="00E537B2">
        <w:rPr>
          <w:rFonts w:ascii="Times New Roman" w:eastAsia="Times New Roman" w:hAnsi="Times New Roman" w:cs="Times New Roman"/>
          <w:sz w:val="24"/>
          <w:szCs w:val="24"/>
        </w:rPr>
        <w:t>= 0.</w:t>
      </w:r>
    </w:p>
    <w:p w:rsidR="00E537B2" w:rsidRPr="00006FE6" w:rsidRDefault="00E537B2" w:rsidP="00236E79">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lastRenderedPageBreak/>
        <w:t>Наименование объектов контроля и оценки</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E537B2" w:rsidRPr="00006FE6" w:rsidRDefault="00E537B2" w:rsidP="00236E79">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 xml:space="preserve"> 20</w:t>
      </w:r>
      <w:r w:rsidRPr="00006FE6">
        <w:rPr>
          <w:rFonts w:ascii="Times New Roman" w:hAnsi="Times New Roman" w:cs="Times New Roman"/>
          <w:sz w:val="24"/>
          <w:szCs w:val="24"/>
        </w:rPr>
        <w:t xml:space="preserve"> баллов</w:t>
      </w:r>
    </w:p>
    <w:p w:rsidR="00780CB1" w:rsidRDefault="00780CB1" w:rsidP="00236E79">
      <w:pPr>
        <w:spacing w:after="0" w:line="240" w:lineRule="auto"/>
        <w:ind w:left="360"/>
        <w:jc w:val="both"/>
        <w:rPr>
          <w:rFonts w:ascii="Times New Roman" w:eastAsia="Times New Roman" w:hAnsi="Times New Roman" w:cs="Times New Roman"/>
          <w:b/>
          <w:sz w:val="24"/>
          <w:szCs w:val="24"/>
        </w:rPr>
      </w:pPr>
    </w:p>
    <w:tbl>
      <w:tblPr>
        <w:tblW w:w="5000" w:type="pct"/>
        <w:tblCellSpacing w:w="0" w:type="dxa"/>
        <w:shd w:val="clear" w:color="auto" w:fill="FFFFFF"/>
        <w:tblCellMar>
          <w:top w:w="60" w:type="dxa"/>
          <w:left w:w="60" w:type="dxa"/>
          <w:bottom w:w="60" w:type="dxa"/>
          <w:right w:w="60" w:type="dxa"/>
        </w:tblCellMar>
        <w:tblLook w:val="04A0"/>
      </w:tblPr>
      <w:tblGrid>
        <w:gridCol w:w="9474"/>
      </w:tblGrid>
      <w:tr w:rsidR="009C3E4F" w:rsidRPr="006D145E" w:rsidTr="00D57BA9">
        <w:trPr>
          <w:tblCellSpacing w:w="0" w:type="dxa"/>
        </w:trPr>
        <w:tc>
          <w:tcPr>
            <w:tcW w:w="5000" w:type="pct"/>
            <w:shd w:val="clear" w:color="auto" w:fill="FFFFFF"/>
            <w:vAlign w:val="center"/>
            <w:hideMark/>
          </w:tcPr>
          <w:p w:rsidR="009C3E4F" w:rsidRPr="009C3E4F" w:rsidRDefault="009C3E4F" w:rsidP="00B07BD1">
            <w:pPr>
              <w:spacing w:after="0" w:line="240" w:lineRule="auto"/>
              <w:rPr>
                <w:rFonts w:ascii="Times New Roman" w:eastAsia="Times New Roman" w:hAnsi="Times New Roman" w:cs="Times New Roman"/>
                <w:b/>
                <w:bCs/>
                <w:color w:val="000000"/>
                <w:sz w:val="24"/>
                <w:szCs w:val="24"/>
              </w:rPr>
            </w:pPr>
            <w:bookmarkStart w:id="49" w:name="xex11"/>
            <w:r w:rsidRPr="0039129F">
              <w:rPr>
                <w:rFonts w:ascii="Times New Roman" w:eastAsia="Times New Roman" w:hAnsi="Times New Roman" w:cs="Times New Roman"/>
                <w:b/>
                <w:bCs/>
                <w:color w:val="000000"/>
                <w:sz w:val="24"/>
                <w:szCs w:val="24"/>
                <w:shd w:val="clear" w:color="auto" w:fill="FFFFFF"/>
              </w:rPr>
              <w:t>6.4.</w:t>
            </w:r>
            <w:r>
              <w:rPr>
                <w:rFonts w:ascii="Times New Roman" w:eastAsia="Times New Roman" w:hAnsi="Times New Roman" w:cs="Times New Roman"/>
                <w:b/>
                <w:bCs/>
                <w:color w:val="000000"/>
                <w:sz w:val="24"/>
                <w:szCs w:val="24"/>
                <w:shd w:val="clear" w:color="auto" w:fill="FFFFFF"/>
              </w:rPr>
              <w:t>9.</w:t>
            </w:r>
            <w:r w:rsidRPr="0039129F">
              <w:rPr>
                <w:rFonts w:ascii="Times New Roman" w:eastAsia="Times New Roman" w:hAnsi="Times New Roman" w:cs="Times New Roman"/>
                <w:b/>
                <w:bCs/>
                <w:color w:val="000000"/>
                <w:sz w:val="24"/>
                <w:szCs w:val="24"/>
                <w:shd w:val="clear" w:color="auto" w:fill="FFFFFF"/>
              </w:rPr>
              <w:t xml:space="preserve"> Контрольная работа №</w:t>
            </w:r>
            <w:r w:rsidR="00B07BD1">
              <w:rPr>
                <w:rFonts w:ascii="Times New Roman" w:eastAsia="Times New Roman" w:hAnsi="Times New Roman" w:cs="Times New Roman"/>
                <w:b/>
                <w:bCs/>
                <w:color w:val="000000"/>
                <w:sz w:val="24"/>
                <w:szCs w:val="24"/>
                <w:shd w:val="clear" w:color="auto" w:fill="FFFFFF"/>
              </w:rPr>
              <w:t xml:space="preserve">3 по теме </w:t>
            </w:r>
            <w:r w:rsidR="00B07BD1" w:rsidRPr="00B07BD1">
              <w:rPr>
                <w:rFonts w:ascii="Times New Roman" w:eastAsia="Times New Roman" w:hAnsi="Times New Roman" w:cs="Times New Roman"/>
                <w:b/>
                <w:bCs/>
                <w:color w:val="000000"/>
                <w:sz w:val="24"/>
                <w:szCs w:val="24"/>
                <w:shd w:val="clear" w:color="auto" w:fill="FFFFFF"/>
              </w:rPr>
              <w:t>4.2 Математическая обработка данных в MS EXCEL</w:t>
            </w:r>
            <w:r w:rsidRPr="0039129F">
              <w:rPr>
                <w:rFonts w:ascii="Times New Roman" w:eastAsia="Times New Roman" w:hAnsi="Times New Roman" w:cs="Times New Roman"/>
                <w:b/>
                <w:bCs/>
                <w:color w:val="000000"/>
                <w:sz w:val="24"/>
                <w:szCs w:val="24"/>
                <w:shd w:val="clear" w:color="auto" w:fill="FFFFFF"/>
              </w:rPr>
              <w:t xml:space="preserve">. </w:t>
            </w:r>
            <w:bookmarkEnd w:id="49"/>
          </w:p>
        </w:tc>
      </w:tr>
      <w:tr w:rsidR="009C3E4F" w:rsidRPr="006D145E" w:rsidTr="00D57BA9">
        <w:trPr>
          <w:tblCellSpacing w:w="0" w:type="dxa"/>
        </w:trPr>
        <w:tc>
          <w:tcPr>
            <w:tcW w:w="5000" w:type="pct"/>
            <w:shd w:val="clear" w:color="auto" w:fill="FFFFFF"/>
            <w:vAlign w:val="center"/>
            <w:hideMark/>
          </w:tcPr>
          <w:p w:rsidR="009C3E4F" w:rsidRPr="006D145E" w:rsidRDefault="009C3E4F" w:rsidP="00D57BA9">
            <w:pPr>
              <w:spacing w:after="0" w:line="244" w:lineRule="exact"/>
              <w:ind w:left="397"/>
              <w:rPr>
                <w:rFonts w:ascii="Times New Roman" w:eastAsia="Times New Roman" w:hAnsi="Times New Roman" w:cs="Times New Roman"/>
                <w:color w:val="000000"/>
                <w:sz w:val="24"/>
                <w:szCs w:val="24"/>
              </w:rPr>
            </w:pPr>
            <w:r w:rsidRPr="006D145E">
              <w:rPr>
                <w:rFonts w:ascii="Times New Roman" w:eastAsia="Times New Roman" w:hAnsi="Times New Roman" w:cs="Times New Roman"/>
                <w:snapToGrid w:val="0"/>
                <w:color w:val="000000"/>
                <w:sz w:val="20"/>
                <w:szCs w:val="24"/>
              </w:rPr>
              <w:t>1.</w:t>
            </w:r>
            <w:r w:rsidRPr="006D145E">
              <w:rPr>
                <w:rFonts w:ascii="Times New Roman" w:eastAsia="Times New Roman" w:hAnsi="Times New Roman" w:cs="Times New Roman"/>
                <w:snapToGrid w:val="0"/>
                <w:color w:val="000000"/>
                <w:sz w:val="24"/>
                <w:szCs w:val="24"/>
              </w:rPr>
              <w:t>Вычисление n-го члена и суммы арифметической прогрессии.</w:t>
            </w:r>
          </w:p>
          <w:p w:rsidR="009C3E4F" w:rsidRPr="006D145E" w:rsidRDefault="009C3E4F" w:rsidP="00D57BA9">
            <w:pPr>
              <w:spacing w:after="0" w:line="244" w:lineRule="exact"/>
              <w:ind w:left="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0"/>
                <w:szCs w:val="24"/>
              </w:rPr>
              <w:t>2.</w:t>
            </w:r>
            <w:r w:rsidRPr="006D145E">
              <w:rPr>
                <w:rFonts w:ascii="Times New Roman" w:eastAsia="Times New Roman" w:hAnsi="Times New Roman" w:cs="Times New Roman"/>
                <w:color w:val="000000"/>
                <w:sz w:val="24"/>
                <w:szCs w:val="24"/>
              </w:rPr>
              <w:t xml:space="preserve">Составить таблицу значений функций y=3.5x-9.5, построить график значений, подписав значения </w:t>
            </w:r>
            <w:proofErr w:type="spellStart"/>
            <w:r w:rsidRPr="006D145E">
              <w:rPr>
                <w:rFonts w:ascii="Times New Roman" w:eastAsia="Times New Roman" w:hAnsi="Times New Roman" w:cs="Times New Roman"/>
                <w:color w:val="000000"/>
                <w:sz w:val="24"/>
                <w:szCs w:val="24"/>
              </w:rPr>
              <w:t>x</w:t>
            </w:r>
            <w:proofErr w:type="spellEnd"/>
            <w:r w:rsidRPr="006D145E">
              <w:rPr>
                <w:rFonts w:ascii="Times New Roman" w:eastAsia="Times New Roman" w:hAnsi="Times New Roman" w:cs="Times New Roman"/>
                <w:color w:val="000000"/>
                <w:sz w:val="24"/>
                <w:szCs w:val="24"/>
              </w:rPr>
              <w:t xml:space="preserve"> и </w:t>
            </w:r>
            <w:proofErr w:type="spellStart"/>
            <w:r w:rsidRPr="006D145E">
              <w:rPr>
                <w:rFonts w:ascii="Times New Roman" w:eastAsia="Times New Roman" w:hAnsi="Times New Roman" w:cs="Times New Roman"/>
                <w:color w:val="000000"/>
                <w:sz w:val="24"/>
                <w:szCs w:val="24"/>
              </w:rPr>
              <w:t>y</w:t>
            </w:r>
            <w:proofErr w:type="spellEnd"/>
            <w:r w:rsidRPr="006D145E">
              <w:rPr>
                <w:rFonts w:ascii="Times New Roman" w:eastAsia="Times New Roman" w:hAnsi="Times New Roman" w:cs="Times New Roman"/>
                <w:color w:val="000000"/>
                <w:sz w:val="24"/>
                <w:szCs w:val="24"/>
              </w:rPr>
              <w:t xml:space="preserve"> на осях.</w:t>
            </w:r>
          </w:p>
          <w:p w:rsidR="009C3E4F" w:rsidRPr="006D145E" w:rsidRDefault="009C3E4F" w:rsidP="00D57BA9">
            <w:pPr>
              <w:spacing w:after="0" w:line="244" w:lineRule="exact"/>
              <w:ind w:left="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0"/>
                <w:szCs w:val="24"/>
              </w:rPr>
              <w:t>3.</w:t>
            </w:r>
            <w:r w:rsidRPr="006D145E">
              <w:rPr>
                <w:rFonts w:ascii="Times New Roman" w:eastAsia="Times New Roman" w:hAnsi="Times New Roman" w:cs="Times New Roman"/>
                <w:snapToGrid w:val="0"/>
                <w:color w:val="000000"/>
                <w:sz w:val="24"/>
                <w:szCs w:val="24"/>
              </w:rPr>
              <w:t>Создать т</w:t>
            </w:r>
            <w:r w:rsidRPr="006D145E">
              <w:rPr>
                <w:rFonts w:ascii="Times New Roman" w:eastAsia="Times New Roman" w:hAnsi="Times New Roman" w:cs="Times New Roman"/>
                <w:color w:val="000000"/>
                <w:sz w:val="24"/>
                <w:szCs w:val="24"/>
              </w:rPr>
              <w:t>аблицу умножения. Использовать копирование формул.</w:t>
            </w:r>
          </w:p>
          <w:p w:rsidR="009C3E4F" w:rsidRPr="006D145E" w:rsidRDefault="009C3E4F" w:rsidP="00D57BA9">
            <w:pPr>
              <w:spacing w:after="0" w:line="244" w:lineRule="exact"/>
              <w:ind w:left="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0"/>
                <w:szCs w:val="24"/>
              </w:rPr>
              <w:t>4.</w:t>
            </w:r>
            <w:r w:rsidRPr="006D145E">
              <w:rPr>
                <w:rFonts w:ascii="Times New Roman" w:eastAsia="Times New Roman" w:hAnsi="Times New Roman" w:cs="Times New Roman"/>
                <w:snapToGrid w:val="0"/>
                <w:color w:val="000000"/>
                <w:sz w:val="24"/>
                <w:szCs w:val="24"/>
              </w:rPr>
              <w:t>Создать с</w:t>
            </w:r>
            <w:r w:rsidRPr="006D145E">
              <w:rPr>
                <w:rFonts w:ascii="Times New Roman" w:eastAsia="Times New Roman" w:hAnsi="Times New Roman" w:cs="Times New Roman"/>
                <w:color w:val="000000"/>
                <w:sz w:val="24"/>
                <w:szCs w:val="24"/>
              </w:rPr>
              <w:t>чет на оплату электроэнергии. Использовать относительные и абсолютные адреса ячеек памяти.</w:t>
            </w:r>
          </w:p>
          <w:p w:rsidR="009C3E4F" w:rsidRPr="006D145E" w:rsidRDefault="009C3E4F" w:rsidP="00D57BA9">
            <w:pPr>
              <w:spacing w:after="0" w:line="244" w:lineRule="exact"/>
              <w:ind w:left="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0"/>
                <w:szCs w:val="24"/>
              </w:rPr>
              <w:t>5.</w:t>
            </w:r>
            <w:r w:rsidRPr="006D145E">
              <w:rPr>
                <w:rFonts w:ascii="Times New Roman" w:eastAsia="Times New Roman" w:hAnsi="Times New Roman" w:cs="Times New Roman"/>
                <w:color w:val="000000"/>
                <w:sz w:val="24"/>
                <w:szCs w:val="24"/>
              </w:rPr>
              <w:t>Решить систему уравнений графическим способом. Использовать Мастер диаграмм.</w:t>
            </w:r>
          </w:p>
          <w:p w:rsidR="009C3E4F" w:rsidRPr="006D145E" w:rsidRDefault="009C3E4F" w:rsidP="00D57BA9">
            <w:pPr>
              <w:spacing w:after="0" w:line="244" w:lineRule="exact"/>
              <w:ind w:left="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0"/>
                <w:szCs w:val="24"/>
              </w:rPr>
              <w:t>6.</w:t>
            </w:r>
            <w:r w:rsidRPr="006D145E">
              <w:rPr>
                <w:rFonts w:ascii="Times New Roman" w:eastAsia="Times New Roman" w:hAnsi="Times New Roman" w:cs="Times New Roman"/>
                <w:color w:val="000000"/>
                <w:sz w:val="24"/>
                <w:szCs w:val="24"/>
              </w:rPr>
              <w:t>Найти значение выражений. Использовать Мастер функций.</w:t>
            </w:r>
          </w:p>
          <w:p w:rsidR="009C3E4F" w:rsidRPr="006D145E" w:rsidRDefault="009C3E4F" w:rsidP="00D57BA9">
            <w:pPr>
              <w:spacing w:after="0" w:line="244" w:lineRule="exact"/>
              <w:ind w:left="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0"/>
                <w:szCs w:val="24"/>
              </w:rPr>
              <w:t>7.</w:t>
            </w:r>
            <w:r w:rsidRPr="006D145E">
              <w:rPr>
                <w:rFonts w:ascii="Times New Roman" w:eastAsia="Times New Roman" w:hAnsi="Times New Roman" w:cs="Times New Roman"/>
                <w:color w:val="000000"/>
                <w:sz w:val="24"/>
                <w:szCs w:val="24"/>
              </w:rPr>
              <w:t>Создать базу данных товаров или услуг. Использовать сортировку и фильтрование.</w:t>
            </w:r>
          </w:p>
          <w:p w:rsidR="009C3E4F" w:rsidRPr="006D145E" w:rsidRDefault="009C3E4F" w:rsidP="00D57BA9">
            <w:pPr>
              <w:spacing w:after="0" w:line="244" w:lineRule="exact"/>
              <w:ind w:left="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0"/>
                <w:szCs w:val="24"/>
              </w:rPr>
              <w:t>8.</w:t>
            </w:r>
            <w:r w:rsidRPr="006D145E">
              <w:rPr>
                <w:rFonts w:ascii="Times New Roman" w:eastAsia="Times New Roman" w:hAnsi="Times New Roman" w:cs="Times New Roman"/>
                <w:color w:val="000000"/>
                <w:sz w:val="24"/>
                <w:szCs w:val="24"/>
              </w:rPr>
              <w:t xml:space="preserve">Создать кассовый чек на покупки. </w:t>
            </w:r>
          </w:p>
          <w:p w:rsidR="009C3E4F" w:rsidRPr="006D145E" w:rsidRDefault="009C3E4F" w:rsidP="00D57BA9">
            <w:pPr>
              <w:spacing w:after="0" w:line="244" w:lineRule="exact"/>
              <w:ind w:left="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0"/>
                <w:szCs w:val="24"/>
              </w:rPr>
              <w:t>9.</w:t>
            </w:r>
            <w:r w:rsidRPr="006D145E">
              <w:rPr>
                <w:rFonts w:ascii="Times New Roman" w:eastAsia="Times New Roman" w:hAnsi="Times New Roman" w:cs="Times New Roman"/>
                <w:color w:val="000000"/>
                <w:sz w:val="24"/>
                <w:szCs w:val="24"/>
              </w:rPr>
              <w:t>Провести математическое моделирование. Использовать все возможности программы.</w:t>
            </w:r>
          </w:p>
        </w:tc>
      </w:tr>
    </w:tbl>
    <w:p w:rsidR="009C3E4F" w:rsidRDefault="009C3E4F" w:rsidP="009C3E4F">
      <w:pPr>
        <w:spacing w:after="0" w:line="240" w:lineRule="auto"/>
        <w:rPr>
          <w:rFonts w:ascii="Times New Roman" w:hAnsi="Times New Roman" w:cs="Times New Roman"/>
          <w:color w:val="333333"/>
          <w:sz w:val="24"/>
          <w:szCs w:val="24"/>
        </w:rPr>
      </w:pPr>
    </w:p>
    <w:p w:rsidR="009C3E4F" w:rsidRDefault="009C3E4F" w:rsidP="009C3E4F">
      <w:pPr>
        <w:spacing w:after="0" w:line="240" w:lineRule="auto"/>
        <w:rPr>
          <w:rFonts w:ascii="Times New Roman" w:hAnsi="Times New Roman" w:cs="Times New Roman"/>
          <w:color w:val="333333"/>
          <w:sz w:val="24"/>
          <w:szCs w:val="24"/>
        </w:rPr>
      </w:pPr>
      <w:r>
        <w:rPr>
          <w:rFonts w:ascii="Times New Roman" w:hAnsi="Times New Roman" w:cs="Times New Roman"/>
          <w:color w:val="333333"/>
          <w:sz w:val="24"/>
          <w:szCs w:val="24"/>
        </w:rPr>
        <w:t>Количество вариантов – 10</w:t>
      </w:r>
    </w:p>
    <w:p w:rsidR="009C3E4F" w:rsidRPr="00927BA1" w:rsidRDefault="009C3E4F" w:rsidP="009C3E4F">
      <w:pPr>
        <w:spacing w:after="0" w:line="240" w:lineRule="auto"/>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9C3E4F" w:rsidRPr="00006FE6" w:rsidRDefault="009C3E4F" w:rsidP="009C3E4F">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proofErr w:type="gramStart"/>
      <w:r>
        <w:rPr>
          <w:rFonts w:ascii="Times New Roman" w:hAnsi="Times New Roman" w:cs="Times New Roman"/>
          <w:sz w:val="24"/>
          <w:szCs w:val="24"/>
        </w:rPr>
        <w:t>:</w:t>
      </w:r>
      <w:r w:rsidRPr="00006FE6">
        <w:rPr>
          <w:rFonts w:ascii="Times New Roman" w:eastAsiaTheme="majorEastAsia" w:hAnsi="Times New Roman" w:cs="Times New Roman"/>
          <w:color w:val="000000" w:themeColor="text1"/>
          <w:sz w:val="24"/>
          <w:szCs w:val="24"/>
        </w:rPr>
        <w:t>У</w:t>
      </w:r>
      <w:proofErr w:type="gramEnd"/>
      <w:r w:rsidRPr="00006FE6">
        <w:rPr>
          <w:rFonts w:ascii="Times New Roman" w:eastAsiaTheme="majorEastAsia" w:hAnsi="Times New Roman" w:cs="Times New Roman"/>
          <w:color w:val="000000" w:themeColor="text1"/>
          <w:sz w:val="24"/>
          <w:szCs w:val="24"/>
        </w:rPr>
        <w:t xml:space="preserve">2 У3 З1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9C3E4F" w:rsidRDefault="009C3E4F" w:rsidP="009C3E4F">
      <w:pPr>
        <w:keepNext/>
        <w:keepLines/>
        <w:spacing w:after="0" w:line="240" w:lineRule="auto"/>
        <w:outlineLvl w:val="1"/>
        <w:rPr>
          <w:rFonts w:ascii="Times New Roman" w:hAnsi="Times New Roman" w:cs="Times New Roman"/>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- 9</w:t>
      </w:r>
      <w:r w:rsidRPr="00006FE6">
        <w:rPr>
          <w:rFonts w:ascii="Times New Roman" w:hAnsi="Times New Roman" w:cs="Times New Roman"/>
          <w:sz w:val="24"/>
          <w:szCs w:val="24"/>
        </w:rPr>
        <w:t xml:space="preserve"> баллов</w:t>
      </w:r>
    </w:p>
    <w:p w:rsidR="009C3E4F" w:rsidRDefault="009C3E4F" w:rsidP="00236E79">
      <w:pPr>
        <w:spacing w:after="0" w:line="240" w:lineRule="auto"/>
        <w:ind w:left="360"/>
        <w:jc w:val="both"/>
        <w:rPr>
          <w:rFonts w:ascii="Times New Roman" w:eastAsia="Times New Roman" w:hAnsi="Times New Roman" w:cs="Times New Roman"/>
          <w:b/>
          <w:sz w:val="24"/>
          <w:szCs w:val="24"/>
        </w:rPr>
      </w:pPr>
    </w:p>
    <w:p w:rsidR="006031EC" w:rsidRPr="00A2473E" w:rsidRDefault="009C3E4F" w:rsidP="00A2473E">
      <w:pPr>
        <w:spacing w:after="0"/>
        <w:jc w:val="both"/>
        <w:rPr>
          <w:rFonts w:ascii="Times New Roman" w:hAnsi="Times New Roman" w:cs="Times New Roman"/>
          <w:b/>
          <w:sz w:val="24"/>
          <w:szCs w:val="24"/>
        </w:rPr>
      </w:pPr>
      <w:r>
        <w:rPr>
          <w:rFonts w:ascii="Times New Roman" w:hAnsi="Times New Roman" w:cs="Times New Roman"/>
          <w:b/>
          <w:sz w:val="24"/>
          <w:szCs w:val="24"/>
        </w:rPr>
        <w:t>6.4.10</w:t>
      </w:r>
      <w:r w:rsidR="00375FF9">
        <w:rPr>
          <w:rFonts w:ascii="Times New Roman" w:hAnsi="Times New Roman" w:cs="Times New Roman"/>
          <w:b/>
          <w:sz w:val="24"/>
          <w:szCs w:val="24"/>
        </w:rPr>
        <w:t>.</w:t>
      </w:r>
      <w:r w:rsidR="00A2473E" w:rsidRPr="00A2473E">
        <w:rPr>
          <w:rFonts w:ascii="Times New Roman" w:hAnsi="Times New Roman" w:cs="Times New Roman"/>
          <w:b/>
          <w:sz w:val="24"/>
          <w:szCs w:val="24"/>
        </w:rPr>
        <w:t xml:space="preserve"> </w:t>
      </w:r>
      <w:r w:rsidR="0086401D" w:rsidRPr="00A2473E">
        <w:rPr>
          <w:rFonts w:ascii="Times New Roman" w:hAnsi="Times New Roman" w:cs="Times New Roman"/>
          <w:b/>
          <w:sz w:val="24"/>
          <w:szCs w:val="24"/>
        </w:rPr>
        <w:t>Практическая работа</w:t>
      </w:r>
      <w:r w:rsidR="00375FF9">
        <w:rPr>
          <w:rFonts w:ascii="Times New Roman" w:hAnsi="Times New Roman" w:cs="Times New Roman"/>
          <w:b/>
          <w:sz w:val="24"/>
          <w:szCs w:val="24"/>
        </w:rPr>
        <w:t xml:space="preserve"> №27.</w:t>
      </w:r>
      <w:r w:rsidR="006031EC" w:rsidRPr="00A2473E">
        <w:rPr>
          <w:rFonts w:ascii="Times New Roman" w:hAnsi="Times New Roman" w:cs="Times New Roman"/>
          <w:b/>
          <w:sz w:val="24"/>
          <w:szCs w:val="24"/>
        </w:rPr>
        <w:t xml:space="preserve"> </w:t>
      </w:r>
      <w:r w:rsidR="0086401D" w:rsidRPr="00A2473E">
        <w:rPr>
          <w:rFonts w:ascii="Times New Roman" w:hAnsi="Times New Roman" w:cs="Times New Roman"/>
          <w:b/>
          <w:sz w:val="24"/>
          <w:szCs w:val="24"/>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r w:rsidR="00A2473E" w:rsidRPr="00A2473E">
        <w:rPr>
          <w:rFonts w:ascii="Times New Roman" w:hAnsi="Times New Roman" w:cs="Times New Roman"/>
          <w:b/>
          <w:sz w:val="24"/>
          <w:szCs w:val="24"/>
        </w:rPr>
        <w:t xml:space="preserve"> </w:t>
      </w:r>
      <w:r w:rsidR="006031EC" w:rsidRPr="00A2473E">
        <w:rPr>
          <w:rFonts w:ascii="Times New Roman" w:hAnsi="Times New Roman" w:cs="Times New Roman"/>
          <w:b/>
          <w:sz w:val="24"/>
          <w:szCs w:val="24"/>
        </w:rPr>
        <w:t>Передача и получение сообщений по электронной почте. Поиск информации в сети Интернет.</w:t>
      </w:r>
    </w:p>
    <w:p w:rsidR="006031EC" w:rsidRPr="004252E8" w:rsidRDefault="006031EC" w:rsidP="006031EC">
      <w:pPr>
        <w:shd w:val="clear" w:color="auto" w:fill="FFFFFF"/>
        <w:spacing w:after="0" w:line="240" w:lineRule="auto"/>
        <w:jc w:val="center"/>
        <w:rPr>
          <w:rFonts w:ascii="Times New Roman" w:hAnsi="Times New Roman"/>
          <w:b/>
          <w:bCs/>
          <w:color w:val="000000"/>
          <w:sz w:val="24"/>
          <w:szCs w:val="24"/>
        </w:rPr>
      </w:pPr>
      <w:r w:rsidRPr="004252E8">
        <w:rPr>
          <w:rFonts w:ascii="Times New Roman" w:hAnsi="Times New Roman"/>
          <w:b/>
          <w:bCs/>
          <w:color w:val="000000"/>
          <w:sz w:val="24"/>
          <w:szCs w:val="24"/>
        </w:rPr>
        <w:t>Содержание работы:</w:t>
      </w:r>
    </w:p>
    <w:p w:rsidR="006031EC" w:rsidRPr="00A2473E" w:rsidRDefault="006031EC" w:rsidP="00A2473E">
      <w:pPr>
        <w:spacing w:after="0" w:line="240" w:lineRule="auto"/>
        <w:jc w:val="both"/>
        <w:rPr>
          <w:rFonts w:ascii="Times New Roman" w:hAnsi="Times New Roman" w:cs="Times New Roman"/>
          <w:sz w:val="24"/>
          <w:szCs w:val="24"/>
        </w:rPr>
      </w:pPr>
      <w:r w:rsidRPr="00A2473E">
        <w:rPr>
          <w:rStyle w:val="aff2"/>
          <w:rFonts w:ascii="Times New Roman" w:hAnsi="Times New Roman" w:cs="Times New Roman"/>
          <w:b/>
          <w:i w:val="0"/>
          <w:sz w:val="24"/>
          <w:szCs w:val="24"/>
        </w:rPr>
        <w:t>Задание № 1.</w:t>
      </w:r>
      <w:r w:rsidRPr="00A2473E">
        <w:rPr>
          <w:rStyle w:val="apple-converted-space"/>
          <w:rFonts w:ascii="Times New Roman" w:hAnsi="Times New Roman" w:cs="Times New Roman"/>
          <w:b/>
          <w:i/>
          <w:sz w:val="24"/>
          <w:szCs w:val="24"/>
        </w:rPr>
        <w:t> </w:t>
      </w:r>
      <w:r w:rsidRPr="00A2473E">
        <w:rPr>
          <w:rFonts w:ascii="Times New Roman" w:hAnsi="Times New Roman" w:cs="Times New Roman"/>
          <w:sz w:val="24"/>
          <w:szCs w:val="24"/>
        </w:rPr>
        <w:t>Изучить элементы среды</w:t>
      </w:r>
      <w:r w:rsidR="00AA7751">
        <w:rPr>
          <w:rFonts w:ascii="Times New Roman" w:hAnsi="Times New Roman" w:cs="Times New Roman"/>
          <w:sz w:val="24"/>
          <w:szCs w:val="24"/>
        </w:rPr>
        <w:t xml:space="preserve"> </w:t>
      </w:r>
      <w:r w:rsidRPr="00A2473E">
        <w:rPr>
          <w:rFonts w:ascii="Times New Roman" w:hAnsi="Times New Roman" w:cs="Times New Roman"/>
          <w:sz w:val="24"/>
          <w:szCs w:val="24"/>
          <w:lang w:val="en-US"/>
        </w:rPr>
        <w:t>Internet</w:t>
      </w:r>
      <w:r w:rsidR="00AA7751">
        <w:rPr>
          <w:rFonts w:ascii="Times New Roman" w:hAnsi="Times New Roman" w:cs="Times New Roman"/>
          <w:sz w:val="24"/>
          <w:szCs w:val="24"/>
        </w:rPr>
        <w:t xml:space="preserve"> </w:t>
      </w:r>
      <w:r w:rsidRPr="00A2473E">
        <w:rPr>
          <w:rFonts w:ascii="Times New Roman" w:hAnsi="Times New Roman" w:cs="Times New Roman"/>
          <w:sz w:val="24"/>
          <w:szCs w:val="24"/>
          <w:lang w:val="en-US"/>
        </w:rPr>
        <w:t>Explorer</w:t>
      </w:r>
      <w:r w:rsidRPr="00A2473E">
        <w:rPr>
          <w:rFonts w:ascii="Times New Roman" w:hAnsi="Times New Roman" w:cs="Times New Roman"/>
          <w:sz w:val="24"/>
          <w:szCs w:val="24"/>
        </w:rPr>
        <w:t>, возможности настройки этого браузера. Занести в список надежных узлов сайты</w:t>
      </w:r>
      <w:r w:rsidR="00A11084">
        <w:rPr>
          <w:rFonts w:ascii="Times New Roman" w:hAnsi="Times New Roman" w:cs="Times New Roman"/>
          <w:sz w:val="24"/>
          <w:szCs w:val="24"/>
        </w:rPr>
        <w:t xml:space="preserve"> </w:t>
      </w:r>
      <w:hyperlink r:id="rId106" w:history="1">
        <w:r w:rsidRPr="00A2473E">
          <w:rPr>
            <w:rStyle w:val="ae"/>
            <w:rFonts w:ascii="Times New Roman" w:hAnsi="Times New Roman" w:cs="Times New Roman"/>
            <w:bCs/>
            <w:sz w:val="24"/>
            <w:szCs w:val="24"/>
            <w:lang w:val="en-US"/>
          </w:rPr>
          <w:t>http</w:t>
        </w:r>
        <w:r w:rsidRPr="00A2473E">
          <w:rPr>
            <w:rStyle w:val="ae"/>
            <w:rFonts w:ascii="Times New Roman" w:hAnsi="Times New Roman" w:cs="Times New Roman"/>
            <w:bCs/>
            <w:sz w:val="24"/>
            <w:szCs w:val="24"/>
          </w:rPr>
          <w:t>://</w:t>
        </w:r>
        <w:r w:rsidRPr="00A2473E">
          <w:rPr>
            <w:rStyle w:val="ae"/>
            <w:rFonts w:ascii="Times New Roman" w:hAnsi="Times New Roman" w:cs="Times New Roman"/>
            <w:bCs/>
            <w:sz w:val="24"/>
            <w:szCs w:val="24"/>
            <w:lang w:val="en-US"/>
          </w:rPr>
          <w:t>www</w:t>
        </w:r>
        <w:r w:rsidRPr="00A2473E">
          <w:rPr>
            <w:rStyle w:val="ae"/>
            <w:rFonts w:ascii="Times New Roman" w:hAnsi="Times New Roman" w:cs="Times New Roman"/>
            <w:bCs/>
            <w:sz w:val="24"/>
            <w:szCs w:val="24"/>
          </w:rPr>
          <w:t>.</w:t>
        </w:r>
        <w:proofErr w:type="spellStart"/>
        <w:r w:rsidRPr="00A2473E">
          <w:rPr>
            <w:rStyle w:val="ae"/>
            <w:rFonts w:ascii="Times New Roman" w:hAnsi="Times New Roman" w:cs="Times New Roman"/>
            <w:bCs/>
            <w:sz w:val="24"/>
            <w:szCs w:val="24"/>
            <w:lang w:val="en-US"/>
          </w:rPr>
          <w:t>gismeteo</w:t>
        </w:r>
        <w:proofErr w:type="spellEnd"/>
        <w:r w:rsidRPr="00A2473E">
          <w:rPr>
            <w:rStyle w:val="ae"/>
            <w:rFonts w:ascii="Times New Roman" w:hAnsi="Times New Roman" w:cs="Times New Roman"/>
            <w:bCs/>
            <w:sz w:val="24"/>
            <w:szCs w:val="24"/>
          </w:rPr>
          <w:t>.</w:t>
        </w:r>
        <w:proofErr w:type="spellStart"/>
        <w:r w:rsidRPr="00A2473E">
          <w:rPr>
            <w:rStyle w:val="ae"/>
            <w:rFonts w:ascii="Times New Roman" w:hAnsi="Times New Roman" w:cs="Times New Roman"/>
            <w:bCs/>
            <w:sz w:val="24"/>
            <w:szCs w:val="24"/>
            <w:lang w:val="en-US"/>
          </w:rPr>
          <w:t>ru</w:t>
        </w:r>
        <w:proofErr w:type="spellEnd"/>
      </w:hyperlink>
      <w:r w:rsidRPr="00A2473E">
        <w:rPr>
          <w:rFonts w:ascii="Times New Roman" w:hAnsi="Times New Roman" w:cs="Times New Roman"/>
          <w:sz w:val="24"/>
          <w:szCs w:val="24"/>
        </w:rPr>
        <w:t>,</w:t>
      </w:r>
      <w:hyperlink r:id="rId107" w:history="1">
        <w:r w:rsidRPr="00A2473E">
          <w:rPr>
            <w:rStyle w:val="ae"/>
            <w:rFonts w:ascii="Times New Roman" w:hAnsi="Times New Roman" w:cs="Times New Roman"/>
            <w:bCs/>
            <w:sz w:val="24"/>
            <w:szCs w:val="24"/>
          </w:rPr>
          <w:t>http://www.</w:t>
        </w:r>
        <w:proofErr w:type="spellStart"/>
        <w:r w:rsidRPr="00A2473E">
          <w:rPr>
            <w:rStyle w:val="ae"/>
            <w:rFonts w:ascii="Times New Roman" w:hAnsi="Times New Roman" w:cs="Times New Roman"/>
            <w:bCs/>
            <w:sz w:val="24"/>
            <w:szCs w:val="24"/>
            <w:lang w:val="en-US"/>
          </w:rPr>
          <w:t>yandex</w:t>
        </w:r>
        <w:proofErr w:type="spellEnd"/>
        <w:r w:rsidRPr="00A2473E">
          <w:rPr>
            <w:rStyle w:val="ae"/>
            <w:rFonts w:ascii="Times New Roman" w:hAnsi="Times New Roman" w:cs="Times New Roman"/>
            <w:bCs/>
            <w:sz w:val="24"/>
            <w:szCs w:val="24"/>
          </w:rPr>
          <w:t>.</w:t>
        </w:r>
        <w:proofErr w:type="spellStart"/>
        <w:r w:rsidRPr="00A2473E">
          <w:rPr>
            <w:rStyle w:val="ae"/>
            <w:rFonts w:ascii="Times New Roman" w:hAnsi="Times New Roman" w:cs="Times New Roman"/>
            <w:bCs/>
            <w:sz w:val="24"/>
            <w:szCs w:val="24"/>
            <w:lang w:val="en-US"/>
          </w:rPr>
          <w:t>ru</w:t>
        </w:r>
        <w:proofErr w:type="spellEnd"/>
      </w:hyperlink>
      <w:r w:rsidRPr="00A2473E">
        <w:rPr>
          <w:rFonts w:ascii="Times New Roman" w:hAnsi="Times New Roman" w:cs="Times New Roman"/>
          <w:sz w:val="24"/>
          <w:szCs w:val="24"/>
        </w:rPr>
        <w:t>. Запретить загрузку файлов. Заблокировать всплывающие окна.</w:t>
      </w:r>
    </w:p>
    <w:p w:rsidR="006031EC" w:rsidRPr="00A2473E" w:rsidRDefault="006031EC" w:rsidP="00A2473E">
      <w:pPr>
        <w:spacing w:after="0" w:line="240" w:lineRule="auto"/>
        <w:jc w:val="both"/>
        <w:rPr>
          <w:rFonts w:ascii="Times New Roman" w:hAnsi="Times New Roman" w:cs="Times New Roman"/>
          <w:sz w:val="24"/>
          <w:szCs w:val="24"/>
        </w:rPr>
      </w:pPr>
      <w:r w:rsidRPr="00A2473E">
        <w:rPr>
          <w:rStyle w:val="aff2"/>
          <w:rFonts w:ascii="Times New Roman" w:hAnsi="Times New Roman" w:cs="Times New Roman"/>
          <w:b/>
          <w:i w:val="0"/>
          <w:sz w:val="24"/>
          <w:szCs w:val="24"/>
        </w:rPr>
        <w:t>Задание №2.</w:t>
      </w:r>
      <w:r w:rsidRPr="00A2473E">
        <w:rPr>
          <w:rStyle w:val="apple-converted-space"/>
          <w:rFonts w:ascii="Times New Roman" w:hAnsi="Times New Roman" w:cs="Times New Roman"/>
          <w:sz w:val="24"/>
          <w:szCs w:val="24"/>
        </w:rPr>
        <w:t> </w:t>
      </w:r>
      <w:r w:rsidRPr="00A2473E">
        <w:rPr>
          <w:rFonts w:ascii="Times New Roman" w:hAnsi="Times New Roman" w:cs="Times New Roman"/>
          <w:sz w:val="24"/>
          <w:szCs w:val="24"/>
        </w:rPr>
        <w:t>Восстановить настройки</w:t>
      </w:r>
      <w:r w:rsidRPr="00A2473E">
        <w:rPr>
          <w:rStyle w:val="apple-converted-space"/>
          <w:rFonts w:ascii="Times New Roman" w:hAnsi="Times New Roman" w:cs="Times New Roman"/>
          <w:sz w:val="24"/>
          <w:szCs w:val="24"/>
        </w:rPr>
        <w:t> </w:t>
      </w:r>
      <w:r w:rsidRPr="00A2473E">
        <w:rPr>
          <w:rFonts w:ascii="Times New Roman" w:hAnsi="Times New Roman" w:cs="Times New Roman"/>
          <w:sz w:val="24"/>
          <w:szCs w:val="24"/>
          <w:lang w:val="en-US"/>
        </w:rPr>
        <w:t>Internet</w:t>
      </w:r>
      <w:r w:rsidRPr="00A2473E">
        <w:rPr>
          <w:rStyle w:val="apple-converted-space"/>
          <w:rFonts w:ascii="Times New Roman" w:hAnsi="Times New Roman" w:cs="Times New Roman"/>
          <w:sz w:val="24"/>
          <w:szCs w:val="24"/>
          <w:lang w:val="en-US"/>
        </w:rPr>
        <w:t> </w:t>
      </w:r>
      <w:r w:rsidRPr="00A2473E">
        <w:rPr>
          <w:rFonts w:ascii="Times New Roman" w:hAnsi="Times New Roman" w:cs="Times New Roman"/>
          <w:sz w:val="24"/>
          <w:szCs w:val="24"/>
          <w:lang w:val="en-US"/>
        </w:rPr>
        <w:t>Explorer</w:t>
      </w:r>
      <w:r w:rsidRPr="00A2473E">
        <w:rPr>
          <w:rStyle w:val="apple-converted-space"/>
          <w:rFonts w:ascii="Times New Roman" w:hAnsi="Times New Roman" w:cs="Times New Roman"/>
          <w:sz w:val="24"/>
          <w:szCs w:val="24"/>
        </w:rPr>
        <w:t> </w:t>
      </w:r>
      <w:r w:rsidRPr="00A2473E">
        <w:rPr>
          <w:rFonts w:ascii="Times New Roman" w:hAnsi="Times New Roman" w:cs="Times New Roman"/>
          <w:sz w:val="24"/>
          <w:szCs w:val="24"/>
        </w:rPr>
        <w:t>по умолчанию.</w:t>
      </w:r>
    </w:p>
    <w:p w:rsidR="006031EC" w:rsidRPr="00A2473E" w:rsidRDefault="006031EC" w:rsidP="00A2473E">
      <w:pPr>
        <w:spacing w:after="0" w:line="240" w:lineRule="auto"/>
        <w:jc w:val="both"/>
        <w:rPr>
          <w:rFonts w:ascii="Times New Roman" w:hAnsi="Times New Roman" w:cs="Times New Roman"/>
          <w:sz w:val="24"/>
          <w:szCs w:val="24"/>
        </w:rPr>
      </w:pPr>
      <w:r w:rsidRPr="00A2473E">
        <w:rPr>
          <w:rStyle w:val="aff2"/>
          <w:rFonts w:ascii="Times New Roman" w:hAnsi="Times New Roman" w:cs="Times New Roman"/>
          <w:b/>
          <w:i w:val="0"/>
          <w:sz w:val="24"/>
          <w:szCs w:val="24"/>
        </w:rPr>
        <w:t>Задание №3.</w:t>
      </w:r>
      <w:r w:rsidRPr="00A2473E">
        <w:rPr>
          <w:rStyle w:val="apple-converted-space"/>
          <w:rFonts w:ascii="Times New Roman" w:hAnsi="Times New Roman" w:cs="Times New Roman"/>
          <w:b/>
          <w:i/>
          <w:sz w:val="24"/>
          <w:szCs w:val="24"/>
        </w:rPr>
        <w:t> </w:t>
      </w:r>
      <w:r w:rsidRPr="00A2473E">
        <w:rPr>
          <w:rFonts w:ascii="Times New Roman" w:hAnsi="Times New Roman" w:cs="Times New Roman"/>
          <w:sz w:val="24"/>
          <w:szCs w:val="24"/>
        </w:rPr>
        <w:t xml:space="preserve">Зайти на сайт </w:t>
      </w:r>
      <w:proofErr w:type="spellStart"/>
      <w:proofErr w:type="gramStart"/>
      <w:r w:rsidRPr="00A2473E">
        <w:rPr>
          <w:rFonts w:ascii="Times New Roman" w:hAnsi="Times New Roman" w:cs="Times New Roman"/>
          <w:sz w:val="24"/>
          <w:szCs w:val="24"/>
        </w:rPr>
        <w:t>интернет-библиотеки</w:t>
      </w:r>
      <w:proofErr w:type="spellEnd"/>
      <w:proofErr w:type="gramEnd"/>
      <w:r w:rsidRPr="00A2473E">
        <w:rPr>
          <w:rFonts w:ascii="Times New Roman" w:hAnsi="Times New Roman" w:cs="Times New Roman"/>
          <w:sz w:val="24"/>
          <w:szCs w:val="24"/>
        </w:rPr>
        <w:t xml:space="preserve"> по адресу http://www.internet-biblioteka.ru, зарегистрироваться. Изучить правила работы с библиотекой. Найти книгу </w:t>
      </w:r>
      <w:proofErr w:type="spellStart"/>
      <w:r w:rsidRPr="00A2473E">
        <w:rPr>
          <w:rFonts w:ascii="Times New Roman" w:hAnsi="Times New Roman" w:cs="Times New Roman"/>
          <w:sz w:val="24"/>
          <w:szCs w:val="24"/>
        </w:rPr>
        <w:t>Комоловой</w:t>
      </w:r>
      <w:proofErr w:type="spellEnd"/>
      <w:r w:rsidRPr="00A2473E">
        <w:rPr>
          <w:rFonts w:ascii="Times New Roman" w:hAnsi="Times New Roman" w:cs="Times New Roman"/>
          <w:sz w:val="24"/>
          <w:szCs w:val="24"/>
        </w:rPr>
        <w:t xml:space="preserve"> Н. "Компьютерная верстка и дизайн. Самоучитель". Скачать ее. Составить список книг библиотеки по информатике. </w:t>
      </w:r>
    </w:p>
    <w:p w:rsidR="006031EC" w:rsidRPr="00A2473E" w:rsidRDefault="006031EC" w:rsidP="00A2473E">
      <w:pPr>
        <w:spacing w:after="0" w:line="240" w:lineRule="auto"/>
        <w:jc w:val="both"/>
        <w:rPr>
          <w:rFonts w:ascii="Times New Roman" w:hAnsi="Times New Roman" w:cs="Times New Roman"/>
          <w:sz w:val="24"/>
          <w:szCs w:val="24"/>
        </w:rPr>
      </w:pPr>
      <w:r w:rsidRPr="00A2473E">
        <w:rPr>
          <w:rFonts w:ascii="Times New Roman" w:hAnsi="Times New Roman" w:cs="Times New Roman"/>
          <w:sz w:val="24"/>
          <w:szCs w:val="24"/>
        </w:rPr>
        <w:t> </w:t>
      </w:r>
      <w:r w:rsidRPr="00A2473E">
        <w:rPr>
          <w:rStyle w:val="aff2"/>
          <w:rFonts w:ascii="Times New Roman" w:hAnsi="Times New Roman" w:cs="Times New Roman"/>
          <w:b/>
          <w:i w:val="0"/>
          <w:sz w:val="24"/>
          <w:szCs w:val="24"/>
        </w:rPr>
        <w:t>Задание №4.</w:t>
      </w:r>
      <w:r w:rsidRPr="00A2473E">
        <w:rPr>
          <w:rStyle w:val="apple-converted-space"/>
          <w:rFonts w:ascii="Times New Roman" w:hAnsi="Times New Roman" w:cs="Times New Roman"/>
          <w:b/>
          <w:i/>
          <w:sz w:val="24"/>
          <w:szCs w:val="24"/>
        </w:rPr>
        <w:t> </w:t>
      </w:r>
      <w:r w:rsidRPr="00A2473E">
        <w:rPr>
          <w:rFonts w:ascii="Times New Roman" w:hAnsi="Times New Roman" w:cs="Times New Roman"/>
          <w:sz w:val="24"/>
          <w:szCs w:val="24"/>
        </w:rPr>
        <w:t>Изучить новости Т</w:t>
      </w:r>
      <w:r w:rsidR="00384B08" w:rsidRPr="00A2473E">
        <w:rPr>
          <w:rFonts w:ascii="Times New Roman" w:hAnsi="Times New Roman" w:cs="Times New Roman"/>
          <w:sz w:val="24"/>
          <w:szCs w:val="24"/>
        </w:rPr>
        <w:t>ом</w:t>
      </w:r>
      <w:r w:rsidRPr="00A2473E">
        <w:rPr>
          <w:rFonts w:ascii="Times New Roman" w:hAnsi="Times New Roman" w:cs="Times New Roman"/>
          <w:sz w:val="24"/>
          <w:szCs w:val="24"/>
        </w:rPr>
        <w:t xml:space="preserve">ской области, открыв, например, </w:t>
      </w:r>
    </w:p>
    <w:p w:rsidR="006031EC" w:rsidRPr="00CF7448" w:rsidRDefault="006031EC" w:rsidP="00A2473E">
      <w:pPr>
        <w:spacing w:after="0" w:line="240" w:lineRule="auto"/>
        <w:jc w:val="both"/>
        <w:rPr>
          <w:rFonts w:ascii="Times New Roman" w:hAnsi="Times New Roman"/>
          <w:sz w:val="24"/>
          <w:szCs w:val="24"/>
        </w:rPr>
      </w:pPr>
      <w:r w:rsidRPr="00A2473E">
        <w:rPr>
          <w:rFonts w:ascii="Times New Roman" w:hAnsi="Times New Roman" w:cs="Times New Roman"/>
          <w:sz w:val="24"/>
          <w:szCs w:val="24"/>
        </w:rPr>
        <w:t> </w:t>
      </w:r>
      <w:r w:rsidRPr="00A2473E">
        <w:rPr>
          <w:rStyle w:val="aff2"/>
          <w:rFonts w:ascii="Times New Roman" w:hAnsi="Times New Roman" w:cs="Times New Roman"/>
          <w:b/>
          <w:i w:val="0"/>
          <w:sz w:val="24"/>
          <w:szCs w:val="24"/>
        </w:rPr>
        <w:t>Задание№5.</w:t>
      </w:r>
      <w:r w:rsidRPr="00A2473E">
        <w:rPr>
          <w:rStyle w:val="apple-converted-space"/>
          <w:rFonts w:ascii="Times New Roman" w:hAnsi="Times New Roman" w:cs="Times New Roman"/>
          <w:b/>
          <w:i/>
          <w:sz w:val="24"/>
          <w:szCs w:val="24"/>
        </w:rPr>
        <w:t> </w:t>
      </w:r>
      <w:r w:rsidRPr="00A2473E">
        <w:rPr>
          <w:rFonts w:ascii="Times New Roman" w:hAnsi="Times New Roman" w:cs="Times New Roman"/>
          <w:sz w:val="24"/>
          <w:szCs w:val="24"/>
        </w:rPr>
        <w:t>Зайти на сайт турагентства по адресу</w:t>
      </w:r>
      <w:r w:rsidRPr="00A2473E">
        <w:rPr>
          <w:rStyle w:val="apple-converted-space"/>
          <w:rFonts w:ascii="Times New Roman" w:hAnsi="Times New Roman" w:cs="Times New Roman"/>
          <w:sz w:val="24"/>
          <w:szCs w:val="24"/>
        </w:rPr>
        <w:t> </w:t>
      </w:r>
      <w:hyperlink r:id="rId108" w:history="1">
        <w:r w:rsidRPr="00A2473E">
          <w:rPr>
            <w:rStyle w:val="ae"/>
            <w:rFonts w:ascii="Times New Roman" w:hAnsi="Times New Roman" w:cs="Times New Roman"/>
            <w:bCs/>
            <w:sz w:val="24"/>
            <w:szCs w:val="24"/>
          </w:rPr>
          <w:t>http://agency.travelplus.ru</w:t>
        </w:r>
      </w:hyperlink>
      <w:r w:rsidRPr="00A2473E">
        <w:rPr>
          <w:rFonts w:ascii="Times New Roman" w:hAnsi="Times New Roman" w:cs="Times New Roman"/>
          <w:sz w:val="24"/>
          <w:szCs w:val="24"/>
        </w:rPr>
        <w:t xml:space="preserve">. </w:t>
      </w:r>
      <w:proofErr w:type="spellStart"/>
      <w:r w:rsidRPr="00A2473E">
        <w:rPr>
          <w:rFonts w:ascii="Times New Roman" w:hAnsi="Times New Roman" w:cs="Times New Roman"/>
          <w:sz w:val="24"/>
          <w:szCs w:val="24"/>
        </w:rPr>
        <w:t>Изучитьвозможности</w:t>
      </w:r>
      <w:proofErr w:type="spellEnd"/>
      <w:r w:rsidRPr="00CF7448">
        <w:rPr>
          <w:rFonts w:ascii="Times New Roman" w:hAnsi="Times New Roman"/>
          <w:sz w:val="24"/>
          <w:szCs w:val="24"/>
        </w:rPr>
        <w:t xml:space="preserve"> организации тур-поездок на ближайший месяц по России. Сохранит</w:t>
      </w:r>
      <w:r>
        <w:rPr>
          <w:rFonts w:ascii="Times New Roman" w:hAnsi="Times New Roman"/>
          <w:sz w:val="24"/>
          <w:szCs w:val="24"/>
        </w:rPr>
        <w:t>ь</w:t>
      </w:r>
      <w:r w:rsidRPr="00CF7448">
        <w:rPr>
          <w:rFonts w:ascii="Times New Roman" w:hAnsi="Times New Roman"/>
          <w:sz w:val="24"/>
          <w:szCs w:val="24"/>
        </w:rPr>
        <w:t xml:space="preserve"> ближайшие туры в текстовом документе под именем ПР22_4.txt.</w:t>
      </w:r>
    </w:p>
    <w:p w:rsidR="006031EC" w:rsidRPr="00781750" w:rsidRDefault="006031EC" w:rsidP="00375FF9">
      <w:pPr>
        <w:spacing w:after="0" w:line="240" w:lineRule="auto"/>
        <w:rPr>
          <w:rFonts w:ascii="Times New Roman" w:hAnsi="Times New Roman"/>
          <w:color w:val="000000"/>
          <w:sz w:val="24"/>
          <w:szCs w:val="24"/>
        </w:rPr>
      </w:pPr>
      <w:r w:rsidRPr="00CF7448">
        <w:rPr>
          <w:rFonts w:ascii="Times New Roman" w:hAnsi="Times New Roman"/>
          <w:sz w:val="24"/>
          <w:szCs w:val="24"/>
        </w:rPr>
        <w:t> </w:t>
      </w:r>
      <w:r w:rsidRPr="00781750">
        <w:rPr>
          <w:rFonts w:ascii="Times New Roman" w:hAnsi="Times New Roman"/>
          <w:b/>
          <w:bCs/>
          <w:color w:val="000000"/>
          <w:sz w:val="24"/>
          <w:szCs w:val="24"/>
        </w:rPr>
        <w:t>Задание №</w:t>
      </w:r>
      <w:r>
        <w:rPr>
          <w:rFonts w:ascii="Times New Roman" w:hAnsi="Times New Roman"/>
          <w:b/>
          <w:bCs/>
          <w:color w:val="000000"/>
          <w:sz w:val="24"/>
          <w:szCs w:val="24"/>
        </w:rPr>
        <w:t>6</w:t>
      </w:r>
      <w:r w:rsidRPr="00781750">
        <w:rPr>
          <w:rFonts w:ascii="Times New Roman" w:hAnsi="Times New Roman"/>
          <w:b/>
          <w:bCs/>
          <w:color w:val="000000"/>
          <w:sz w:val="24"/>
          <w:szCs w:val="24"/>
        </w:rPr>
        <w:t>.</w:t>
      </w:r>
      <w:r w:rsidRPr="00781750">
        <w:rPr>
          <w:rFonts w:ascii="Times New Roman" w:hAnsi="Times New Roman"/>
          <w:b/>
          <w:sz w:val="24"/>
          <w:szCs w:val="24"/>
        </w:rPr>
        <w:t xml:space="preserve"> Ответить на вопросы:</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8"/>
        <w:gridCol w:w="4680"/>
      </w:tblGrid>
      <w:tr w:rsidR="006031EC" w:rsidRPr="00781750" w:rsidTr="00854513">
        <w:trPr>
          <w:trHeight w:val="296"/>
          <w:jc w:val="center"/>
        </w:trPr>
        <w:tc>
          <w:tcPr>
            <w:tcW w:w="5308" w:type="dxa"/>
            <w:vAlign w:val="center"/>
          </w:tcPr>
          <w:p w:rsidR="006031EC" w:rsidRPr="00813469" w:rsidRDefault="006031EC" w:rsidP="00DB1FC4">
            <w:pPr>
              <w:numPr>
                <w:ilvl w:val="1"/>
                <w:numId w:val="53"/>
              </w:numPr>
              <w:tabs>
                <w:tab w:val="clear" w:pos="1440"/>
                <w:tab w:val="num" w:pos="360"/>
              </w:tabs>
              <w:spacing w:after="0" w:line="240" w:lineRule="auto"/>
              <w:ind w:left="0" w:firstLine="0"/>
              <w:rPr>
                <w:rFonts w:ascii="Times New Roman" w:hAnsi="Times New Roman"/>
                <w:sz w:val="24"/>
                <w:szCs w:val="24"/>
              </w:rPr>
            </w:pPr>
            <w:r w:rsidRPr="004814B3">
              <w:rPr>
                <w:rFonts w:ascii="Times New Roman" w:hAnsi="Times New Roman"/>
                <w:sz w:val="24"/>
                <w:szCs w:val="24"/>
              </w:rPr>
              <w:t>Что такое браузер?</w:t>
            </w:r>
          </w:p>
        </w:tc>
        <w:tc>
          <w:tcPr>
            <w:tcW w:w="4680" w:type="dxa"/>
          </w:tcPr>
          <w:p w:rsidR="006031EC" w:rsidRPr="00813469" w:rsidRDefault="006031EC" w:rsidP="00854513">
            <w:pPr>
              <w:tabs>
                <w:tab w:val="left" w:pos="340"/>
              </w:tabs>
              <w:spacing w:after="0" w:line="240" w:lineRule="auto"/>
              <w:ind w:left="340" w:hanging="340"/>
              <w:jc w:val="both"/>
              <w:rPr>
                <w:rFonts w:ascii="Times New Roman" w:hAnsi="Times New Roman"/>
                <w:color w:val="000000"/>
                <w:sz w:val="24"/>
                <w:szCs w:val="24"/>
              </w:rPr>
            </w:pPr>
          </w:p>
        </w:tc>
      </w:tr>
      <w:tr w:rsidR="006031EC" w:rsidRPr="00781750" w:rsidTr="00854513">
        <w:trPr>
          <w:trHeight w:val="528"/>
          <w:jc w:val="center"/>
        </w:trPr>
        <w:tc>
          <w:tcPr>
            <w:tcW w:w="5308" w:type="dxa"/>
            <w:vAlign w:val="center"/>
          </w:tcPr>
          <w:p w:rsidR="006031EC" w:rsidRPr="00813469" w:rsidRDefault="006031EC" w:rsidP="00DB1FC4">
            <w:pPr>
              <w:numPr>
                <w:ilvl w:val="1"/>
                <w:numId w:val="53"/>
              </w:numPr>
              <w:tabs>
                <w:tab w:val="clear" w:pos="1440"/>
                <w:tab w:val="num" w:pos="360"/>
              </w:tabs>
              <w:spacing w:after="0" w:line="240" w:lineRule="auto"/>
              <w:ind w:left="0" w:firstLine="0"/>
              <w:rPr>
                <w:rFonts w:ascii="Times New Roman" w:hAnsi="Times New Roman"/>
                <w:sz w:val="24"/>
                <w:szCs w:val="24"/>
              </w:rPr>
            </w:pPr>
            <w:r w:rsidRPr="004814B3">
              <w:rPr>
                <w:rFonts w:ascii="Times New Roman" w:hAnsi="Times New Roman"/>
                <w:sz w:val="24"/>
                <w:szCs w:val="24"/>
              </w:rPr>
              <w:t>Как осуществить настройку браузера?</w:t>
            </w:r>
          </w:p>
        </w:tc>
        <w:tc>
          <w:tcPr>
            <w:tcW w:w="4680" w:type="dxa"/>
          </w:tcPr>
          <w:p w:rsidR="006031EC" w:rsidRPr="00813469" w:rsidRDefault="006031EC" w:rsidP="00854513">
            <w:pPr>
              <w:tabs>
                <w:tab w:val="left" w:pos="340"/>
              </w:tabs>
              <w:spacing w:after="0" w:line="240" w:lineRule="auto"/>
              <w:ind w:left="340" w:hanging="340"/>
              <w:jc w:val="both"/>
              <w:rPr>
                <w:rFonts w:ascii="Times New Roman" w:hAnsi="Times New Roman"/>
                <w:color w:val="000000"/>
                <w:sz w:val="24"/>
                <w:szCs w:val="24"/>
              </w:rPr>
            </w:pPr>
          </w:p>
        </w:tc>
      </w:tr>
      <w:tr w:rsidR="006031EC" w:rsidRPr="00781750" w:rsidTr="00854513">
        <w:trPr>
          <w:trHeight w:val="528"/>
          <w:jc w:val="center"/>
        </w:trPr>
        <w:tc>
          <w:tcPr>
            <w:tcW w:w="5308" w:type="dxa"/>
            <w:vAlign w:val="center"/>
          </w:tcPr>
          <w:p w:rsidR="006031EC" w:rsidRPr="004814B3" w:rsidRDefault="006031EC" w:rsidP="00DB1FC4">
            <w:pPr>
              <w:numPr>
                <w:ilvl w:val="1"/>
                <w:numId w:val="53"/>
              </w:numPr>
              <w:tabs>
                <w:tab w:val="clear" w:pos="1440"/>
                <w:tab w:val="num" w:pos="360"/>
              </w:tabs>
              <w:spacing w:after="0" w:line="240" w:lineRule="auto"/>
              <w:ind w:left="0" w:firstLine="0"/>
              <w:rPr>
                <w:rFonts w:ascii="Times New Roman" w:hAnsi="Times New Roman"/>
                <w:sz w:val="24"/>
                <w:szCs w:val="24"/>
              </w:rPr>
            </w:pPr>
            <w:r w:rsidRPr="004814B3">
              <w:rPr>
                <w:rFonts w:ascii="Times New Roman" w:hAnsi="Times New Roman"/>
                <w:sz w:val="24"/>
                <w:szCs w:val="24"/>
              </w:rPr>
              <w:t>Для чего нужна адресная строка в браузере?</w:t>
            </w:r>
          </w:p>
        </w:tc>
        <w:tc>
          <w:tcPr>
            <w:tcW w:w="4680" w:type="dxa"/>
          </w:tcPr>
          <w:p w:rsidR="006031EC" w:rsidRPr="00813469" w:rsidRDefault="006031EC" w:rsidP="00854513">
            <w:pPr>
              <w:tabs>
                <w:tab w:val="left" w:pos="340"/>
              </w:tabs>
              <w:spacing w:after="0" w:line="240" w:lineRule="auto"/>
              <w:ind w:left="340" w:hanging="340"/>
              <w:jc w:val="both"/>
              <w:rPr>
                <w:rFonts w:ascii="Times New Roman" w:hAnsi="Times New Roman"/>
                <w:color w:val="000000"/>
                <w:sz w:val="24"/>
                <w:szCs w:val="24"/>
              </w:rPr>
            </w:pPr>
          </w:p>
        </w:tc>
      </w:tr>
      <w:tr w:rsidR="006031EC" w:rsidRPr="00781750" w:rsidTr="00854513">
        <w:trPr>
          <w:trHeight w:val="528"/>
          <w:jc w:val="center"/>
        </w:trPr>
        <w:tc>
          <w:tcPr>
            <w:tcW w:w="5308" w:type="dxa"/>
            <w:vAlign w:val="center"/>
          </w:tcPr>
          <w:p w:rsidR="006031EC" w:rsidRPr="004814B3" w:rsidRDefault="006031EC" w:rsidP="00DB1FC4">
            <w:pPr>
              <w:numPr>
                <w:ilvl w:val="1"/>
                <w:numId w:val="53"/>
              </w:numPr>
              <w:tabs>
                <w:tab w:val="clear" w:pos="1440"/>
                <w:tab w:val="num" w:pos="360"/>
              </w:tabs>
              <w:spacing w:after="0" w:line="240" w:lineRule="auto"/>
              <w:ind w:left="0" w:firstLine="0"/>
              <w:rPr>
                <w:rFonts w:ascii="Times New Roman" w:hAnsi="Times New Roman"/>
                <w:sz w:val="24"/>
                <w:szCs w:val="24"/>
              </w:rPr>
            </w:pPr>
            <w:r w:rsidRPr="004814B3">
              <w:rPr>
                <w:rFonts w:ascii="Times New Roman" w:hAnsi="Times New Roman"/>
                <w:sz w:val="24"/>
                <w:szCs w:val="24"/>
              </w:rPr>
              <w:t>Как осуществить поиск информации в Интернете с помощью браузера?</w:t>
            </w:r>
          </w:p>
        </w:tc>
        <w:tc>
          <w:tcPr>
            <w:tcW w:w="4680" w:type="dxa"/>
          </w:tcPr>
          <w:p w:rsidR="006031EC" w:rsidRPr="00813469" w:rsidRDefault="006031EC" w:rsidP="00854513">
            <w:pPr>
              <w:tabs>
                <w:tab w:val="left" w:pos="340"/>
              </w:tabs>
              <w:spacing w:after="0" w:line="240" w:lineRule="auto"/>
              <w:ind w:left="340" w:hanging="340"/>
              <w:jc w:val="both"/>
              <w:rPr>
                <w:rFonts w:ascii="Times New Roman" w:hAnsi="Times New Roman"/>
                <w:color w:val="000000"/>
                <w:sz w:val="24"/>
                <w:szCs w:val="24"/>
              </w:rPr>
            </w:pPr>
          </w:p>
        </w:tc>
      </w:tr>
    </w:tbl>
    <w:p w:rsidR="006031EC" w:rsidRPr="000202E7" w:rsidRDefault="006031EC" w:rsidP="006031EC">
      <w:pPr>
        <w:spacing w:after="0" w:line="240" w:lineRule="auto"/>
        <w:outlineLvl w:val="0"/>
        <w:rPr>
          <w:rFonts w:ascii="Times New Roman" w:hAnsi="Times New Roman"/>
          <w:b/>
          <w:sz w:val="24"/>
          <w:szCs w:val="24"/>
        </w:rPr>
      </w:pPr>
      <w:r w:rsidRPr="000202E7">
        <w:rPr>
          <w:rFonts w:ascii="Times New Roman" w:hAnsi="Times New Roman"/>
          <w:b/>
          <w:sz w:val="24"/>
          <w:szCs w:val="24"/>
        </w:rPr>
        <w:t>Задание №</w:t>
      </w:r>
      <w:r>
        <w:rPr>
          <w:rFonts w:ascii="Times New Roman" w:hAnsi="Times New Roman"/>
          <w:b/>
          <w:sz w:val="24"/>
          <w:szCs w:val="24"/>
        </w:rPr>
        <w:t>7</w:t>
      </w:r>
      <w:r w:rsidRPr="000202E7">
        <w:rPr>
          <w:rFonts w:ascii="Times New Roman" w:hAnsi="Times New Roman"/>
          <w:b/>
          <w:sz w:val="24"/>
          <w:szCs w:val="24"/>
        </w:rPr>
        <w:t>. Сделать вывод о проделанной работе:</w:t>
      </w:r>
    </w:p>
    <w:tbl>
      <w:tblPr>
        <w:tblW w:w="9648" w:type="dxa"/>
        <w:tblBorders>
          <w:bottom w:val="single" w:sz="4" w:space="0" w:color="auto"/>
          <w:insideH w:val="single" w:sz="4" w:space="0" w:color="auto"/>
          <w:insideV w:val="single" w:sz="4" w:space="0" w:color="auto"/>
        </w:tblBorders>
        <w:tblLook w:val="01E0"/>
      </w:tblPr>
      <w:tblGrid>
        <w:gridCol w:w="9648"/>
      </w:tblGrid>
      <w:tr w:rsidR="006031EC" w:rsidRPr="000202E7" w:rsidTr="00854513">
        <w:tc>
          <w:tcPr>
            <w:tcW w:w="9648" w:type="dxa"/>
          </w:tcPr>
          <w:p w:rsidR="006031EC" w:rsidRPr="000202E7" w:rsidRDefault="006031EC" w:rsidP="00854513">
            <w:pPr>
              <w:spacing w:after="0" w:line="240" w:lineRule="auto"/>
              <w:jc w:val="center"/>
              <w:rPr>
                <w:rFonts w:ascii="Times New Roman" w:hAnsi="Times New Roman"/>
                <w:sz w:val="24"/>
                <w:szCs w:val="24"/>
              </w:rPr>
            </w:pPr>
          </w:p>
        </w:tc>
      </w:tr>
      <w:tr w:rsidR="006031EC" w:rsidRPr="000202E7" w:rsidTr="00854513">
        <w:tc>
          <w:tcPr>
            <w:tcW w:w="9648" w:type="dxa"/>
          </w:tcPr>
          <w:p w:rsidR="006031EC" w:rsidRPr="000202E7" w:rsidRDefault="006031EC" w:rsidP="00854513">
            <w:pPr>
              <w:spacing w:after="0" w:line="240" w:lineRule="auto"/>
              <w:rPr>
                <w:rFonts w:ascii="Times New Roman" w:hAnsi="Times New Roman"/>
                <w:sz w:val="24"/>
                <w:szCs w:val="24"/>
              </w:rPr>
            </w:pPr>
          </w:p>
        </w:tc>
      </w:tr>
    </w:tbl>
    <w:p w:rsidR="00A2473E" w:rsidRDefault="00A2473E" w:rsidP="006031EC">
      <w:pPr>
        <w:keepNext/>
        <w:keepLines/>
        <w:suppressLineNumbers/>
        <w:suppressAutoHyphens/>
        <w:spacing w:after="0" w:line="240" w:lineRule="auto"/>
        <w:jc w:val="both"/>
        <w:rPr>
          <w:rFonts w:ascii="Times New Roman" w:hAnsi="Times New Roman"/>
          <w:b/>
          <w:sz w:val="24"/>
          <w:szCs w:val="24"/>
        </w:rPr>
      </w:pPr>
    </w:p>
    <w:p w:rsidR="006031EC" w:rsidRPr="00A2473E" w:rsidRDefault="006031EC" w:rsidP="006031EC">
      <w:pPr>
        <w:keepNext/>
        <w:keepLines/>
        <w:suppressLineNumbers/>
        <w:suppressAutoHyphens/>
        <w:spacing w:after="0" w:line="240" w:lineRule="auto"/>
        <w:jc w:val="both"/>
        <w:rPr>
          <w:rFonts w:ascii="Times New Roman" w:hAnsi="Times New Roman"/>
          <w:sz w:val="24"/>
          <w:szCs w:val="24"/>
        </w:rPr>
      </w:pPr>
      <w:r w:rsidRPr="00A2473E">
        <w:rPr>
          <w:rFonts w:ascii="Times New Roman" w:hAnsi="Times New Roman"/>
          <w:sz w:val="24"/>
          <w:szCs w:val="24"/>
        </w:rPr>
        <w:t xml:space="preserve">Время на подготовку и выполнение: </w:t>
      </w:r>
      <w:r w:rsidR="00E537B2" w:rsidRPr="00A2473E">
        <w:rPr>
          <w:rFonts w:ascii="Times New Roman" w:hAnsi="Times New Roman"/>
          <w:sz w:val="24"/>
          <w:szCs w:val="24"/>
        </w:rPr>
        <w:t>90 мин.</w:t>
      </w:r>
    </w:p>
    <w:p w:rsidR="00E537B2" w:rsidRPr="00A2473E" w:rsidRDefault="00E537B2" w:rsidP="00E537B2">
      <w:pPr>
        <w:keepNext/>
        <w:keepLines/>
        <w:spacing w:after="0" w:line="240" w:lineRule="auto"/>
        <w:outlineLvl w:val="1"/>
        <w:rPr>
          <w:rFonts w:ascii="Times New Roman" w:eastAsiaTheme="majorEastAsia" w:hAnsi="Times New Roman" w:cs="Times New Roman"/>
          <w:color w:val="000000" w:themeColor="text1"/>
          <w:sz w:val="24"/>
          <w:szCs w:val="24"/>
        </w:rPr>
      </w:pPr>
      <w:r w:rsidRPr="00A2473E">
        <w:rPr>
          <w:rFonts w:ascii="Times New Roman" w:hAnsi="Times New Roman" w:cs="Times New Roman"/>
          <w:sz w:val="24"/>
          <w:szCs w:val="24"/>
        </w:rPr>
        <w:t>Наименование объектов контроля и оценки</w:t>
      </w:r>
      <w:proofErr w:type="gramStart"/>
      <w:r w:rsidR="00375FF9">
        <w:rPr>
          <w:rFonts w:ascii="Times New Roman" w:hAnsi="Times New Roman" w:cs="Times New Roman"/>
          <w:sz w:val="24"/>
          <w:szCs w:val="24"/>
        </w:rPr>
        <w:t>:</w:t>
      </w:r>
      <w:r w:rsidRPr="00A2473E">
        <w:rPr>
          <w:rFonts w:ascii="Times New Roman" w:eastAsiaTheme="majorEastAsia" w:hAnsi="Times New Roman" w:cs="Times New Roman"/>
          <w:color w:val="000000" w:themeColor="text1"/>
          <w:sz w:val="24"/>
          <w:szCs w:val="24"/>
        </w:rPr>
        <w:t>У</w:t>
      </w:r>
      <w:proofErr w:type="gramEnd"/>
      <w:r w:rsidRPr="00A2473E">
        <w:rPr>
          <w:rFonts w:ascii="Times New Roman" w:eastAsiaTheme="majorEastAsia" w:hAnsi="Times New Roman" w:cs="Times New Roman"/>
          <w:color w:val="000000" w:themeColor="text1"/>
          <w:sz w:val="24"/>
          <w:szCs w:val="24"/>
        </w:rPr>
        <w:t xml:space="preserve">2 У3 З1  </w:t>
      </w:r>
      <w:r w:rsidRPr="00A2473E">
        <w:rPr>
          <w:rFonts w:ascii="Times New Roman" w:hAnsi="Times New Roman" w:cs="Times New Roman"/>
          <w:color w:val="000000" w:themeColor="text1"/>
          <w:sz w:val="24"/>
          <w:szCs w:val="24"/>
        </w:rPr>
        <w:t>З5</w:t>
      </w:r>
    </w:p>
    <w:p w:rsidR="00E537B2" w:rsidRPr="00006FE6" w:rsidRDefault="00E537B2" w:rsidP="00E537B2">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sidR="00375FF9">
        <w:rPr>
          <w:rFonts w:ascii="Times New Roman" w:hAnsi="Times New Roman" w:cs="Times New Roman"/>
          <w:sz w:val="24"/>
          <w:szCs w:val="24"/>
        </w:rPr>
        <w:t>-</w:t>
      </w:r>
      <w:r>
        <w:rPr>
          <w:rFonts w:ascii="Times New Roman" w:hAnsi="Times New Roman" w:cs="Times New Roman"/>
          <w:sz w:val="24"/>
          <w:szCs w:val="24"/>
        </w:rPr>
        <w:t>20</w:t>
      </w:r>
      <w:r w:rsidRPr="00006FE6">
        <w:rPr>
          <w:rFonts w:ascii="Times New Roman" w:hAnsi="Times New Roman" w:cs="Times New Roman"/>
          <w:sz w:val="24"/>
          <w:szCs w:val="24"/>
        </w:rPr>
        <w:t xml:space="preserve"> баллов</w:t>
      </w:r>
    </w:p>
    <w:p w:rsidR="00E537B2" w:rsidRPr="00E910AA" w:rsidRDefault="00E537B2" w:rsidP="00E537B2">
      <w:pPr>
        <w:keepLines/>
        <w:widowControl w:val="0"/>
        <w:suppressLineNumbers/>
        <w:suppressAutoHyphens/>
        <w:spacing w:after="0" w:line="240" w:lineRule="auto"/>
        <w:jc w:val="both"/>
        <w:rPr>
          <w:rFonts w:ascii="Times New Roman" w:hAnsi="Times New Roman" w:cs="Times New Roman"/>
          <w:sz w:val="24"/>
          <w:szCs w:val="24"/>
        </w:rPr>
      </w:pPr>
    </w:p>
    <w:p w:rsidR="00670688" w:rsidRPr="00A2473E" w:rsidRDefault="009C3E4F" w:rsidP="00375FF9">
      <w:pPr>
        <w:jc w:val="both"/>
        <w:rPr>
          <w:rFonts w:ascii="Times New Roman" w:hAnsi="Times New Roman" w:cs="Times New Roman"/>
          <w:b/>
          <w:sz w:val="24"/>
          <w:szCs w:val="24"/>
        </w:rPr>
      </w:pPr>
      <w:r>
        <w:rPr>
          <w:rFonts w:ascii="Times New Roman" w:eastAsia="Times New Roman" w:hAnsi="Times New Roman" w:cs="Times New Roman"/>
          <w:b/>
          <w:sz w:val="24"/>
          <w:szCs w:val="24"/>
        </w:rPr>
        <w:t>6.4.11</w:t>
      </w:r>
      <w:r w:rsidR="00A2473E" w:rsidRPr="00A2473E">
        <w:rPr>
          <w:rFonts w:ascii="Times New Roman" w:eastAsia="Times New Roman" w:hAnsi="Times New Roman" w:cs="Times New Roman"/>
          <w:b/>
          <w:sz w:val="24"/>
          <w:szCs w:val="24"/>
        </w:rPr>
        <w:t>.</w:t>
      </w:r>
      <w:r w:rsidR="00375FF9">
        <w:rPr>
          <w:rFonts w:ascii="Times New Roman" w:eastAsia="Times New Roman" w:hAnsi="Times New Roman" w:cs="Times New Roman"/>
          <w:b/>
          <w:sz w:val="24"/>
          <w:szCs w:val="24"/>
        </w:rPr>
        <w:t xml:space="preserve"> </w:t>
      </w:r>
      <w:r w:rsidR="00670688" w:rsidRPr="00A2473E">
        <w:rPr>
          <w:rFonts w:ascii="Times New Roman" w:eastAsia="Times New Roman" w:hAnsi="Times New Roman" w:cs="Times New Roman"/>
          <w:b/>
          <w:sz w:val="24"/>
          <w:szCs w:val="24"/>
        </w:rPr>
        <w:t>Практическая работа</w:t>
      </w:r>
      <w:r w:rsidR="00375FF9">
        <w:rPr>
          <w:rFonts w:ascii="Times New Roman" w:eastAsia="Times New Roman" w:hAnsi="Times New Roman" w:cs="Times New Roman"/>
          <w:b/>
          <w:sz w:val="24"/>
          <w:szCs w:val="24"/>
        </w:rPr>
        <w:t xml:space="preserve"> №28.</w:t>
      </w:r>
      <w:r w:rsidR="00A2473E" w:rsidRPr="00A2473E">
        <w:rPr>
          <w:rFonts w:ascii="Times New Roman" w:eastAsia="Times New Roman" w:hAnsi="Times New Roman" w:cs="Times New Roman"/>
          <w:b/>
          <w:sz w:val="24"/>
          <w:szCs w:val="24"/>
        </w:rPr>
        <w:t xml:space="preserve"> </w:t>
      </w:r>
      <w:r w:rsidR="00670688" w:rsidRPr="00A2473E">
        <w:rPr>
          <w:rFonts w:ascii="Times New Roman" w:hAnsi="Times New Roman" w:cs="Times New Roman"/>
          <w:b/>
          <w:sz w:val="24"/>
          <w:szCs w:val="24"/>
        </w:rPr>
        <w:t xml:space="preserve">Создание и редактирование графических и </w:t>
      </w:r>
      <w:proofErr w:type="spellStart"/>
      <w:r w:rsidR="00670688" w:rsidRPr="00A2473E">
        <w:rPr>
          <w:rFonts w:ascii="Times New Roman" w:hAnsi="Times New Roman" w:cs="Times New Roman"/>
          <w:b/>
          <w:sz w:val="24"/>
          <w:szCs w:val="24"/>
        </w:rPr>
        <w:t>мультимедийных</w:t>
      </w:r>
      <w:proofErr w:type="spellEnd"/>
      <w:r w:rsidR="00670688" w:rsidRPr="00A2473E">
        <w:rPr>
          <w:rFonts w:ascii="Times New Roman" w:hAnsi="Times New Roman" w:cs="Times New Roman"/>
          <w:b/>
          <w:sz w:val="24"/>
          <w:szCs w:val="24"/>
        </w:rPr>
        <w:t xml:space="preserve"> объектов средствами компьютерных презентаций для выполнения учебных заданий из различных предметных областей.</w:t>
      </w:r>
    </w:p>
    <w:p w:rsidR="00670688" w:rsidRPr="007E4ACC" w:rsidRDefault="00670688" w:rsidP="00A2473E">
      <w:pPr>
        <w:shd w:val="clear" w:color="auto" w:fill="FAFAFA"/>
        <w:spacing w:after="187" w:line="318" w:lineRule="atLeast"/>
        <w:jc w:val="both"/>
        <w:rPr>
          <w:rFonts w:ascii="Times New Roman" w:eastAsia="Times New Roman" w:hAnsi="Times New Roman" w:cs="Times New Roman"/>
          <w:sz w:val="24"/>
          <w:szCs w:val="24"/>
        </w:rPr>
      </w:pPr>
      <w:r w:rsidRPr="007E4ACC">
        <w:rPr>
          <w:rFonts w:ascii="Times New Roman" w:eastAsia="Times New Roman" w:hAnsi="Times New Roman" w:cs="Times New Roman"/>
          <w:iCs/>
          <w:sz w:val="24"/>
          <w:szCs w:val="24"/>
        </w:rPr>
        <w:t>Задание 1.</w:t>
      </w:r>
      <w:r w:rsidRPr="007E4ACC">
        <w:rPr>
          <w:rFonts w:ascii="Times New Roman" w:eastAsia="Times New Roman" w:hAnsi="Times New Roman" w:cs="Times New Roman"/>
          <w:sz w:val="24"/>
          <w:szCs w:val="24"/>
        </w:rPr>
        <w:t xml:space="preserve"> С помощью справочной системы выясните назначение пунктов меню панели инструментов </w:t>
      </w:r>
      <w:proofErr w:type="spellStart"/>
      <w:r w:rsidRPr="007E4ACC">
        <w:rPr>
          <w:rFonts w:ascii="Times New Roman" w:eastAsia="Times New Roman" w:hAnsi="Times New Roman" w:cs="Times New Roman"/>
          <w:sz w:val="24"/>
          <w:szCs w:val="24"/>
        </w:rPr>
        <w:t>PowerPoint</w:t>
      </w:r>
      <w:proofErr w:type="spellEnd"/>
      <w:r w:rsidRPr="007E4ACC">
        <w:rPr>
          <w:rFonts w:ascii="Times New Roman" w:eastAsia="Times New Roman" w:hAnsi="Times New Roman" w:cs="Times New Roman"/>
          <w:sz w:val="24"/>
          <w:szCs w:val="24"/>
        </w:rPr>
        <w:t>. Результаты представьте в таблице.</w:t>
      </w:r>
    </w:p>
    <w:p w:rsidR="00670688" w:rsidRPr="007E4ACC" w:rsidRDefault="00670688" w:rsidP="00A2473E">
      <w:pPr>
        <w:shd w:val="clear" w:color="auto" w:fill="FAFAFA"/>
        <w:spacing w:after="187" w:line="318" w:lineRule="atLeast"/>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 </w:t>
      </w:r>
      <w:r w:rsidRPr="007E4ACC">
        <w:rPr>
          <w:rFonts w:ascii="Times New Roman" w:eastAsia="Times New Roman" w:hAnsi="Times New Roman" w:cs="Times New Roman"/>
          <w:iCs/>
          <w:sz w:val="24"/>
          <w:szCs w:val="24"/>
        </w:rPr>
        <w:t>Задание 2.</w:t>
      </w:r>
      <w:r w:rsidRPr="007E4ACC">
        <w:rPr>
          <w:rFonts w:ascii="Times New Roman" w:eastAsia="Times New Roman" w:hAnsi="Times New Roman" w:cs="Times New Roman"/>
          <w:sz w:val="24"/>
          <w:szCs w:val="24"/>
        </w:rPr>
        <w:t xml:space="preserve"> Создайте презентацию из Мастера </w:t>
      </w:r>
      <w:proofErr w:type="spellStart"/>
      <w:r w:rsidRPr="007E4ACC">
        <w:rPr>
          <w:rFonts w:ascii="Times New Roman" w:eastAsia="Times New Roman" w:hAnsi="Times New Roman" w:cs="Times New Roman"/>
          <w:sz w:val="24"/>
          <w:szCs w:val="24"/>
        </w:rPr>
        <w:t>автосодержания</w:t>
      </w:r>
      <w:proofErr w:type="spellEnd"/>
      <w:r w:rsidRPr="007E4ACC">
        <w:rPr>
          <w:rFonts w:ascii="Times New Roman" w:eastAsia="Times New Roman" w:hAnsi="Times New Roman" w:cs="Times New Roman"/>
          <w:sz w:val="24"/>
          <w:szCs w:val="24"/>
        </w:rPr>
        <w:t xml:space="preserve"> и преобразуйте ее следующим образом:</w:t>
      </w:r>
    </w:p>
    <w:p w:rsidR="00670688" w:rsidRPr="007E4ACC" w:rsidRDefault="00670688" w:rsidP="00DB1FC4">
      <w:pPr>
        <w:numPr>
          <w:ilvl w:val="0"/>
          <w:numId w:val="33"/>
        </w:numPr>
        <w:shd w:val="clear" w:color="auto" w:fill="FAFAFA"/>
        <w:spacing w:after="0" w:line="240" w:lineRule="auto"/>
        <w:ind w:left="468"/>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замените стандартный те</w:t>
      </w:r>
      <w:proofErr w:type="gramStart"/>
      <w:r w:rsidRPr="007E4ACC">
        <w:rPr>
          <w:rFonts w:ascii="Times New Roman" w:eastAsia="Times New Roman" w:hAnsi="Times New Roman" w:cs="Times New Roman"/>
          <w:sz w:val="24"/>
          <w:szCs w:val="24"/>
        </w:rPr>
        <w:t>кст в сл</w:t>
      </w:r>
      <w:proofErr w:type="gramEnd"/>
      <w:r w:rsidRPr="007E4ACC">
        <w:rPr>
          <w:rFonts w:ascii="Times New Roman" w:eastAsia="Times New Roman" w:hAnsi="Times New Roman" w:cs="Times New Roman"/>
          <w:sz w:val="24"/>
          <w:szCs w:val="24"/>
        </w:rPr>
        <w:t>айдах шаблона вашим текстом;</w:t>
      </w:r>
    </w:p>
    <w:p w:rsidR="00670688" w:rsidRPr="007E4ACC" w:rsidRDefault="00670688" w:rsidP="00DB1FC4">
      <w:pPr>
        <w:numPr>
          <w:ilvl w:val="0"/>
          <w:numId w:val="33"/>
        </w:numPr>
        <w:shd w:val="clear" w:color="auto" w:fill="FAFAFA"/>
        <w:spacing w:after="0" w:line="240" w:lineRule="auto"/>
        <w:ind w:left="468"/>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 xml:space="preserve">перейдя в </w:t>
      </w:r>
      <w:proofErr w:type="gramStart"/>
      <w:r w:rsidRPr="007E4ACC">
        <w:rPr>
          <w:rFonts w:ascii="Times New Roman" w:eastAsia="Times New Roman" w:hAnsi="Times New Roman" w:cs="Times New Roman"/>
          <w:sz w:val="24"/>
          <w:szCs w:val="24"/>
        </w:rPr>
        <w:t>режим</w:t>
      </w:r>
      <w:proofErr w:type="gramEnd"/>
      <w:r w:rsidRPr="007E4ACC">
        <w:rPr>
          <w:rFonts w:ascii="Times New Roman" w:eastAsia="Times New Roman" w:hAnsi="Times New Roman" w:cs="Times New Roman"/>
          <w:sz w:val="24"/>
          <w:szCs w:val="24"/>
        </w:rPr>
        <w:t xml:space="preserve"> Сортировщик слайдов, ознакомьтесь с вариантами:</w:t>
      </w:r>
    </w:p>
    <w:p w:rsidR="00670688" w:rsidRPr="007E4ACC" w:rsidRDefault="00670688" w:rsidP="00DB1FC4">
      <w:pPr>
        <w:numPr>
          <w:ilvl w:val="0"/>
          <w:numId w:val="33"/>
        </w:numPr>
        <w:shd w:val="clear" w:color="auto" w:fill="FAFAFA"/>
        <w:spacing w:after="0" w:line="240" w:lineRule="auto"/>
        <w:ind w:left="468"/>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оформления слайдов;</w:t>
      </w:r>
    </w:p>
    <w:p w:rsidR="00670688" w:rsidRPr="007E4ACC" w:rsidRDefault="00670688" w:rsidP="00DB1FC4">
      <w:pPr>
        <w:numPr>
          <w:ilvl w:val="0"/>
          <w:numId w:val="33"/>
        </w:numPr>
        <w:shd w:val="clear" w:color="auto" w:fill="FAFAFA"/>
        <w:spacing w:after="0" w:line="240" w:lineRule="auto"/>
        <w:ind w:left="468"/>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стандартных цветовых схем;</w:t>
      </w:r>
    </w:p>
    <w:p w:rsidR="00670688" w:rsidRPr="007E4ACC" w:rsidRDefault="00670688" w:rsidP="00DB1FC4">
      <w:pPr>
        <w:numPr>
          <w:ilvl w:val="0"/>
          <w:numId w:val="33"/>
        </w:numPr>
        <w:shd w:val="clear" w:color="auto" w:fill="FAFAFA"/>
        <w:spacing w:after="0" w:line="240" w:lineRule="auto"/>
        <w:ind w:left="468"/>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эффектов смены слайдов и их звукового сопровождения;</w:t>
      </w:r>
    </w:p>
    <w:p w:rsidR="00670688" w:rsidRPr="007E4ACC" w:rsidRDefault="00670688" w:rsidP="00DB1FC4">
      <w:pPr>
        <w:numPr>
          <w:ilvl w:val="0"/>
          <w:numId w:val="33"/>
        </w:numPr>
        <w:shd w:val="clear" w:color="auto" w:fill="FAFAFA"/>
        <w:spacing w:after="0" w:line="240" w:lineRule="auto"/>
        <w:ind w:left="468"/>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озвучьте первый слайд презентации с помощью звукового музыкального файла, второй — с помощью звукозаписи речевого комментария;</w:t>
      </w:r>
    </w:p>
    <w:p w:rsidR="00670688" w:rsidRPr="007E4ACC" w:rsidRDefault="00670688" w:rsidP="00DB1FC4">
      <w:pPr>
        <w:numPr>
          <w:ilvl w:val="0"/>
          <w:numId w:val="33"/>
        </w:numPr>
        <w:shd w:val="clear" w:color="auto" w:fill="FAFAFA"/>
        <w:spacing w:after="0" w:line="240" w:lineRule="auto"/>
        <w:ind w:left="468"/>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ознакомьтесь с вариантами эффектов анимации текста и графических объектов слайдов;</w:t>
      </w:r>
    </w:p>
    <w:p w:rsidR="00670688" w:rsidRPr="007E4ACC" w:rsidRDefault="00670688" w:rsidP="00DB1FC4">
      <w:pPr>
        <w:numPr>
          <w:ilvl w:val="0"/>
          <w:numId w:val="33"/>
        </w:numPr>
        <w:shd w:val="clear" w:color="auto" w:fill="FAFAFA"/>
        <w:spacing w:after="0" w:line="240" w:lineRule="auto"/>
        <w:ind w:left="468"/>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 xml:space="preserve">после третьего слайда презентации создайте новый слайд, оформив его собственной цветовой схемой. Используя </w:t>
      </w:r>
      <w:proofErr w:type="spellStart"/>
      <w:r w:rsidRPr="007E4ACC">
        <w:rPr>
          <w:rFonts w:ascii="Times New Roman" w:eastAsia="Times New Roman" w:hAnsi="Times New Roman" w:cs="Times New Roman"/>
          <w:sz w:val="24"/>
          <w:szCs w:val="24"/>
        </w:rPr>
        <w:t>Автофигуры</w:t>
      </w:r>
      <w:proofErr w:type="spellEnd"/>
      <w:r w:rsidRPr="007E4ACC">
        <w:rPr>
          <w:rFonts w:ascii="Times New Roman" w:eastAsia="Times New Roman" w:hAnsi="Times New Roman" w:cs="Times New Roman"/>
          <w:sz w:val="24"/>
          <w:szCs w:val="24"/>
        </w:rPr>
        <w:t xml:space="preserve"> меню Рисование, вставьте в этот слайд управляющую кнопку для запуска программы </w:t>
      </w:r>
      <w:proofErr w:type="spellStart"/>
      <w:r w:rsidRPr="007E4ACC">
        <w:rPr>
          <w:rFonts w:ascii="Times New Roman" w:eastAsia="Times New Roman" w:hAnsi="Times New Roman" w:cs="Times New Roman"/>
          <w:sz w:val="24"/>
          <w:szCs w:val="24"/>
        </w:rPr>
        <w:t>Paint</w:t>
      </w:r>
      <w:proofErr w:type="spellEnd"/>
      <w:r w:rsidRPr="007E4ACC">
        <w:rPr>
          <w:rFonts w:ascii="Times New Roman" w:eastAsia="Times New Roman" w:hAnsi="Times New Roman" w:cs="Times New Roman"/>
          <w:sz w:val="24"/>
          <w:szCs w:val="24"/>
        </w:rPr>
        <w:t>;</w:t>
      </w:r>
    </w:p>
    <w:p w:rsidR="00670688" w:rsidRPr="007E4ACC" w:rsidRDefault="00670688" w:rsidP="00DB1FC4">
      <w:pPr>
        <w:numPr>
          <w:ilvl w:val="0"/>
          <w:numId w:val="33"/>
        </w:numPr>
        <w:shd w:val="clear" w:color="auto" w:fill="FAFAFA"/>
        <w:spacing w:after="0" w:line="240" w:lineRule="auto"/>
        <w:ind w:left="468"/>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вставьте в последний слайд гиперссылку, позволяющую вернуться в начало презентации;</w:t>
      </w:r>
    </w:p>
    <w:p w:rsidR="00670688" w:rsidRPr="007E4ACC" w:rsidRDefault="00670688" w:rsidP="00DB1FC4">
      <w:pPr>
        <w:numPr>
          <w:ilvl w:val="0"/>
          <w:numId w:val="33"/>
        </w:numPr>
        <w:shd w:val="clear" w:color="auto" w:fill="FAFAFA"/>
        <w:spacing w:after="0" w:line="240" w:lineRule="auto"/>
        <w:ind w:left="468"/>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сохраните презентацию в своей рабочей папке в двух форматах: презентации (ПР18.ppt) и демонстрации (ПР18.pps);</w:t>
      </w:r>
    </w:p>
    <w:p w:rsidR="00670688" w:rsidRPr="007E4ACC" w:rsidRDefault="00670688" w:rsidP="00DB1FC4">
      <w:pPr>
        <w:numPr>
          <w:ilvl w:val="0"/>
          <w:numId w:val="33"/>
        </w:numPr>
        <w:shd w:val="clear" w:color="auto" w:fill="FAFAFA"/>
        <w:spacing w:after="0" w:line="240" w:lineRule="auto"/>
        <w:ind w:left="468"/>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последовательно запустите на выполнение оба файла, отметьте различия операций запуска;</w:t>
      </w:r>
    </w:p>
    <w:p w:rsidR="00670688" w:rsidRPr="007E4ACC" w:rsidRDefault="00670688" w:rsidP="00DB1FC4">
      <w:pPr>
        <w:numPr>
          <w:ilvl w:val="0"/>
          <w:numId w:val="33"/>
        </w:numPr>
        <w:shd w:val="clear" w:color="auto" w:fill="FAFAFA"/>
        <w:spacing w:after="0" w:line="240" w:lineRule="auto"/>
        <w:ind w:left="468"/>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ознакомьтесь с вариантами выделения отдельных элементов слайда в момент его демонстрации с помощью ручки, фломастера, маркера, расположенных в левом нижнем углу демонстрируемого слайда;</w:t>
      </w:r>
    </w:p>
    <w:p w:rsidR="00670688" w:rsidRPr="007E4ACC" w:rsidRDefault="00670688" w:rsidP="00DB1FC4">
      <w:pPr>
        <w:numPr>
          <w:ilvl w:val="0"/>
          <w:numId w:val="33"/>
        </w:numPr>
        <w:shd w:val="clear" w:color="auto" w:fill="FAFAFA"/>
        <w:spacing w:after="0" w:line="240" w:lineRule="auto"/>
        <w:ind w:left="468"/>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установите автоматические режимы анимации объектов и смены слайдов презентации;</w:t>
      </w:r>
    </w:p>
    <w:p w:rsidR="00670688" w:rsidRPr="007E4ACC" w:rsidRDefault="00670688" w:rsidP="00DB1FC4">
      <w:pPr>
        <w:numPr>
          <w:ilvl w:val="0"/>
          <w:numId w:val="33"/>
        </w:numPr>
        <w:shd w:val="clear" w:color="auto" w:fill="FAFAFA"/>
        <w:spacing w:after="0" w:line="240" w:lineRule="auto"/>
        <w:ind w:left="468"/>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запустите на выполнение слайд-фильм в режиме презентации и отрегулируйте временные интервалы показа слайдов, эффекты анимации и звука;</w:t>
      </w:r>
    </w:p>
    <w:p w:rsidR="00670688" w:rsidRPr="007E4ACC" w:rsidRDefault="00670688" w:rsidP="00DB1FC4">
      <w:pPr>
        <w:numPr>
          <w:ilvl w:val="0"/>
          <w:numId w:val="33"/>
        </w:numPr>
        <w:shd w:val="clear" w:color="auto" w:fill="FAFAFA"/>
        <w:spacing w:after="0" w:line="240" w:lineRule="auto"/>
        <w:ind w:left="468"/>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запустите на выполнение слайд-фильм в режиме демонстрации.</w:t>
      </w:r>
    </w:p>
    <w:p w:rsidR="00670688" w:rsidRDefault="00670688" w:rsidP="00A2473E">
      <w:pPr>
        <w:spacing w:after="187" w:line="240" w:lineRule="auto"/>
        <w:jc w:val="both"/>
        <w:rPr>
          <w:rFonts w:ascii="Times New Roman" w:eastAsia="Times New Roman" w:hAnsi="Times New Roman" w:cs="Times New Roman"/>
          <w:sz w:val="24"/>
          <w:szCs w:val="24"/>
          <w:shd w:val="clear" w:color="auto" w:fill="FAFAFA"/>
        </w:rPr>
      </w:pPr>
      <w:r w:rsidRPr="007E4ACC">
        <w:rPr>
          <w:rFonts w:ascii="Times New Roman" w:eastAsia="Times New Roman" w:hAnsi="Times New Roman" w:cs="Times New Roman"/>
          <w:sz w:val="24"/>
          <w:szCs w:val="24"/>
          <w:shd w:val="clear" w:color="auto" w:fill="FAFAFA"/>
        </w:rPr>
        <w:br/>
        <w:t> </w:t>
      </w:r>
      <w:r w:rsidRPr="007E4ACC">
        <w:rPr>
          <w:rFonts w:ascii="Times New Roman" w:eastAsia="Times New Roman" w:hAnsi="Times New Roman" w:cs="Times New Roman"/>
          <w:i/>
          <w:iCs/>
          <w:sz w:val="24"/>
          <w:szCs w:val="24"/>
        </w:rPr>
        <w:t>Задание 3.</w:t>
      </w:r>
      <w:r w:rsidRPr="007E4ACC">
        <w:rPr>
          <w:rFonts w:ascii="Times New Roman" w:eastAsia="Times New Roman" w:hAnsi="Times New Roman" w:cs="Times New Roman"/>
          <w:sz w:val="24"/>
          <w:szCs w:val="24"/>
        </w:rPr>
        <w:t> </w:t>
      </w:r>
      <w:r w:rsidRPr="007E4ACC">
        <w:rPr>
          <w:rFonts w:ascii="Times New Roman" w:eastAsia="Times New Roman" w:hAnsi="Times New Roman" w:cs="Times New Roman"/>
          <w:sz w:val="24"/>
          <w:szCs w:val="24"/>
          <w:shd w:val="clear" w:color="auto" w:fill="FAFAFA"/>
        </w:rPr>
        <w:t>Используя</w:t>
      </w:r>
      <w:r w:rsidRPr="007E4ACC">
        <w:rPr>
          <w:rFonts w:ascii="Times New Roman" w:eastAsia="Times New Roman" w:hAnsi="Times New Roman" w:cs="Times New Roman"/>
          <w:sz w:val="24"/>
          <w:szCs w:val="24"/>
        </w:rPr>
        <w:t> </w:t>
      </w:r>
      <w:r w:rsidRPr="007E4ACC">
        <w:rPr>
          <w:rFonts w:ascii="Times New Roman" w:eastAsia="Times New Roman" w:hAnsi="Times New Roman" w:cs="Times New Roman"/>
          <w:sz w:val="24"/>
          <w:szCs w:val="24"/>
          <w:shd w:val="clear" w:color="auto" w:fill="FAFAFA"/>
          <w:lang w:val="en-US"/>
        </w:rPr>
        <w:t>Power</w:t>
      </w:r>
      <w:r w:rsidRPr="007E4ACC">
        <w:rPr>
          <w:rFonts w:ascii="Times New Roman" w:eastAsia="Times New Roman" w:hAnsi="Times New Roman" w:cs="Times New Roman"/>
          <w:sz w:val="24"/>
          <w:szCs w:val="24"/>
          <w:lang w:val="en-US"/>
        </w:rPr>
        <w:t> </w:t>
      </w:r>
      <w:r w:rsidRPr="007E4ACC">
        <w:rPr>
          <w:rFonts w:ascii="Times New Roman" w:eastAsia="Times New Roman" w:hAnsi="Times New Roman" w:cs="Times New Roman"/>
          <w:sz w:val="24"/>
          <w:szCs w:val="24"/>
          <w:shd w:val="clear" w:color="auto" w:fill="FAFAFA"/>
          <w:lang w:val="en-US"/>
        </w:rPr>
        <w:t>Point</w:t>
      </w:r>
      <w:r w:rsidRPr="007E4ACC">
        <w:rPr>
          <w:rFonts w:ascii="Times New Roman" w:eastAsia="Times New Roman" w:hAnsi="Times New Roman" w:cs="Times New Roman"/>
          <w:sz w:val="24"/>
          <w:szCs w:val="24"/>
          <w:shd w:val="clear" w:color="auto" w:fill="FAFAFA"/>
        </w:rPr>
        <w:t xml:space="preserve">, подготовьте презентацию по теме «Аппаратное обеспечение ПК». </w:t>
      </w:r>
      <w:proofErr w:type="spellStart"/>
      <w:r w:rsidRPr="007E4ACC">
        <w:rPr>
          <w:rFonts w:ascii="Times New Roman" w:eastAsia="Times New Roman" w:hAnsi="Times New Roman" w:cs="Times New Roman"/>
          <w:sz w:val="24"/>
          <w:szCs w:val="24"/>
          <w:shd w:val="clear" w:color="auto" w:fill="FAFAFA"/>
        </w:rPr>
        <w:t>Применит</w:t>
      </w:r>
      <w:proofErr w:type="gramStart"/>
      <w:r w:rsidRPr="007E4ACC">
        <w:rPr>
          <w:rFonts w:ascii="Times New Roman" w:eastAsia="Times New Roman" w:hAnsi="Times New Roman" w:cs="Times New Roman"/>
          <w:sz w:val="24"/>
          <w:szCs w:val="24"/>
          <w:shd w:val="clear" w:color="auto" w:fill="FAFAFA"/>
        </w:rPr>
        <w:t>t</w:t>
      </w:r>
      <w:proofErr w:type="spellEnd"/>
      <w:proofErr w:type="gramEnd"/>
      <w:r w:rsidRPr="007E4ACC">
        <w:rPr>
          <w:rFonts w:ascii="Times New Roman" w:eastAsia="Times New Roman" w:hAnsi="Times New Roman" w:cs="Times New Roman"/>
          <w:sz w:val="24"/>
          <w:szCs w:val="24"/>
          <w:shd w:val="clear" w:color="auto" w:fill="FAFAFA"/>
        </w:rPr>
        <w:t xml:space="preserve"> наибольшее число возможностей и эффектов, реализуемых программой. Предусмотрите гиперссылки как внутри презентации, так и внешние презентации.</w:t>
      </w:r>
    </w:p>
    <w:p w:rsidR="009364D4" w:rsidRPr="00A2473E" w:rsidRDefault="009364D4" w:rsidP="009364D4">
      <w:pPr>
        <w:keepNext/>
        <w:keepLines/>
        <w:suppressLineNumbers/>
        <w:suppressAutoHyphens/>
        <w:spacing w:after="0" w:line="240" w:lineRule="auto"/>
        <w:jc w:val="both"/>
        <w:rPr>
          <w:rFonts w:ascii="Times New Roman" w:hAnsi="Times New Roman"/>
          <w:sz w:val="24"/>
          <w:szCs w:val="24"/>
        </w:rPr>
      </w:pPr>
      <w:r w:rsidRPr="00A2473E">
        <w:rPr>
          <w:rFonts w:ascii="Times New Roman" w:hAnsi="Times New Roman"/>
          <w:sz w:val="24"/>
          <w:szCs w:val="24"/>
        </w:rPr>
        <w:t>Время на подготовку и выполнение: 90 мин.</w:t>
      </w:r>
    </w:p>
    <w:p w:rsidR="007E4ACC" w:rsidRPr="00006FE6" w:rsidRDefault="007E4ACC" w:rsidP="007E4ACC">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proofErr w:type="gramStart"/>
      <w:r w:rsidR="009364D4">
        <w:rPr>
          <w:rFonts w:ascii="Times New Roman" w:hAnsi="Times New Roman" w:cs="Times New Roman"/>
          <w:sz w:val="24"/>
          <w:szCs w:val="24"/>
        </w:rPr>
        <w:t>:</w:t>
      </w:r>
      <w:r w:rsidRPr="00006FE6">
        <w:rPr>
          <w:rFonts w:ascii="Times New Roman" w:eastAsiaTheme="majorEastAsia" w:hAnsi="Times New Roman" w:cs="Times New Roman"/>
          <w:color w:val="000000" w:themeColor="text1"/>
          <w:sz w:val="24"/>
          <w:szCs w:val="24"/>
        </w:rPr>
        <w:t>У</w:t>
      </w:r>
      <w:proofErr w:type="gramEnd"/>
      <w:r w:rsidRPr="00006FE6">
        <w:rPr>
          <w:rFonts w:ascii="Times New Roman" w:eastAsiaTheme="majorEastAsia" w:hAnsi="Times New Roman" w:cs="Times New Roman"/>
          <w:color w:val="000000" w:themeColor="text1"/>
          <w:sz w:val="24"/>
          <w:szCs w:val="24"/>
        </w:rPr>
        <w:t xml:space="preserve">2 У3 З1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7E4ACC" w:rsidRPr="00006FE6" w:rsidRDefault="007E4ACC" w:rsidP="007E4ACC">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 xml:space="preserve"> </w:t>
      </w:r>
      <w:r w:rsidR="009364D4">
        <w:rPr>
          <w:rFonts w:ascii="Times New Roman" w:hAnsi="Times New Roman" w:cs="Times New Roman"/>
          <w:sz w:val="24"/>
          <w:szCs w:val="24"/>
        </w:rPr>
        <w:t>-</w:t>
      </w:r>
      <w:r>
        <w:rPr>
          <w:rFonts w:ascii="Times New Roman" w:hAnsi="Times New Roman" w:cs="Times New Roman"/>
          <w:sz w:val="24"/>
          <w:szCs w:val="24"/>
        </w:rPr>
        <w:t>20</w:t>
      </w:r>
      <w:r w:rsidRPr="00006FE6">
        <w:rPr>
          <w:rFonts w:ascii="Times New Roman" w:hAnsi="Times New Roman" w:cs="Times New Roman"/>
          <w:sz w:val="24"/>
          <w:szCs w:val="24"/>
        </w:rPr>
        <w:t xml:space="preserve"> баллов</w:t>
      </w:r>
    </w:p>
    <w:p w:rsidR="00517878" w:rsidRDefault="00517878" w:rsidP="00517878">
      <w:pPr>
        <w:pStyle w:val="a9"/>
        <w:ind w:left="502"/>
        <w:jc w:val="both"/>
        <w:rPr>
          <w:b/>
        </w:rPr>
      </w:pPr>
    </w:p>
    <w:p w:rsidR="006031EC" w:rsidRPr="009364D4" w:rsidRDefault="00517878" w:rsidP="009364D4">
      <w:pPr>
        <w:jc w:val="both"/>
        <w:rPr>
          <w:rFonts w:ascii="Times New Roman" w:hAnsi="Times New Roman" w:cs="Times New Roman"/>
          <w:b/>
          <w:sz w:val="24"/>
          <w:szCs w:val="24"/>
        </w:rPr>
      </w:pPr>
      <w:r w:rsidRPr="009364D4">
        <w:rPr>
          <w:rFonts w:ascii="Times New Roman" w:hAnsi="Times New Roman" w:cs="Times New Roman"/>
          <w:b/>
          <w:sz w:val="24"/>
          <w:szCs w:val="24"/>
        </w:rPr>
        <w:t>6.4.1</w:t>
      </w:r>
      <w:r w:rsidR="009C3E4F">
        <w:rPr>
          <w:rFonts w:ascii="Times New Roman" w:hAnsi="Times New Roman" w:cs="Times New Roman"/>
          <w:b/>
          <w:sz w:val="24"/>
          <w:szCs w:val="24"/>
        </w:rPr>
        <w:t>2</w:t>
      </w:r>
      <w:r w:rsidR="009364D4" w:rsidRPr="009364D4">
        <w:rPr>
          <w:rFonts w:ascii="Times New Roman" w:hAnsi="Times New Roman" w:cs="Times New Roman"/>
          <w:b/>
          <w:sz w:val="24"/>
          <w:szCs w:val="24"/>
        </w:rPr>
        <w:t>.</w:t>
      </w:r>
      <w:r w:rsidRPr="009364D4">
        <w:rPr>
          <w:rFonts w:ascii="Times New Roman" w:hAnsi="Times New Roman" w:cs="Times New Roman"/>
          <w:b/>
          <w:sz w:val="24"/>
          <w:szCs w:val="24"/>
        </w:rPr>
        <w:t xml:space="preserve"> </w:t>
      </w:r>
      <w:r w:rsidR="006031EC" w:rsidRPr="009364D4">
        <w:rPr>
          <w:rFonts w:ascii="Times New Roman" w:hAnsi="Times New Roman" w:cs="Times New Roman"/>
          <w:b/>
          <w:sz w:val="24"/>
          <w:szCs w:val="24"/>
        </w:rPr>
        <w:t>Практическая работа</w:t>
      </w:r>
      <w:r w:rsidR="009364D4" w:rsidRPr="009364D4">
        <w:rPr>
          <w:rFonts w:ascii="Times New Roman" w:hAnsi="Times New Roman" w:cs="Times New Roman"/>
          <w:b/>
          <w:sz w:val="24"/>
          <w:szCs w:val="24"/>
        </w:rPr>
        <w:t xml:space="preserve"> №29.</w:t>
      </w:r>
      <w:r w:rsidR="006031EC" w:rsidRPr="009364D4">
        <w:rPr>
          <w:rFonts w:ascii="Times New Roman" w:hAnsi="Times New Roman" w:cs="Times New Roman"/>
          <w:b/>
          <w:sz w:val="24"/>
          <w:szCs w:val="24"/>
        </w:rPr>
        <w:t xml:space="preserve"> Использование</w:t>
      </w:r>
      <w:r w:rsidR="009364D4" w:rsidRPr="009364D4">
        <w:rPr>
          <w:rFonts w:ascii="Times New Roman" w:hAnsi="Times New Roman" w:cs="Times New Roman"/>
          <w:b/>
          <w:sz w:val="24"/>
          <w:szCs w:val="24"/>
        </w:rPr>
        <w:t xml:space="preserve"> презентационного оборудования</w:t>
      </w:r>
    </w:p>
    <w:p w:rsidR="00843F32" w:rsidRPr="005B719C" w:rsidRDefault="00843F32" w:rsidP="00517878">
      <w:pPr>
        <w:spacing w:after="150" w:line="240" w:lineRule="auto"/>
        <w:jc w:val="both"/>
        <w:rPr>
          <w:rFonts w:ascii="Times New Roman" w:eastAsia="Times New Roman" w:hAnsi="Times New Roman" w:cs="Times New Roman"/>
          <w:color w:val="333333"/>
          <w:sz w:val="24"/>
          <w:szCs w:val="24"/>
        </w:rPr>
      </w:pPr>
      <w:r w:rsidRPr="007E4ACC">
        <w:rPr>
          <w:rFonts w:ascii="Times New Roman" w:eastAsia="Times New Roman" w:hAnsi="Times New Roman" w:cs="Times New Roman"/>
          <w:iCs/>
          <w:color w:val="333333"/>
          <w:sz w:val="24"/>
          <w:szCs w:val="24"/>
        </w:rPr>
        <w:lastRenderedPageBreak/>
        <w:t>Задание 1.</w:t>
      </w:r>
      <w:r w:rsidRPr="005B719C">
        <w:rPr>
          <w:rFonts w:ascii="Times New Roman" w:eastAsia="Times New Roman" w:hAnsi="Times New Roman" w:cs="Times New Roman"/>
          <w:color w:val="333333"/>
          <w:sz w:val="24"/>
          <w:szCs w:val="24"/>
        </w:rPr>
        <w:t xml:space="preserve"> С помощью справочной системы выясните назначение пунктов меню панели инструментов </w:t>
      </w:r>
      <w:proofErr w:type="spellStart"/>
      <w:r w:rsidRPr="005B719C">
        <w:rPr>
          <w:rFonts w:ascii="Times New Roman" w:eastAsia="Times New Roman" w:hAnsi="Times New Roman" w:cs="Times New Roman"/>
          <w:color w:val="333333"/>
          <w:sz w:val="24"/>
          <w:szCs w:val="24"/>
        </w:rPr>
        <w:t>PowerPoint</w:t>
      </w:r>
      <w:proofErr w:type="spellEnd"/>
      <w:r w:rsidRPr="005B719C">
        <w:rPr>
          <w:rFonts w:ascii="Times New Roman" w:eastAsia="Times New Roman" w:hAnsi="Times New Roman" w:cs="Times New Roman"/>
          <w:color w:val="333333"/>
          <w:sz w:val="24"/>
          <w:szCs w:val="24"/>
        </w:rPr>
        <w:t>. Результаты представьте в таблице.</w:t>
      </w:r>
    </w:p>
    <w:p w:rsidR="00843F32" w:rsidRPr="005B719C" w:rsidRDefault="00843F32" w:rsidP="00517878">
      <w:pPr>
        <w:spacing w:after="150" w:line="240" w:lineRule="auto"/>
        <w:jc w:val="both"/>
        <w:rPr>
          <w:rFonts w:ascii="Times New Roman" w:eastAsia="Times New Roman" w:hAnsi="Times New Roman" w:cs="Times New Roman"/>
          <w:color w:val="333333"/>
          <w:sz w:val="24"/>
          <w:szCs w:val="24"/>
        </w:rPr>
      </w:pPr>
      <w:r w:rsidRPr="007E4ACC">
        <w:rPr>
          <w:rFonts w:ascii="Times New Roman" w:eastAsia="Times New Roman" w:hAnsi="Times New Roman" w:cs="Times New Roman"/>
          <w:iCs/>
          <w:color w:val="333333"/>
          <w:sz w:val="24"/>
          <w:szCs w:val="24"/>
        </w:rPr>
        <w:t>Задание 2.</w:t>
      </w:r>
      <w:r w:rsidRPr="005B719C">
        <w:rPr>
          <w:rFonts w:ascii="Times New Roman" w:eastAsia="Times New Roman" w:hAnsi="Times New Roman" w:cs="Times New Roman"/>
          <w:color w:val="333333"/>
          <w:sz w:val="24"/>
          <w:szCs w:val="24"/>
        </w:rPr>
        <w:t xml:space="preserve"> Создайте презентацию из Мастера </w:t>
      </w:r>
      <w:proofErr w:type="spellStart"/>
      <w:r w:rsidRPr="005B719C">
        <w:rPr>
          <w:rFonts w:ascii="Times New Roman" w:eastAsia="Times New Roman" w:hAnsi="Times New Roman" w:cs="Times New Roman"/>
          <w:color w:val="333333"/>
          <w:sz w:val="24"/>
          <w:szCs w:val="24"/>
        </w:rPr>
        <w:t>автосодержания</w:t>
      </w:r>
      <w:proofErr w:type="spellEnd"/>
      <w:r w:rsidRPr="005B719C">
        <w:rPr>
          <w:rFonts w:ascii="Times New Roman" w:eastAsia="Times New Roman" w:hAnsi="Times New Roman" w:cs="Times New Roman"/>
          <w:color w:val="333333"/>
          <w:sz w:val="24"/>
          <w:szCs w:val="24"/>
        </w:rPr>
        <w:t xml:space="preserve"> и преобразуйте ее следующим образом:</w:t>
      </w:r>
    </w:p>
    <w:p w:rsidR="00843F32" w:rsidRPr="005B719C" w:rsidRDefault="00843F32" w:rsidP="009C3E4F">
      <w:pPr>
        <w:pStyle w:val="a9"/>
        <w:numPr>
          <w:ilvl w:val="0"/>
          <w:numId w:val="61"/>
        </w:numPr>
        <w:jc w:val="both"/>
        <w:rPr>
          <w:color w:val="333333"/>
        </w:rPr>
      </w:pPr>
      <w:r w:rsidRPr="005B719C">
        <w:rPr>
          <w:color w:val="333333"/>
        </w:rPr>
        <w:t>замените стандартный те</w:t>
      </w:r>
      <w:proofErr w:type="gramStart"/>
      <w:r w:rsidRPr="005B719C">
        <w:rPr>
          <w:color w:val="333333"/>
        </w:rPr>
        <w:t>кст в сл</w:t>
      </w:r>
      <w:proofErr w:type="gramEnd"/>
      <w:r w:rsidRPr="005B719C">
        <w:rPr>
          <w:color w:val="333333"/>
        </w:rPr>
        <w:t>айдах шаблона вашим текстом;</w:t>
      </w:r>
    </w:p>
    <w:p w:rsidR="00843F32" w:rsidRPr="005B719C" w:rsidRDefault="00843F32" w:rsidP="009C3E4F">
      <w:pPr>
        <w:pStyle w:val="a9"/>
        <w:numPr>
          <w:ilvl w:val="0"/>
          <w:numId w:val="61"/>
        </w:numPr>
        <w:jc w:val="both"/>
        <w:rPr>
          <w:color w:val="333333"/>
        </w:rPr>
      </w:pPr>
      <w:r w:rsidRPr="005B719C">
        <w:rPr>
          <w:color w:val="333333"/>
        </w:rPr>
        <w:t xml:space="preserve">перейдя в </w:t>
      </w:r>
      <w:proofErr w:type="gramStart"/>
      <w:r w:rsidRPr="005B719C">
        <w:rPr>
          <w:color w:val="333333"/>
        </w:rPr>
        <w:t>режим</w:t>
      </w:r>
      <w:proofErr w:type="gramEnd"/>
      <w:r w:rsidRPr="005B719C">
        <w:rPr>
          <w:color w:val="333333"/>
        </w:rPr>
        <w:t xml:space="preserve"> Сортировщик слайдов, ознакомьтесь с вариантами:</w:t>
      </w:r>
    </w:p>
    <w:p w:rsidR="00843F32" w:rsidRPr="005B719C" w:rsidRDefault="00843F32" w:rsidP="009C3E4F">
      <w:pPr>
        <w:pStyle w:val="a9"/>
        <w:numPr>
          <w:ilvl w:val="0"/>
          <w:numId w:val="61"/>
        </w:numPr>
        <w:jc w:val="both"/>
        <w:rPr>
          <w:color w:val="333333"/>
        </w:rPr>
      </w:pPr>
      <w:r w:rsidRPr="005B719C">
        <w:rPr>
          <w:color w:val="333333"/>
        </w:rPr>
        <w:t>оформления слайдов;</w:t>
      </w:r>
    </w:p>
    <w:p w:rsidR="00843F32" w:rsidRPr="005B719C" w:rsidRDefault="00843F32" w:rsidP="009C3E4F">
      <w:pPr>
        <w:pStyle w:val="a9"/>
        <w:numPr>
          <w:ilvl w:val="0"/>
          <w:numId w:val="61"/>
        </w:numPr>
        <w:jc w:val="both"/>
        <w:rPr>
          <w:color w:val="333333"/>
        </w:rPr>
      </w:pPr>
      <w:r w:rsidRPr="005B719C">
        <w:rPr>
          <w:color w:val="333333"/>
        </w:rPr>
        <w:t>стандартных цветовых схем;</w:t>
      </w:r>
    </w:p>
    <w:p w:rsidR="00843F32" w:rsidRPr="005B719C" w:rsidRDefault="00843F32" w:rsidP="009C3E4F">
      <w:pPr>
        <w:pStyle w:val="a9"/>
        <w:numPr>
          <w:ilvl w:val="0"/>
          <w:numId w:val="61"/>
        </w:numPr>
        <w:jc w:val="both"/>
        <w:rPr>
          <w:color w:val="333333"/>
        </w:rPr>
      </w:pPr>
      <w:r w:rsidRPr="005B719C">
        <w:rPr>
          <w:color w:val="333333"/>
        </w:rPr>
        <w:t>эффектов смены слайдов и их звукового сопровождения;</w:t>
      </w:r>
    </w:p>
    <w:p w:rsidR="00843F32" w:rsidRPr="005B719C" w:rsidRDefault="00843F32" w:rsidP="009C3E4F">
      <w:pPr>
        <w:pStyle w:val="a9"/>
        <w:numPr>
          <w:ilvl w:val="0"/>
          <w:numId w:val="61"/>
        </w:numPr>
        <w:jc w:val="both"/>
        <w:rPr>
          <w:color w:val="333333"/>
        </w:rPr>
      </w:pPr>
      <w:r w:rsidRPr="005B719C">
        <w:rPr>
          <w:color w:val="333333"/>
        </w:rPr>
        <w:t>озвучьте первый слайд презентации с помощью звукового музыкального файла, второй — с помощью звукозаписи речевого комментария;</w:t>
      </w:r>
    </w:p>
    <w:p w:rsidR="00843F32" w:rsidRPr="005B719C" w:rsidRDefault="00843F32" w:rsidP="009C3E4F">
      <w:pPr>
        <w:pStyle w:val="a9"/>
        <w:numPr>
          <w:ilvl w:val="0"/>
          <w:numId w:val="61"/>
        </w:numPr>
        <w:jc w:val="both"/>
        <w:rPr>
          <w:color w:val="333333"/>
        </w:rPr>
      </w:pPr>
      <w:r w:rsidRPr="005B719C">
        <w:rPr>
          <w:color w:val="333333"/>
        </w:rPr>
        <w:t>ознакомьтесь с вариантами эффектов анимации текста и графических объектов слайдов;</w:t>
      </w:r>
    </w:p>
    <w:p w:rsidR="00843F32" w:rsidRPr="005B719C" w:rsidRDefault="00843F32" w:rsidP="009C3E4F">
      <w:pPr>
        <w:pStyle w:val="a9"/>
        <w:numPr>
          <w:ilvl w:val="0"/>
          <w:numId w:val="61"/>
        </w:numPr>
        <w:jc w:val="both"/>
        <w:rPr>
          <w:color w:val="333333"/>
        </w:rPr>
      </w:pPr>
      <w:r w:rsidRPr="005B719C">
        <w:rPr>
          <w:color w:val="333333"/>
        </w:rPr>
        <w:t xml:space="preserve">после третьего слайда презентации создайте новый слайд, оформив его собственной цветовой схемой. Используя </w:t>
      </w:r>
      <w:proofErr w:type="spellStart"/>
      <w:r w:rsidRPr="005B719C">
        <w:rPr>
          <w:color w:val="333333"/>
        </w:rPr>
        <w:t>Автофигуры</w:t>
      </w:r>
      <w:proofErr w:type="spellEnd"/>
      <w:r w:rsidRPr="005B719C">
        <w:rPr>
          <w:color w:val="333333"/>
        </w:rPr>
        <w:t xml:space="preserve"> меню Рисование, вставьте в этот слайд управляющую кнопку для запуска программы </w:t>
      </w:r>
      <w:proofErr w:type="spellStart"/>
      <w:r w:rsidRPr="005B719C">
        <w:rPr>
          <w:color w:val="333333"/>
        </w:rPr>
        <w:t>Paint</w:t>
      </w:r>
      <w:proofErr w:type="spellEnd"/>
      <w:r w:rsidRPr="005B719C">
        <w:rPr>
          <w:color w:val="333333"/>
        </w:rPr>
        <w:t>;</w:t>
      </w:r>
    </w:p>
    <w:p w:rsidR="00843F32" w:rsidRPr="005B719C" w:rsidRDefault="00843F32" w:rsidP="009C3E4F">
      <w:pPr>
        <w:pStyle w:val="a9"/>
        <w:numPr>
          <w:ilvl w:val="0"/>
          <w:numId w:val="61"/>
        </w:numPr>
        <w:jc w:val="both"/>
        <w:rPr>
          <w:color w:val="333333"/>
        </w:rPr>
      </w:pPr>
      <w:r w:rsidRPr="005B719C">
        <w:rPr>
          <w:color w:val="333333"/>
        </w:rPr>
        <w:t>вставьте в последний слайд гиперссылку, позволяющую вернуться в начало презентации;</w:t>
      </w:r>
    </w:p>
    <w:p w:rsidR="00843F32" w:rsidRPr="005B719C" w:rsidRDefault="00843F32" w:rsidP="009C3E4F">
      <w:pPr>
        <w:pStyle w:val="a9"/>
        <w:numPr>
          <w:ilvl w:val="0"/>
          <w:numId w:val="61"/>
        </w:numPr>
        <w:jc w:val="both"/>
        <w:rPr>
          <w:color w:val="333333"/>
        </w:rPr>
      </w:pPr>
      <w:r w:rsidRPr="005B719C">
        <w:rPr>
          <w:color w:val="333333"/>
        </w:rPr>
        <w:t>сохраните презентацию в своей рабочей папке в двух форматах: презентации (ПР18.ppt) и демонстрации (ПР18.pps);</w:t>
      </w:r>
    </w:p>
    <w:p w:rsidR="00843F32" w:rsidRPr="005B719C" w:rsidRDefault="00843F32" w:rsidP="009C3E4F">
      <w:pPr>
        <w:pStyle w:val="a9"/>
        <w:numPr>
          <w:ilvl w:val="0"/>
          <w:numId w:val="61"/>
        </w:numPr>
        <w:jc w:val="both"/>
        <w:rPr>
          <w:color w:val="333333"/>
        </w:rPr>
      </w:pPr>
      <w:r w:rsidRPr="005B719C">
        <w:rPr>
          <w:color w:val="333333"/>
        </w:rPr>
        <w:t>последовательно запустите на выполнение оба файла, отметьте различия операций запуска;</w:t>
      </w:r>
    </w:p>
    <w:p w:rsidR="00843F32" w:rsidRPr="005B719C" w:rsidRDefault="00843F32" w:rsidP="009C3E4F">
      <w:pPr>
        <w:pStyle w:val="a9"/>
        <w:numPr>
          <w:ilvl w:val="0"/>
          <w:numId w:val="61"/>
        </w:numPr>
        <w:jc w:val="both"/>
        <w:rPr>
          <w:color w:val="333333"/>
        </w:rPr>
      </w:pPr>
      <w:r w:rsidRPr="005B719C">
        <w:rPr>
          <w:color w:val="333333"/>
        </w:rPr>
        <w:t>ознакомьтесь с вариантами выделения отдельных элементов слайда в момент его демонстрации с помощью ручки, фломастера, маркера, расположенных в левом нижнем углу демонстрируемого слайда;</w:t>
      </w:r>
    </w:p>
    <w:p w:rsidR="00843F32" w:rsidRPr="005B719C" w:rsidRDefault="00843F32" w:rsidP="009C3E4F">
      <w:pPr>
        <w:pStyle w:val="a9"/>
        <w:numPr>
          <w:ilvl w:val="0"/>
          <w:numId w:val="61"/>
        </w:numPr>
        <w:jc w:val="both"/>
        <w:rPr>
          <w:color w:val="333333"/>
        </w:rPr>
      </w:pPr>
      <w:r w:rsidRPr="005B719C">
        <w:rPr>
          <w:color w:val="333333"/>
        </w:rPr>
        <w:t>установите автоматические режимы анимации объектов и смены слайдов презентации;</w:t>
      </w:r>
    </w:p>
    <w:p w:rsidR="00843F32" w:rsidRPr="005B719C" w:rsidRDefault="00843F32" w:rsidP="009C3E4F">
      <w:pPr>
        <w:pStyle w:val="a9"/>
        <w:numPr>
          <w:ilvl w:val="0"/>
          <w:numId w:val="61"/>
        </w:numPr>
        <w:jc w:val="both"/>
        <w:rPr>
          <w:color w:val="333333"/>
        </w:rPr>
      </w:pPr>
      <w:r w:rsidRPr="005B719C">
        <w:rPr>
          <w:color w:val="333333"/>
        </w:rPr>
        <w:t>запустите на выполнение слайд-фильм в режиме презентации и отрегулируйте временные интервалы показа слайдов, эффекты анимации и звука;</w:t>
      </w:r>
    </w:p>
    <w:p w:rsidR="00843F32" w:rsidRPr="005B719C" w:rsidRDefault="00843F32" w:rsidP="009C3E4F">
      <w:pPr>
        <w:pStyle w:val="a9"/>
        <w:numPr>
          <w:ilvl w:val="0"/>
          <w:numId w:val="61"/>
        </w:numPr>
        <w:jc w:val="both"/>
        <w:rPr>
          <w:color w:val="333333"/>
        </w:rPr>
      </w:pPr>
      <w:r w:rsidRPr="005B719C">
        <w:rPr>
          <w:color w:val="333333"/>
        </w:rPr>
        <w:t>запустите на выполнение слайд-фильм в режиме демонстрации.</w:t>
      </w:r>
    </w:p>
    <w:p w:rsidR="00670688" w:rsidRDefault="00843F32" w:rsidP="00517878">
      <w:pPr>
        <w:spacing w:after="0" w:line="240" w:lineRule="auto"/>
        <w:ind w:left="142"/>
        <w:jc w:val="both"/>
        <w:rPr>
          <w:rFonts w:ascii="Times New Roman" w:eastAsia="Times New Roman" w:hAnsi="Times New Roman" w:cs="Times New Roman"/>
          <w:color w:val="333333"/>
          <w:sz w:val="24"/>
          <w:szCs w:val="24"/>
        </w:rPr>
      </w:pPr>
      <w:r w:rsidRPr="005B719C">
        <w:rPr>
          <w:rFonts w:ascii="Times New Roman" w:eastAsia="Times New Roman" w:hAnsi="Times New Roman" w:cs="Times New Roman"/>
          <w:i/>
          <w:iCs/>
          <w:color w:val="333333"/>
          <w:sz w:val="24"/>
          <w:szCs w:val="24"/>
        </w:rPr>
        <w:t>Задание 3.</w:t>
      </w:r>
      <w:r w:rsidRPr="005B719C">
        <w:rPr>
          <w:rFonts w:ascii="Times New Roman" w:eastAsia="Times New Roman" w:hAnsi="Times New Roman" w:cs="Times New Roman"/>
          <w:color w:val="333333"/>
          <w:sz w:val="24"/>
          <w:szCs w:val="24"/>
        </w:rPr>
        <w:t xml:space="preserve"> Используя </w:t>
      </w:r>
      <w:r w:rsidRPr="005B719C">
        <w:rPr>
          <w:rFonts w:ascii="Times New Roman" w:eastAsia="Times New Roman" w:hAnsi="Times New Roman" w:cs="Times New Roman"/>
          <w:color w:val="333333"/>
          <w:sz w:val="24"/>
          <w:szCs w:val="24"/>
          <w:lang w:val="en-US"/>
        </w:rPr>
        <w:t>PowerPoint</w:t>
      </w:r>
      <w:r w:rsidRPr="005B719C">
        <w:rPr>
          <w:rFonts w:ascii="Times New Roman" w:eastAsia="Times New Roman" w:hAnsi="Times New Roman" w:cs="Times New Roman"/>
          <w:color w:val="333333"/>
          <w:sz w:val="24"/>
          <w:szCs w:val="24"/>
        </w:rPr>
        <w:t xml:space="preserve">, подготовьте презентацию по теме «Аппаратное обеспечение ПК». </w:t>
      </w:r>
      <w:proofErr w:type="spellStart"/>
      <w:r w:rsidRPr="005B719C">
        <w:rPr>
          <w:rFonts w:ascii="Times New Roman" w:eastAsia="Times New Roman" w:hAnsi="Times New Roman" w:cs="Times New Roman"/>
          <w:color w:val="333333"/>
          <w:sz w:val="24"/>
          <w:szCs w:val="24"/>
        </w:rPr>
        <w:t>Применит</w:t>
      </w:r>
      <w:proofErr w:type="gramStart"/>
      <w:r w:rsidRPr="005B719C">
        <w:rPr>
          <w:rFonts w:ascii="Times New Roman" w:eastAsia="Times New Roman" w:hAnsi="Times New Roman" w:cs="Times New Roman"/>
          <w:color w:val="333333"/>
          <w:sz w:val="24"/>
          <w:szCs w:val="24"/>
        </w:rPr>
        <w:t>t</w:t>
      </w:r>
      <w:proofErr w:type="spellEnd"/>
      <w:proofErr w:type="gramEnd"/>
      <w:r w:rsidRPr="005B719C">
        <w:rPr>
          <w:rFonts w:ascii="Times New Roman" w:eastAsia="Times New Roman" w:hAnsi="Times New Roman" w:cs="Times New Roman"/>
          <w:color w:val="333333"/>
          <w:sz w:val="24"/>
          <w:szCs w:val="24"/>
        </w:rPr>
        <w:t xml:space="preserve"> наибольшее число возможностей и эффектов, реализуемых программой. Предусмотрите гиперссылки как внутри презентации, так и внешние презентации.</w:t>
      </w:r>
    </w:p>
    <w:p w:rsidR="009364D4" w:rsidRPr="00A2473E" w:rsidRDefault="009364D4" w:rsidP="009364D4">
      <w:pPr>
        <w:keepNext/>
        <w:keepLines/>
        <w:suppressLineNumbers/>
        <w:suppressAutoHyphens/>
        <w:spacing w:after="0" w:line="240" w:lineRule="auto"/>
        <w:jc w:val="both"/>
        <w:rPr>
          <w:rFonts w:ascii="Times New Roman" w:hAnsi="Times New Roman"/>
          <w:sz w:val="24"/>
          <w:szCs w:val="24"/>
        </w:rPr>
      </w:pPr>
      <w:r w:rsidRPr="00A2473E">
        <w:rPr>
          <w:rFonts w:ascii="Times New Roman" w:hAnsi="Times New Roman"/>
          <w:sz w:val="24"/>
          <w:szCs w:val="24"/>
        </w:rPr>
        <w:t>Время на подготовку и выполнение: 90 мин.</w:t>
      </w:r>
    </w:p>
    <w:p w:rsidR="007E4ACC" w:rsidRPr="00006FE6" w:rsidRDefault="007E4ACC" w:rsidP="007E4ACC">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proofErr w:type="gramStart"/>
      <w:r w:rsidR="009364D4">
        <w:rPr>
          <w:rFonts w:ascii="Times New Roman" w:hAnsi="Times New Roman" w:cs="Times New Roman"/>
          <w:sz w:val="24"/>
          <w:szCs w:val="24"/>
        </w:rPr>
        <w:t>:</w:t>
      </w:r>
      <w:r w:rsidRPr="00006FE6">
        <w:rPr>
          <w:rFonts w:ascii="Times New Roman" w:eastAsiaTheme="majorEastAsia" w:hAnsi="Times New Roman" w:cs="Times New Roman"/>
          <w:color w:val="000000" w:themeColor="text1"/>
          <w:sz w:val="24"/>
          <w:szCs w:val="24"/>
        </w:rPr>
        <w:t>У</w:t>
      </w:r>
      <w:proofErr w:type="gramEnd"/>
      <w:r w:rsidRPr="00006FE6">
        <w:rPr>
          <w:rFonts w:ascii="Times New Roman" w:eastAsiaTheme="majorEastAsia" w:hAnsi="Times New Roman" w:cs="Times New Roman"/>
          <w:color w:val="000000" w:themeColor="text1"/>
          <w:sz w:val="24"/>
          <w:szCs w:val="24"/>
        </w:rPr>
        <w:t xml:space="preserve">2 У3 З1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7E4ACC" w:rsidRPr="00006FE6" w:rsidRDefault="007E4ACC" w:rsidP="007E4ACC">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 xml:space="preserve"> </w:t>
      </w:r>
      <w:r w:rsidR="009364D4">
        <w:rPr>
          <w:rFonts w:ascii="Times New Roman" w:hAnsi="Times New Roman" w:cs="Times New Roman"/>
          <w:sz w:val="24"/>
          <w:szCs w:val="24"/>
        </w:rPr>
        <w:t>-</w:t>
      </w:r>
      <w:r>
        <w:rPr>
          <w:rFonts w:ascii="Times New Roman" w:hAnsi="Times New Roman" w:cs="Times New Roman"/>
          <w:sz w:val="24"/>
          <w:szCs w:val="24"/>
        </w:rPr>
        <w:t>20</w:t>
      </w:r>
      <w:r w:rsidRPr="00006FE6">
        <w:rPr>
          <w:rFonts w:ascii="Times New Roman" w:hAnsi="Times New Roman" w:cs="Times New Roman"/>
          <w:sz w:val="24"/>
          <w:szCs w:val="24"/>
        </w:rPr>
        <w:t xml:space="preserve"> баллов</w:t>
      </w:r>
    </w:p>
    <w:p w:rsidR="007E4ACC" w:rsidRDefault="007E4ACC" w:rsidP="007E4ACC">
      <w:pPr>
        <w:keepLines/>
        <w:widowControl w:val="0"/>
        <w:suppressLineNumbers/>
        <w:suppressAutoHyphens/>
        <w:spacing w:after="0" w:line="240" w:lineRule="auto"/>
        <w:jc w:val="both"/>
        <w:rPr>
          <w:rFonts w:ascii="Times New Roman" w:hAnsi="Times New Roman" w:cs="Times New Roman"/>
          <w:sz w:val="24"/>
          <w:szCs w:val="24"/>
        </w:rPr>
      </w:pPr>
    </w:p>
    <w:p w:rsidR="004121A3" w:rsidRPr="00517878" w:rsidRDefault="00517878" w:rsidP="004121A3">
      <w:pPr>
        <w:spacing w:after="0" w:line="240" w:lineRule="auto"/>
        <w:ind w:left="142"/>
        <w:jc w:val="both"/>
        <w:rPr>
          <w:rFonts w:ascii="Times New Roman" w:hAnsi="Times New Roman" w:cs="Times New Roman"/>
          <w:b/>
          <w:sz w:val="24"/>
          <w:szCs w:val="24"/>
        </w:rPr>
      </w:pPr>
      <w:r w:rsidRPr="00517878">
        <w:rPr>
          <w:rFonts w:ascii="Times New Roman" w:eastAsia="Times New Roman" w:hAnsi="Times New Roman" w:cs="Times New Roman"/>
          <w:b/>
          <w:sz w:val="24"/>
          <w:szCs w:val="24"/>
        </w:rPr>
        <w:t>6.4.1</w:t>
      </w:r>
      <w:r w:rsidR="009C3E4F">
        <w:rPr>
          <w:rFonts w:ascii="Times New Roman" w:eastAsia="Times New Roman" w:hAnsi="Times New Roman" w:cs="Times New Roman"/>
          <w:b/>
          <w:sz w:val="24"/>
          <w:szCs w:val="24"/>
        </w:rPr>
        <w:t>3</w:t>
      </w:r>
      <w:r w:rsidR="009364D4">
        <w:rPr>
          <w:rFonts w:ascii="Times New Roman" w:eastAsia="Times New Roman" w:hAnsi="Times New Roman" w:cs="Times New Roman"/>
          <w:b/>
          <w:sz w:val="24"/>
          <w:szCs w:val="24"/>
        </w:rPr>
        <w:t>.</w:t>
      </w:r>
      <w:r w:rsidRPr="00517878">
        <w:rPr>
          <w:rFonts w:ascii="Times New Roman" w:eastAsia="Times New Roman" w:hAnsi="Times New Roman" w:cs="Times New Roman"/>
          <w:b/>
          <w:sz w:val="24"/>
          <w:szCs w:val="24"/>
        </w:rPr>
        <w:t xml:space="preserve"> </w:t>
      </w:r>
      <w:r w:rsidR="007E4ACC" w:rsidRPr="00517878">
        <w:rPr>
          <w:rFonts w:ascii="Times New Roman" w:eastAsia="Times New Roman" w:hAnsi="Times New Roman" w:cs="Times New Roman"/>
          <w:b/>
          <w:sz w:val="24"/>
          <w:szCs w:val="24"/>
        </w:rPr>
        <w:t>Практическая работа</w:t>
      </w:r>
      <w:r w:rsidR="009364D4">
        <w:rPr>
          <w:rFonts w:ascii="Times New Roman" w:eastAsia="Times New Roman" w:hAnsi="Times New Roman" w:cs="Times New Roman"/>
          <w:b/>
          <w:sz w:val="24"/>
          <w:szCs w:val="24"/>
        </w:rPr>
        <w:t xml:space="preserve"> №30.</w:t>
      </w:r>
      <w:r w:rsidR="007E4ACC" w:rsidRPr="00517878">
        <w:rPr>
          <w:rFonts w:ascii="Times New Roman" w:eastAsia="Times New Roman" w:hAnsi="Times New Roman" w:cs="Times New Roman"/>
          <w:b/>
          <w:sz w:val="24"/>
          <w:szCs w:val="24"/>
        </w:rPr>
        <w:t xml:space="preserve"> </w:t>
      </w:r>
      <w:r w:rsidR="007E4ACC" w:rsidRPr="00517878">
        <w:rPr>
          <w:rFonts w:ascii="Times New Roman" w:hAnsi="Times New Roman" w:cs="Times New Roman"/>
          <w:b/>
          <w:sz w:val="24"/>
          <w:szCs w:val="24"/>
        </w:rPr>
        <w:t>Демонстрация систем автоматизированного проектирования.</w:t>
      </w:r>
    </w:p>
    <w:p w:rsidR="004121A3" w:rsidRPr="006E6A24" w:rsidRDefault="004121A3" w:rsidP="00517878">
      <w:pPr>
        <w:shd w:val="clear" w:color="auto" w:fill="FFFFFF"/>
        <w:spacing w:after="0" w:line="240" w:lineRule="auto"/>
        <w:jc w:val="both"/>
        <w:outlineLvl w:val="2"/>
        <w:rPr>
          <w:rFonts w:ascii="Times New Roman" w:eastAsia="Times New Roman" w:hAnsi="Times New Roman" w:cs="Times New Roman"/>
          <w:sz w:val="24"/>
          <w:szCs w:val="24"/>
        </w:rPr>
      </w:pPr>
      <w:r w:rsidRPr="006E6A24">
        <w:rPr>
          <w:rFonts w:ascii="Times New Roman" w:eastAsia="Times New Roman" w:hAnsi="Times New Roman" w:cs="Times New Roman"/>
          <w:b/>
          <w:bCs/>
          <w:sz w:val="24"/>
          <w:szCs w:val="24"/>
        </w:rPr>
        <w:t>Что такое САПР. Классификация САПР</w:t>
      </w:r>
      <w:r w:rsidR="00517878">
        <w:rPr>
          <w:rFonts w:ascii="Times New Roman" w:eastAsia="Times New Roman" w:hAnsi="Times New Roman" w:cs="Times New Roman"/>
          <w:b/>
          <w:bCs/>
          <w:sz w:val="24"/>
          <w:szCs w:val="24"/>
        </w:rPr>
        <w:t>.</w:t>
      </w:r>
      <w:r w:rsidR="00A11084">
        <w:rPr>
          <w:rFonts w:ascii="Times New Roman" w:eastAsia="Times New Roman" w:hAnsi="Times New Roman" w:cs="Times New Roman"/>
          <w:b/>
          <w:bCs/>
          <w:sz w:val="24"/>
          <w:szCs w:val="24"/>
        </w:rPr>
        <w:t xml:space="preserve"> </w:t>
      </w:r>
      <w:r w:rsidRPr="006E6A24">
        <w:rPr>
          <w:rFonts w:ascii="Times New Roman" w:eastAsia="Times New Roman" w:hAnsi="Times New Roman" w:cs="Times New Roman"/>
          <w:sz w:val="24"/>
          <w:szCs w:val="24"/>
        </w:rPr>
        <w:t>Прошло то время, когда инженеры реализовывали свои идеи с помощью кульмана и карандаша.</w:t>
      </w:r>
      <w:r w:rsidRPr="006E6A24">
        <w:rPr>
          <w:rFonts w:ascii="Times New Roman" w:eastAsia="Times New Roman" w:hAnsi="Times New Roman" w:cs="Times New Roman"/>
          <w:sz w:val="24"/>
          <w:szCs w:val="24"/>
        </w:rPr>
        <w:br/>
        <w:t xml:space="preserve">Сейчас конструктора и технологи (а также архитекторы, исследователи, программисты и т.д.) повсеместно применяют </w:t>
      </w:r>
      <w:r w:rsidRPr="006E6A24">
        <w:rPr>
          <w:rFonts w:ascii="Times New Roman" w:eastAsia="Times New Roman" w:hAnsi="Times New Roman" w:cs="Times New Roman"/>
          <w:b/>
          <w:bCs/>
          <w:sz w:val="24"/>
          <w:szCs w:val="24"/>
        </w:rPr>
        <w:t>системы автоматизированного проектирования</w:t>
      </w:r>
      <w:r w:rsidRPr="006E6A24">
        <w:rPr>
          <w:rFonts w:ascii="Times New Roman" w:eastAsia="Times New Roman" w:hAnsi="Times New Roman" w:cs="Times New Roman"/>
          <w:sz w:val="24"/>
          <w:szCs w:val="24"/>
        </w:rPr>
        <w:t xml:space="preserve"> (или </w:t>
      </w:r>
      <w:r w:rsidRPr="006E6A24">
        <w:rPr>
          <w:rFonts w:ascii="Times New Roman" w:eastAsia="Times New Roman" w:hAnsi="Times New Roman" w:cs="Times New Roman"/>
          <w:b/>
          <w:bCs/>
          <w:sz w:val="24"/>
          <w:szCs w:val="24"/>
        </w:rPr>
        <w:t>САПР</w:t>
      </w:r>
      <w:r w:rsidRPr="006E6A24">
        <w:rPr>
          <w:rFonts w:ascii="Times New Roman" w:eastAsia="Times New Roman" w:hAnsi="Times New Roman" w:cs="Times New Roman"/>
          <w:sz w:val="24"/>
          <w:szCs w:val="24"/>
        </w:rPr>
        <w:t xml:space="preserve">): от самых простых "чертилок" до навороченных программ типа </w:t>
      </w:r>
      <w:proofErr w:type="spellStart"/>
      <w:r w:rsidRPr="006E6A24">
        <w:rPr>
          <w:rFonts w:ascii="Times New Roman" w:eastAsia="Times New Roman" w:hAnsi="Times New Roman" w:cs="Times New Roman"/>
          <w:sz w:val="24"/>
          <w:szCs w:val="24"/>
        </w:rPr>
        <w:t>Unigraphics</w:t>
      </w:r>
      <w:proofErr w:type="spellEnd"/>
      <w:r w:rsidRPr="006E6A24">
        <w:rPr>
          <w:rFonts w:ascii="Times New Roman" w:eastAsia="Times New Roman" w:hAnsi="Times New Roman" w:cs="Times New Roman"/>
          <w:sz w:val="24"/>
          <w:szCs w:val="24"/>
        </w:rPr>
        <w:t xml:space="preserve"> NX.</w:t>
      </w:r>
    </w:p>
    <w:p w:rsidR="004121A3" w:rsidRPr="006E6A24" w:rsidRDefault="004121A3" w:rsidP="00D57BA9">
      <w:pPr>
        <w:shd w:val="clear" w:color="auto" w:fill="FFFFFF"/>
        <w:spacing w:after="0" w:line="240" w:lineRule="auto"/>
        <w:jc w:val="center"/>
        <w:rPr>
          <w:rFonts w:ascii="Times New Roman" w:eastAsia="Times New Roman" w:hAnsi="Times New Roman" w:cs="Times New Roman"/>
          <w:sz w:val="24"/>
          <w:szCs w:val="24"/>
        </w:rPr>
      </w:pPr>
      <w:r w:rsidRPr="006E6A24">
        <w:rPr>
          <w:rFonts w:ascii="Times New Roman" w:eastAsia="Times New Roman" w:hAnsi="Times New Roman" w:cs="Times New Roman"/>
          <w:noProof/>
          <w:sz w:val="24"/>
          <w:szCs w:val="24"/>
        </w:rPr>
        <w:drawing>
          <wp:inline distT="0" distB="0" distL="0" distR="0">
            <wp:extent cx="3981450" cy="966751"/>
            <wp:effectExtent l="19050" t="0" r="0" b="0"/>
            <wp:docPr id="126" name="Рисунок 126" descr="виды САП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виды САПР"/>
                    <pic:cNvPicPr>
                      <a:picLocks noChangeAspect="1" noChangeArrowheads="1"/>
                    </pic:cNvPicPr>
                  </pic:nvPicPr>
                  <pic:blipFill>
                    <a:blip r:embed="rId10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78196" cy="965961"/>
                    </a:xfrm>
                    <a:prstGeom prst="rect">
                      <a:avLst/>
                    </a:prstGeom>
                    <a:noFill/>
                    <a:ln>
                      <a:noFill/>
                    </a:ln>
                  </pic:spPr>
                </pic:pic>
              </a:graphicData>
            </a:graphic>
          </wp:inline>
        </w:drawing>
      </w:r>
    </w:p>
    <w:p w:rsidR="004121A3" w:rsidRPr="006E6A24" w:rsidRDefault="004121A3" w:rsidP="00517878">
      <w:pPr>
        <w:shd w:val="clear" w:color="auto" w:fill="FFFFFF"/>
        <w:spacing w:after="0" w:line="240" w:lineRule="auto"/>
        <w:jc w:val="center"/>
        <w:rPr>
          <w:rFonts w:ascii="Times New Roman" w:eastAsia="Times New Roman" w:hAnsi="Times New Roman" w:cs="Times New Roman"/>
          <w:b/>
          <w:bCs/>
          <w:sz w:val="24"/>
          <w:szCs w:val="24"/>
        </w:rPr>
      </w:pPr>
      <w:r w:rsidRPr="006E6A24">
        <w:rPr>
          <w:rFonts w:ascii="Times New Roman" w:eastAsia="Times New Roman" w:hAnsi="Times New Roman" w:cs="Times New Roman"/>
          <w:b/>
          <w:bCs/>
          <w:sz w:val="24"/>
          <w:szCs w:val="24"/>
        </w:rPr>
        <w:t>Классификация САПР</w:t>
      </w:r>
    </w:p>
    <w:p w:rsidR="00A11084" w:rsidRDefault="004121A3" w:rsidP="00517878">
      <w:pPr>
        <w:spacing w:after="0" w:line="240" w:lineRule="auto"/>
        <w:ind w:left="142"/>
        <w:jc w:val="both"/>
        <w:rPr>
          <w:rFonts w:ascii="Times New Roman" w:eastAsia="Times New Roman" w:hAnsi="Times New Roman" w:cs="Times New Roman"/>
          <w:sz w:val="24"/>
          <w:szCs w:val="24"/>
        </w:rPr>
      </w:pPr>
      <w:r w:rsidRPr="006E6A24">
        <w:rPr>
          <w:rFonts w:ascii="Times New Roman" w:eastAsia="Times New Roman" w:hAnsi="Times New Roman" w:cs="Times New Roman"/>
          <w:sz w:val="24"/>
          <w:szCs w:val="24"/>
        </w:rPr>
        <w:lastRenderedPageBreak/>
        <w:t>1) Легкие (</w:t>
      </w:r>
      <w:proofErr w:type="spellStart"/>
      <w:r w:rsidRPr="006E6A24">
        <w:rPr>
          <w:rFonts w:ascii="Times New Roman" w:eastAsia="Times New Roman" w:hAnsi="Times New Roman" w:cs="Times New Roman"/>
          <w:i/>
          <w:iCs/>
          <w:sz w:val="24"/>
          <w:szCs w:val="24"/>
        </w:rPr>
        <w:t>AutoCAD</w:t>
      </w:r>
      <w:proofErr w:type="spellEnd"/>
      <w:r w:rsidRPr="006E6A24">
        <w:rPr>
          <w:rFonts w:ascii="Times New Roman" w:eastAsia="Times New Roman" w:hAnsi="Times New Roman" w:cs="Times New Roman"/>
          <w:i/>
          <w:iCs/>
          <w:sz w:val="24"/>
          <w:szCs w:val="24"/>
        </w:rPr>
        <w:t>, Компас-График</w:t>
      </w:r>
      <w:r w:rsidRPr="006E6A24">
        <w:rPr>
          <w:rFonts w:ascii="Times New Roman" w:eastAsia="Times New Roman" w:hAnsi="Times New Roman" w:cs="Times New Roman"/>
          <w:sz w:val="24"/>
          <w:szCs w:val="24"/>
        </w:rPr>
        <w:t>)</w:t>
      </w:r>
      <w:r w:rsidR="00A11084">
        <w:rPr>
          <w:rFonts w:ascii="Times New Roman" w:eastAsia="Times New Roman" w:hAnsi="Times New Roman" w:cs="Times New Roman"/>
          <w:sz w:val="24"/>
          <w:szCs w:val="24"/>
        </w:rPr>
        <w:t>.</w:t>
      </w:r>
    </w:p>
    <w:p w:rsidR="00A11084" w:rsidRPr="00E23709" w:rsidRDefault="004121A3" w:rsidP="00517878">
      <w:pPr>
        <w:spacing w:after="0" w:line="240" w:lineRule="auto"/>
        <w:ind w:left="142"/>
        <w:jc w:val="both"/>
        <w:rPr>
          <w:rFonts w:ascii="Times New Roman" w:eastAsia="Times New Roman" w:hAnsi="Times New Roman" w:cs="Times New Roman"/>
          <w:sz w:val="24"/>
          <w:szCs w:val="24"/>
          <w:lang w:val="en-US"/>
        </w:rPr>
      </w:pPr>
      <w:r w:rsidRPr="00E23709">
        <w:rPr>
          <w:rFonts w:ascii="Times New Roman" w:eastAsia="Times New Roman" w:hAnsi="Times New Roman" w:cs="Times New Roman"/>
          <w:sz w:val="24"/>
          <w:szCs w:val="24"/>
          <w:lang w:val="en-US"/>
        </w:rPr>
        <w:t xml:space="preserve">2) </w:t>
      </w:r>
      <w:r w:rsidRPr="006E6A24">
        <w:rPr>
          <w:rFonts w:ascii="Times New Roman" w:eastAsia="Times New Roman" w:hAnsi="Times New Roman" w:cs="Times New Roman"/>
          <w:sz w:val="24"/>
          <w:szCs w:val="24"/>
        </w:rPr>
        <w:t>Средние</w:t>
      </w:r>
      <w:r w:rsidRPr="00E23709">
        <w:rPr>
          <w:rFonts w:ascii="Times New Roman" w:eastAsia="Times New Roman" w:hAnsi="Times New Roman" w:cs="Times New Roman"/>
          <w:sz w:val="24"/>
          <w:szCs w:val="24"/>
          <w:lang w:val="en-US"/>
        </w:rPr>
        <w:t xml:space="preserve"> (</w:t>
      </w:r>
      <w:r w:rsidRPr="00E23709">
        <w:rPr>
          <w:rFonts w:ascii="Times New Roman" w:eastAsia="Times New Roman" w:hAnsi="Times New Roman" w:cs="Times New Roman"/>
          <w:i/>
          <w:iCs/>
          <w:sz w:val="24"/>
          <w:szCs w:val="24"/>
          <w:lang w:val="en-US"/>
        </w:rPr>
        <w:t xml:space="preserve">Solid Works, Solid Edge, </w:t>
      </w:r>
      <w:hyperlink r:id="rId110" w:history="1">
        <w:r w:rsidRPr="006E6A24">
          <w:rPr>
            <w:rFonts w:ascii="Times New Roman" w:eastAsia="Times New Roman" w:hAnsi="Times New Roman" w:cs="Times New Roman"/>
            <w:i/>
            <w:iCs/>
            <w:color w:val="006699"/>
            <w:sz w:val="24"/>
            <w:szCs w:val="24"/>
          </w:rPr>
          <w:t>Компас</w:t>
        </w:r>
        <w:r w:rsidRPr="00E23709">
          <w:rPr>
            <w:rFonts w:ascii="Times New Roman" w:eastAsia="Times New Roman" w:hAnsi="Times New Roman" w:cs="Times New Roman"/>
            <w:i/>
            <w:iCs/>
            <w:color w:val="006699"/>
            <w:sz w:val="24"/>
            <w:szCs w:val="24"/>
            <w:lang w:val="en-US"/>
          </w:rPr>
          <w:t>-3D</w:t>
        </w:r>
      </w:hyperlink>
      <w:r w:rsidRPr="00E23709">
        <w:rPr>
          <w:rFonts w:ascii="Times New Roman" w:eastAsia="Times New Roman" w:hAnsi="Times New Roman" w:cs="Times New Roman"/>
          <w:sz w:val="24"/>
          <w:szCs w:val="24"/>
          <w:lang w:val="en-US"/>
        </w:rPr>
        <w:t>)</w:t>
      </w:r>
      <w:r w:rsidR="00A11084" w:rsidRPr="00E23709">
        <w:rPr>
          <w:rFonts w:ascii="Times New Roman" w:eastAsia="Times New Roman" w:hAnsi="Times New Roman" w:cs="Times New Roman"/>
          <w:sz w:val="24"/>
          <w:szCs w:val="24"/>
          <w:lang w:val="en-US"/>
        </w:rPr>
        <w:t>.</w:t>
      </w:r>
    </w:p>
    <w:p w:rsidR="00A11084" w:rsidRPr="00A11084" w:rsidRDefault="004121A3" w:rsidP="00517878">
      <w:pPr>
        <w:spacing w:after="0" w:line="240" w:lineRule="auto"/>
        <w:ind w:left="142"/>
        <w:jc w:val="both"/>
        <w:rPr>
          <w:rFonts w:ascii="Times New Roman" w:eastAsia="Times New Roman" w:hAnsi="Times New Roman" w:cs="Times New Roman"/>
          <w:sz w:val="24"/>
          <w:szCs w:val="24"/>
          <w:lang w:val="en-US"/>
        </w:rPr>
      </w:pPr>
      <w:r w:rsidRPr="00A11084">
        <w:rPr>
          <w:rFonts w:ascii="Times New Roman" w:eastAsia="Times New Roman" w:hAnsi="Times New Roman" w:cs="Times New Roman"/>
          <w:sz w:val="24"/>
          <w:szCs w:val="24"/>
          <w:lang w:val="en-US"/>
        </w:rPr>
        <w:t xml:space="preserve">3) </w:t>
      </w:r>
      <w:r w:rsidRPr="006E6A24">
        <w:rPr>
          <w:rFonts w:ascii="Times New Roman" w:eastAsia="Times New Roman" w:hAnsi="Times New Roman" w:cs="Times New Roman"/>
          <w:sz w:val="24"/>
          <w:szCs w:val="24"/>
        </w:rPr>
        <w:t>Тяжелые</w:t>
      </w:r>
      <w:r w:rsidRPr="00A11084">
        <w:rPr>
          <w:rFonts w:ascii="Times New Roman" w:eastAsia="Times New Roman" w:hAnsi="Times New Roman" w:cs="Times New Roman"/>
          <w:sz w:val="24"/>
          <w:szCs w:val="24"/>
          <w:lang w:val="en-US"/>
        </w:rPr>
        <w:t xml:space="preserve"> (</w:t>
      </w:r>
      <w:r w:rsidRPr="00A11084">
        <w:rPr>
          <w:rFonts w:ascii="Times New Roman" w:eastAsia="Times New Roman" w:hAnsi="Times New Roman" w:cs="Times New Roman"/>
          <w:i/>
          <w:iCs/>
          <w:sz w:val="24"/>
          <w:szCs w:val="24"/>
          <w:lang w:val="en-US"/>
        </w:rPr>
        <w:t>CATIA, Pro/ENGINEER, NX</w:t>
      </w:r>
      <w:r w:rsidRPr="00A11084">
        <w:rPr>
          <w:rFonts w:ascii="Times New Roman" w:eastAsia="Times New Roman" w:hAnsi="Times New Roman" w:cs="Times New Roman"/>
          <w:sz w:val="24"/>
          <w:szCs w:val="24"/>
          <w:lang w:val="en-US"/>
        </w:rPr>
        <w:t>)</w:t>
      </w:r>
      <w:r w:rsidR="00A11084" w:rsidRPr="00A11084">
        <w:rPr>
          <w:rFonts w:ascii="Times New Roman" w:eastAsia="Times New Roman" w:hAnsi="Times New Roman" w:cs="Times New Roman"/>
          <w:sz w:val="24"/>
          <w:szCs w:val="24"/>
          <w:lang w:val="en-US"/>
        </w:rPr>
        <w:t>.</w:t>
      </w:r>
    </w:p>
    <w:p w:rsidR="009364D4" w:rsidRDefault="004121A3" w:rsidP="00517878">
      <w:pPr>
        <w:spacing w:after="0" w:line="240" w:lineRule="auto"/>
        <w:ind w:left="142"/>
        <w:jc w:val="both"/>
        <w:rPr>
          <w:rFonts w:ascii="Times New Roman" w:eastAsia="Times New Roman" w:hAnsi="Times New Roman" w:cs="Times New Roman"/>
          <w:sz w:val="24"/>
          <w:szCs w:val="24"/>
        </w:rPr>
      </w:pPr>
      <w:r w:rsidRPr="006E6A24">
        <w:rPr>
          <w:rFonts w:ascii="Times New Roman" w:eastAsia="Times New Roman" w:hAnsi="Times New Roman" w:cs="Times New Roman"/>
          <w:sz w:val="24"/>
          <w:szCs w:val="24"/>
        </w:rPr>
        <w:t xml:space="preserve">Вполне возможно, что ваша работа будет (или может быть уже) связано с проектированием </w:t>
      </w:r>
      <w:proofErr w:type="gramStart"/>
      <w:r w:rsidRPr="006E6A24">
        <w:rPr>
          <w:rFonts w:ascii="Times New Roman" w:eastAsia="Times New Roman" w:hAnsi="Times New Roman" w:cs="Times New Roman"/>
          <w:sz w:val="24"/>
          <w:szCs w:val="24"/>
        </w:rPr>
        <w:t>в</w:t>
      </w:r>
      <w:proofErr w:type="gramEnd"/>
      <w:r w:rsidRPr="006E6A24">
        <w:rPr>
          <w:rFonts w:ascii="Times New Roman" w:eastAsia="Times New Roman" w:hAnsi="Times New Roman" w:cs="Times New Roman"/>
          <w:sz w:val="24"/>
          <w:szCs w:val="24"/>
        </w:rPr>
        <w:t xml:space="preserve"> какой-либо из этих программ.</w:t>
      </w:r>
    </w:p>
    <w:p w:rsidR="009364D4" w:rsidRDefault="004121A3" w:rsidP="00517878">
      <w:pPr>
        <w:spacing w:after="0" w:line="240" w:lineRule="auto"/>
        <w:ind w:left="142"/>
        <w:jc w:val="both"/>
        <w:rPr>
          <w:rFonts w:ascii="Times New Roman" w:eastAsia="Times New Roman" w:hAnsi="Times New Roman" w:cs="Times New Roman"/>
          <w:sz w:val="24"/>
          <w:szCs w:val="24"/>
        </w:rPr>
      </w:pPr>
      <w:r w:rsidRPr="006E6A24">
        <w:rPr>
          <w:rFonts w:ascii="Times New Roman" w:eastAsia="Times New Roman" w:hAnsi="Times New Roman" w:cs="Times New Roman"/>
          <w:sz w:val="24"/>
          <w:szCs w:val="24"/>
        </w:rPr>
        <w:t xml:space="preserve">Рассмотрим </w:t>
      </w:r>
      <w:r w:rsidRPr="006E6A24">
        <w:rPr>
          <w:rFonts w:ascii="Times New Roman" w:eastAsia="Times New Roman" w:hAnsi="Times New Roman" w:cs="Times New Roman"/>
          <w:b/>
          <w:bCs/>
          <w:sz w:val="24"/>
          <w:szCs w:val="24"/>
        </w:rPr>
        <w:t>виды САПР</w:t>
      </w:r>
      <w:r w:rsidRPr="006E6A24">
        <w:rPr>
          <w:rFonts w:ascii="Times New Roman" w:eastAsia="Times New Roman" w:hAnsi="Times New Roman" w:cs="Times New Roman"/>
          <w:sz w:val="24"/>
          <w:szCs w:val="24"/>
        </w:rPr>
        <w:t xml:space="preserve"> более подробно.</w:t>
      </w:r>
    </w:p>
    <w:p w:rsidR="009364D4" w:rsidRDefault="004121A3" w:rsidP="00517878">
      <w:pPr>
        <w:spacing w:after="0" w:line="240" w:lineRule="auto"/>
        <w:ind w:left="142"/>
        <w:jc w:val="both"/>
        <w:rPr>
          <w:rFonts w:ascii="Times New Roman" w:eastAsia="Times New Roman" w:hAnsi="Times New Roman" w:cs="Times New Roman"/>
          <w:sz w:val="24"/>
          <w:szCs w:val="24"/>
        </w:rPr>
      </w:pPr>
      <w:r w:rsidRPr="006E6A24">
        <w:rPr>
          <w:rFonts w:ascii="Times New Roman" w:eastAsia="Times New Roman" w:hAnsi="Times New Roman" w:cs="Times New Roman"/>
          <w:sz w:val="24"/>
          <w:szCs w:val="24"/>
        </w:rPr>
        <w:t>1) Легкие САПР применяют, в основном, вместо кульмана. Можно сказать, что 2D черчение на компьютере легче, чем за кульманом, ведь программы настроены специальным образом так, чтобы чертить было максимально легко и комфортно. Здесь не нужно следить за качеством графики, все рисует компьютер. Можно без проблем выполнять чертежи любой сложности и размеров (что немаловажно, когда выполняешь сборки формата А</w:t>
      </w:r>
      <w:proofErr w:type="gramStart"/>
      <w:r w:rsidRPr="006E6A24">
        <w:rPr>
          <w:rFonts w:ascii="Times New Roman" w:eastAsia="Times New Roman" w:hAnsi="Times New Roman" w:cs="Times New Roman"/>
          <w:sz w:val="24"/>
          <w:szCs w:val="24"/>
        </w:rPr>
        <w:t>1</w:t>
      </w:r>
      <w:proofErr w:type="gramEnd"/>
      <w:r w:rsidRPr="006E6A24">
        <w:rPr>
          <w:rFonts w:ascii="Times New Roman" w:eastAsia="Times New Roman" w:hAnsi="Times New Roman" w:cs="Times New Roman"/>
          <w:sz w:val="24"/>
          <w:szCs w:val="24"/>
        </w:rPr>
        <w:t xml:space="preserve"> и А0).</w:t>
      </w:r>
    </w:p>
    <w:p w:rsidR="00A11084" w:rsidRDefault="004121A3" w:rsidP="00A11084">
      <w:pPr>
        <w:spacing w:after="0" w:line="240" w:lineRule="auto"/>
        <w:ind w:left="142"/>
        <w:jc w:val="both"/>
        <w:rPr>
          <w:rFonts w:ascii="Times New Roman" w:eastAsia="Times New Roman" w:hAnsi="Times New Roman" w:cs="Times New Roman"/>
          <w:sz w:val="24"/>
          <w:szCs w:val="24"/>
        </w:rPr>
      </w:pPr>
      <w:r w:rsidRPr="006E6A24">
        <w:rPr>
          <w:rFonts w:ascii="Times New Roman" w:eastAsia="Times New Roman" w:hAnsi="Times New Roman" w:cs="Times New Roman"/>
          <w:sz w:val="24"/>
          <w:szCs w:val="24"/>
        </w:rPr>
        <w:t xml:space="preserve">2) Эти САПР используются для 3D моделирования и построения чертежей по 3D моделям. Естественно, </w:t>
      </w:r>
      <w:proofErr w:type="gramStart"/>
      <w:r w:rsidRPr="006E6A24">
        <w:rPr>
          <w:rFonts w:ascii="Times New Roman" w:eastAsia="Times New Roman" w:hAnsi="Times New Roman" w:cs="Times New Roman"/>
          <w:sz w:val="24"/>
          <w:szCs w:val="24"/>
        </w:rPr>
        <w:t>увидев 3D модель двигателя вы поймете</w:t>
      </w:r>
      <w:proofErr w:type="gramEnd"/>
      <w:r w:rsidRPr="006E6A24">
        <w:rPr>
          <w:rFonts w:ascii="Times New Roman" w:eastAsia="Times New Roman" w:hAnsi="Times New Roman" w:cs="Times New Roman"/>
          <w:sz w:val="24"/>
          <w:szCs w:val="24"/>
        </w:rPr>
        <w:t xml:space="preserve"> намного больше, чем по чертежу также как и то, что деталь выполненная станком с ЧПУ по 3D модели будет точнее, чем рабочим по 2D чертежу.</w:t>
      </w:r>
    </w:p>
    <w:p w:rsidR="004121A3" w:rsidRPr="006E6A24" w:rsidRDefault="004121A3" w:rsidP="00A11084">
      <w:pPr>
        <w:spacing w:after="0" w:line="240" w:lineRule="auto"/>
        <w:ind w:left="142"/>
        <w:jc w:val="both"/>
        <w:rPr>
          <w:rFonts w:ascii="Times New Roman" w:eastAsia="Times New Roman" w:hAnsi="Times New Roman" w:cs="Times New Roman"/>
          <w:sz w:val="24"/>
          <w:szCs w:val="24"/>
        </w:rPr>
      </w:pPr>
      <w:r w:rsidRPr="006E6A24">
        <w:rPr>
          <w:rFonts w:ascii="Times New Roman" w:eastAsia="Times New Roman" w:hAnsi="Times New Roman" w:cs="Times New Roman"/>
          <w:sz w:val="24"/>
          <w:szCs w:val="24"/>
        </w:rPr>
        <w:t>3) Это даже не программы, а целые комплексы программ для крупного предприятия. В одной вы выполняете 3D модель детали (</w:t>
      </w:r>
      <w:r w:rsidRPr="006E6A24">
        <w:rPr>
          <w:rFonts w:ascii="Times New Roman" w:eastAsia="Times New Roman" w:hAnsi="Times New Roman" w:cs="Times New Roman"/>
          <w:b/>
          <w:bCs/>
          <w:sz w:val="24"/>
          <w:szCs w:val="24"/>
        </w:rPr>
        <w:t>CAD-программа</w:t>
      </w:r>
      <w:r w:rsidRPr="006E6A24">
        <w:rPr>
          <w:rFonts w:ascii="Times New Roman" w:eastAsia="Times New Roman" w:hAnsi="Times New Roman" w:cs="Times New Roman"/>
          <w:sz w:val="24"/>
          <w:szCs w:val="24"/>
        </w:rPr>
        <w:t>), во второй - рассчитываете ее на прочность (</w:t>
      </w:r>
      <w:r w:rsidRPr="006E6A24">
        <w:rPr>
          <w:rFonts w:ascii="Times New Roman" w:eastAsia="Times New Roman" w:hAnsi="Times New Roman" w:cs="Times New Roman"/>
          <w:b/>
          <w:bCs/>
          <w:sz w:val="24"/>
          <w:szCs w:val="24"/>
        </w:rPr>
        <w:t>CAE-программа</w:t>
      </w:r>
      <w:r w:rsidRPr="006E6A24">
        <w:rPr>
          <w:rFonts w:ascii="Times New Roman" w:eastAsia="Times New Roman" w:hAnsi="Times New Roman" w:cs="Times New Roman"/>
          <w:sz w:val="24"/>
          <w:szCs w:val="24"/>
        </w:rPr>
        <w:t>), в третьей - проектируете инструмент для ее изготовления, в четвертой - разрабатываете управляющую программу для станков с ЧПУ (</w:t>
      </w:r>
      <w:r w:rsidRPr="006E6A24">
        <w:rPr>
          <w:rFonts w:ascii="Times New Roman" w:eastAsia="Times New Roman" w:hAnsi="Times New Roman" w:cs="Times New Roman"/>
          <w:b/>
          <w:bCs/>
          <w:sz w:val="24"/>
          <w:szCs w:val="24"/>
        </w:rPr>
        <w:t>CAM-программа</w:t>
      </w:r>
      <w:r w:rsidRPr="006E6A24">
        <w:rPr>
          <w:rFonts w:ascii="Times New Roman" w:eastAsia="Times New Roman" w:hAnsi="Times New Roman" w:cs="Times New Roman"/>
          <w:sz w:val="24"/>
          <w:szCs w:val="24"/>
        </w:rPr>
        <w:t>). Ну и стоимость у них соответствующая количеству функций (прибавьте еще пару нулей к сумме, о которой сейчас подумали).</w:t>
      </w:r>
      <w:r w:rsidRPr="006E6A24">
        <w:rPr>
          <w:rFonts w:ascii="Times New Roman" w:eastAsia="Times New Roman" w:hAnsi="Times New Roman" w:cs="Times New Roman"/>
          <w:sz w:val="24"/>
          <w:szCs w:val="24"/>
        </w:rPr>
        <w:br/>
        <w:t xml:space="preserve">Поэтому для многих компаний по соотношению цена/качество наиболее оптимальной выглядит категория средних САПР, куда входит и программа </w:t>
      </w:r>
      <w:r w:rsidRPr="006E6A24">
        <w:rPr>
          <w:rFonts w:ascii="Times New Roman" w:eastAsia="Times New Roman" w:hAnsi="Times New Roman" w:cs="Times New Roman"/>
          <w:b/>
          <w:bCs/>
          <w:sz w:val="24"/>
          <w:szCs w:val="24"/>
        </w:rPr>
        <w:t>Компас 3D</w:t>
      </w:r>
      <w:r w:rsidRPr="006E6A24">
        <w:rPr>
          <w:rFonts w:ascii="Times New Roman" w:eastAsia="Times New Roman" w:hAnsi="Times New Roman" w:cs="Times New Roman"/>
          <w:sz w:val="24"/>
          <w:szCs w:val="24"/>
        </w:rPr>
        <w:t>.</w:t>
      </w:r>
    </w:p>
    <w:p w:rsidR="006E6A24" w:rsidRPr="006E6A24" w:rsidRDefault="006E6A24" w:rsidP="00517878">
      <w:pPr>
        <w:spacing w:after="150" w:line="240" w:lineRule="auto"/>
        <w:jc w:val="both"/>
        <w:rPr>
          <w:rFonts w:ascii="Times New Roman" w:eastAsia="Times New Roman" w:hAnsi="Times New Roman" w:cs="Times New Roman"/>
          <w:color w:val="333333"/>
          <w:sz w:val="24"/>
          <w:szCs w:val="24"/>
        </w:rPr>
      </w:pPr>
      <w:r w:rsidRPr="006E6A24">
        <w:rPr>
          <w:rFonts w:ascii="Times New Roman" w:eastAsia="Times New Roman" w:hAnsi="Times New Roman" w:cs="Times New Roman"/>
          <w:b/>
          <w:bCs/>
          <w:color w:val="333333"/>
          <w:sz w:val="24"/>
          <w:szCs w:val="24"/>
        </w:rPr>
        <w:t>Системы автоматизированного проектирования</w:t>
      </w:r>
      <w:r w:rsidRPr="006E6A24">
        <w:rPr>
          <w:rFonts w:ascii="Times New Roman" w:eastAsia="Times New Roman" w:hAnsi="Times New Roman" w:cs="Times New Roman"/>
          <w:color w:val="333333"/>
          <w:sz w:val="24"/>
          <w:szCs w:val="24"/>
        </w:rPr>
        <w:t xml:space="preserve"> (САПР) предназначены для выполнения проектных операций (процедур) в автоматизированном режиме. САПР создаются в проектных, конструкторских, технологических и других организациях и на предприятиях, с целью: </w:t>
      </w:r>
    </w:p>
    <w:p w:rsidR="006E6A24" w:rsidRPr="006E6A24" w:rsidRDefault="006E6A24" w:rsidP="009C3E4F">
      <w:pPr>
        <w:numPr>
          <w:ilvl w:val="0"/>
          <w:numId w:val="77"/>
        </w:numPr>
        <w:spacing w:after="0" w:line="240" w:lineRule="auto"/>
        <w:ind w:left="375"/>
        <w:jc w:val="both"/>
        <w:rPr>
          <w:rFonts w:ascii="Times New Roman" w:eastAsia="Times New Roman" w:hAnsi="Times New Roman" w:cs="Times New Roman"/>
          <w:color w:val="333333"/>
          <w:sz w:val="24"/>
          <w:szCs w:val="24"/>
        </w:rPr>
      </w:pPr>
      <w:r w:rsidRPr="006E6A24">
        <w:rPr>
          <w:rFonts w:ascii="Times New Roman" w:eastAsia="Times New Roman" w:hAnsi="Times New Roman" w:cs="Times New Roman"/>
          <w:color w:val="333333"/>
          <w:sz w:val="24"/>
          <w:szCs w:val="24"/>
        </w:rPr>
        <w:t>повышение качества и технико-экономического уровня продукции, которая выпускается;</w:t>
      </w:r>
    </w:p>
    <w:p w:rsidR="006E6A24" w:rsidRPr="006E6A24" w:rsidRDefault="006E6A24" w:rsidP="009C3E4F">
      <w:pPr>
        <w:numPr>
          <w:ilvl w:val="0"/>
          <w:numId w:val="77"/>
        </w:numPr>
        <w:spacing w:after="0" w:line="240" w:lineRule="auto"/>
        <w:ind w:left="375"/>
        <w:jc w:val="both"/>
        <w:rPr>
          <w:rFonts w:ascii="Times New Roman" w:eastAsia="Times New Roman" w:hAnsi="Times New Roman" w:cs="Times New Roman"/>
          <w:color w:val="333333"/>
          <w:sz w:val="24"/>
          <w:szCs w:val="24"/>
        </w:rPr>
      </w:pPr>
      <w:r w:rsidRPr="006E6A24">
        <w:rPr>
          <w:rFonts w:ascii="Times New Roman" w:eastAsia="Times New Roman" w:hAnsi="Times New Roman" w:cs="Times New Roman"/>
          <w:color w:val="333333"/>
          <w:sz w:val="24"/>
          <w:szCs w:val="24"/>
        </w:rPr>
        <w:t xml:space="preserve">повышение эффективности объектов проектирования, уменьшение затрат на них создание и эксплуатацию; </w:t>
      </w:r>
    </w:p>
    <w:p w:rsidR="006E6A24" w:rsidRPr="006E6A24" w:rsidRDefault="006E6A24" w:rsidP="009C3E4F">
      <w:pPr>
        <w:numPr>
          <w:ilvl w:val="0"/>
          <w:numId w:val="77"/>
        </w:numPr>
        <w:spacing w:after="0" w:line="240" w:lineRule="auto"/>
        <w:ind w:left="375"/>
        <w:jc w:val="both"/>
        <w:rPr>
          <w:rFonts w:ascii="Times New Roman" w:eastAsia="Times New Roman" w:hAnsi="Times New Roman" w:cs="Times New Roman"/>
          <w:color w:val="333333"/>
          <w:sz w:val="24"/>
          <w:szCs w:val="24"/>
        </w:rPr>
      </w:pPr>
      <w:r w:rsidRPr="006E6A24">
        <w:rPr>
          <w:rFonts w:ascii="Times New Roman" w:eastAsia="Times New Roman" w:hAnsi="Times New Roman" w:cs="Times New Roman"/>
          <w:color w:val="333333"/>
          <w:sz w:val="24"/>
          <w:szCs w:val="24"/>
        </w:rPr>
        <w:t>сокращение сроков, уменьшение трудоемкости проектирования и повышение качества проектной документации.</w:t>
      </w:r>
    </w:p>
    <w:p w:rsidR="006E6A24" w:rsidRPr="006E6A24" w:rsidRDefault="006E6A24" w:rsidP="00517878">
      <w:pPr>
        <w:spacing w:after="150" w:line="240" w:lineRule="auto"/>
        <w:jc w:val="both"/>
        <w:rPr>
          <w:rFonts w:ascii="Times New Roman" w:eastAsia="Times New Roman" w:hAnsi="Times New Roman" w:cs="Times New Roman"/>
          <w:color w:val="333333"/>
          <w:sz w:val="24"/>
          <w:szCs w:val="24"/>
        </w:rPr>
      </w:pPr>
      <w:r w:rsidRPr="006E6A24">
        <w:rPr>
          <w:rFonts w:ascii="Times New Roman" w:eastAsia="Times New Roman" w:hAnsi="Times New Roman" w:cs="Times New Roman"/>
          <w:color w:val="333333"/>
          <w:sz w:val="24"/>
          <w:szCs w:val="24"/>
        </w:rPr>
        <w:t xml:space="preserve">САПР по характеру базовой системы подразделяются </w:t>
      </w:r>
      <w:proofErr w:type="gramStart"/>
      <w:r w:rsidRPr="006E6A24">
        <w:rPr>
          <w:rFonts w:ascii="Times New Roman" w:eastAsia="Times New Roman" w:hAnsi="Times New Roman" w:cs="Times New Roman"/>
          <w:color w:val="333333"/>
          <w:sz w:val="24"/>
          <w:szCs w:val="24"/>
        </w:rPr>
        <w:t>на</w:t>
      </w:r>
      <w:proofErr w:type="gramEnd"/>
      <w:r w:rsidRPr="006E6A24">
        <w:rPr>
          <w:rFonts w:ascii="Times New Roman" w:eastAsia="Times New Roman" w:hAnsi="Times New Roman" w:cs="Times New Roman"/>
          <w:color w:val="333333"/>
          <w:sz w:val="24"/>
          <w:szCs w:val="24"/>
        </w:rPr>
        <w:t>:</w:t>
      </w:r>
    </w:p>
    <w:p w:rsidR="006E6A24" w:rsidRPr="006E6A24" w:rsidRDefault="006E6A24" w:rsidP="009C3E4F">
      <w:pPr>
        <w:numPr>
          <w:ilvl w:val="0"/>
          <w:numId w:val="78"/>
        </w:numPr>
        <w:spacing w:after="0" w:line="240" w:lineRule="auto"/>
        <w:ind w:left="450"/>
        <w:jc w:val="both"/>
        <w:rPr>
          <w:rFonts w:ascii="Times New Roman" w:eastAsia="Times New Roman" w:hAnsi="Times New Roman" w:cs="Times New Roman"/>
          <w:color w:val="333333"/>
          <w:sz w:val="24"/>
          <w:szCs w:val="24"/>
        </w:rPr>
      </w:pPr>
      <w:r w:rsidRPr="006E6A24">
        <w:rPr>
          <w:rFonts w:ascii="Times New Roman" w:eastAsia="Times New Roman" w:hAnsi="Times New Roman" w:cs="Times New Roman"/>
          <w:color w:val="333333"/>
          <w:sz w:val="24"/>
          <w:szCs w:val="24"/>
          <w:u w:val="single"/>
        </w:rPr>
        <w:t>САПР, которые направлены на приложения, где главной процедурой проектирования является конструирование</w:t>
      </w:r>
      <w:r w:rsidRPr="006E6A24">
        <w:rPr>
          <w:rFonts w:ascii="Times New Roman" w:eastAsia="Times New Roman" w:hAnsi="Times New Roman" w:cs="Times New Roman"/>
          <w:color w:val="333333"/>
          <w:sz w:val="24"/>
          <w:szCs w:val="24"/>
        </w:rPr>
        <w:t xml:space="preserve">, то есть определение пространственных форм и взаимного расположения объектов. Это САПР на базе машинной графики и математического моделирования. К данной группе систем относится большая часть графических ядер САПР в сфере машиностроения. </w:t>
      </w:r>
    </w:p>
    <w:p w:rsidR="006E6A24" w:rsidRPr="006E6A24" w:rsidRDefault="006E6A24" w:rsidP="009C3E4F">
      <w:pPr>
        <w:numPr>
          <w:ilvl w:val="0"/>
          <w:numId w:val="78"/>
        </w:numPr>
        <w:spacing w:after="0" w:line="240" w:lineRule="auto"/>
        <w:ind w:left="450"/>
        <w:jc w:val="both"/>
        <w:rPr>
          <w:rFonts w:ascii="Times New Roman" w:eastAsia="Times New Roman" w:hAnsi="Times New Roman" w:cs="Times New Roman"/>
          <w:color w:val="333333"/>
          <w:sz w:val="24"/>
          <w:szCs w:val="24"/>
        </w:rPr>
      </w:pPr>
      <w:r w:rsidRPr="006E6A24">
        <w:rPr>
          <w:rFonts w:ascii="Times New Roman" w:eastAsia="Times New Roman" w:hAnsi="Times New Roman" w:cs="Times New Roman"/>
          <w:color w:val="333333"/>
          <w:sz w:val="24"/>
          <w:szCs w:val="24"/>
          <w:u w:val="single"/>
        </w:rPr>
        <w:t>САПР, ориентированные на приложения, в которых при достаточно простых математических расчетах</w:t>
      </w:r>
      <w:r w:rsidRPr="006E6A24">
        <w:rPr>
          <w:rFonts w:ascii="Times New Roman" w:eastAsia="Times New Roman" w:hAnsi="Times New Roman" w:cs="Times New Roman"/>
          <w:color w:val="333333"/>
          <w:sz w:val="24"/>
          <w:szCs w:val="24"/>
        </w:rPr>
        <w:t xml:space="preserve"> перерабатывается большое количество данных. Это САПР на базе СУБД. Данные САПР главным образом встречаются в технико-экономических приложениях, например, В процессе проектирования бизнес-планов, объектов, подобных щитам управления в системах автоматики. </w:t>
      </w:r>
    </w:p>
    <w:p w:rsidR="006E6A24" w:rsidRPr="006E6A24" w:rsidRDefault="006E6A24" w:rsidP="009C3E4F">
      <w:pPr>
        <w:numPr>
          <w:ilvl w:val="0"/>
          <w:numId w:val="78"/>
        </w:numPr>
        <w:spacing w:after="0" w:line="240" w:lineRule="auto"/>
        <w:ind w:left="450"/>
        <w:jc w:val="both"/>
        <w:rPr>
          <w:rFonts w:ascii="Times New Roman" w:eastAsia="Times New Roman" w:hAnsi="Times New Roman" w:cs="Times New Roman"/>
          <w:color w:val="333333"/>
          <w:sz w:val="24"/>
          <w:szCs w:val="24"/>
        </w:rPr>
      </w:pPr>
      <w:r w:rsidRPr="006E6A24">
        <w:rPr>
          <w:rFonts w:ascii="Times New Roman" w:eastAsia="Times New Roman" w:hAnsi="Times New Roman" w:cs="Times New Roman"/>
          <w:color w:val="333333"/>
          <w:sz w:val="24"/>
          <w:szCs w:val="24"/>
          <w:u w:val="single"/>
        </w:rPr>
        <w:t>Комплексные (интегрированные) САПР</w:t>
      </w:r>
      <w:r w:rsidRPr="006E6A24">
        <w:rPr>
          <w:rFonts w:ascii="Times New Roman" w:eastAsia="Times New Roman" w:hAnsi="Times New Roman" w:cs="Times New Roman"/>
          <w:color w:val="333333"/>
          <w:sz w:val="24"/>
          <w:szCs w:val="24"/>
        </w:rPr>
        <w:t xml:space="preserve">, которые включают в себя совокупность предыдущих видов подсистем. Типичными примерами комплексных САПР могут быть CAE/CAD/CAM-системы в машиностроении или САПР БИС. Таким образом, СУБД и подсистемы проектирования компонентов, принципиальных, логических и функциональных схем, топологии кристаллов, тестов для проверки годности изделий </w:t>
      </w:r>
      <w:r w:rsidRPr="006E6A24">
        <w:rPr>
          <w:rFonts w:ascii="Times New Roman" w:eastAsia="Times New Roman" w:hAnsi="Times New Roman" w:cs="Times New Roman"/>
          <w:color w:val="333333"/>
          <w:sz w:val="24"/>
          <w:szCs w:val="24"/>
        </w:rPr>
        <w:lastRenderedPageBreak/>
        <w:t>является составной частью САПР БИС. Для того</w:t>
      </w:r>
      <w:proofErr w:type="gramStart"/>
      <w:r w:rsidRPr="006E6A24">
        <w:rPr>
          <w:rFonts w:ascii="Times New Roman" w:eastAsia="Times New Roman" w:hAnsi="Times New Roman" w:cs="Times New Roman"/>
          <w:color w:val="333333"/>
          <w:sz w:val="24"/>
          <w:szCs w:val="24"/>
        </w:rPr>
        <w:t>,</w:t>
      </w:r>
      <w:proofErr w:type="gramEnd"/>
      <w:r w:rsidRPr="006E6A24">
        <w:rPr>
          <w:rFonts w:ascii="Times New Roman" w:eastAsia="Times New Roman" w:hAnsi="Times New Roman" w:cs="Times New Roman"/>
          <w:color w:val="333333"/>
          <w:sz w:val="24"/>
          <w:szCs w:val="24"/>
        </w:rPr>
        <w:t xml:space="preserve"> чтобы управлять такими сложными системами используют специализированные системные среды. </w:t>
      </w:r>
    </w:p>
    <w:p w:rsidR="006E6A24" w:rsidRPr="006E6A24" w:rsidRDefault="006E6A24" w:rsidP="009C3E4F">
      <w:pPr>
        <w:numPr>
          <w:ilvl w:val="0"/>
          <w:numId w:val="78"/>
        </w:numPr>
        <w:spacing w:after="0" w:line="240" w:lineRule="auto"/>
        <w:ind w:left="450"/>
        <w:jc w:val="both"/>
        <w:rPr>
          <w:rFonts w:ascii="Times New Roman" w:eastAsia="Times New Roman" w:hAnsi="Times New Roman" w:cs="Times New Roman"/>
          <w:color w:val="333333"/>
          <w:sz w:val="24"/>
          <w:szCs w:val="24"/>
        </w:rPr>
      </w:pPr>
      <w:r w:rsidRPr="006E6A24">
        <w:rPr>
          <w:rFonts w:ascii="Times New Roman" w:eastAsia="Times New Roman" w:hAnsi="Times New Roman" w:cs="Times New Roman"/>
          <w:color w:val="333333"/>
          <w:sz w:val="24"/>
          <w:szCs w:val="24"/>
          <w:u w:val="single"/>
        </w:rPr>
        <w:t>САПР на базе определенного прикладного пакета</w:t>
      </w:r>
      <w:r w:rsidRPr="006E6A24">
        <w:rPr>
          <w:rFonts w:ascii="Times New Roman" w:eastAsia="Times New Roman" w:hAnsi="Times New Roman" w:cs="Times New Roman"/>
          <w:color w:val="333333"/>
          <w:sz w:val="24"/>
          <w:szCs w:val="24"/>
        </w:rPr>
        <w:t xml:space="preserve">. По сути это свободно используемые программно-методические комплексы, такие как, комплекс имитационного моделирования производственных процессов, комплекс синтеза и анализа систем автоматического управления, комплекс расчета прочности по методу конечных элементов и т. п. Как правило, данные САПР относятся к системам CAE. Например, программы логического проектирования на базе языка VHDL, математические пакеты типа </w:t>
      </w:r>
      <w:proofErr w:type="spellStart"/>
      <w:r w:rsidRPr="006E6A24">
        <w:rPr>
          <w:rFonts w:ascii="Times New Roman" w:eastAsia="Times New Roman" w:hAnsi="Times New Roman" w:cs="Times New Roman"/>
          <w:color w:val="333333"/>
          <w:sz w:val="24"/>
          <w:szCs w:val="24"/>
        </w:rPr>
        <w:t>MathCAD</w:t>
      </w:r>
      <w:proofErr w:type="spellEnd"/>
      <w:r w:rsidRPr="006E6A24">
        <w:rPr>
          <w:rFonts w:ascii="Times New Roman" w:eastAsia="Times New Roman" w:hAnsi="Times New Roman" w:cs="Times New Roman"/>
          <w:color w:val="333333"/>
          <w:sz w:val="24"/>
          <w:szCs w:val="24"/>
        </w:rPr>
        <w:t xml:space="preserve">. </w:t>
      </w:r>
    </w:p>
    <w:p w:rsidR="009364D4" w:rsidRPr="009364D4" w:rsidRDefault="009364D4" w:rsidP="009364D4">
      <w:pPr>
        <w:keepNext/>
        <w:keepLines/>
        <w:suppressLineNumbers/>
        <w:suppressAutoHyphens/>
        <w:spacing w:after="0" w:line="240" w:lineRule="auto"/>
        <w:jc w:val="both"/>
        <w:rPr>
          <w:rFonts w:ascii="Times New Roman" w:hAnsi="Times New Roman" w:cs="Times New Roman"/>
          <w:sz w:val="24"/>
          <w:szCs w:val="24"/>
        </w:rPr>
      </w:pPr>
      <w:r w:rsidRPr="009364D4">
        <w:rPr>
          <w:rFonts w:ascii="Times New Roman" w:hAnsi="Times New Roman" w:cs="Times New Roman"/>
          <w:sz w:val="24"/>
          <w:szCs w:val="24"/>
        </w:rPr>
        <w:t>Время на подготовку и выполнение: 90 мин.</w:t>
      </w:r>
    </w:p>
    <w:p w:rsidR="00C536B1" w:rsidRDefault="00C536B1" w:rsidP="00C536B1">
      <w:pPr>
        <w:keepNext/>
        <w:keepLines/>
        <w:spacing w:after="0" w:line="240" w:lineRule="auto"/>
        <w:outlineLvl w:val="1"/>
        <w:rPr>
          <w:rFonts w:ascii="Times New Roman" w:eastAsiaTheme="majorEastAsia" w:hAnsi="Times New Roman" w:cs="Times New Roman"/>
          <w:color w:val="000000" w:themeColor="text1"/>
          <w:sz w:val="24"/>
          <w:szCs w:val="24"/>
        </w:rPr>
      </w:pPr>
      <w:r>
        <w:rPr>
          <w:rFonts w:ascii="Times New Roman" w:hAnsi="Times New Roman" w:cs="Times New Roman"/>
          <w:sz w:val="24"/>
          <w:szCs w:val="24"/>
        </w:rPr>
        <w:t>Наименование объектов контроля и оценки</w:t>
      </w:r>
      <w:proofErr w:type="gramStart"/>
      <w:r>
        <w:rPr>
          <w:rFonts w:ascii="Times New Roman" w:hAnsi="Times New Roman" w:cs="Times New Roman"/>
          <w:sz w:val="24"/>
          <w:szCs w:val="24"/>
        </w:rPr>
        <w:t xml:space="preserve"> </w:t>
      </w:r>
      <w:r w:rsidR="009364D4">
        <w:rPr>
          <w:rFonts w:ascii="Times New Roman" w:hAnsi="Times New Roman" w:cs="Times New Roman"/>
          <w:sz w:val="24"/>
          <w:szCs w:val="24"/>
        </w:rPr>
        <w:t>:</w:t>
      </w:r>
      <w:proofErr w:type="gramEnd"/>
      <w:r>
        <w:rPr>
          <w:rFonts w:ascii="Times New Roman" w:hAnsi="Times New Roman" w:cs="Times New Roman"/>
          <w:sz w:val="24"/>
          <w:szCs w:val="24"/>
        </w:rPr>
        <w:t xml:space="preserve"> </w:t>
      </w:r>
      <w:r>
        <w:rPr>
          <w:rFonts w:ascii="Times New Roman" w:eastAsiaTheme="majorEastAsia" w:hAnsi="Times New Roman" w:cs="Times New Roman"/>
          <w:color w:val="000000" w:themeColor="text1"/>
          <w:sz w:val="24"/>
          <w:szCs w:val="24"/>
        </w:rPr>
        <w:t>У</w:t>
      </w:r>
      <w:proofErr w:type="gramStart"/>
      <w:r>
        <w:rPr>
          <w:rFonts w:ascii="Times New Roman" w:eastAsiaTheme="majorEastAsia" w:hAnsi="Times New Roman" w:cs="Times New Roman"/>
          <w:color w:val="000000" w:themeColor="text1"/>
          <w:sz w:val="24"/>
          <w:szCs w:val="24"/>
        </w:rPr>
        <w:t>2</w:t>
      </w:r>
      <w:proofErr w:type="gramEnd"/>
      <w:r>
        <w:rPr>
          <w:rFonts w:ascii="Times New Roman" w:eastAsiaTheme="majorEastAsia" w:hAnsi="Times New Roman" w:cs="Times New Roman"/>
          <w:color w:val="000000" w:themeColor="text1"/>
          <w:sz w:val="24"/>
          <w:szCs w:val="24"/>
        </w:rPr>
        <w:t xml:space="preserve"> У3 З1  </w:t>
      </w:r>
      <w:r>
        <w:rPr>
          <w:rFonts w:ascii="Times New Roman" w:hAnsi="Times New Roman" w:cs="Times New Roman"/>
          <w:color w:val="000000" w:themeColor="text1"/>
          <w:sz w:val="24"/>
          <w:szCs w:val="24"/>
        </w:rPr>
        <w:t>З5</w:t>
      </w:r>
    </w:p>
    <w:p w:rsidR="00C536B1" w:rsidRDefault="00C536B1" w:rsidP="00C536B1">
      <w:pPr>
        <w:keepNext/>
        <w:keepLines/>
        <w:spacing w:after="0" w:line="240" w:lineRule="auto"/>
        <w:outlineLvl w:val="1"/>
        <w:rPr>
          <w:rFonts w:ascii="Times New Roman" w:eastAsiaTheme="majorEastAsia" w:hAnsi="Times New Roman" w:cs="Times New Roman"/>
          <w:color w:val="000000" w:themeColor="text1"/>
          <w:sz w:val="24"/>
          <w:szCs w:val="24"/>
        </w:rPr>
      </w:pPr>
      <w:r>
        <w:rPr>
          <w:rFonts w:ascii="Times New Roman" w:hAnsi="Times New Roman" w:cs="Times New Roman"/>
          <w:sz w:val="24"/>
          <w:szCs w:val="24"/>
        </w:rPr>
        <w:t xml:space="preserve">Оценка </w:t>
      </w:r>
      <w:r w:rsidR="009364D4">
        <w:rPr>
          <w:rFonts w:ascii="Times New Roman" w:hAnsi="Times New Roman" w:cs="Times New Roman"/>
          <w:sz w:val="24"/>
          <w:szCs w:val="24"/>
        </w:rPr>
        <w:t>-</w:t>
      </w:r>
      <w:r>
        <w:rPr>
          <w:rFonts w:ascii="Times New Roman" w:hAnsi="Times New Roman" w:cs="Times New Roman"/>
          <w:sz w:val="24"/>
          <w:szCs w:val="24"/>
        </w:rPr>
        <w:t>10 баллов</w:t>
      </w:r>
    </w:p>
    <w:p w:rsidR="00C536B1" w:rsidRDefault="00C536B1" w:rsidP="00C536B1">
      <w:pPr>
        <w:keepLines/>
        <w:widowControl w:val="0"/>
        <w:suppressLineNumbers/>
        <w:suppressAutoHyphens/>
        <w:spacing w:after="0" w:line="240" w:lineRule="auto"/>
        <w:jc w:val="both"/>
        <w:rPr>
          <w:rFonts w:ascii="Times New Roman" w:hAnsi="Times New Roman" w:cs="Times New Roman"/>
          <w:sz w:val="24"/>
          <w:szCs w:val="24"/>
        </w:rPr>
      </w:pPr>
    </w:p>
    <w:p w:rsidR="007E4ACC" w:rsidRPr="007E4ACC" w:rsidRDefault="00517878" w:rsidP="00517878">
      <w:pPr>
        <w:spacing w:after="0" w:line="240" w:lineRule="auto"/>
        <w:ind w:left="142"/>
        <w:jc w:val="both"/>
        <w:rPr>
          <w:rFonts w:ascii="Times New Roman" w:eastAsia="Times New Roman" w:hAnsi="Times New Roman" w:cs="Times New Roman"/>
          <w:b/>
          <w:sz w:val="24"/>
          <w:szCs w:val="24"/>
        </w:rPr>
      </w:pPr>
      <w:r w:rsidRPr="00517878">
        <w:rPr>
          <w:rFonts w:ascii="Times New Roman" w:eastAsia="Times New Roman" w:hAnsi="Times New Roman" w:cs="Times New Roman"/>
          <w:b/>
          <w:sz w:val="24"/>
          <w:szCs w:val="24"/>
        </w:rPr>
        <w:t>6.4.1</w:t>
      </w:r>
      <w:r w:rsidR="009C3E4F">
        <w:rPr>
          <w:rFonts w:ascii="Times New Roman" w:eastAsia="Times New Roman" w:hAnsi="Times New Roman" w:cs="Times New Roman"/>
          <w:b/>
          <w:sz w:val="24"/>
          <w:szCs w:val="24"/>
        </w:rPr>
        <w:t>4</w:t>
      </w:r>
      <w:r w:rsidR="009364D4">
        <w:rPr>
          <w:rFonts w:ascii="Times New Roman" w:eastAsia="Times New Roman" w:hAnsi="Times New Roman" w:cs="Times New Roman"/>
          <w:b/>
          <w:sz w:val="24"/>
          <w:szCs w:val="24"/>
        </w:rPr>
        <w:t>.</w:t>
      </w:r>
      <w:r w:rsidRPr="00517878">
        <w:rPr>
          <w:rFonts w:ascii="Times New Roman" w:eastAsia="Times New Roman" w:hAnsi="Times New Roman" w:cs="Times New Roman"/>
          <w:b/>
          <w:sz w:val="24"/>
          <w:szCs w:val="24"/>
        </w:rPr>
        <w:t xml:space="preserve"> </w:t>
      </w:r>
      <w:r w:rsidR="007E4ACC" w:rsidRPr="00517878">
        <w:rPr>
          <w:rFonts w:ascii="Times New Roman" w:eastAsia="Times New Roman" w:hAnsi="Times New Roman" w:cs="Times New Roman"/>
          <w:b/>
          <w:sz w:val="24"/>
          <w:szCs w:val="24"/>
        </w:rPr>
        <w:t>Практическая работа</w:t>
      </w:r>
      <w:r w:rsidR="009364D4">
        <w:rPr>
          <w:rFonts w:ascii="Times New Roman" w:eastAsia="Times New Roman" w:hAnsi="Times New Roman" w:cs="Times New Roman"/>
          <w:b/>
          <w:sz w:val="24"/>
          <w:szCs w:val="24"/>
        </w:rPr>
        <w:t xml:space="preserve"> №31. </w:t>
      </w:r>
      <w:r w:rsidR="007E4ACC" w:rsidRPr="00517878">
        <w:rPr>
          <w:rFonts w:ascii="Times New Roman" w:eastAsia="Times New Roman" w:hAnsi="Times New Roman" w:cs="Times New Roman"/>
          <w:b/>
          <w:sz w:val="24"/>
          <w:szCs w:val="24"/>
        </w:rPr>
        <w:t>Многообразие</w:t>
      </w:r>
      <w:r w:rsidR="007E4ACC" w:rsidRPr="007E4ACC">
        <w:rPr>
          <w:rFonts w:ascii="Times New Roman" w:eastAsia="Times New Roman" w:hAnsi="Times New Roman" w:cs="Times New Roman"/>
          <w:b/>
          <w:sz w:val="24"/>
          <w:szCs w:val="24"/>
        </w:rPr>
        <w:t xml:space="preserve"> специализированного программного обеспечения и цифрового оборудования для создания графических и </w:t>
      </w:r>
      <w:proofErr w:type="spellStart"/>
      <w:r w:rsidR="007E4ACC" w:rsidRPr="007E4ACC">
        <w:rPr>
          <w:rFonts w:ascii="Times New Roman" w:eastAsia="Times New Roman" w:hAnsi="Times New Roman" w:cs="Times New Roman"/>
          <w:b/>
          <w:sz w:val="24"/>
          <w:szCs w:val="24"/>
        </w:rPr>
        <w:t>мультимедийных</w:t>
      </w:r>
      <w:proofErr w:type="spellEnd"/>
      <w:r w:rsidR="007E4ACC" w:rsidRPr="007E4ACC">
        <w:rPr>
          <w:rFonts w:ascii="Times New Roman" w:eastAsia="Times New Roman" w:hAnsi="Times New Roman" w:cs="Times New Roman"/>
          <w:b/>
          <w:sz w:val="24"/>
          <w:szCs w:val="24"/>
        </w:rPr>
        <w:t xml:space="preserve"> объектов. </w:t>
      </w:r>
      <w:r>
        <w:rPr>
          <w:rFonts w:ascii="Times New Roman" w:eastAsia="Times New Roman" w:hAnsi="Times New Roman" w:cs="Times New Roman"/>
          <w:b/>
          <w:sz w:val="24"/>
          <w:szCs w:val="24"/>
        </w:rPr>
        <w:t>А</w:t>
      </w:r>
      <w:r w:rsidR="007E4ACC" w:rsidRPr="007E4ACC">
        <w:rPr>
          <w:rFonts w:ascii="Times New Roman" w:eastAsia="Times New Roman" w:hAnsi="Times New Roman" w:cs="Times New Roman"/>
          <w:b/>
          <w:sz w:val="24"/>
          <w:szCs w:val="24"/>
        </w:rPr>
        <w:t xml:space="preserve">удио- и видеомонтаж с использованием   специализированного программного обеспечения. </w:t>
      </w:r>
    </w:p>
    <w:p w:rsidR="00D43911" w:rsidRPr="00C536B1" w:rsidRDefault="00D43911" w:rsidP="00517878">
      <w:pPr>
        <w:spacing w:after="150" w:line="240" w:lineRule="auto"/>
        <w:jc w:val="both"/>
        <w:rPr>
          <w:rFonts w:ascii="Times New Roman" w:eastAsia="Times New Roman" w:hAnsi="Times New Roman" w:cs="Times New Roman"/>
          <w:color w:val="333333"/>
          <w:sz w:val="24"/>
          <w:szCs w:val="24"/>
        </w:rPr>
      </w:pPr>
      <w:r w:rsidRPr="00C536B1">
        <w:rPr>
          <w:rFonts w:ascii="Times New Roman" w:eastAsia="Times New Roman" w:hAnsi="Times New Roman" w:cs="Times New Roman"/>
          <w:b/>
          <w:bCs/>
          <w:i/>
          <w:iCs/>
          <w:color w:val="333333"/>
          <w:sz w:val="24"/>
          <w:szCs w:val="24"/>
        </w:rPr>
        <w:t>Цель работы:</w:t>
      </w:r>
      <w:r w:rsidRPr="00C536B1">
        <w:rPr>
          <w:rFonts w:ascii="Times New Roman" w:eastAsia="Times New Roman" w:hAnsi="Times New Roman" w:cs="Times New Roman"/>
          <w:color w:val="333333"/>
          <w:sz w:val="24"/>
          <w:szCs w:val="24"/>
        </w:rPr>
        <w:t xml:space="preserve"> ознакомиться с системами автоматизированного проектирования, с программами и оборудованием создания графических и </w:t>
      </w:r>
      <w:proofErr w:type="spellStart"/>
      <w:r w:rsidRPr="00C536B1">
        <w:rPr>
          <w:rFonts w:ascii="Times New Roman" w:eastAsia="Times New Roman" w:hAnsi="Times New Roman" w:cs="Times New Roman"/>
          <w:color w:val="333333"/>
          <w:sz w:val="24"/>
          <w:szCs w:val="24"/>
        </w:rPr>
        <w:t>мультимедийных</w:t>
      </w:r>
      <w:proofErr w:type="spellEnd"/>
      <w:r w:rsidRPr="00C536B1">
        <w:rPr>
          <w:rFonts w:ascii="Times New Roman" w:eastAsia="Times New Roman" w:hAnsi="Times New Roman" w:cs="Times New Roman"/>
          <w:color w:val="333333"/>
          <w:sz w:val="24"/>
          <w:szCs w:val="24"/>
        </w:rPr>
        <w:t xml:space="preserve"> объектов; выработать практические навыки аудио- и видеомонтажа с использованием </w:t>
      </w:r>
      <w:r w:rsidRPr="00C536B1">
        <w:rPr>
          <w:rFonts w:ascii="Times New Roman" w:eastAsia="Times New Roman" w:hAnsi="Times New Roman" w:cs="Times New Roman"/>
          <w:color w:val="333333"/>
          <w:sz w:val="24"/>
          <w:szCs w:val="24"/>
          <w:lang w:val="en-US"/>
        </w:rPr>
        <w:t>Windows</w:t>
      </w:r>
      <w:r w:rsidRPr="00C536B1">
        <w:rPr>
          <w:rFonts w:ascii="Times New Roman" w:eastAsia="Times New Roman" w:hAnsi="Times New Roman" w:cs="Times New Roman"/>
          <w:color w:val="333333"/>
          <w:sz w:val="24"/>
          <w:szCs w:val="24"/>
        </w:rPr>
        <w:t xml:space="preserve"> </w:t>
      </w:r>
      <w:proofErr w:type="spellStart"/>
      <w:r w:rsidRPr="00C536B1">
        <w:rPr>
          <w:rFonts w:ascii="Times New Roman" w:eastAsia="Times New Roman" w:hAnsi="Times New Roman" w:cs="Times New Roman"/>
          <w:color w:val="333333"/>
          <w:sz w:val="24"/>
          <w:szCs w:val="24"/>
        </w:rPr>
        <w:t>Movie</w:t>
      </w:r>
      <w:proofErr w:type="spellEnd"/>
      <w:r w:rsidRPr="00C536B1">
        <w:rPr>
          <w:rFonts w:ascii="Times New Roman" w:eastAsia="Times New Roman" w:hAnsi="Times New Roman" w:cs="Times New Roman"/>
          <w:color w:val="333333"/>
          <w:sz w:val="24"/>
          <w:szCs w:val="24"/>
        </w:rPr>
        <w:t xml:space="preserve"> </w:t>
      </w:r>
      <w:proofErr w:type="spellStart"/>
      <w:r w:rsidRPr="00C536B1">
        <w:rPr>
          <w:rFonts w:ascii="Times New Roman" w:eastAsia="Times New Roman" w:hAnsi="Times New Roman" w:cs="Times New Roman"/>
          <w:color w:val="333333"/>
          <w:sz w:val="24"/>
          <w:szCs w:val="24"/>
        </w:rPr>
        <w:t>Maker</w:t>
      </w:r>
      <w:proofErr w:type="spellEnd"/>
      <w:r w:rsidRPr="00C536B1">
        <w:rPr>
          <w:rFonts w:ascii="Times New Roman" w:eastAsia="Times New Roman" w:hAnsi="Times New Roman" w:cs="Times New Roman"/>
          <w:color w:val="333333"/>
          <w:sz w:val="24"/>
          <w:szCs w:val="24"/>
        </w:rPr>
        <w:t>.</w:t>
      </w:r>
    </w:p>
    <w:p w:rsidR="00D43911" w:rsidRPr="00C536B1" w:rsidRDefault="00D43911" w:rsidP="00517878">
      <w:pPr>
        <w:spacing w:after="0" w:line="240" w:lineRule="auto"/>
        <w:jc w:val="both"/>
        <w:rPr>
          <w:rFonts w:ascii="Times New Roman" w:eastAsia="Times New Roman" w:hAnsi="Times New Roman" w:cs="Times New Roman"/>
          <w:color w:val="333333"/>
          <w:sz w:val="24"/>
          <w:szCs w:val="24"/>
        </w:rPr>
      </w:pPr>
      <w:r w:rsidRPr="00C536B1">
        <w:rPr>
          <w:rFonts w:ascii="Times New Roman" w:eastAsia="Times New Roman" w:hAnsi="Times New Roman" w:cs="Times New Roman"/>
          <w:b/>
          <w:bCs/>
          <w:color w:val="333333"/>
          <w:sz w:val="24"/>
          <w:szCs w:val="24"/>
          <w:u w:val="single"/>
        </w:rPr>
        <w:t xml:space="preserve">Монтаж фильма с помощью программы </w:t>
      </w:r>
      <w:proofErr w:type="spellStart"/>
      <w:r w:rsidRPr="00C536B1">
        <w:rPr>
          <w:rFonts w:ascii="Times New Roman" w:eastAsia="Times New Roman" w:hAnsi="Times New Roman" w:cs="Times New Roman"/>
          <w:b/>
          <w:bCs/>
          <w:color w:val="333333"/>
          <w:sz w:val="24"/>
          <w:szCs w:val="24"/>
          <w:u w:val="single"/>
        </w:rPr>
        <w:t>Movie</w:t>
      </w:r>
      <w:proofErr w:type="spellEnd"/>
      <w:r w:rsidRPr="00C536B1">
        <w:rPr>
          <w:rFonts w:ascii="Times New Roman" w:eastAsia="Times New Roman" w:hAnsi="Times New Roman" w:cs="Times New Roman"/>
          <w:b/>
          <w:bCs/>
          <w:color w:val="333333"/>
          <w:sz w:val="24"/>
          <w:szCs w:val="24"/>
          <w:u w:val="single"/>
        </w:rPr>
        <w:t xml:space="preserve"> </w:t>
      </w:r>
      <w:proofErr w:type="spellStart"/>
      <w:r w:rsidRPr="00C536B1">
        <w:rPr>
          <w:rFonts w:ascii="Times New Roman" w:eastAsia="Times New Roman" w:hAnsi="Times New Roman" w:cs="Times New Roman"/>
          <w:b/>
          <w:bCs/>
          <w:color w:val="333333"/>
          <w:sz w:val="24"/>
          <w:szCs w:val="24"/>
          <w:u w:val="single"/>
        </w:rPr>
        <w:t>Maker</w:t>
      </w:r>
      <w:proofErr w:type="spellEnd"/>
      <w:r w:rsidRPr="00C536B1">
        <w:rPr>
          <w:rFonts w:ascii="Times New Roman" w:eastAsia="Times New Roman" w:hAnsi="Times New Roman" w:cs="Times New Roman"/>
          <w:b/>
          <w:bCs/>
          <w:color w:val="333333"/>
          <w:sz w:val="24"/>
          <w:szCs w:val="24"/>
          <w:u w:val="single"/>
        </w:rPr>
        <w:t>.</w:t>
      </w:r>
    </w:p>
    <w:p w:rsidR="00D43911" w:rsidRPr="00384B08" w:rsidRDefault="00517878" w:rsidP="00517878">
      <w:pPr>
        <w:spacing w:after="0"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u w:val="single"/>
        </w:rPr>
        <w:t>Добавление названия</w:t>
      </w:r>
      <w:r w:rsidR="00D43911" w:rsidRPr="00384B08">
        <w:rPr>
          <w:rFonts w:ascii="Times New Roman" w:eastAsia="Times New Roman" w:hAnsi="Times New Roman" w:cs="Times New Roman"/>
          <w:color w:val="333333"/>
          <w:sz w:val="24"/>
          <w:szCs w:val="24"/>
          <w:u w:val="single"/>
        </w:rPr>
        <w:t xml:space="preserve"> фильма</w:t>
      </w:r>
      <w:r w:rsidR="00D43911" w:rsidRPr="00384B08">
        <w:rPr>
          <w:rFonts w:ascii="Times New Roman" w:eastAsia="Times New Roman" w:hAnsi="Times New Roman" w:cs="Times New Roman"/>
          <w:color w:val="333333"/>
          <w:sz w:val="24"/>
          <w:szCs w:val="24"/>
        </w:rPr>
        <w:t>. На панели Операции с фильмами в разделе 2. Монтаж фильма выбираем пункт Создание названий и титров. Выбираем</w:t>
      </w:r>
      <w:proofErr w:type="gramStart"/>
      <w:r w:rsidR="00D43911" w:rsidRPr="00384B08">
        <w:rPr>
          <w:rFonts w:ascii="Times New Roman" w:eastAsia="Times New Roman" w:hAnsi="Times New Roman" w:cs="Times New Roman"/>
          <w:color w:val="333333"/>
          <w:sz w:val="24"/>
          <w:szCs w:val="24"/>
        </w:rPr>
        <w:t xml:space="preserve"> Д</w:t>
      </w:r>
      <w:proofErr w:type="gramEnd"/>
      <w:r w:rsidR="00D43911" w:rsidRPr="00384B08">
        <w:rPr>
          <w:rFonts w:ascii="Times New Roman" w:eastAsia="Times New Roman" w:hAnsi="Times New Roman" w:cs="Times New Roman"/>
          <w:color w:val="333333"/>
          <w:sz w:val="24"/>
          <w:szCs w:val="24"/>
        </w:rPr>
        <w:t xml:space="preserve">обавить название в начале фильма. </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 xml:space="preserve">В окне предварительного просмотра можно увидеть, как это будет выглядеть при воспроизведении. </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Анимацию названия, цвет и шрифт текста можно изменить, нажав соответствующие ссылки в том же окошке. Измените данные параметры на свое усмотрение (например, выбрав для анимации эффект</w:t>
      </w:r>
      <w:proofErr w:type="gramStart"/>
      <w:r w:rsidRPr="00384B08">
        <w:rPr>
          <w:rFonts w:ascii="Times New Roman" w:eastAsia="Times New Roman" w:hAnsi="Times New Roman" w:cs="Times New Roman"/>
          <w:color w:val="333333"/>
          <w:sz w:val="24"/>
          <w:szCs w:val="24"/>
        </w:rPr>
        <w:t xml:space="preserve"> О</w:t>
      </w:r>
      <w:proofErr w:type="gramEnd"/>
      <w:r w:rsidRPr="00384B08">
        <w:rPr>
          <w:rFonts w:ascii="Times New Roman" w:eastAsia="Times New Roman" w:hAnsi="Times New Roman" w:cs="Times New Roman"/>
          <w:color w:val="333333"/>
          <w:sz w:val="24"/>
          <w:szCs w:val="24"/>
        </w:rPr>
        <w:t>тразить).</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 xml:space="preserve">Нажимаем Готово, добавить название в фильм - клип с названием появится на панели </w:t>
      </w:r>
      <w:proofErr w:type="spellStart"/>
      <w:r w:rsidRPr="00384B08">
        <w:rPr>
          <w:rFonts w:ascii="Times New Roman" w:eastAsia="Times New Roman" w:hAnsi="Times New Roman" w:cs="Times New Roman"/>
          <w:color w:val="333333"/>
          <w:sz w:val="24"/>
          <w:szCs w:val="24"/>
        </w:rPr>
        <w:t>раскадровки</w:t>
      </w:r>
      <w:proofErr w:type="spellEnd"/>
      <w:r w:rsidRPr="00384B08">
        <w:rPr>
          <w:rFonts w:ascii="Times New Roman" w:eastAsia="Times New Roman" w:hAnsi="Times New Roman" w:cs="Times New Roman"/>
          <w:color w:val="333333"/>
          <w:sz w:val="24"/>
          <w:szCs w:val="24"/>
        </w:rPr>
        <w:t>, в нижней части окна программы. Для того</w:t>
      </w:r>
      <w:proofErr w:type="gramStart"/>
      <w:r w:rsidRPr="00384B08">
        <w:rPr>
          <w:rFonts w:ascii="Times New Roman" w:eastAsia="Times New Roman" w:hAnsi="Times New Roman" w:cs="Times New Roman"/>
          <w:color w:val="333333"/>
          <w:sz w:val="24"/>
          <w:szCs w:val="24"/>
        </w:rPr>
        <w:t>,</w:t>
      </w:r>
      <w:proofErr w:type="gramEnd"/>
      <w:r w:rsidRPr="00384B08">
        <w:rPr>
          <w:rFonts w:ascii="Times New Roman" w:eastAsia="Times New Roman" w:hAnsi="Times New Roman" w:cs="Times New Roman"/>
          <w:color w:val="333333"/>
          <w:sz w:val="24"/>
          <w:szCs w:val="24"/>
        </w:rPr>
        <w:t xml:space="preserve"> чтобы </w:t>
      </w:r>
      <w:proofErr w:type="spellStart"/>
      <w:r w:rsidRPr="00384B08">
        <w:rPr>
          <w:rFonts w:ascii="Times New Roman" w:eastAsia="Times New Roman" w:hAnsi="Times New Roman" w:cs="Times New Roman"/>
          <w:color w:val="333333"/>
          <w:sz w:val="24"/>
          <w:szCs w:val="24"/>
        </w:rPr>
        <w:t>раскадровка</w:t>
      </w:r>
      <w:proofErr w:type="spellEnd"/>
      <w:r w:rsidRPr="00384B08">
        <w:rPr>
          <w:rFonts w:ascii="Times New Roman" w:eastAsia="Times New Roman" w:hAnsi="Times New Roman" w:cs="Times New Roman"/>
          <w:color w:val="333333"/>
          <w:sz w:val="24"/>
          <w:szCs w:val="24"/>
        </w:rPr>
        <w:t xml:space="preserve"> отображалась в полной форме, нажмите на кнопку Отображение </w:t>
      </w:r>
      <w:proofErr w:type="spellStart"/>
      <w:r w:rsidRPr="00384B08">
        <w:rPr>
          <w:rFonts w:ascii="Times New Roman" w:eastAsia="Times New Roman" w:hAnsi="Times New Roman" w:cs="Times New Roman"/>
          <w:color w:val="333333"/>
          <w:sz w:val="24"/>
          <w:szCs w:val="24"/>
        </w:rPr>
        <w:t>раскадровки</w:t>
      </w:r>
      <w:proofErr w:type="spellEnd"/>
      <w:r w:rsidRPr="00384B08">
        <w:rPr>
          <w:rFonts w:ascii="Times New Roman" w:eastAsia="Times New Roman" w:hAnsi="Times New Roman" w:cs="Times New Roman"/>
          <w:color w:val="333333"/>
          <w:sz w:val="24"/>
          <w:szCs w:val="24"/>
        </w:rPr>
        <w:t>, а также на знак + справа от Видео.</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u w:val="single"/>
        </w:rPr>
        <w:t>Импорт звука</w:t>
      </w:r>
      <w:r w:rsidRPr="00384B08">
        <w:rPr>
          <w:rFonts w:ascii="Times New Roman" w:eastAsia="Times New Roman" w:hAnsi="Times New Roman" w:cs="Times New Roman"/>
          <w:color w:val="333333"/>
          <w:sz w:val="24"/>
          <w:szCs w:val="24"/>
        </w:rPr>
        <w:t xml:space="preserve">. </w:t>
      </w:r>
      <w:proofErr w:type="gramStart"/>
      <w:r w:rsidRPr="00384B08">
        <w:rPr>
          <w:rFonts w:ascii="Times New Roman" w:eastAsia="Times New Roman" w:hAnsi="Times New Roman" w:cs="Times New Roman"/>
          <w:color w:val="333333"/>
          <w:sz w:val="24"/>
          <w:szCs w:val="24"/>
        </w:rPr>
        <w:t xml:space="preserve">В операциях выбираем </w:t>
      </w:r>
      <w:r w:rsidRPr="00E23709">
        <w:rPr>
          <w:rFonts w:ascii="Times New Roman" w:eastAsia="Times New Roman" w:hAnsi="Times New Roman" w:cs="Times New Roman"/>
          <w:i/>
          <w:color w:val="333333"/>
          <w:sz w:val="24"/>
          <w:szCs w:val="24"/>
        </w:rPr>
        <w:t>Импорт звука</w:t>
      </w:r>
      <w:r w:rsidRPr="00384B08">
        <w:rPr>
          <w:rFonts w:ascii="Times New Roman" w:eastAsia="Times New Roman" w:hAnsi="Times New Roman" w:cs="Times New Roman"/>
          <w:color w:val="333333"/>
          <w:sz w:val="24"/>
          <w:szCs w:val="24"/>
        </w:rPr>
        <w:t xml:space="preserve"> или музыки (раздел 1.</w:t>
      </w:r>
      <w:proofErr w:type="gramEnd"/>
      <w:r w:rsidRPr="00384B08">
        <w:rPr>
          <w:rFonts w:ascii="Times New Roman" w:eastAsia="Times New Roman" w:hAnsi="Times New Roman" w:cs="Times New Roman"/>
          <w:color w:val="333333"/>
          <w:sz w:val="24"/>
          <w:szCs w:val="24"/>
        </w:rPr>
        <w:t xml:space="preserve"> </w:t>
      </w:r>
      <w:proofErr w:type="gramStart"/>
      <w:r w:rsidRPr="00384B08">
        <w:rPr>
          <w:rFonts w:ascii="Times New Roman" w:eastAsia="Times New Roman" w:hAnsi="Times New Roman" w:cs="Times New Roman"/>
          <w:color w:val="333333"/>
          <w:sz w:val="24"/>
          <w:szCs w:val="24"/>
        </w:rPr>
        <w:t>Запись видео).</w:t>
      </w:r>
      <w:proofErr w:type="gramEnd"/>
      <w:r w:rsidRPr="00384B08">
        <w:rPr>
          <w:rFonts w:ascii="Times New Roman" w:eastAsia="Times New Roman" w:hAnsi="Times New Roman" w:cs="Times New Roman"/>
          <w:color w:val="333333"/>
          <w:sz w:val="24"/>
          <w:szCs w:val="24"/>
        </w:rPr>
        <w:t xml:space="preserve"> Откроется стандартное диалоговое окно, в котором указываем путь к какому-нибудь аудио-файлу (можно выбрать файл в формате mp3, </w:t>
      </w:r>
      <w:proofErr w:type="spellStart"/>
      <w:r w:rsidRPr="00384B08">
        <w:rPr>
          <w:rFonts w:ascii="Times New Roman" w:eastAsia="Times New Roman" w:hAnsi="Times New Roman" w:cs="Times New Roman"/>
          <w:color w:val="333333"/>
          <w:sz w:val="24"/>
          <w:szCs w:val="24"/>
        </w:rPr>
        <w:t>wav</w:t>
      </w:r>
      <w:proofErr w:type="spellEnd"/>
      <w:r w:rsidRPr="00384B08">
        <w:rPr>
          <w:rFonts w:ascii="Times New Roman" w:eastAsia="Times New Roman" w:hAnsi="Times New Roman" w:cs="Times New Roman"/>
          <w:color w:val="333333"/>
          <w:sz w:val="24"/>
          <w:szCs w:val="24"/>
        </w:rPr>
        <w:t xml:space="preserve"> или другом доступном). Выбранная мелодия появляется в панели - </w:t>
      </w:r>
      <w:proofErr w:type="spellStart"/>
      <w:proofErr w:type="gramStart"/>
      <w:r w:rsidRPr="00384B08">
        <w:rPr>
          <w:rFonts w:ascii="Times New Roman" w:eastAsia="Times New Roman" w:hAnsi="Times New Roman" w:cs="Times New Roman"/>
          <w:color w:val="333333"/>
          <w:sz w:val="24"/>
          <w:szCs w:val="24"/>
        </w:rPr>
        <w:t>C</w:t>
      </w:r>
      <w:proofErr w:type="gramEnd"/>
      <w:r w:rsidRPr="00384B08">
        <w:rPr>
          <w:rFonts w:ascii="Times New Roman" w:eastAsia="Times New Roman" w:hAnsi="Times New Roman" w:cs="Times New Roman"/>
          <w:color w:val="333333"/>
          <w:sz w:val="24"/>
          <w:szCs w:val="24"/>
        </w:rPr>
        <w:t>борники</w:t>
      </w:r>
      <w:proofErr w:type="spellEnd"/>
      <w:r w:rsidRPr="00384B08">
        <w:rPr>
          <w:rFonts w:ascii="Times New Roman" w:eastAsia="Times New Roman" w:hAnsi="Times New Roman" w:cs="Times New Roman"/>
          <w:color w:val="333333"/>
          <w:sz w:val="24"/>
          <w:szCs w:val="24"/>
        </w:rPr>
        <w:t xml:space="preserve">. Перетаскиваем выбранный </w:t>
      </w:r>
      <w:proofErr w:type="spellStart"/>
      <w:r w:rsidRPr="00384B08">
        <w:rPr>
          <w:rFonts w:ascii="Times New Roman" w:eastAsia="Times New Roman" w:hAnsi="Times New Roman" w:cs="Times New Roman"/>
          <w:color w:val="333333"/>
          <w:sz w:val="24"/>
          <w:szCs w:val="24"/>
        </w:rPr>
        <w:t>аудиотрэк</w:t>
      </w:r>
      <w:proofErr w:type="spellEnd"/>
      <w:r w:rsidRPr="00384B08">
        <w:rPr>
          <w:rFonts w:ascii="Times New Roman" w:eastAsia="Times New Roman" w:hAnsi="Times New Roman" w:cs="Times New Roman"/>
          <w:color w:val="333333"/>
          <w:sz w:val="24"/>
          <w:szCs w:val="24"/>
        </w:rPr>
        <w:t xml:space="preserve"> из панели Сборника на соответствующую дорожку панели </w:t>
      </w:r>
      <w:proofErr w:type="spellStart"/>
      <w:r w:rsidRPr="00384B08">
        <w:rPr>
          <w:rFonts w:ascii="Times New Roman" w:eastAsia="Times New Roman" w:hAnsi="Times New Roman" w:cs="Times New Roman"/>
          <w:color w:val="333333"/>
          <w:sz w:val="24"/>
          <w:szCs w:val="24"/>
        </w:rPr>
        <w:t>раскадровки</w:t>
      </w:r>
      <w:proofErr w:type="spellEnd"/>
      <w:r w:rsidRPr="00384B08">
        <w:rPr>
          <w:rFonts w:ascii="Times New Roman" w:eastAsia="Times New Roman" w:hAnsi="Times New Roman" w:cs="Times New Roman"/>
          <w:color w:val="333333"/>
          <w:sz w:val="24"/>
          <w:szCs w:val="24"/>
        </w:rPr>
        <w:t xml:space="preserve"> - Звук или музыка. Можно просмотреть, что получилось, нажав кнопку</w:t>
      </w:r>
      <w:proofErr w:type="gramStart"/>
      <w:r w:rsidRPr="00384B08">
        <w:rPr>
          <w:rFonts w:ascii="Times New Roman" w:eastAsia="Times New Roman" w:hAnsi="Times New Roman" w:cs="Times New Roman"/>
          <w:color w:val="333333"/>
          <w:sz w:val="24"/>
          <w:szCs w:val="24"/>
        </w:rPr>
        <w:t xml:space="preserve"> В</w:t>
      </w:r>
      <w:proofErr w:type="gramEnd"/>
      <w:r w:rsidRPr="00384B08">
        <w:rPr>
          <w:rFonts w:ascii="Times New Roman" w:eastAsia="Times New Roman" w:hAnsi="Times New Roman" w:cs="Times New Roman"/>
          <w:color w:val="333333"/>
          <w:sz w:val="24"/>
          <w:szCs w:val="24"/>
        </w:rPr>
        <w:t xml:space="preserve">оспроизвести в окне предварительного просмотра (в правой верхней части окна </w:t>
      </w:r>
      <w:proofErr w:type="spellStart"/>
      <w:r w:rsidRPr="00384B08">
        <w:rPr>
          <w:rFonts w:ascii="Times New Roman" w:eastAsia="Times New Roman" w:hAnsi="Times New Roman" w:cs="Times New Roman"/>
          <w:color w:val="333333"/>
          <w:sz w:val="24"/>
          <w:szCs w:val="24"/>
        </w:rPr>
        <w:t>Movie</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Maker'a</w:t>
      </w:r>
      <w:proofErr w:type="spellEnd"/>
      <w:r w:rsidRPr="00384B08">
        <w:rPr>
          <w:rFonts w:ascii="Times New Roman" w:eastAsia="Times New Roman" w:hAnsi="Times New Roman" w:cs="Times New Roman"/>
          <w:color w:val="333333"/>
          <w:sz w:val="24"/>
          <w:szCs w:val="24"/>
        </w:rPr>
        <w:t xml:space="preserve">). </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u w:val="single"/>
        </w:rPr>
        <w:t>Добавление титров</w:t>
      </w:r>
      <w:r w:rsidRPr="00384B08">
        <w:rPr>
          <w:rFonts w:ascii="Times New Roman" w:eastAsia="Times New Roman" w:hAnsi="Times New Roman" w:cs="Times New Roman"/>
          <w:color w:val="333333"/>
          <w:sz w:val="24"/>
          <w:szCs w:val="24"/>
        </w:rPr>
        <w:t xml:space="preserve">. На панели </w:t>
      </w:r>
      <w:proofErr w:type="spellStart"/>
      <w:r w:rsidRPr="00384B08">
        <w:rPr>
          <w:rFonts w:ascii="Times New Roman" w:eastAsia="Times New Roman" w:hAnsi="Times New Roman" w:cs="Times New Roman"/>
          <w:color w:val="333333"/>
          <w:sz w:val="24"/>
          <w:szCs w:val="24"/>
        </w:rPr>
        <w:t>раскадровки</w:t>
      </w:r>
      <w:proofErr w:type="spellEnd"/>
      <w:r w:rsidRPr="00384B08">
        <w:rPr>
          <w:rFonts w:ascii="Times New Roman" w:eastAsia="Times New Roman" w:hAnsi="Times New Roman" w:cs="Times New Roman"/>
          <w:color w:val="333333"/>
          <w:sz w:val="24"/>
          <w:szCs w:val="24"/>
        </w:rPr>
        <w:t xml:space="preserve"> выделяем наш первый клип с названием фильма и в окне операций в разделе 2. Монтаж фильма выбираем пункт Создание названий и титров, в открывшемся меню выбираем</w:t>
      </w:r>
      <w:proofErr w:type="gramStart"/>
      <w:r w:rsidRPr="00384B08">
        <w:rPr>
          <w:rFonts w:ascii="Times New Roman" w:eastAsia="Times New Roman" w:hAnsi="Times New Roman" w:cs="Times New Roman"/>
          <w:color w:val="333333"/>
          <w:sz w:val="24"/>
          <w:szCs w:val="24"/>
        </w:rPr>
        <w:t xml:space="preserve"> </w:t>
      </w:r>
      <w:r w:rsidRPr="00E23709">
        <w:rPr>
          <w:rFonts w:ascii="Times New Roman" w:eastAsia="Times New Roman" w:hAnsi="Times New Roman" w:cs="Times New Roman"/>
          <w:i/>
          <w:color w:val="333333"/>
          <w:sz w:val="24"/>
          <w:szCs w:val="24"/>
        </w:rPr>
        <w:t>Д</w:t>
      </w:r>
      <w:proofErr w:type="gramEnd"/>
      <w:r w:rsidRPr="00E23709">
        <w:rPr>
          <w:rFonts w:ascii="Times New Roman" w:eastAsia="Times New Roman" w:hAnsi="Times New Roman" w:cs="Times New Roman"/>
          <w:i/>
          <w:color w:val="333333"/>
          <w:sz w:val="24"/>
          <w:szCs w:val="24"/>
        </w:rPr>
        <w:t xml:space="preserve">обавить </w:t>
      </w:r>
      <w:r w:rsidR="00E23709">
        <w:rPr>
          <w:rFonts w:ascii="Times New Roman" w:eastAsia="Times New Roman" w:hAnsi="Times New Roman" w:cs="Times New Roman"/>
          <w:color w:val="333333"/>
          <w:sz w:val="24"/>
          <w:szCs w:val="24"/>
        </w:rPr>
        <w:t>н</w:t>
      </w:r>
      <w:r w:rsidRPr="00E23709">
        <w:rPr>
          <w:rFonts w:ascii="Times New Roman" w:eastAsia="Times New Roman" w:hAnsi="Times New Roman" w:cs="Times New Roman"/>
          <w:color w:val="333333"/>
          <w:sz w:val="24"/>
          <w:szCs w:val="24"/>
        </w:rPr>
        <w:t>азвание</w:t>
      </w:r>
      <w:r w:rsidRPr="00384B08">
        <w:rPr>
          <w:rFonts w:ascii="Times New Roman" w:eastAsia="Times New Roman" w:hAnsi="Times New Roman" w:cs="Times New Roman"/>
          <w:color w:val="333333"/>
          <w:sz w:val="24"/>
          <w:szCs w:val="24"/>
        </w:rPr>
        <w:t xml:space="preserve"> после выбранного клипа на шкале времени.</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Изменение анимацию титров: переходим по ссылке</w:t>
      </w:r>
      <w:proofErr w:type="gramStart"/>
      <w:r w:rsidRPr="00384B08">
        <w:rPr>
          <w:rFonts w:ascii="Times New Roman" w:eastAsia="Times New Roman" w:hAnsi="Times New Roman" w:cs="Times New Roman"/>
          <w:color w:val="333333"/>
          <w:sz w:val="24"/>
          <w:szCs w:val="24"/>
        </w:rPr>
        <w:t xml:space="preserve"> </w:t>
      </w:r>
      <w:r w:rsidRPr="00E23709">
        <w:rPr>
          <w:rFonts w:ascii="Times New Roman" w:eastAsia="Times New Roman" w:hAnsi="Times New Roman" w:cs="Times New Roman"/>
          <w:i/>
          <w:color w:val="333333"/>
          <w:sz w:val="24"/>
          <w:szCs w:val="24"/>
        </w:rPr>
        <w:t>И</w:t>
      </w:r>
      <w:proofErr w:type="gramEnd"/>
      <w:r w:rsidRPr="00E23709">
        <w:rPr>
          <w:rFonts w:ascii="Times New Roman" w:eastAsia="Times New Roman" w:hAnsi="Times New Roman" w:cs="Times New Roman"/>
          <w:i/>
          <w:color w:val="333333"/>
          <w:sz w:val="24"/>
          <w:szCs w:val="24"/>
        </w:rPr>
        <w:t>зменить</w:t>
      </w:r>
      <w:r w:rsidRPr="00384B08">
        <w:rPr>
          <w:rFonts w:ascii="Times New Roman" w:eastAsia="Times New Roman" w:hAnsi="Times New Roman" w:cs="Times New Roman"/>
          <w:color w:val="333333"/>
          <w:sz w:val="24"/>
          <w:szCs w:val="24"/>
        </w:rPr>
        <w:t xml:space="preserve"> анимацию названия и выбираем в разделе Титры один из видов анимации, например Прокрутка вверх слоями. Вводим текст. Например, указываем фамилию-имя режиссера постановщика, композитора, сценариста и т.п. Завершаем работу с титрами, нажав Готово.</w:t>
      </w:r>
    </w:p>
    <w:p w:rsidR="00E23709"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u w:val="single"/>
        </w:rPr>
        <w:t>Импорт и добавление в фильм фотографии</w:t>
      </w:r>
      <w:r w:rsidRPr="00384B08">
        <w:rPr>
          <w:rFonts w:ascii="Times New Roman" w:eastAsia="Times New Roman" w:hAnsi="Times New Roman" w:cs="Times New Roman"/>
          <w:color w:val="333333"/>
          <w:sz w:val="24"/>
          <w:szCs w:val="24"/>
        </w:rPr>
        <w:t xml:space="preserve">. Фотографии импортируются аналогично тому, как мы импортировали музыку: </w:t>
      </w:r>
      <w:proofErr w:type="gramStart"/>
      <w:r w:rsidRPr="00384B08">
        <w:rPr>
          <w:rFonts w:ascii="Times New Roman" w:eastAsia="Times New Roman" w:hAnsi="Times New Roman" w:cs="Times New Roman"/>
          <w:color w:val="333333"/>
          <w:sz w:val="24"/>
          <w:szCs w:val="24"/>
        </w:rPr>
        <w:t>Операции \ Импорт изображений (раздел 1.</w:t>
      </w:r>
      <w:proofErr w:type="gramEnd"/>
      <w:r w:rsidRPr="00384B08">
        <w:rPr>
          <w:rFonts w:ascii="Times New Roman" w:eastAsia="Times New Roman" w:hAnsi="Times New Roman" w:cs="Times New Roman"/>
          <w:color w:val="333333"/>
          <w:sz w:val="24"/>
          <w:szCs w:val="24"/>
        </w:rPr>
        <w:t xml:space="preserve"> </w:t>
      </w:r>
      <w:proofErr w:type="gramStart"/>
      <w:r w:rsidRPr="00384B08">
        <w:rPr>
          <w:rFonts w:ascii="Times New Roman" w:eastAsia="Times New Roman" w:hAnsi="Times New Roman" w:cs="Times New Roman"/>
          <w:color w:val="333333"/>
          <w:sz w:val="24"/>
          <w:szCs w:val="24"/>
        </w:rPr>
        <w:t>Запись видео).</w:t>
      </w:r>
      <w:proofErr w:type="gramEnd"/>
      <w:r w:rsidRPr="00384B08">
        <w:rPr>
          <w:rFonts w:ascii="Times New Roman" w:eastAsia="Times New Roman" w:hAnsi="Times New Roman" w:cs="Times New Roman"/>
          <w:color w:val="333333"/>
          <w:sz w:val="24"/>
          <w:szCs w:val="24"/>
        </w:rPr>
        <w:t xml:space="preserve"> Выбранные изображения (</w:t>
      </w:r>
      <w:proofErr w:type="spellStart"/>
      <w:r w:rsidRPr="00384B08">
        <w:rPr>
          <w:rFonts w:ascii="Times New Roman" w:eastAsia="Times New Roman" w:hAnsi="Times New Roman" w:cs="Times New Roman"/>
          <w:color w:val="333333"/>
          <w:sz w:val="24"/>
          <w:szCs w:val="24"/>
        </w:rPr>
        <w:t>jpg</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jpeg</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gif</w:t>
      </w:r>
      <w:proofErr w:type="spellEnd"/>
      <w:r w:rsidRPr="00384B08">
        <w:rPr>
          <w:rFonts w:ascii="Times New Roman" w:eastAsia="Times New Roman" w:hAnsi="Times New Roman" w:cs="Times New Roman"/>
          <w:color w:val="333333"/>
          <w:sz w:val="24"/>
          <w:szCs w:val="24"/>
        </w:rPr>
        <w:t xml:space="preserve"> или других форматов) попадают в Сборник. </w:t>
      </w:r>
      <w:r w:rsidRPr="00384B08">
        <w:rPr>
          <w:rFonts w:ascii="Times New Roman" w:eastAsia="Times New Roman" w:hAnsi="Times New Roman" w:cs="Times New Roman"/>
          <w:color w:val="333333"/>
          <w:sz w:val="24"/>
          <w:szCs w:val="24"/>
        </w:rPr>
        <w:lastRenderedPageBreak/>
        <w:t xml:space="preserve">Перетаскиваем картинку из Сборника на панель </w:t>
      </w:r>
      <w:proofErr w:type="spellStart"/>
      <w:r w:rsidRPr="00384B08">
        <w:rPr>
          <w:rFonts w:ascii="Times New Roman" w:eastAsia="Times New Roman" w:hAnsi="Times New Roman" w:cs="Times New Roman"/>
          <w:color w:val="333333"/>
          <w:sz w:val="24"/>
          <w:szCs w:val="24"/>
        </w:rPr>
        <w:t>раскадровки</w:t>
      </w:r>
      <w:proofErr w:type="spellEnd"/>
      <w:r w:rsidRPr="00384B08">
        <w:rPr>
          <w:rFonts w:ascii="Times New Roman" w:eastAsia="Times New Roman" w:hAnsi="Times New Roman" w:cs="Times New Roman"/>
          <w:color w:val="333333"/>
          <w:sz w:val="24"/>
          <w:szCs w:val="24"/>
        </w:rPr>
        <w:t>, устанавливаем по шкале времени после всех наших титров.</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 xml:space="preserve">Кроме изображений в проект можно импортировать уже готовые ролики/клипы вырезки из фильмов и т.п. </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u w:val="single"/>
        </w:rPr>
        <w:t>Добавление видеоэффектов</w:t>
      </w:r>
      <w:r w:rsidRPr="00384B08">
        <w:rPr>
          <w:rFonts w:ascii="Times New Roman" w:eastAsia="Times New Roman" w:hAnsi="Times New Roman" w:cs="Times New Roman"/>
          <w:color w:val="333333"/>
          <w:sz w:val="24"/>
          <w:szCs w:val="24"/>
        </w:rPr>
        <w:t xml:space="preserve">. Посмотреть доступные видеоэффекты для кадра можно, выбрав в раздел 2. Монтаж фильма команду Просмотр видеоэффектов. Эффект можно добавить, перетащив его на изображение на </w:t>
      </w:r>
      <w:proofErr w:type="spellStart"/>
      <w:r w:rsidRPr="00384B08">
        <w:rPr>
          <w:rFonts w:ascii="Times New Roman" w:eastAsia="Times New Roman" w:hAnsi="Times New Roman" w:cs="Times New Roman"/>
          <w:color w:val="333333"/>
          <w:sz w:val="24"/>
          <w:szCs w:val="24"/>
        </w:rPr>
        <w:t>раскадровке</w:t>
      </w:r>
      <w:proofErr w:type="spellEnd"/>
      <w:r w:rsidRPr="00384B08">
        <w:rPr>
          <w:rFonts w:ascii="Times New Roman" w:eastAsia="Times New Roman" w:hAnsi="Times New Roman" w:cs="Times New Roman"/>
          <w:color w:val="333333"/>
          <w:sz w:val="24"/>
          <w:szCs w:val="24"/>
        </w:rPr>
        <w:t>.</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u w:val="single"/>
        </w:rPr>
        <w:t>Анимация смены фотографий</w:t>
      </w:r>
      <w:r w:rsidRPr="00384B08">
        <w:rPr>
          <w:rFonts w:ascii="Times New Roman" w:eastAsia="Times New Roman" w:hAnsi="Times New Roman" w:cs="Times New Roman"/>
          <w:color w:val="333333"/>
          <w:sz w:val="24"/>
          <w:szCs w:val="24"/>
        </w:rPr>
        <w:t xml:space="preserve">. Из раздела 2. Монтаж фильма выбираем Просмотр </w:t>
      </w:r>
      <w:proofErr w:type="spellStart"/>
      <w:r w:rsidRPr="00384B08">
        <w:rPr>
          <w:rFonts w:ascii="Times New Roman" w:eastAsia="Times New Roman" w:hAnsi="Times New Roman" w:cs="Times New Roman"/>
          <w:color w:val="333333"/>
          <w:sz w:val="24"/>
          <w:szCs w:val="24"/>
        </w:rPr>
        <w:t>видеопереходов</w:t>
      </w:r>
      <w:proofErr w:type="spellEnd"/>
      <w:r w:rsidRPr="00384B08">
        <w:rPr>
          <w:rFonts w:ascii="Times New Roman" w:eastAsia="Times New Roman" w:hAnsi="Times New Roman" w:cs="Times New Roman"/>
          <w:color w:val="333333"/>
          <w:sz w:val="24"/>
          <w:szCs w:val="24"/>
        </w:rPr>
        <w:t xml:space="preserve">. Выбираем нужный переход (например, Перелистывание страницы, влево вверх) и перетаскиваем его на панель </w:t>
      </w:r>
      <w:proofErr w:type="spellStart"/>
      <w:r w:rsidRPr="00384B08">
        <w:rPr>
          <w:rFonts w:ascii="Times New Roman" w:eastAsia="Times New Roman" w:hAnsi="Times New Roman" w:cs="Times New Roman"/>
          <w:color w:val="333333"/>
          <w:sz w:val="24"/>
          <w:szCs w:val="24"/>
        </w:rPr>
        <w:t>раскадровки</w:t>
      </w:r>
      <w:proofErr w:type="spellEnd"/>
      <w:r w:rsidRPr="00384B08">
        <w:rPr>
          <w:rFonts w:ascii="Times New Roman" w:eastAsia="Times New Roman" w:hAnsi="Times New Roman" w:cs="Times New Roman"/>
          <w:color w:val="333333"/>
          <w:sz w:val="24"/>
          <w:szCs w:val="24"/>
        </w:rPr>
        <w:t>, между первым и вторым изображением, затем тот же самый или другой эффект между вторым и третьим и т.д. Нажимаем</w:t>
      </w:r>
      <w:proofErr w:type="gramStart"/>
      <w:r w:rsidRPr="00384B08">
        <w:rPr>
          <w:rFonts w:ascii="Times New Roman" w:eastAsia="Times New Roman" w:hAnsi="Times New Roman" w:cs="Times New Roman"/>
          <w:color w:val="333333"/>
          <w:sz w:val="24"/>
          <w:szCs w:val="24"/>
        </w:rPr>
        <w:t xml:space="preserve"> В</w:t>
      </w:r>
      <w:proofErr w:type="gramEnd"/>
      <w:r w:rsidRPr="00384B08">
        <w:rPr>
          <w:rFonts w:ascii="Times New Roman" w:eastAsia="Times New Roman" w:hAnsi="Times New Roman" w:cs="Times New Roman"/>
          <w:color w:val="333333"/>
          <w:sz w:val="24"/>
          <w:szCs w:val="24"/>
        </w:rPr>
        <w:t xml:space="preserve">оспроизвести и смотрим, что получилось. </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u w:val="single"/>
        </w:rPr>
        <w:t>Синхронизация музыки и видео</w:t>
      </w:r>
      <w:r w:rsidRPr="00384B08">
        <w:rPr>
          <w:rFonts w:ascii="Times New Roman" w:eastAsia="Times New Roman" w:hAnsi="Times New Roman" w:cs="Times New Roman"/>
          <w:color w:val="333333"/>
          <w:sz w:val="24"/>
          <w:szCs w:val="24"/>
        </w:rPr>
        <w:t xml:space="preserve">. Растягивая или сжимая кадры на панели </w:t>
      </w:r>
      <w:proofErr w:type="spellStart"/>
      <w:r w:rsidRPr="00384B08">
        <w:rPr>
          <w:rFonts w:ascii="Times New Roman" w:eastAsia="Times New Roman" w:hAnsi="Times New Roman" w:cs="Times New Roman"/>
          <w:color w:val="333333"/>
          <w:sz w:val="24"/>
          <w:szCs w:val="24"/>
        </w:rPr>
        <w:t>раскадровки</w:t>
      </w:r>
      <w:proofErr w:type="spellEnd"/>
      <w:r w:rsidRPr="00384B08">
        <w:rPr>
          <w:rFonts w:ascii="Times New Roman" w:eastAsia="Times New Roman" w:hAnsi="Times New Roman" w:cs="Times New Roman"/>
          <w:color w:val="333333"/>
          <w:sz w:val="24"/>
          <w:szCs w:val="24"/>
        </w:rPr>
        <w:t>, можно изменять длительность показа той или иной фотографии или титров.</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u w:val="single"/>
        </w:rPr>
        <w:t>Наложение названия на клип.</w:t>
      </w:r>
      <w:r w:rsidRPr="00384B08">
        <w:rPr>
          <w:rFonts w:ascii="Times New Roman" w:eastAsia="Times New Roman" w:hAnsi="Times New Roman" w:cs="Times New Roman"/>
          <w:color w:val="333333"/>
          <w:sz w:val="24"/>
          <w:szCs w:val="24"/>
        </w:rPr>
        <w:t xml:space="preserve"> На панели </w:t>
      </w:r>
      <w:proofErr w:type="spellStart"/>
      <w:r w:rsidRPr="00384B08">
        <w:rPr>
          <w:rFonts w:ascii="Times New Roman" w:eastAsia="Times New Roman" w:hAnsi="Times New Roman" w:cs="Times New Roman"/>
          <w:color w:val="333333"/>
          <w:sz w:val="24"/>
          <w:szCs w:val="24"/>
        </w:rPr>
        <w:t>раскадровки</w:t>
      </w:r>
      <w:proofErr w:type="spellEnd"/>
      <w:r w:rsidRPr="00384B08">
        <w:rPr>
          <w:rFonts w:ascii="Times New Roman" w:eastAsia="Times New Roman" w:hAnsi="Times New Roman" w:cs="Times New Roman"/>
          <w:color w:val="333333"/>
          <w:sz w:val="24"/>
          <w:szCs w:val="24"/>
        </w:rPr>
        <w:t xml:space="preserve"> выделяем кадр и в окне операций в разделе 2. Монтаж фильма выбираем пункт Создание названий и титров, в открывшемся меню выбираем</w:t>
      </w:r>
      <w:proofErr w:type="gramStart"/>
      <w:r w:rsidRPr="00384B08">
        <w:rPr>
          <w:rFonts w:ascii="Times New Roman" w:eastAsia="Times New Roman" w:hAnsi="Times New Roman" w:cs="Times New Roman"/>
          <w:color w:val="333333"/>
          <w:sz w:val="24"/>
          <w:szCs w:val="24"/>
        </w:rPr>
        <w:t xml:space="preserve"> Д</w:t>
      </w:r>
      <w:proofErr w:type="gramEnd"/>
      <w:r w:rsidRPr="00384B08">
        <w:rPr>
          <w:rFonts w:ascii="Times New Roman" w:eastAsia="Times New Roman" w:hAnsi="Times New Roman" w:cs="Times New Roman"/>
          <w:color w:val="333333"/>
          <w:sz w:val="24"/>
          <w:szCs w:val="24"/>
        </w:rPr>
        <w:t>обавить Название на выбранном клипе на шкале времени.</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 xml:space="preserve">Для </w:t>
      </w:r>
      <w:r w:rsidRPr="00384B08">
        <w:rPr>
          <w:rFonts w:ascii="Times New Roman" w:eastAsia="Times New Roman" w:hAnsi="Times New Roman" w:cs="Times New Roman"/>
          <w:color w:val="333333"/>
          <w:sz w:val="24"/>
          <w:szCs w:val="24"/>
          <w:u w:val="single"/>
        </w:rPr>
        <w:t xml:space="preserve">сохранения готового фильма </w:t>
      </w:r>
      <w:r w:rsidRPr="00384B08">
        <w:rPr>
          <w:rFonts w:ascii="Times New Roman" w:eastAsia="Times New Roman" w:hAnsi="Times New Roman" w:cs="Times New Roman"/>
          <w:color w:val="333333"/>
          <w:sz w:val="24"/>
          <w:szCs w:val="24"/>
        </w:rPr>
        <w:t xml:space="preserve">в формате </w:t>
      </w:r>
      <w:proofErr w:type="spellStart"/>
      <w:r w:rsidRPr="00384B08">
        <w:rPr>
          <w:rFonts w:ascii="Times New Roman" w:eastAsia="Times New Roman" w:hAnsi="Times New Roman" w:cs="Times New Roman"/>
          <w:color w:val="333333"/>
          <w:sz w:val="24"/>
          <w:szCs w:val="24"/>
        </w:rPr>
        <w:t>Windows</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Media</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Video</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wmv</w:t>
      </w:r>
      <w:proofErr w:type="spellEnd"/>
      <w:r w:rsidRPr="00384B08">
        <w:rPr>
          <w:rFonts w:ascii="Times New Roman" w:eastAsia="Times New Roman" w:hAnsi="Times New Roman" w:cs="Times New Roman"/>
          <w:color w:val="333333"/>
          <w:sz w:val="24"/>
          <w:szCs w:val="24"/>
        </w:rPr>
        <w:t>):</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Выбираем пункт главного меню программы Файл</w:t>
      </w:r>
      <w:proofErr w:type="gramStart"/>
      <w:r w:rsidRPr="00384B08">
        <w:rPr>
          <w:rFonts w:ascii="Times New Roman" w:eastAsia="Times New Roman" w:hAnsi="Times New Roman" w:cs="Times New Roman"/>
          <w:color w:val="333333"/>
          <w:sz w:val="24"/>
          <w:szCs w:val="24"/>
        </w:rPr>
        <w:t xml:space="preserve"> \ С</w:t>
      </w:r>
      <w:proofErr w:type="gramEnd"/>
      <w:r w:rsidRPr="00384B08">
        <w:rPr>
          <w:rFonts w:ascii="Times New Roman" w:eastAsia="Times New Roman" w:hAnsi="Times New Roman" w:cs="Times New Roman"/>
          <w:color w:val="333333"/>
          <w:sz w:val="24"/>
          <w:szCs w:val="24"/>
        </w:rPr>
        <w:t xml:space="preserve">охранить файл фильма. </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 xml:space="preserve">Запустится мастер, который поможет сохранить файл на жесткий диск, цифровую видеокамеру, </w:t>
      </w:r>
      <w:proofErr w:type="spellStart"/>
      <w:r w:rsidRPr="00384B08">
        <w:rPr>
          <w:rFonts w:ascii="Times New Roman" w:eastAsia="Times New Roman" w:hAnsi="Times New Roman" w:cs="Times New Roman"/>
          <w:color w:val="333333"/>
          <w:sz w:val="24"/>
          <w:szCs w:val="24"/>
        </w:rPr>
        <w:t>веб-узел</w:t>
      </w:r>
      <w:proofErr w:type="spellEnd"/>
      <w:r w:rsidRPr="00384B08">
        <w:rPr>
          <w:rFonts w:ascii="Times New Roman" w:eastAsia="Times New Roman" w:hAnsi="Times New Roman" w:cs="Times New Roman"/>
          <w:color w:val="333333"/>
          <w:sz w:val="24"/>
          <w:szCs w:val="24"/>
        </w:rPr>
        <w:t>, компакт-диск или отправить по электронной почте.</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Для сохранения файла на жестком диске в первом окошке мастера выбираем Мой компьютер, нажимаем кнопку</w:t>
      </w:r>
      <w:proofErr w:type="gramStart"/>
      <w:r w:rsidRPr="00384B08">
        <w:rPr>
          <w:rFonts w:ascii="Times New Roman" w:eastAsia="Times New Roman" w:hAnsi="Times New Roman" w:cs="Times New Roman"/>
          <w:color w:val="333333"/>
          <w:sz w:val="24"/>
          <w:szCs w:val="24"/>
        </w:rPr>
        <w:t xml:space="preserve"> Д</w:t>
      </w:r>
      <w:proofErr w:type="gramEnd"/>
      <w:r w:rsidRPr="00384B08">
        <w:rPr>
          <w:rFonts w:ascii="Times New Roman" w:eastAsia="Times New Roman" w:hAnsi="Times New Roman" w:cs="Times New Roman"/>
          <w:color w:val="333333"/>
          <w:sz w:val="24"/>
          <w:szCs w:val="24"/>
        </w:rPr>
        <w:t>алее, указываем название файла и каталог, в который он будет сохранен. В следующем окошке можно указать желаемое качество видео фильма. Снова нажимаем кнопку</w:t>
      </w:r>
      <w:proofErr w:type="gramStart"/>
      <w:r w:rsidRPr="00384B08">
        <w:rPr>
          <w:rFonts w:ascii="Times New Roman" w:eastAsia="Times New Roman" w:hAnsi="Times New Roman" w:cs="Times New Roman"/>
          <w:color w:val="333333"/>
          <w:sz w:val="24"/>
          <w:szCs w:val="24"/>
        </w:rPr>
        <w:t xml:space="preserve"> Д</w:t>
      </w:r>
      <w:proofErr w:type="gramEnd"/>
      <w:r w:rsidRPr="00384B08">
        <w:rPr>
          <w:rFonts w:ascii="Times New Roman" w:eastAsia="Times New Roman" w:hAnsi="Times New Roman" w:cs="Times New Roman"/>
          <w:color w:val="333333"/>
          <w:sz w:val="24"/>
          <w:szCs w:val="24"/>
        </w:rPr>
        <w:t xml:space="preserve">алее и ждем пока </w:t>
      </w:r>
      <w:proofErr w:type="spellStart"/>
      <w:r w:rsidRPr="00384B08">
        <w:rPr>
          <w:rFonts w:ascii="Times New Roman" w:eastAsia="Times New Roman" w:hAnsi="Times New Roman" w:cs="Times New Roman"/>
          <w:color w:val="333333"/>
          <w:sz w:val="24"/>
          <w:szCs w:val="24"/>
        </w:rPr>
        <w:t>Movie</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Maker</w:t>
      </w:r>
      <w:proofErr w:type="spellEnd"/>
      <w:r w:rsidRPr="00384B08">
        <w:rPr>
          <w:rFonts w:ascii="Times New Roman" w:eastAsia="Times New Roman" w:hAnsi="Times New Roman" w:cs="Times New Roman"/>
          <w:color w:val="333333"/>
          <w:sz w:val="24"/>
          <w:szCs w:val="24"/>
        </w:rPr>
        <w:t xml:space="preserve"> закончит создание видео-файла. </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Для записи фильма на DVD-диск и проигрывать его на DVD-приставках (DVD-проигрывателях), в мастере сохранения фильма на жесткий диск необходимо указать формат видео - DV-AVI. Перейти в это окно можно, выбрав команду</w:t>
      </w:r>
      <w:proofErr w:type="gramStart"/>
      <w:r w:rsidRPr="00384B08">
        <w:rPr>
          <w:rFonts w:ascii="Times New Roman" w:eastAsia="Times New Roman" w:hAnsi="Times New Roman" w:cs="Times New Roman"/>
          <w:color w:val="333333"/>
          <w:sz w:val="24"/>
          <w:szCs w:val="24"/>
        </w:rPr>
        <w:t xml:space="preserve"> П</w:t>
      </w:r>
      <w:proofErr w:type="gramEnd"/>
      <w:r w:rsidRPr="00384B08">
        <w:rPr>
          <w:rFonts w:ascii="Times New Roman" w:eastAsia="Times New Roman" w:hAnsi="Times New Roman" w:cs="Times New Roman"/>
          <w:color w:val="333333"/>
          <w:sz w:val="24"/>
          <w:szCs w:val="24"/>
        </w:rPr>
        <w:t>оказать дополнительные варианты… на 3 шаге работы мастера сохранения фильмов.</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b/>
          <w:bCs/>
          <w:i/>
          <w:iCs/>
          <w:color w:val="333333"/>
          <w:sz w:val="24"/>
          <w:szCs w:val="24"/>
        </w:rPr>
        <w:t>4. Задание</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i/>
          <w:iCs/>
          <w:color w:val="333333"/>
          <w:sz w:val="24"/>
          <w:szCs w:val="24"/>
        </w:rPr>
        <w:t>Задание 1.</w:t>
      </w:r>
      <w:r w:rsidRPr="00384B08">
        <w:rPr>
          <w:rFonts w:ascii="Times New Roman" w:eastAsia="Times New Roman" w:hAnsi="Times New Roman" w:cs="Times New Roman"/>
          <w:color w:val="333333"/>
          <w:sz w:val="24"/>
          <w:szCs w:val="24"/>
        </w:rPr>
        <w:t xml:space="preserve"> Запустите </w:t>
      </w:r>
      <w:proofErr w:type="spellStart"/>
      <w:r w:rsidRPr="00384B08">
        <w:rPr>
          <w:rFonts w:ascii="Times New Roman" w:eastAsia="Times New Roman" w:hAnsi="Times New Roman" w:cs="Times New Roman"/>
          <w:color w:val="333333"/>
          <w:sz w:val="24"/>
          <w:szCs w:val="24"/>
        </w:rPr>
        <w:t>Windows</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Media</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Player</w:t>
      </w:r>
      <w:proofErr w:type="spellEnd"/>
      <w:r w:rsidRPr="00384B08">
        <w:rPr>
          <w:rFonts w:ascii="Times New Roman" w:eastAsia="Times New Roman" w:hAnsi="Times New Roman" w:cs="Times New Roman"/>
          <w:color w:val="333333"/>
          <w:sz w:val="24"/>
          <w:szCs w:val="24"/>
        </w:rPr>
        <w:t xml:space="preserve">. Познакомьтесь с его функциями с помощью меню. Проверьте с помощью соответствующих вкладок функции Параметры, какие </w:t>
      </w:r>
      <w:proofErr w:type="spellStart"/>
      <w:r w:rsidRPr="00384B08">
        <w:rPr>
          <w:rFonts w:ascii="Times New Roman" w:eastAsia="Times New Roman" w:hAnsi="Times New Roman" w:cs="Times New Roman"/>
          <w:color w:val="333333"/>
          <w:sz w:val="24"/>
          <w:szCs w:val="24"/>
        </w:rPr>
        <w:t>видеофайлы</w:t>
      </w:r>
      <w:proofErr w:type="spellEnd"/>
      <w:r w:rsidRPr="00384B08">
        <w:rPr>
          <w:rFonts w:ascii="Times New Roman" w:eastAsia="Times New Roman" w:hAnsi="Times New Roman" w:cs="Times New Roman"/>
          <w:color w:val="333333"/>
          <w:sz w:val="24"/>
          <w:szCs w:val="24"/>
        </w:rPr>
        <w:t xml:space="preserve"> проигрываются в </w:t>
      </w:r>
      <w:proofErr w:type="spellStart"/>
      <w:r w:rsidRPr="00384B08">
        <w:rPr>
          <w:rFonts w:ascii="Times New Roman" w:eastAsia="Times New Roman" w:hAnsi="Times New Roman" w:cs="Times New Roman"/>
          <w:color w:val="333333"/>
          <w:sz w:val="24"/>
          <w:szCs w:val="24"/>
        </w:rPr>
        <w:t>Media</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Player</w:t>
      </w:r>
      <w:proofErr w:type="spellEnd"/>
      <w:r w:rsidRPr="00384B08">
        <w:rPr>
          <w:rFonts w:ascii="Times New Roman" w:eastAsia="Times New Roman" w:hAnsi="Times New Roman" w:cs="Times New Roman"/>
          <w:color w:val="333333"/>
          <w:sz w:val="24"/>
          <w:szCs w:val="24"/>
        </w:rPr>
        <w:t xml:space="preserve">. Просмотрите видеофрагменты. Выполните регулировку громкости воспроизведения и другие параметры </w:t>
      </w:r>
      <w:proofErr w:type="spellStart"/>
      <w:r w:rsidRPr="00384B08">
        <w:rPr>
          <w:rFonts w:ascii="Times New Roman" w:eastAsia="Times New Roman" w:hAnsi="Times New Roman" w:cs="Times New Roman"/>
          <w:color w:val="333333"/>
          <w:sz w:val="24"/>
          <w:szCs w:val="24"/>
        </w:rPr>
        <w:t>Media</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Player</w:t>
      </w:r>
      <w:proofErr w:type="spellEnd"/>
      <w:r w:rsidRPr="00384B08">
        <w:rPr>
          <w:rFonts w:ascii="Times New Roman" w:eastAsia="Times New Roman" w:hAnsi="Times New Roman" w:cs="Times New Roman"/>
          <w:color w:val="333333"/>
          <w:sz w:val="24"/>
          <w:szCs w:val="24"/>
        </w:rPr>
        <w:t>.</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i/>
          <w:iCs/>
          <w:color w:val="333333"/>
          <w:sz w:val="24"/>
          <w:szCs w:val="24"/>
        </w:rPr>
        <w:t>Задание 2.</w:t>
      </w:r>
      <w:r w:rsidRPr="00384B08">
        <w:rPr>
          <w:rFonts w:ascii="Times New Roman" w:eastAsia="Times New Roman" w:hAnsi="Times New Roman" w:cs="Times New Roman"/>
          <w:color w:val="333333"/>
          <w:sz w:val="24"/>
          <w:szCs w:val="24"/>
        </w:rPr>
        <w:t xml:space="preserve"> Создайте список видеофрагментов, имеющихся на вашем компьютере. Просмотрите видеозаписи в различных форматах с помощью </w:t>
      </w:r>
      <w:proofErr w:type="spellStart"/>
      <w:r w:rsidRPr="00384B08">
        <w:rPr>
          <w:rFonts w:ascii="Times New Roman" w:eastAsia="Times New Roman" w:hAnsi="Times New Roman" w:cs="Times New Roman"/>
          <w:color w:val="333333"/>
          <w:sz w:val="24"/>
          <w:szCs w:val="24"/>
        </w:rPr>
        <w:t>Windows</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Media</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Player</w:t>
      </w:r>
      <w:proofErr w:type="spellEnd"/>
      <w:r w:rsidRPr="00384B08">
        <w:rPr>
          <w:rFonts w:ascii="Times New Roman" w:eastAsia="Times New Roman" w:hAnsi="Times New Roman" w:cs="Times New Roman"/>
          <w:color w:val="333333"/>
          <w:sz w:val="24"/>
          <w:szCs w:val="24"/>
        </w:rPr>
        <w:t>.</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i/>
          <w:iCs/>
          <w:color w:val="333333"/>
          <w:sz w:val="24"/>
          <w:szCs w:val="24"/>
        </w:rPr>
        <w:t>Задание 3.</w:t>
      </w:r>
      <w:r w:rsidRPr="00384B08">
        <w:rPr>
          <w:rFonts w:ascii="Times New Roman" w:eastAsia="Times New Roman" w:hAnsi="Times New Roman" w:cs="Times New Roman"/>
          <w:color w:val="333333"/>
          <w:sz w:val="24"/>
          <w:szCs w:val="24"/>
        </w:rPr>
        <w:t xml:space="preserve"> Сформируйте Сборник из фотоизображений в </w:t>
      </w:r>
      <w:proofErr w:type="spellStart"/>
      <w:r w:rsidRPr="00384B08">
        <w:rPr>
          <w:rFonts w:ascii="Times New Roman" w:eastAsia="Times New Roman" w:hAnsi="Times New Roman" w:cs="Times New Roman"/>
          <w:color w:val="333333"/>
          <w:sz w:val="24"/>
          <w:szCs w:val="24"/>
        </w:rPr>
        <w:t>Movie</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Maker</w:t>
      </w:r>
      <w:proofErr w:type="spellEnd"/>
      <w:r w:rsidRPr="00384B08">
        <w:rPr>
          <w:rFonts w:ascii="Times New Roman" w:eastAsia="Times New Roman" w:hAnsi="Times New Roman" w:cs="Times New Roman"/>
          <w:color w:val="333333"/>
          <w:sz w:val="24"/>
          <w:szCs w:val="24"/>
        </w:rPr>
        <w:t>. Подберите музыку к слайдам. Выполните запись речи с помощью микрофона. Смонтируйте слайд-фильм, используя различные видеоэффекты и переходы. Просмотрите то, что у вас получилось.</w:t>
      </w:r>
    </w:p>
    <w:p w:rsidR="007E4ACC" w:rsidRPr="00384B08" w:rsidRDefault="00D43911" w:rsidP="00E23709">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i/>
          <w:iCs/>
          <w:color w:val="333333"/>
          <w:sz w:val="24"/>
          <w:szCs w:val="24"/>
        </w:rPr>
        <w:t>Задание 4.</w:t>
      </w:r>
      <w:r w:rsidRPr="00384B08">
        <w:rPr>
          <w:rFonts w:ascii="Times New Roman" w:eastAsia="Times New Roman" w:hAnsi="Times New Roman" w:cs="Times New Roman"/>
          <w:color w:val="333333"/>
          <w:sz w:val="24"/>
          <w:szCs w:val="24"/>
        </w:rPr>
        <w:t xml:space="preserve"> Вместе с </w:t>
      </w:r>
      <w:proofErr w:type="spellStart"/>
      <w:r w:rsidRPr="00384B08">
        <w:rPr>
          <w:rFonts w:ascii="Times New Roman" w:eastAsia="Times New Roman" w:hAnsi="Times New Roman" w:cs="Times New Roman"/>
          <w:color w:val="333333"/>
          <w:sz w:val="24"/>
          <w:szCs w:val="24"/>
        </w:rPr>
        <w:t>одногруппниками</w:t>
      </w:r>
      <w:proofErr w:type="spellEnd"/>
      <w:r w:rsidRPr="00384B08">
        <w:rPr>
          <w:rFonts w:ascii="Times New Roman" w:eastAsia="Times New Roman" w:hAnsi="Times New Roman" w:cs="Times New Roman"/>
          <w:color w:val="333333"/>
          <w:sz w:val="24"/>
          <w:szCs w:val="24"/>
        </w:rPr>
        <w:t xml:space="preserve"> разработайте сценарий короткометражного фильма. Проведите видеосъемку с помощью цифровой видеокамеры или фотоаппарата. </w:t>
      </w:r>
      <w:proofErr w:type="gramStart"/>
      <w:r w:rsidRPr="00384B08">
        <w:rPr>
          <w:rFonts w:ascii="Times New Roman" w:eastAsia="Times New Roman" w:hAnsi="Times New Roman" w:cs="Times New Roman"/>
          <w:color w:val="333333"/>
          <w:sz w:val="24"/>
          <w:szCs w:val="24"/>
        </w:rPr>
        <w:t xml:space="preserve">Создайте вместе со своими </w:t>
      </w:r>
      <w:proofErr w:type="spellStart"/>
      <w:r w:rsidRPr="00384B08">
        <w:rPr>
          <w:rFonts w:ascii="Times New Roman" w:eastAsia="Times New Roman" w:hAnsi="Times New Roman" w:cs="Times New Roman"/>
          <w:color w:val="333333"/>
          <w:sz w:val="24"/>
          <w:szCs w:val="24"/>
        </w:rPr>
        <w:t>одногруппниками</w:t>
      </w:r>
      <w:proofErr w:type="spellEnd"/>
      <w:r w:rsidRPr="00384B08">
        <w:rPr>
          <w:rFonts w:ascii="Times New Roman" w:eastAsia="Times New Roman" w:hAnsi="Times New Roman" w:cs="Times New Roman"/>
          <w:color w:val="333333"/>
          <w:sz w:val="24"/>
          <w:szCs w:val="24"/>
        </w:rPr>
        <w:t xml:space="preserve"> с помощью </w:t>
      </w:r>
      <w:proofErr w:type="spellStart"/>
      <w:r w:rsidRPr="00384B08">
        <w:rPr>
          <w:rFonts w:ascii="Times New Roman" w:eastAsia="Times New Roman" w:hAnsi="Times New Roman" w:cs="Times New Roman"/>
          <w:color w:val="333333"/>
          <w:sz w:val="24"/>
          <w:szCs w:val="24"/>
        </w:rPr>
        <w:t>Windows</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Movie</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Maker</w:t>
      </w:r>
      <w:proofErr w:type="spellEnd"/>
      <w:r w:rsidRPr="00384B08">
        <w:rPr>
          <w:rFonts w:ascii="Times New Roman" w:eastAsia="Times New Roman" w:hAnsi="Times New Roman" w:cs="Times New Roman"/>
          <w:color w:val="333333"/>
          <w:sz w:val="24"/>
          <w:szCs w:val="24"/>
        </w:rPr>
        <w:t xml:space="preserve"> видеофильмы из слайдов и видеозаписей своих поездок и путешествий.</w:t>
      </w:r>
      <w:proofErr w:type="gramEnd"/>
      <w:r w:rsidRPr="00384B08">
        <w:rPr>
          <w:rFonts w:ascii="Times New Roman" w:eastAsia="Times New Roman" w:hAnsi="Times New Roman" w:cs="Times New Roman"/>
          <w:color w:val="333333"/>
          <w:sz w:val="24"/>
          <w:szCs w:val="24"/>
        </w:rPr>
        <w:t xml:space="preserve"> Включите в видеофильмы речевые комментарии, переходы, видеоэффекты, субтитры. Продемонстрируйте свою работу </w:t>
      </w:r>
      <w:proofErr w:type="spellStart"/>
      <w:r w:rsidRPr="00384B08">
        <w:rPr>
          <w:rFonts w:ascii="Times New Roman" w:eastAsia="Times New Roman" w:hAnsi="Times New Roman" w:cs="Times New Roman"/>
          <w:color w:val="333333"/>
          <w:sz w:val="24"/>
          <w:szCs w:val="24"/>
        </w:rPr>
        <w:t>видеофестиваль</w:t>
      </w:r>
      <w:proofErr w:type="spellEnd"/>
      <w:r w:rsidRPr="00384B08">
        <w:rPr>
          <w:rFonts w:ascii="Times New Roman" w:eastAsia="Times New Roman" w:hAnsi="Times New Roman" w:cs="Times New Roman"/>
          <w:color w:val="333333"/>
          <w:sz w:val="24"/>
          <w:szCs w:val="24"/>
        </w:rPr>
        <w:t>.</w:t>
      </w:r>
    </w:p>
    <w:p w:rsidR="00C536B1" w:rsidRPr="007E4ACC" w:rsidRDefault="00C536B1" w:rsidP="00D43911">
      <w:pPr>
        <w:spacing w:after="0" w:line="240" w:lineRule="auto"/>
        <w:ind w:left="142"/>
        <w:jc w:val="both"/>
        <w:rPr>
          <w:rFonts w:ascii="Times New Roman" w:eastAsia="Times New Roman" w:hAnsi="Times New Roman" w:cs="Times New Roman"/>
          <w:b/>
          <w:sz w:val="28"/>
          <w:szCs w:val="28"/>
        </w:rPr>
      </w:pPr>
    </w:p>
    <w:p w:rsidR="00C536B1" w:rsidRPr="00517878" w:rsidRDefault="00C536B1" w:rsidP="00517878">
      <w:pPr>
        <w:keepNext/>
        <w:keepLines/>
        <w:suppressLineNumbers/>
        <w:suppressAutoHyphens/>
        <w:spacing w:after="0"/>
        <w:jc w:val="both"/>
        <w:rPr>
          <w:rFonts w:ascii="Times New Roman" w:hAnsi="Times New Roman" w:cs="Times New Roman"/>
          <w:sz w:val="24"/>
          <w:szCs w:val="24"/>
        </w:rPr>
      </w:pPr>
      <w:r w:rsidRPr="00517878">
        <w:rPr>
          <w:rFonts w:ascii="Times New Roman" w:hAnsi="Times New Roman" w:cs="Times New Roman"/>
          <w:sz w:val="24"/>
          <w:szCs w:val="24"/>
        </w:rPr>
        <w:t>Время на подготовку и выполнение: 90 мин</w:t>
      </w:r>
    </w:p>
    <w:p w:rsidR="00C536B1" w:rsidRDefault="00C536B1" w:rsidP="00C536B1">
      <w:pPr>
        <w:keepNext/>
        <w:keepLines/>
        <w:spacing w:after="0" w:line="240" w:lineRule="auto"/>
        <w:outlineLvl w:val="1"/>
        <w:rPr>
          <w:rFonts w:ascii="Times New Roman" w:eastAsiaTheme="majorEastAsia" w:hAnsi="Times New Roman" w:cs="Times New Roman"/>
          <w:color w:val="000000" w:themeColor="text1"/>
          <w:sz w:val="24"/>
          <w:szCs w:val="24"/>
        </w:rPr>
      </w:pPr>
      <w:r>
        <w:rPr>
          <w:rFonts w:ascii="Times New Roman" w:hAnsi="Times New Roman" w:cs="Times New Roman"/>
          <w:sz w:val="24"/>
          <w:szCs w:val="24"/>
        </w:rPr>
        <w:t>Наименование объектов контроля и оценки</w:t>
      </w:r>
      <w:r w:rsidR="009364D4">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eastAsiaTheme="majorEastAsia" w:hAnsi="Times New Roman" w:cs="Times New Roman"/>
          <w:color w:val="000000" w:themeColor="text1"/>
          <w:sz w:val="24"/>
          <w:szCs w:val="24"/>
        </w:rPr>
        <w:t>У</w:t>
      </w:r>
      <w:proofErr w:type="gramStart"/>
      <w:r>
        <w:rPr>
          <w:rFonts w:ascii="Times New Roman" w:eastAsiaTheme="majorEastAsia" w:hAnsi="Times New Roman" w:cs="Times New Roman"/>
          <w:color w:val="000000" w:themeColor="text1"/>
          <w:sz w:val="24"/>
          <w:szCs w:val="24"/>
        </w:rPr>
        <w:t>2</w:t>
      </w:r>
      <w:proofErr w:type="gramEnd"/>
      <w:r>
        <w:rPr>
          <w:rFonts w:ascii="Times New Roman" w:eastAsiaTheme="majorEastAsia" w:hAnsi="Times New Roman" w:cs="Times New Roman"/>
          <w:color w:val="000000" w:themeColor="text1"/>
          <w:sz w:val="24"/>
          <w:szCs w:val="24"/>
        </w:rPr>
        <w:t xml:space="preserve"> У3 З1  </w:t>
      </w:r>
      <w:r>
        <w:rPr>
          <w:rFonts w:ascii="Times New Roman" w:hAnsi="Times New Roman" w:cs="Times New Roman"/>
          <w:color w:val="000000" w:themeColor="text1"/>
          <w:sz w:val="24"/>
          <w:szCs w:val="24"/>
        </w:rPr>
        <w:t>З5</w:t>
      </w:r>
    </w:p>
    <w:p w:rsidR="00C536B1" w:rsidRDefault="00C536B1" w:rsidP="00C536B1">
      <w:pPr>
        <w:keepNext/>
        <w:keepLines/>
        <w:spacing w:after="0" w:line="240" w:lineRule="auto"/>
        <w:outlineLvl w:val="1"/>
        <w:rPr>
          <w:rFonts w:ascii="Times New Roman" w:eastAsiaTheme="majorEastAsia" w:hAnsi="Times New Roman" w:cs="Times New Roman"/>
          <w:color w:val="000000" w:themeColor="text1"/>
          <w:sz w:val="24"/>
          <w:szCs w:val="24"/>
        </w:rPr>
      </w:pPr>
      <w:r>
        <w:rPr>
          <w:rFonts w:ascii="Times New Roman" w:hAnsi="Times New Roman" w:cs="Times New Roman"/>
          <w:sz w:val="24"/>
          <w:szCs w:val="24"/>
        </w:rPr>
        <w:t xml:space="preserve">Оценка </w:t>
      </w:r>
      <w:r w:rsidR="009364D4">
        <w:rPr>
          <w:rFonts w:ascii="Times New Roman" w:hAnsi="Times New Roman" w:cs="Times New Roman"/>
          <w:sz w:val="24"/>
          <w:szCs w:val="24"/>
        </w:rPr>
        <w:t>-</w:t>
      </w:r>
      <w:r>
        <w:rPr>
          <w:rFonts w:ascii="Times New Roman" w:hAnsi="Times New Roman" w:cs="Times New Roman"/>
          <w:sz w:val="24"/>
          <w:szCs w:val="24"/>
        </w:rPr>
        <w:t>10 баллов</w:t>
      </w:r>
    </w:p>
    <w:p w:rsidR="00517878" w:rsidRDefault="00517878" w:rsidP="00843F32">
      <w:pPr>
        <w:spacing w:after="0" w:line="240" w:lineRule="auto"/>
        <w:ind w:left="142"/>
        <w:jc w:val="both"/>
        <w:rPr>
          <w:rFonts w:ascii="Times New Roman" w:eastAsia="Times New Roman" w:hAnsi="Times New Roman" w:cs="Times New Roman"/>
          <w:b/>
          <w:sz w:val="24"/>
          <w:szCs w:val="24"/>
        </w:rPr>
      </w:pPr>
    </w:p>
    <w:p w:rsidR="007E4ACC" w:rsidRPr="00517878" w:rsidRDefault="00517878" w:rsidP="00517878">
      <w:pPr>
        <w:spacing w:after="0" w:line="240" w:lineRule="auto"/>
        <w:ind w:left="142"/>
        <w:jc w:val="both"/>
        <w:rPr>
          <w:rFonts w:ascii="Times New Roman" w:eastAsia="Times New Roman" w:hAnsi="Times New Roman" w:cs="Times New Roman"/>
          <w:b/>
          <w:sz w:val="24"/>
          <w:szCs w:val="24"/>
        </w:rPr>
      </w:pPr>
      <w:r w:rsidRPr="00517878">
        <w:rPr>
          <w:rFonts w:ascii="Times New Roman" w:eastAsia="Times New Roman" w:hAnsi="Times New Roman" w:cs="Times New Roman"/>
          <w:b/>
          <w:sz w:val="24"/>
          <w:szCs w:val="24"/>
        </w:rPr>
        <w:t>6.5. Раздел 5.</w:t>
      </w:r>
      <w:r w:rsidR="009364D4">
        <w:rPr>
          <w:rFonts w:ascii="Times New Roman" w:eastAsia="Times New Roman" w:hAnsi="Times New Roman" w:cs="Times New Roman"/>
          <w:b/>
          <w:sz w:val="24"/>
          <w:szCs w:val="24"/>
        </w:rPr>
        <w:t xml:space="preserve"> </w:t>
      </w:r>
      <w:r w:rsidRPr="00517878">
        <w:rPr>
          <w:rFonts w:ascii="Times New Roman" w:eastAsia="Times New Roman" w:hAnsi="Times New Roman" w:cs="Times New Roman"/>
          <w:b/>
          <w:sz w:val="24"/>
          <w:szCs w:val="24"/>
        </w:rPr>
        <w:t>Телекоммуникационные технологии.</w:t>
      </w:r>
    </w:p>
    <w:p w:rsidR="00F6624C" w:rsidRPr="00517878" w:rsidRDefault="00517878" w:rsidP="00517878">
      <w:pPr>
        <w:spacing w:after="0" w:line="240" w:lineRule="auto"/>
        <w:ind w:left="142"/>
        <w:jc w:val="both"/>
        <w:rPr>
          <w:sz w:val="24"/>
          <w:szCs w:val="24"/>
        </w:rPr>
      </w:pPr>
      <w:r>
        <w:rPr>
          <w:rFonts w:ascii="Times New Roman" w:eastAsia="Times New Roman" w:hAnsi="Times New Roman" w:cs="Times New Roman"/>
          <w:b/>
          <w:sz w:val="24"/>
          <w:szCs w:val="24"/>
        </w:rPr>
        <w:lastRenderedPageBreak/>
        <w:t>6.5.1</w:t>
      </w:r>
      <w:r w:rsidR="009364D4">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00F6624C" w:rsidRPr="00517878">
        <w:rPr>
          <w:rFonts w:ascii="Times New Roman" w:eastAsia="Times New Roman" w:hAnsi="Times New Roman" w:cs="Times New Roman"/>
          <w:b/>
          <w:sz w:val="24"/>
          <w:szCs w:val="24"/>
        </w:rPr>
        <w:t>Практическая работа</w:t>
      </w:r>
      <w:r w:rsidR="009364D4">
        <w:rPr>
          <w:rFonts w:ascii="Times New Roman" w:eastAsia="Times New Roman" w:hAnsi="Times New Roman" w:cs="Times New Roman"/>
          <w:b/>
          <w:sz w:val="24"/>
          <w:szCs w:val="24"/>
        </w:rPr>
        <w:t xml:space="preserve"> №32.</w:t>
      </w:r>
      <w:r>
        <w:rPr>
          <w:rFonts w:ascii="Times New Roman" w:eastAsia="Times New Roman" w:hAnsi="Times New Roman" w:cs="Times New Roman"/>
          <w:b/>
          <w:sz w:val="24"/>
          <w:szCs w:val="24"/>
        </w:rPr>
        <w:t xml:space="preserve"> </w:t>
      </w:r>
      <w:r w:rsidR="00F6624C" w:rsidRPr="00517878">
        <w:rPr>
          <w:rFonts w:ascii="Times New Roman" w:hAnsi="Times New Roman" w:cs="Times New Roman"/>
          <w:b/>
          <w:sz w:val="24"/>
          <w:szCs w:val="24"/>
        </w:rPr>
        <w:t xml:space="preserve">Браузер. Примеры работы с </w:t>
      </w:r>
      <w:proofErr w:type="spellStart"/>
      <w:proofErr w:type="gramStart"/>
      <w:r w:rsidR="00F6624C" w:rsidRPr="00517878">
        <w:rPr>
          <w:rFonts w:ascii="Times New Roman" w:hAnsi="Times New Roman" w:cs="Times New Roman"/>
          <w:b/>
          <w:sz w:val="24"/>
          <w:szCs w:val="24"/>
        </w:rPr>
        <w:t>Интернет-магазином</w:t>
      </w:r>
      <w:proofErr w:type="spellEnd"/>
      <w:proofErr w:type="gramEnd"/>
      <w:r w:rsidR="00F6624C" w:rsidRPr="00517878">
        <w:rPr>
          <w:rFonts w:ascii="Times New Roman" w:hAnsi="Times New Roman" w:cs="Times New Roman"/>
          <w:b/>
          <w:sz w:val="24"/>
          <w:szCs w:val="24"/>
        </w:rPr>
        <w:t xml:space="preserve">, Интернет-СМИ,  </w:t>
      </w:r>
      <w:proofErr w:type="spellStart"/>
      <w:r w:rsidR="00F6624C" w:rsidRPr="00517878">
        <w:rPr>
          <w:rFonts w:ascii="Times New Roman" w:hAnsi="Times New Roman" w:cs="Times New Roman"/>
          <w:b/>
          <w:sz w:val="24"/>
          <w:szCs w:val="24"/>
        </w:rPr>
        <w:t>Интернет-турагентством</w:t>
      </w:r>
      <w:proofErr w:type="spellEnd"/>
      <w:r w:rsidR="00F6624C" w:rsidRPr="00517878">
        <w:rPr>
          <w:rFonts w:ascii="Times New Roman" w:hAnsi="Times New Roman" w:cs="Times New Roman"/>
          <w:b/>
          <w:sz w:val="24"/>
          <w:szCs w:val="24"/>
        </w:rPr>
        <w:t xml:space="preserve">, </w:t>
      </w:r>
      <w:proofErr w:type="spellStart"/>
      <w:r w:rsidR="00F6624C" w:rsidRPr="00517878">
        <w:rPr>
          <w:rFonts w:ascii="Times New Roman" w:hAnsi="Times New Roman" w:cs="Times New Roman"/>
          <w:b/>
          <w:sz w:val="24"/>
          <w:szCs w:val="24"/>
        </w:rPr>
        <w:t>Интернет-библиотекой</w:t>
      </w:r>
      <w:proofErr w:type="spellEnd"/>
      <w:r w:rsidR="00F6624C" w:rsidRPr="00517878">
        <w:rPr>
          <w:sz w:val="24"/>
          <w:szCs w:val="24"/>
        </w:rPr>
        <w:t>.</w:t>
      </w:r>
    </w:p>
    <w:p w:rsidR="00517878" w:rsidRDefault="00517878" w:rsidP="005178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Цель: </w:t>
      </w:r>
      <w:r w:rsidR="00EA4159" w:rsidRPr="00384B08">
        <w:rPr>
          <w:rFonts w:ascii="Times New Roman" w:hAnsi="Times New Roman" w:cs="Times New Roman"/>
          <w:sz w:val="24"/>
          <w:szCs w:val="24"/>
        </w:rPr>
        <w:t xml:space="preserve">Изучение функциональной структуры web-браузеров и уметь выполнять навигацию по гиперссылкам, открытие, просмотр и загрузку различных информационных ресурсов. Научиться оформлять заказы в </w:t>
      </w:r>
      <w:proofErr w:type="spellStart"/>
      <w:proofErr w:type="gramStart"/>
      <w:r w:rsidR="00EA4159" w:rsidRPr="00384B08">
        <w:rPr>
          <w:rFonts w:ascii="Times New Roman" w:hAnsi="Times New Roman" w:cs="Times New Roman"/>
          <w:sz w:val="24"/>
          <w:szCs w:val="24"/>
        </w:rPr>
        <w:t>Интернет-магазине</w:t>
      </w:r>
      <w:proofErr w:type="spellEnd"/>
      <w:proofErr w:type="gramEnd"/>
      <w:r w:rsidR="00EA4159" w:rsidRPr="00384B08">
        <w:rPr>
          <w:rFonts w:ascii="Times New Roman" w:hAnsi="Times New Roman" w:cs="Times New Roman"/>
          <w:sz w:val="24"/>
          <w:szCs w:val="24"/>
        </w:rPr>
        <w:t xml:space="preserve">. Изучить принцип работы </w:t>
      </w:r>
      <w:proofErr w:type="spellStart"/>
      <w:proofErr w:type="gramStart"/>
      <w:r w:rsidR="00EA4159" w:rsidRPr="00384B08">
        <w:rPr>
          <w:rFonts w:ascii="Times New Roman" w:hAnsi="Times New Roman" w:cs="Times New Roman"/>
          <w:sz w:val="24"/>
          <w:szCs w:val="24"/>
        </w:rPr>
        <w:t>Интернет-библиотеки</w:t>
      </w:r>
      <w:proofErr w:type="spellEnd"/>
      <w:proofErr w:type="gramEnd"/>
      <w:r w:rsidR="00EA4159" w:rsidRPr="00384B08">
        <w:rPr>
          <w:rFonts w:ascii="Times New Roman" w:hAnsi="Times New Roman" w:cs="Times New Roman"/>
          <w:sz w:val="24"/>
          <w:szCs w:val="24"/>
        </w:rPr>
        <w:t xml:space="preserve"> и Интернет-СМИ. </w:t>
      </w:r>
    </w:p>
    <w:p w:rsidR="00517878" w:rsidRDefault="00EA4159" w:rsidP="00517878">
      <w:pPr>
        <w:spacing w:after="0" w:line="240" w:lineRule="auto"/>
        <w:jc w:val="center"/>
        <w:rPr>
          <w:rFonts w:ascii="Times New Roman" w:hAnsi="Times New Roman" w:cs="Times New Roman"/>
          <w:sz w:val="24"/>
          <w:szCs w:val="24"/>
        </w:rPr>
      </w:pPr>
      <w:r w:rsidRPr="00384B08">
        <w:rPr>
          <w:rFonts w:ascii="Times New Roman" w:hAnsi="Times New Roman" w:cs="Times New Roman"/>
          <w:sz w:val="24"/>
          <w:szCs w:val="24"/>
        </w:rPr>
        <w:t>Ход работы:</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u w:val="single"/>
        </w:rPr>
        <w:t>Настройка браузера</w:t>
      </w:r>
      <w:r w:rsidRPr="00384B08">
        <w:rPr>
          <w:rFonts w:ascii="Times New Roman" w:hAnsi="Times New Roman" w:cs="Times New Roman"/>
          <w:sz w:val="24"/>
          <w:szCs w:val="24"/>
        </w:rPr>
        <w:t xml:space="preserve">. Все браузеры позволяют выполнить некоторые настройки для оптимизации работы пользователей в Интернете. В браузере </w:t>
      </w:r>
      <w:r w:rsidRPr="00384B08">
        <w:rPr>
          <w:rFonts w:ascii="Times New Roman" w:hAnsi="Times New Roman" w:cs="Times New Roman"/>
          <w:sz w:val="24"/>
          <w:szCs w:val="24"/>
          <w:lang w:val="en-US"/>
        </w:rPr>
        <w:t>Internet</w:t>
      </w:r>
      <w:r w:rsidR="00026F94">
        <w:rPr>
          <w:rFonts w:ascii="Times New Roman" w:hAnsi="Times New Roman" w:cs="Times New Roman"/>
          <w:sz w:val="24"/>
          <w:szCs w:val="24"/>
        </w:rPr>
        <w:t xml:space="preserve"> </w:t>
      </w:r>
      <w:r w:rsidRPr="00384B08">
        <w:rPr>
          <w:rFonts w:ascii="Times New Roman" w:hAnsi="Times New Roman" w:cs="Times New Roman"/>
          <w:sz w:val="24"/>
          <w:szCs w:val="24"/>
          <w:lang w:val="en-US"/>
        </w:rPr>
        <w:t>Explorer</w:t>
      </w:r>
      <w:r w:rsidRPr="00384B08">
        <w:rPr>
          <w:rFonts w:ascii="Times New Roman" w:hAnsi="Times New Roman" w:cs="Times New Roman"/>
          <w:sz w:val="24"/>
          <w:szCs w:val="24"/>
        </w:rPr>
        <w:t xml:space="preserve"> основная часть настроек содержится в меню Сервис – Свойства обозревателя.</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u w:val="single"/>
        </w:rPr>
        <w:t>Вкладка Общие</w:t>
      </w:r>
      <w:r w:rsidRPr="00384B08">
        <w:rPr>
          <w:rFonts w:ascii="Times New Roman" w:hAnsi="Times New Roman" w:cs="Times New Roman"/>
          <w:sz w:val="24"/>
          <w:szCs w:val="24"/>
        </w:rPr>
        <w:t xml:space="preserve"> позволяет задать адрес домашней страницы, которая будет автоматически загружаться в окно браузера при его запуске, цвета гиперссылок по умолчанию, название шрифта по умолчанию. Здесь же </w:t>
      </w:r>
      <w:proofErr w:type="gramStart"/>
      <w:r w:rsidRPr="00384B08">
        <w:rPr>
          <w:rFonts w:ascii="Times New Roman" w:hAnsi="Times New Roman" w:cs="Times New Roman"/>
          <w:sz w:val="24"/>
          <w:szCs w:val="24"/>
        </w:rPr>
        <w:t>определяется</w:t>
      </w:r>
      <w:proofErr w:type="gramEnd"/>
      <w:r w:rsidRPr="00384B08">
        <w:rPr>
          <w:rFonts w:ascii="Times New Roman" w:hAnsi="Times New Roman" w:cs="Times New Roman"/>
          <w:sz w:val="24"/>
          <w:szCs w:val="24"/>
        </w:rPr>
        <w:t xml:space="preserve"> сколько дней будет храниться ссылка посещенных страниц в журнале. Кроме того, для ускорения просмотра. Все посещенные страницы помещаются в специальную папку, и с помощью кнопки Параметры можно задать разные способы обновления таких страниц.</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rPr>
        <w:t xml:space="preserve">С помощью </w:t>
      </w:r>
      <w:r w:rsidRPr="00384B08">
        <w:rPr>
          <w:rFonts w:ascii="Times New Roman" w:hAnsi="Times New Roman" w:cs="Times New Roman"/>
          <w:sz w:val="24"/>
          <w:szCs w:val="24"/>
          <w:u w:val="single"/>
        </w:rPr>
        <w:t>вкладки Безопасность</w:t>
      </w:r>
      <w:r w:rsidRPr="00384B08">
        <w:rPr>
          <w:rFonts w:ascii="Times New Roman" w:hAnsi="Times New Roman" w:cs="Times New Roman"/>
          <w:sz w:val="24"/>
          <w:szCs w:val="24"/>
        </w:rPr>
        <w:t xml:space="preserve"> можно создать списки надежных узлов и узлов с ограниченными функциями. Зона Интернет будет при этом включать все остальные узлы, не вошедшие в эти две папки. Для каждой из них с помощью кнопки</w:t>
      </w:r>
      <w:proofErr w:type="gramStart"/>
      <w:r w:rsidRPr="00384B08">
        <w:rPr>
          <w:rFonts w:ascii="Times New Roman" w:hAnsi="Times New Roman" w:cs="Times New Roman"/>
          <w:sz w:val="24"/>
          <w:szCs w:val="24"/>
        </w:rPr>
        <w:t xml:space="preserve"> Д</w:t>
      </w:r>
      <w:proofErr w:type="gramEnd"/>
      <w:r w:rsidRPr="00384B08">
        <w:rPr>
          <w:rFonts w:ascii="Times New Roman" w:hAnsi="Times New Roman" w:cs="Times New Roman"/>
          <w:sz w:val="24"/>
          <w:szCs w:val="24"/>
        </w:rPr>
        <w:t>ругой можно изменить параметры безопасности, установленные для них по умолчанию. Здесь можно запретить выполнение сценариев, отображение всплывающих окон, загрузку файлов и т.д.</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u w:val="single"/>
        </w:rPr>
        <w:t>Вкладка Конфиденциальность</w:t>
      </w:r>
      <w:r w:rsidRPr="00384B08">
        <w:rPr>
          <w:rFonts w:ascii="Times New Roman" w:hAnsi="Times New Roman" w:cs="Times New Roman"/>
          <w:sz w:val="24"/>
          <w:szCs w:val="24"/>
        </w:rPr>
        <w:t xml:space="preserve"> дает возможность настроить работу с файлами </w:t>
      </w:r>
      <w:r w:rsidRPr="00384B08">
        <w:rPr>
          <w:rFonts w:ascii="Times New Roman" w:hAnsi="Times New Roman" w:cs="Times New Roman"/>
          <w:sz w:val="24"/>
          <w:szCs w:val="24"/>
          <w:lang w:val="en-US"/>
        </w:rPr>
        <w:t>cookie</w:t>
      </w:r>
      <w:r w:rsidRPr="00384B08">
        <w:rPr>
          <w:rFonts w:ascii="Times New Roman" w:hAnsi="Times New Roman" w:cs="Times New Roman"/>
          <w:sz w:val="24"/>
          <w:szCs w:val="24"/>
        </w:rPr>
        <w:t>, с помощью которых информация о пользователе автоматически передается на сервер.</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u w:val="single"/>
        </w:rPr>
        <w:t>Вкладка Содержание</w:t>
      </w:r>
      <w:r w:rsidRPr="00384B08">
        <w:rPr>
          <w:rFonts w:ascii="Times New Roman" w:hAnsi="Times New Roman" w:cs="Times New Roman"/>
          <w:sz w:val="24"/>
          <w:szCs w:val="24"/>
        </w:rPr>
        <w:t xml:space="preserve"> позволяет ограничить доступ к некоторой информации (насилие, ненормативная лексика и т.д.).</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u w:val="single"/>
        </w:rPr>
        <w:t>Вкладка Подключения</w:t>
      </w:r>
      <w:r w:rsidRPr="00384B08">
        <w:rPr>
          <w:rFonts w:ascii="Times New Roman" w:hAnsi="Times New Roman" w:cs="Times New Roman"/>
          <w:sz w:val="24"/>
          <w:szCs w:val="24"/>
        </w:rPr>
        <w:t xml:space="preserve"> позволяет установить подключение к Интернету.</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u w:val="single"/>
        </w:rPr>
        <w:t>На вкладке Дополнительно</w:t>
      </w:r>
      <w:r w:rsidRPr="00384B08">
        <w:rPr>
          <w:rFonts w:ascii="Times New Roman" w:hAnsi="Times New Roman" w:cs="Times New Roman"/>
          <w:sz w:val="24"/>
          <w:szCs w:val="24"/>
        </w:rPr>
        <w:t xml:space="preserve"> можно задать некоторые дополнительные параметры работы (отключить загрузку графических изображений, отменить подчеркивание ссылок, запретить отладку сценариев и т.д.).</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u w:val="single"/>
        </w:rPr>
        <w:t>Вкладка Программы</w:t>
      </w:r>
      <w:r w:rsidRPr="00384B08">
        <w:rPr>
          <w:rFonts w:ascii="Times New Roman" w:hAnsi="Times New Roman" w:cs="Times New Roman"/>
          <w:sz w:val="24"/>
          <w:szCs w:val="24"/>
        </w:rPr>
        <w:t xml:space="preserve"> позволяет определить программы, которые будут по умолчанию использоваться службами Интернета (почтовые программы, </w:t>
      </w:r>
      <w:r w:rsidRPr="00384B08">
        <w:rPr>
          <w:rFonts w:ascii="Times New Roman" w:hAnsi="Times New Roman" w:cs="Times New Roman"/>
          <w:sz w:val="24"/>
          <w:szCs w:val="24"/>
          <w:lang w:val="en-US"/>
        </w:rPr>
        <w:t>html</w:t>
      </w:r>
      <w:r w:rsidRPr="00384B08">
        <w:rPr>
          <w:rFonts w:ascii="Times New Roman" w:hAnsi="Times New Roman" w:cs="Times New Roman"/>
          <w:sz w:val="24"/>
          <w:szCs w:val="24"/>
        </w:rPr>
        <w:t>-редакторы и т.п.).</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rPr>
        <w:t>  </w:t>
      </w:r>
    </w:p>
    <w:p w:rsidR="00F6624C" w:rsidRPr="00384B08" w:rsidRDefault="00F6624C" w:rsidP="00517878">
      <w:pPr>
        <w:spacing w:after="0" w:line="240" w:lineRule="auto"/>
        <w:jc w:val="both"/>
        <w:rPr>
          <w:rFonts w:ascii="Times New Roman" w:hAnsi="Times New Roman" w:cs="Times New Roman"/>
          <w:sz w:val="24"/>
          <w:szCs w:val="24"/>
        </w:rPr>
      </w:pPr>
      <w:r w:rsidRPr="00384B08">
        <w:rPr>
          <w:rStyle w:val="aff2"/>
          <w:rFonts w:ascii="Times New Roman" w:hAnsi="Times New Roman" w:cs="Times New Roman"/>
          <w:sz w:val="24"/>
          <w:szCs w:val="24"/>
        </w:rPr>
        <w:t>Задание 1.</w:t>
      </w:r>
      <w:r w:rsidRPr="00384B08">
        <w:rPr>
          <w:rFonts w:ascii="Times New Roman" w:hAnsi="Times New Roman" w:cs="Times New Roman"/>
          <w:sz w:val="24"/>
          <w:szCs w:val="24"/>
        </w:rPr>
        <w:t xml:space="preserve"> Изучите элементы среды </w:t>
      </w:r>
      <w:r w:rsidRPr="00384B08">
        <w:rPr>
          <w:rFonts w:ascii="Times New Roman" w:hAnsi="Times New Roman" w:cs="Times New Roman"/>
          <w:sz w:val="24"/>
          <w:szCs w:val="24"/>
          <w:lang w:val="en-US"/>
        </w:rPr>
        <w:t>Internet</w:t>
      </w:r>
      <w:r w:rsidR="00026F94">
        <w:rPr>
          <w:rFonts w:ascii="Times New Roman" w:hAnsi="Times New Roman" w:cs="Times New Roman"/>
          <w:sz w:val="24"/>
          <w:szCs w:val="24"/>
        </w:rPr>
        <w:t xml:space="preserve"> </w:t>
      </w:r>
      <w:r w:rsidRPr="00384B08">
        <w:rPr>
          <w:rFonts w:ascii="Times New Roman" w:hAnsi="Times New Roman" w:cs="Times New Roman"/>
          <w:sz w:val="24"/>
          <w:szCs w:val="24"/>
          <w:lang w:val="en-US"/>
        </w:rPr>
        <w:t>Explorer</w:t>
      </w:r>
      <w:r w:rsidRPr="00384B08">
        <w:rPr>
          <w:rFonts w:ascii="Times New Roman" w:hAnsi="Times New Roman" w:cs="Times New Roman"/>
          <w:sz w:val="24"/>
          <w:szCs w:val="24"/>
        </w:rPr>
        <w:t xml:space="preserve">, возможности настройки этого браузера. Занесите в список надежных узлов сайты </w:t>
      </w:r>
      <w:hyperlink r:id="rId111" w:history="1">
        <w:r w:rsidRPr="00384B08">
          <w:rPr>
            <w:rStyle w:val="ae"/>
            <w:rFonts w:ascii="Times New Roman" w:hAnsi="Times New Roman" w:cs="Times New Roman"/>
            <w:sz w:val="24"/>
            <w:szCs w:val="24"/>
            <w:lang w:val="en-US"/>
          </w:rPr>
          <w:t>http</w:t>
        </w:r>
        <w:r w:rsidRPr="00384B08">
          <w:rPr>
            <w:rStyle w:val="ae"/>
            <w:rFonts w:ascii="Times New Roman" w:hAnsi="Times New Roman" w:cs="Times New Roman"/>
            <w:sz w:val="24"/>
            <w:szCs w:val="24"/>
          </w:rPr>
          <w:t>://</w:t>
        </w:r>
        <w:r w:rsidRPr="00384B08">
          <w:rPr>
            <w:rStyle w:val="ae"/>
            <w:rFonts w:ascii="Times New Roman" w:hAnsi="Times New Roman" w:cs="Times New Roman"/>
            <w:sz w:val="24"/>
            <w:szCs w:val="24"/>
            <w:lang w:val="en-US"/>
          </w:rPr>
          <w:t>www</w:t>
        </w:r>
        <w:r w:rsidRPr="00384B08">
          <w:rPr>
            <w:rStyle w:val="ae"/>
            <w:rFonts w:ascii="Times New Roman" w:hAnsi="Times New Roman" w:cs="Times New Roman"/>
            <w:sz w:val="24"/>
            <w:szCs w:val="24"/>
          </w:rPr>
          <w:t>.</w:t>
        </w:r>
        <w:r w:rsidRPr="00384B08">
          <w:rPr>
            <w:rStyle w:val="ae"/>
            <w:rFonts w:ascii="Times New Roman" w:hAnsi="Times New Roman" w:cs="Times New Roman"/>
            <w:sz w:val="24"/>
            <w:szCs w:val="24"/>
            <w:lang w:val="en-US"/>
          </w:rPr>
          <w:t>gismeteo</w:t>
        </w:r>
        <w:r w:rsidRPr="00384B08">
          <w:rPr>
            <w:rStyle w:val="ae"/>
            <w:rFonts w:ascii="Times New Roman" w:hAnsi="Times New Roman" w:cs="Times New Roman"/>
            <w:sz w:val="24"/>
            <w:szCs w:val="24"/>
          </w:rPr>
          <w:t>.</w:t>
        </w:r>
        <w:r w:rsidRPr="00384B08">
          <w:rPr>
            <w:rStyle w:val="ae"/>
            <w:rFonts w:ascii="Times New Roman" w:hAnsi="Times New Roman" w:cs="Times New Roman"/>
            <w:sz w:val="24"/>
            <w:szCs w:val="24"/>
            <w:lang w:val="en-US"/>
          </w:rPr>
          <w:t>ru</w:t>
        </w:r>
      </w:hyperlink>
      <w:r w:rsidRPr="00384B08">
        <w:rPr>
          <w:rFonts w:ascii="Times New Roman" w:hAnsi="Times New Roman" w:cs="Times New Roman"/>
          <w:sz w:val="24"/>
          <w:szCs w:val="24"/>
        </w:rPr>
        <w:t xml:space="preserve">, </w:t>
      </w:r>
      <w:hyperlink r:id="rId112" w:history="1">
        <w:r w:rsidRPr="00384B08">
          <w:rPr>
            <w:rStyle w:val="ae"/>
            <w:rFonts w:ascii="Times New Roman" w:hAnsi="Times New Roman" w:cs="Times New Roman"/>
            <w:sz w:val="24"/>
            <w:szCs w:val="24"/>
          </w:rPr>
          <w:t>http://www.</w:t>
        </w:r>
        <w:r w:rsidRPr="00384B08">
          <w:rPr>
            <w:rStyle w:val="ae"/>
            <w:rFonts w:ascii="Times New Roman" w:hAnsi="Times New Roman" w:cs="Times New Roman"/>
            <w:sz w:val="24"/>
            <w:szCs w:val="24"/>
            <w:lang w:val="en-US"/>
          </w:rPr>
          <w:t>yandex</w:t>
        </w:r>
        <w:r w:rsidRPr="00384B08">
          <w:rPr>
            <w:rStyle w:val="ae"/>
            <w:rFonts w:ascii="Times New Roman" w:hAnsi="Times New Roman" w:cs="Times New Roman"/>
            <w:sz w:val="24"/>
            <w:szCs w:val="24"/>
          </w:rPr>
          <w:t>.</w:t>
        </w:r>
        <w:r w:rsidRPr="00384B08">
          <w:rPr>
            <w:rStyle w:val="ae"/>
            <w:rFonts w:ascii="Times New Roman" w:hAnsi="Times New Roman" w:cs="Times New Roman"/>
            <w:sz w:val="24"/>
            <w:szCs w:val="24"/>
            <w:lang w:val="en-US"/>
          </w:rPr>
          <w:t>ru</w:t>
        </w:r>
      </w:hyperlink>
      <w:r w:rsidRPr="00384B08">
        <w:rPr>
          <w:rFonts w:ascii="Times New Roman" w:hAnsi="Times New Roman" w:cs="Times New Roman"/>
          <w:sz w:val="24"/>
          <w:szCs w:val="24"/>
        </w:rPr>
        <w:t>. Запретите загрузку файлов. Заблокируйте всплывающие окна.</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rPr>
        <w:t> </w:t>
      </w:r>
    </w:p>
    <w:p w:rsidR="00F6624C" w:rsidRPr="00384B08" w:rsidRDefault="00F6624C" w:rsidP="00517878">
      <w:pPr>
        <w:spacing w:after="0" w:line="240" w:lineRule="auto"/>
        <w:jc w:val="both"/>
        <w:rPr>
          <w:rFonts w:ascii="Times New Roman" w:hAnsi="Times New Roman" w:cs="Times New Roman"/>
          <w:sz w:val="24"/>
          <w:szCs w:val="24"/>
        </w:rPr>
      </w:pPr>
      <w:r w:rsidRPr="00384B08">
        <w:rPr>
          <w:rStyle w:val="aff2"/>
          <w:rFonts w:ascii="Times New Roman" w:hAnsi="Times New Roman" w:cs="Times New Roman"/>
          <w:sz w:val="24"/>
          <w:szCs w:val="24"/>
        </w:rPr>
        <w:t>Задание 2.</w:t>
      </w:r>
      <w:r w:rsidRPr="00384B08">
        <w:rPr>
          <w:rFonts w:ascii="Times New Roman" w:hAnsi="Times New Roman" w:cs="Times New Roman"/>
          <w:sz w:val="24"/>
          <w:szCs w:val="24"/>
        </w:rPr>
        <w:t xml:space="preserve"> Восстановите настройки </w:t>
      </w:r>
      <w:r w:rsidRPr="00384B08">
        <w:rPr>
          <w:rFonts w:ascii="Times New Roman" w:hAnsi="Times New Roman" w:cs="Times New Roman"/>
          <w:sz w:val="24"/>
          <w:szCs w:val="24"/>
          <w:lang w:val="en-US"/>
        </w:rPr>
        <w:t>Internet</w:t>
      </w:r>
      <w:r w:rsidR="00026F94">
        <w:rPr>
          <w:rFonts w:ascii="Times New Roman" w:hAnsi="Times New Roman" w:cs="Times New Roman"/>
          <w:sz w:val="24"/>
          <w:szCs w:val="24"/>
        </w:rPr>
        <w:t xml:space="preserve"> </w:t>
      </w:r>
      <w:r w:rsidRPr="00384B08">
        <w:rPr>
          <w:rFonts w:ascii="Times New Roman" w:hAnsi="Times New Roman" w:cs="Times New Roman"/>
          <w:sz w:val="24"/>
          <w:szCs w:val="24"/>
          <w:lang w:val="en-US"/>
        </w:rPr>
        <w:t>Explorer</w:t>
      </w:r>
      <w:r w:rsidRPr="00384B08">
        <w:rPr>
          <w:rFonts w:ascii="Times New Roman" w:hAnsi="Times New Roman" w:cs="Times New Roman"/>
          <w:sz w:val="24"/>
          <w:szCs w:val="24"/>
        </w:rPr>
        <w:t xml:space="preserve"> по умолчанию.</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rPr>
        <w:t> </w:t>
      </w:r>
    </w:p>
    <w:p w:rsidR="00F6624C" w:rsidRPr="00384B08" w:rsidRDefault="00F6624C" w:rsidP="00517878">
      <w:pPr>
        <w:spacing w:after="0" w:line="240" w:lineRule="auto"/>
        <w:jc w:val="both"/>
        <w:rPr>
          <w:rFonts w:ascii="Times New Roman" w:hAnsi="Times New Roman" w:cs="Times New Roman"/>
          <w:sz w:val="24"/>
          <w:szCs w:val="24"/>
        </w:rPr>
      </w:pPr>
      <w:r w:rsidRPr="00384B08">
        <w:rPr>
          <w:rStyle w:val="aff2"/>
          <w:rFonts w:ascii="Times New Roman" w:hAnsi="Times New Roman" w:cs="Times New Roman"/>
          <w:sz w:val="24"/>
          <w:szCs w:val="24"/>
        </w:rPr>
        <w:t>Задание 3.</w:t>
      </w:r>
      <w:r w:rsidRPr="00384B08">
        <w:rPr>
          <w:rFonts w:ascii="Times New Roman" w:hAnsi="Times New Roman" w:cs="Times New Roman"/>
          <w:sz w:val="24"/>
          <w:szCs w:val="24"/>
        </w:rPr>
        <w:t xml:space="preserve"> Зайдите на сайт </w:t>
      </w:r>
      <w:proofErr w:type="spellStart"/>
      <w:proofErr w:type="gramStart"/>
      <w:r w:rsidRPr="00384B08">
        <w:rPr>
          <w:rFonts w:ascii="Times New Roman" w:hAnsi="Times New Roman" w:cs="Times New Roman"/>
          <w:sz w:val="24"/>
          <w:szCs w:val="24"/>
        </w:rPr>
        <w:t>интернет-библиотеки</w:t>
      </w:r>
      <w:proofErr w:type="spellEnd"/>
      <w:proofErr w:type="gramEnd"/>
      <w:r w:rsidRPr="00384B08">
        <w:rPr>
          <w:rFonts w:ascii="Times New Roman" w:hAnsi="Times New Roman" w:cs="Times New Roman"/>
          <w:sz w:val="24"/>
          <w:szCs w:val="24"/>
        </w:rPr>
        <w:t xml:space="preserve"> по адресу http://www.internet-biblioteka.ru, зарегистрируйтесь. Изучите правила работы с библиотекой. Найдите книгу </w:t>
      </w:r>
      <w:proofErr w:type="spellStart"/>
      <w:r w:rsidRPr="00384B08">
        <w:rPr>
          <w:rFonts w:ascii="Times New Roman" w:hAnsi="Times New Roman" w:cs="Times New Roman"/>
          <w:sz w:val="24"/>
          <w:szCs w:val="24"/>
        </w:rPr>
        <w:t>Комоловой</w:t>
      </w:r>
      <w:proofErr w:type="spellEnd"/>
      <w:r w:rsidRPr="00384B08">
        <w:rPr>
          <w:rFonts w:ascii="Times New Roman" w:hAnsi="Times New Roman" w:cs="Times New Roman"/>
          <w:sz w:val="24"/>
          <w:szCs w:val="24"/>
        </w:rPr>
        <w:t xml:space="preserve"> Н. "Компьютерная верстка и дизайн. Самоучитель". Скачайте ее. Составьте список книг библиотеки по информатике. Список сохраните в  своей папке в документе </w:t>
      </w:r>
      <w:r w:rsidRPr="00384B08">
        <w:rPr>
          <w:rFonts w:ascii="Times New Roman" w:hAnsi="Times New Roman" w:cs="Times New Roman"/>
          <w:sz w:val="24"/>
          <w:szCs w:val="24"/>
          <w:lang w:val="en-US"/>
        </w:rPr>
        <w:t>MSWord</w:t>
      </w:r>
      <w:proofErr w:type="gramStart"/>
      <w:r w:rsidRPr="00384B08">
        <w:rPr>
          <w:rFonts w:ascii="Times New Roman" w:hAnsi="Times New Roman" w:cs="Times New Roman"/>
          <w:sz w:val="24"/>
          <w:szCs w:val="24"/>
        </w:rPr>
        <w:t>под</w:t>
      </w:r>
      <w:proofErr w:type="gramEnd"/>
      <w:r w:rsidRPr="00384B08">
        <w:rPr>
          <w:rFonts w:ascii="Times New Roman" w:hAnsi="Times New Roman" w:cs="Times New Roman"/>
          <w:sz w:val="24"/>
          <w:szCs w:val="24"/>
        </w:rPr>
        <w:t xml:space="preserve"> именем ПР20_3.doc. </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rPr>
        <w:t> </w:t>
      </w:r>
    </w:p>
    <w:p w:rsidR="00F6624C" w:rsidRPr="00384B08" w:rsidRDefault="00F6624C" w:rsidP="00517878">
      <w:pPr>
        <w:spacing w:after="0" w:line="240" w:lineRule="auto"/>
        <w:jc w:val="both"/>
        <w:rPr>
          <w:rFonts w:ascii="Times New Roman" w:hAnsi="Times New Roman" w:cs="Times New Roman"/>
          <w:sz w:val="24"/>
          <w:szCs w:val="24"/>
        </w:rPr>
      </w:pPr>
      <w:r w:rsidRPr="00384B08">
        <w:rPr>
          <w:rStyle w:val="aff2"/>
          <w:rFonts w:ascii="Times New Roman" w:hAnsi="Times New Roman" w:cs="Times New Roman"/>
          <w:sz w:val="24"/>
          <w:szCs w:val="24"/>
        </w:rPr>
        <w:t>Задание 4.</w:t>
      </w:r>
      <w:r w:rsidRPr="00384B08">
        <w:rPr>
          <w:rFonts w:ascii="Times New Roman" w:hAnsi="Times New Roman" w:cs="Times New Roman"/>
          <w:sz w:val="24"/>
          <w:szCs w:val="24"/>
        </w:rPr>
        <w:t xml:space="preserve"> Изучите новости Смоленской области, открыв, например, адрес </w:t>
      </w:r>
      <w:hyperlink r:id="rId113" w:history="1">
        <w:r w:rsidRPr="00384B08">
          <w:rPr>
            <w:rStyle w:val="ae"/>
            <w:rFonts w:ascii="Times New Roman" w:hAnsi="Times New Roman" w:cs="Times New Roman"/>
            <w:sz w:val="24"/>
            <w:szCs w:val="24"/>
          </w:rPr>
          <w:t>http://gagarincity.ru/smolnews/</w:t>
        </w:r>
      </w:hyperlink>
      <w:r w:rsidRPr="00384B08">
        <w:rPr>
          <w:rFonts w:ascii="Times New Roman" w:hAnsi="Times New Roman" w:cs="Times New Roman"/>
          <w:sz w:val="24"/>
          <w:szCs w:val="24"/>
        </w:rPr>
        <w:t xml:space="preserve">. Сохраните последние новости в документе </w:t>
      </w:r>
      <w:r w:rsidRPr="00384B08">
        <w:rPr>
          <w:rFonts w:ascii="Times New Roman" w:hAnsi="Times New Roman" w:cs="Times New Roman"/>
          <w:sz w:val="24"/>
          <w:szCs w:val="24"/>
          <w:lang w:val="en-US"/>
        </w:rPr>
        <w:t>MSWord</w:t>
      </w:r>
      <w:r w:rsidRPr="00384B08">
        <w:rPr>
          <w:rFonts w:ascii="Times New Roman" w:hAnsi="Times New Roman" w:cs="Times New Roman"/>
          <w:sz w:val="24"/>
          <w:szCs w:val="24"/>
        </w:rPr>
        <w:t xml:space="preserve"> под именем ПР20_4.</w:t>
      </w:r>
      <w:r w:rsidRPr="00384B08">
        <w:rPr>
          <w:rFonts w:ascii="Times New Roman" w:hAnsi="Times New Roman" w:cs="Times New Roman"/>
          <w:sz w:val="24"/>
          <w:szCs w:val="24"/>
          <w:lang w:val="en-US"/>
        </w:rPr>
        <w:t>doc</w:t>
      </w:r>
      <w:r w:rsidRPr="00384B08">
        <w:rPr>
          <w:rFonts w:ascii="Times New Roman" w:hAnsi="Times New Roman" w:cs="Times New Roman"/>
          <w:sz w:val="24"/>
          <w:szCs w:val="24"/>
        </w:rPr>
        <w:t>.</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rPr>
        <w:t> </w:t>
      </w:r>
    </w:p>
    <w:p w:rsidR="00F6624C" w:rsidRPr="00384B08" w:rsidRDefault="00F6624C" w:rsidP="00517878">
      <w:pPr>
        <w:spacing w:after="0" w:line="240" w:lineRule="auto"/>
        <w:jc w:val="both"/>
        <w:rPr>
          <w:rFonts w:ascii="Times New Roman" w:hAnsi="Times New Roman" w:cs="Times New Roman"/>
          <w:sz w:val="24"/>
          <w:szCs w:val="24"/>
        </w:rPr>
      </w:pPr>
      <w:r w:rsidRPr="00384B08">
        <w:rPr>
          <w:rStyle w:val="aff2"/>
          <w:rFonts w:ascii="Times New Roman" w:hAnsi="Times New Roman" w:cs="Times New Roman"/>
          <w:sz w:val="24"/>
          <w:szCs w:val="24"/>
        </w:rPr>
        <w:t>Задание 5.</w:t>
      </w:r>
      <w:r w:rsidRPr="00384B08">
        <w:rPr>
          <w:rFonts w:ascii="Times New Roman" w:hAnsi="Times New Roman" w:cs="Times New Roman"/>
          <w:sz w:val="24"/>
          <w:szCs w:val="24"/>
        </w:rPr>
        <w:t xml:space="preserve"> Зайдите на сайт турагентства по адресу </w:t>
      </w:r>
      <w:hyperlink r:id="rId114" w:history="1">
        <w:r w:rsidRPr="00384B08">
          <w:rPr>
            <w:rStyle w:val="ae"/>
            <w:rFonts w:ascii="Times New Roman" w:hAnsi="Times New Roman" w:cs="Times New Roman"/>
            <w:sz w:val="24"/>
            <w:szCs w:val="24"/>
          </w:rPr>
          <w:t>http://agency.travelplus.ru</w:t>
        </w:r>
      </w:hyperlink>
      <w:r w:rsidRPr="00384B08">
        <w:rPr>
          <w:rFonts w:ascii="Times New Roman" w:hAnsi="Times New Roman" w:cs="Times New Roman"/>
          <w:sz w:val="24"/>
          <w:szCs w:val="24"/>
        </w:rPr>
        <w:t>. Изучите возможности организации тур-поездок на ближайший месяц по России. Сохраните ближайшие туры в текстовом документе под именем ПР20_4.txt.</w:t>
      </w:r>
    </w:p>
    <w:p w:rsidR="009364D4" w:rsidRDefault="009364D4" w:rsidP="009364D4">
      <w:pPr>
        <w:shd w:val="clear" w:color="auto" w:fill="FFFFFF"/>
        <w:spacing w:after="0" w:line="240" w:lineRule="auto"/>
        <w:jc w:val="both"/>
        <w:rPr>
          <w:rFonts w:ascii="Times New Roman" w:eastAsia="Times New Roman" w:hAnsi="Times New Roman" w:cs="Times New Roman"/>
          <w:b/>
          <w:bCs/>
          <w:color w:val="000000"/>
          <w:sz w:val="24"/>
          <w:szCs w:val="24"/>
        </w:rPr>
      </w:pPr>
    </w:p>
    <w:p w:rsidR="009364D4" w:rsidRPr="000874E0" w:rsidRDefault="009364D4" w:rsidP="009364D4">
      <w:pPr>
        <w:shd w:val="clear" w:color="auto" w:fill="FFFFFF"/>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6</w:t>
      </w:r>
      <w:r w:rsidRPr="000874E0">
        <w:rPr>
          <w:rFonts w:ascii="Times New Roman" w:eastAsia="Times New Roman" w:hAnsi="Times New Roman" w:cs="Times New Roman"/>
          <w:b/>
          <w:bCs/>
          <w:color w:val="000000"/>
          <w:sz w:val="24"/>
          <w:szCs w:val="24"/>
        </w:rPr>
        <w:t>.5.2.</w:t>
      </w:r>
      <w:r>
        <w:rPr>
          <w:rFonts w:ascii="Times New Roman" w:eastAsia="Times New Roman" w:hAnsi="Times New Roman" w:cs="Times New Roman"/>
          <w:b/>
          <w:bCs/>
          <w:color w:val="000000"/>
          <w:sz w:val="24"/>
          <w:szCs w:val="24"/>
        </w:rPr>
        <w:t xml:space="preserve"> </w:t>
      </w:r>
      <w:r w:rsidRPr="000874E0">
        <w:rPr>
          <w:rFonts w:ascii="Times New Roman" w:eastAsia="Times New Roman" w:hAnsi="Times New Roman" w:cs="Times New Roman"/>
          <w:b/>
          <w:bCs/>
          <w:color w:val="000000"/>
          <w:sz w:val="24"/>
          <w:szCs w:val="24"/>
        </w:rPr>
        <w:t>Устный опрос</w:t>
      </w:r>
    </w:p>
    <w:p w:rsidR="009364D4" w:rsidRPr="00415A59" w:rsidRDefault="009364D4" w:rsidP="009364D4">
      <w:pPr>
        <w:shd w:val="clear" w:color="auto" w:fill="FFFFFF"/>
        <w:spacing w:after="0" w:line="240" w:lineRule="auto"/>
        <w:jc w:val="both"/>
        <w:rPr>
          <w:rFonts w:ascii="Times New Roman" w:eastAsia="Times New Roman" w:hAnsi="Times New Roman" w:cs="Times New Roman"/>
          <w:sz w:val="24"/>
          <w:szCs w:val="24"/>
        </w:rPr>
      </w:pPr>
      <w:r w:rsidRPr="00415A59">
        <w:rPr>
          <w:rFonts w:ascii="Tahoma" w:eastAsia="Times New Roman" w:hAnsi="Tahoma" w:cs="Tahoma"/>
          <w:bCs/>
          <w:sz w:val="24"/>
          <w:szCs w:val="24"/>
        </w:rPr>
        <w:t> </w:t>
      </w:r>
      <w:r w:rsidRPr="00415A59">
        <w:rPr>
          <w:rFonts w:ascii="Times New Roman" w:eastAsia="Times New Roman" w:hAnsi="Times New Roman" w:cs="Times New Roman"/>
          <w:bCs/>
          <w:sz w:val="24"/>
          <w:szCs w:val="24"/>
        </w:rPr>
        <w:t>Среды передачи и</w:t>
      </w:r>
      <w:r>
        <w:rPr>
          <w:rFonts w:ascii="Times New Roman" w:eastAsia="Times New Roman" w:hAnsi="Times New Roman" w:cs="Times New Roman"/>
          <w:bCs/>
          <w:sz w:val="24"/>
          <w:szCs w:val="24"/>
        </w:rPr>
        <w:t xml:space="preserve"> </w:t>
      </w:r>
      <w:r w:rsidRPr="00415A59">
        <w:rPr>
          <w:rFonts w:ascii="Times New Roman" w:eastAsia="Times New Roman" w:hAnsi="Times New Roman" w:cs="Times New Roman"/>
          <w:bCs/>
          <w:sz w:val="24"/>
          <w:szCs w:val="24"/>
        </w:rPr>
        <w:t>сигналы.</w:t>
      </w:r>
    </w:p>
    <w:p w:rsidR="009364D4" w:rsidRPr="00415A59" w:rsidRDefault="00E5412F" w:rsidP="009C3E4F">
      <w:pPr>
        <w:numPr>
          <w:ilvl w:val="0"/>
          <w:numId w:val="92"/>
        </w:numPr>
        <w:shd w:val="clear" w:color="auto" w:fill="FFFFFF"/>
        <w:spacing w:after="0" w:line="240" w:lineRule="auto"/>
        <w:jc w:val="both"/>
        <w:rPr>
          <w:rFonts w:ascii="Times New Roman" w:eastAsia="Times New Roman" w:hAnsi="Times New Roman" w:cs="Times New Roman"/>
          <w:sz w:val="24"/>
          <w:szCs w:val="24"/>
        </w:rPr>
      </w:pPr>
      <w:hyperlink r:id="rId115" w:history="1">
        <w:r w:rsidR="009364D4" w:rsidRPr="00415A59">
          <w:rPr>
            <w:rFonts w:ascii="Times New Roman" w:eastAsia="Times New Roman" w:hAnsi="Times New Roman" w:cs="Times New Roman"/>
            <w:sz w:val="24"/>
            <w:szCs w:val="24"/>
          </w:rPr>
          <w:t>Сигналы в различных средах передачи</w:t>
        </w:r>
      </w:hyperlink>
      <w:r w:rsidR="009364D4" w:rsidRPr="00415A59">
        <w:rPr>
          <w:rFonts w:ascii="Times New Roman" w:eastAsia="Times New Roman" w:hAnsi="Times New Roman" w:cs="Times New Roman"/>
          <w:sz w:val="24"/>
          <w:szCs w:val="24"/>
        </w:rPr>
        <w:t>.</w:t>
      </w:r>
    </w:p>
    <w:p w:rsidR="009364D4" w:rsidRPr="00415A59" w:rsidRDefault="00E5412F" w:rsidP="009C3E4F">
      <w:pPr>
        <w:numPr>
          <w:ilvl w:val="0"/>
          <w:numId w:val="92"/>
        </w:numPr>
        <w:shd w:val="clear" w:color="auto" w:fill="FFFFFF"/>
        <w:spacing w:after="0" w:line="240" w:lineRule="auto"/>
        <w:jc w:val="both"/>
        <w:rPr>
          <w:rFonts w:ascii="Times New Roman" w:eastAsia="Times New Roman" w:hAnsi="Times New Roman" w:cs="Times New Roman"/>
          <w:sz w:val="24"/>
          <w:szCs w:val="24"/>
        </w:rPr>
      </w:pPr>
      <w:hyperlink r:id="rId116" w:history="1">
        <w:r w:rsidR="009364D4" w:rsidRPr="00415A59">
          <w:rPr>
            <w:rFonts w:ascii="Times New Roman" w:eastAsia="Times New Roman" w:hAnsi="Times New Roman" w:cs="Times New Roman"/>
            <w:sz w:val="24"/>
            <w:szCs w:val="24"/>
          </w:rPr>
          <w:t>Передача данных сигналами постоянного тока. Кодирование</w:t>
        </w:r>
      </w:hyperlink>
      <w:r w:rsidR="009364D4" w:rsidRPr="00415A59">
        <w:rPr>
          <w:rFonts w:ascii="Times New Roman" w:eastAsia="Times New Roman" w:hAnsi="Times New Roman" w:cs="Times New Roman"/>
          <w:sz w:val="24"/>
          <w:szCs w:val="24"/>
        </w:rPr>
        <w:t>.</w:t>
      </w:r>
    </w:p>
    <w:p w:rsidR="009364D4" w:rsidRPr="00415A59" w:rsidRDefault="00E5412F" w:rsidP="009C3E4F">
      <w:pPr>
        <w:numPr>
          <w:ilvl w:val="0"/>
          <w:numId w:val="92"/>
        </w:numPr>
        <w:shd w:val="clear" w:color="auto" w:fill="FFFFFF"/>
        <w:spacing w:after="0" w:line="240" w:lineRule="auto"/>
        <w:jc w:val="both"/>
        <w:rPr>
          <w:rFonts w:ascii="Times New Roman" w:eastAsia="Times New Roman" w:hAnsi="Times New Roman" w:cs="Times New Roman"/>
          <w:sz w:val="24"/>
          <w:szCs w:val="24"/>
        </w:rPr>
      </w:pPr>
      <w:hyperlink r:id="rId117" w:history="1">
        <w:r w:rsidR="009364D4" w:rsidRPr="00415A59">
          <w:rPr>
            <w:rFonts w:ascii="Times New Roman" w:eastAsia="Times New Roman" w:hAnsi="Times New Roman" w:cs="Times New Roman"/>
            <w:sz w:val="24"/>
            <w:szCs w:val="24"/>
          </w:rPr>
          <w:t>Передача данных сигналами переменного тока. Модуляция</w:t>
        </w:r>
      </w:hyperlink>
      <w:r w:rsidR="009364D4" w:rsidRPr="00415A59">
        <w:rPr>
          <w:rFonts w:ascii="Times New Roman" w:eastAsia="Times New Roman" w:hAnsi="Times New Roman" w:cs="Times New Roman"/>
          <w:sz w:val="24"/>
          <w:szCs w:val="24"/>
        </w:rPr>
        <w:t>.</w:t>
      </w:r>
    </w:p>
    <w:p w:rsidR="009364D4" w:rsidRPr="00415A59" w:rsidRDefault="009364D4" w:rsidP="009364D4">
      <w:pPr>
        <w:shd w:val="clear" w:color="auto" w:fill="FFFFFF"/>
        <w:spacing w:after="0" w:line="240" w:lineRule="auto"/>
        <w:jc w:val="both"/>
        <w:rPr>
          <w:rFonts w:ascii="Times New Roman" w:eastAsia="Times New Roman" w:hAnsi="Times New Roman" w:cs="Times New Roman"/>
          <w:sz w:val="24"/>
          <w:szCs w:val="24"/>
        </w:rPr>
      </w:pPr>
      <w:r w:rsidRPr="00415A59">
        <w:rPr>
          <w:rFonts w:ascii="Times New Roman" w:eastAsia="Times New Roman" w:hAnsi="Times New Roman" w:cs="Times New Roman"/>
          <w:bCs/>
          <w:sz w:val="24"/>
          <w:szCs w:val="24"/>
        </w:rPr>
        <w:t> Каналы передачи данных.</w:t>
      </w:r>
    </w:p>
    <w:p w:rsidR="009364D4" w:rsidRPr="00415A59" w:rsidRDefault="00E5412F" w:rsidP="009C3E4F">
      <w:pPr>
        <w:numPr>
          <w:ilvl w:val="0"/>
          <w:numId w:val="93"/>
        </w:numPr>
        <w:shd w:val="clear" w:color="auto" w:fill="FFFFFF"/>
        <w:spacing w:after="0" w:line="240" w:lineRule="auto"/>
        <w:jc w:val="both"/>
        <w:rPr>
          <w:rFonts w:ascii="Times New Roman" w:eastAsia="Times New Roman" w:hAnsi="Times New Roman" w:cs="Times New Roman"/>
          <w:sz w:val="24"/>
          <w:szCs w:val="24"/>
        </w:rPr>
      </w:pPr>
      <w:hyperlink r:id="rId118" w:history="1">
        <w:r w:rsidR="009364D4" w:rsidRPr="00415A59">
          <w:rPr>
            <w:rFonts w:ascii="Times New Roman" w:eastAsia="Times New Roman" w:hAnsi="Times New Roman" w:cs="Times New Roman"/>
            <w:sz w:val="24"/>
            <w:szCs w:val="24"/>
          </w:rPr>
          <w:t>Канал тональной частоты</w:t>
        </w:r>
      </w:hyperlink>
      <w:r w:rsidR="009364D4" w:rsidRPr="00415A59">
        <w:rPr>
          <w:rFonts w:ascii="Times New Roman" w:eastAsia="Times New Roman" w:hAnsi="Times New Roman" w:cs="Times New Roman"/>
          <w:sz w:val="24"/>
          <w:szCs w:val="24"/>
        </w:rPr>
        <w:t>.</w:t>
      </w:r>
    </w:p>
    <w:p w:rsidR="009364D4" w:rsidRPr="00415A59" w:rsidRDefault="00E5412F" w:rsidP="009C3E4F">
      <w:pPr>
        <w:numPr>
          <w:ilvl w:val="0"/>
          <w:numId w:val="93"/>
        </w:numPr>
        <w:shd w:val="clear" w:color="auto" w:fill="FFFFFF"/>
        <w:spacing w:after="0" w:line="240" w:lineRule="auto"/>
        <w:jc w:val="both"/>
        <w:rPr>
          <w:rFonts w:ascii="Times New Roman" w:eastAsia="Times New Roman" w:hAnsi="Times New Roman" w:cs="Times New Roman"/>
          <w:sz w:val="24"/>
          <w:szCs w:val="24"/>
        </w:rPr>
      </w:pPr>
      <w:hyperlink r:id="rId119" w:history="1">
        <w:r w:rsidR="009364D4" w:rsidRPr="00415A59">
          <w:rPr>
            <w:rFonts w:ascii="Times New Roman" w:eastAsia="Times New Roman" w:hAnsi="Times New Roman" w:cs="Times New Roman"/>
            <w:sz w:val="24"/>
            <w:szCs w:val="24"/>
          </w:rPr>
          <w:t>Канал передачи данных. Назначение и устройство</w:t>
        </w:r>
      </w:hyperlink>
      <w:r w:rsidR="009364D4" w:rsidRPr="00415A59">
        <w:rPr>
          <w:rFonts w:ascii="Times New Roman" w:eastAsia="Times New Roman" w:hAnsi="Times New Roman" w:cs="Times New Roman"/>
          <w:sz w:val="24"/>
          <w:szCs w:val="24"/>
        </w:rPr>
        <w:t>.</w:t>
      </w:r>
    </w:p>
    <w:p w:rsidR="009364D4" w:rsidRPr="00415A59" w:rsidRDefault="00E5412F" w:rsidP="009C3E4F">
      <w:pPr>
        <w:numPr>
          <w:ilvl w:val="0"/>
          <w:numId w:val="93"/>
        </w:numPr>
        <w:shd w:val="clear" w:color="auto" w:fill="FFFFFF"/>
        <w:spacing w:after="0" w:line="240" w:lineRule="auto"/>
        <w:jc w:val="both"/>
        <w:rPr>
          <w:rFonts w:ascii="Times New Roman" w:eastAsia="Times New Roman" w:hAnsi="Times New Roman" w:cs="Times New Roman"/>
          <w:sz w:val="24"/>
          <w:szCs w:val="24"/>
        </w:rPr>
      </w:pPr>
      <w:hyperlink r:id="rId120" w:history="1">
        <w:r w:rsidR="009364D4" w:rsidRPr="00415A59">
          <w:rPr>
            <w:rFonts w:ascii="Times New Roman" w:eastAsia="Times New Roman" w:hAnsi="Times New Roman" w:cs="Times New Roman"/>
            <w:sz w:val="24"/>
            <w:szCs w:val="24"/>
          </w:rPr>
          <w:t>Методы повышения скорости передачи информации</w:t>
        </w:r>
      </w:hyperlink>
      <w:r w:rsidR="009364D4" w:rsidRPr="00415A59">
        <w:rPr>
          <w:rFonts w:ascii="Times New Roman" w:eastAsia="Times New Roman" w:hAnsi="Times New Roman" w:cs="Times New Roman"/>
          <w:sz w:val="24"/>
          <w:szCs w:val="24"/>
        </w:rPr>
        <w:t>.</w:t>
      </w:r>
    </w:p>
    <w:p w:rsidR="009364D4" w:rsidRPr="00415A59" w:rsidRDefault="00E5412F" w:rsidP="009C3E4F">
      <w:pPr>
        <w:numPr>
          <w:ilvl w:val="0"/>
          <w:numId w:val="93"/>
        </w:numPr>
        <w:shd w:val="clear" w:color="auto" w:fill="FFFFFF"/>
        <w:spacing w:after="0" w:line="240" w:lineRule="auto"/>
        <w:jc w:val="both"/>
        <w:rPr>
          <w:rFonts w:ascii="Times New Roman" w:eastAsia="Times New Roman" w:hAnsi="Times New Roman" w:cs="Times New Roman"/>
          <w:sz w:val="24"/>
          <w:szCs w:val="24"/>
        </w:rPr>
      </w:pPr>
      <w:hyperlink r:id="rId121" w:history="1">
        <w:r w:rsidR="009364D4" w:rsidRPr="00415A59">
          <w:rPr>
            <w:rFonts w:ascii="Times New Roman" w:eastAsia="Times New Roman" w:hAnsi="Times New Roman" w:cs="Times New Roman"/>
            <w:sz w:val="24"/>
            <w:szCs w:val="24"/>
          </w:rPr>
          <w:t>Потенциально возможная скорость передачи в канале связи. Формула Шеннона</w:t>
        </w:r>
      </w:hyperlink>
      <w:r w:rsidR="009364D4" w:rsidRPr="00415A59">
        <w:rPr>
          <w:rFonts w:ascii="Times New Roman" w:eastAsia="Times New Roman" w:hAnsi="Times New Roman" w:cs="Times New Roman"/>
          <w:sz w:val="24"/>
          <w:szCs w:val="24"/>
        </w:rPr>
        <w:t>.</w:t>
      </w:r>
    </w:p>
    <w:p w:rsidR="009364D4" w:rsidRPr="00415A59" w:rsidRDefault="00E5412F" w:rsidP="009C3E4F">
      <w:pPr>
        <w:numPr>
          <w:ilvl w:val="0"/>
          <w:numId w:val="93"/>
        </w:numPr>
        <w:shd w:val="clear" w:color="auto" w:fill="FFFFFF"/>
        <w:spacing w:after="0" w:line="240" w:lineRule="auto"/>
        <w:jc w:val="both"/>
        <w:rPr>
          <w:rFonts w:ascii="Times New Roman" w:eastAsia="Times New Roman" w:hAnsi="Times New Roman" w:cs="Times New Roman"/>
          <w:sz w:val="24"/>
          <w:szCs w:val="24"/>
        </w:rPr>
      </w:pPr>
      <w:hyperlink r:id="rId122" w:history="1">
        <w:r w:rsidR="009364D4" w:rsidRPr="00415A59">
          <w:rPr>
            <w:rFonts w:ascii="Times New Roman" w:eastAsia="Times New Roman" w:hAnsi="Times New Roman" w:cs="Times New Roman"/>
            <w:sz w:val="24"/>
            <w:szCs w:val="24"/>
          </w:rPr>
          <w:t>Дискретные каналы связи</w:t>
        </w:r>
      </w:hyperlink>
      <w:r w:rsidR="009364D4" w:rsidRPr="00415A59">
        <w:rPr>
          <w:rFonts w:ascii="Times New Roman" w:eastAsia="Times New Roman" w:hAnsi="Times New Roman" w:cs="Times New Roman"/>
          <w:sz w:val="24"/>
          <w:szCs w:val="24"/>
        </w:rPr>
        <w:t>.</w:t>
      </w:r>
    </w:p>
    <w:p w:rsidR="009364D4" w:rsidRPr="00415A59" w:rsidRDefault="00E5412F" w:rsidP="009C3E4F">
      <w:pPr>
        <w:numPr>
          <w:ilvl w:val="0"/>
          <w:numId w:val="93"/>
        </w:numPr>
        <w:shd w:val="clear" w:color="auto" w:fill="FFFFFF"/>
        <w:spacing w:after="0" w:line="240" w:lineRule="auto"/>
        <w:jc w:val="both"/>
        <w:rPr>
          <w:rFonts w:ascii="Times New Roman" w:eastAsia="Times New Roman" w:hAnsi="Times New Roman" w:cs="Times New Roman"/>
          <w:sz w:val="24"/>
          <w:szCs w:val="24"/>
        </w:rPr>
      </w:pPr>
      <w:hyperlink r:id="rId123" w:history="1">
        <w:r w:rsidR="009364D4" w:rsidRPr="00415A59">
          <w:rPr>
            <w:rFonts w:ascii="Times New Roman" w:eastAsia="Times New Roman" w:hAnsi="Times New Roman" w:cs="Times New Roman"/>
            <w:sz w:val="24"/>
            <w:szCs w:val="24"/>
          </w:rPr>
          <w:t>Асинхронная и синхронная передача</w:t>
        </w:r>
      </w:hyperlink>
      <w:r w:rsidR="009364D4" w:rsidRPr="00415A59">
        <w:rPr>
          <w:rFonts w:ascii="Times New Roman" w:eastAsia="Times New Roman" w:hAnsi="Times New Roman" w:cs="Times New Roman"/>
          <w:sz w:val="24"/>
          <w:szCs w:val="24"/>
        </w:rPr>
        <w:t>.</w:t>
      </w:r>
    </w:p>
    <w:p w:rsidR="009364D4" w:rsidRPr="00415A59" w:rsidRDefault="009364D4" w:rsidP="009364D4">
      <w:pPr>
        <w:shd w:val="clear" w:color="auto" w:fill="FFFFFF"/>
        <w:spacing w:after="0" w:line="240" w:lineRule="auto"/>
        <w:jc w:val="both"/>
        <w:rPr>
          <w:rFonts w:ascii="Times New Roman" w:eastAsia="Times New Roman" w:hAnsi="Times New Roman" w:cs="Times New Roman"/>
          <w:sz w:val="24"/>
          <w:szCs w:val="24"/>
        </w:rPr>
      </w:pPr>
      <w:r w:rsidRPr="00415A59">
        <w:rPr>
          <w:rFonts w:ascii="Times New Roman" w:eastAsia="Times New Roman" w:hAnsi="Times New Roman" w:cs="Times New Roman"/>
          <w:bCs/>
          <w:sz w:val="24"/>
          <w:szCs w:val="24"/>
        </w:rPr>
        <w:t xml:space="preserve"> Линии связи. </w:t>
      </w:r>
      <w:proofErr w:type="spellStart"/>
      <w:r w:rsidRPr="00415A59">
        <w:rPr>
          <w:rFonts w:ascii="Times New Roman" w:eastAsia="Times New Roman" w:hAnsi="Times New Roman" w:cs="Times New Roman"/>
          <w:bCs/>
          <w:sz w:val="24"/>
          <w:szCs w:val="24"/>
        </w:rPr>
        <w:t>Каналообразование</w:t>
      </w:r>
      <w:proofErr w:type="spellEnd"/>
      <w:r w:rsidRPr="00415A59">
        <w:rPr>
          <w:rFonts w:ascii="Times New Roman" w:eastAsia="Times New Roman" w:hAnsi="Times New Roman" w:cs="Times New Roman"/>
          <w:bCs/>
          <w:sz w:val="24"/>
          <w:szCs w:val="24"/>
        </w:rPr>
        <w:t>.</w:t>
      </w:r>
    </w:p>
    <w:p w:rsidR="009364D4" w:rsidRPr="00415A59" w:rsidRDefault="00E5412F" w:rsidP="009C3E4F">
      <w:pPr>
        <w:numPr>
          <w:ilvl w:val="0"/>
          <w:numId w:val="94"/>
        </w:numPr>
        <w:shd w:val="clear" w:color="auto" w:fill="FFFFFF"/>
        <w:spacing w:after="0" w:line="240" w:lineRule="auto"/>
        <w:jc w:val="both"/>
        <w:rPr>
          <w:rFonts w:ascii="Times New Roman" w:eastAsia="Times New Roman" w:hAnsi="Times New Roman" w:cs="Times New Roman"/>
          <w:sz w:val="24"/>
          <w:szCs w:val="24"/>
        </w:rPr>
      </w:pPr>
      <w:hyperlink r:id="rId124" w:history="1">
        <w:r w:rsidR="009364D4" w:rsidRPr="00415A59">
          <w:rPr>
            <w:rFonts w:ascii="Times New Roman" w:eastAsia="Times New Roman" w:hAnsi="Times New Roman" w:cs="Times New Roman"/>
            <w:sz w:val="24"/>
            <w:szCs w:val="24"/>
          </w:rPr>
          <w:t>Классификация линий связи</w:t>
        </w:r>
      </w:hyperlink>
      <w:r w:rsidR="009364D4" w:rsidRPr="00415A59">
        <w:rPr>
          <w:rFonts w:ascii="Times New Roman" w:eastAsia="Times New Roman" w:hAnsi="Times New Roman" w:cs="Times New Roman"/>
          <w:sz w:val="24"/>
          <w:szCs w:val="24"/>
        </w:rPr>
        <w:t>.</w:t>
      </w:r>
    </w:p>
    <w:p w:rsidR="009364D4" w:rsidRPr="00415A59" w:rsidRDefault="00E5412F" w:rsidP="009C3E4F">
      <w:pPr>
        <w:numPr>
          <w:ilvl w:val="0"/>
          <w:numId w:val="94"/>
        </w:numPr>
        <w:shd w:val="clear" w:color="auto" w:fill="FFFFFF"/>
        <w:spacing w:after="0" w:line="240" w:lineRule="auto"/>
        <w:jc w:val="both"/>
        <w:rPr>
          <w:rFonts w:ascii="Times New Roman" w:eastAsia="Times New Roman" w:hAnsi="Times New Roman" w:cs="Times New Roman"/>
          <w:sz w:val="24"/>
          <w:szCs w:val="24"/>
        </w:rPr>
      </w:pPr>
      <w:hyperlink r:id="rId125" w:history="1">
        <w:r w:rsidR="009364D4" w:rsidRPr="00415A59">
          <w:rPr>
            <w:rFonts w:ascii="Times New Roman" w:eastAsia="Times New Roman" w:hAnsi="Times New Roman" w:cs="Times New Roman"/>
            <w:sz w:val="24"/>
            <w:szCs w:val="24"/>
          </w:rPr>
          <w:t>Кабельные линии связи с медными проводниками</w:t>
        </w:r>
      </w:hyperlink>
      <w:r w:rsidR="009364D4" w:rsidRPr="00415A59">
        <w:rPr>
          <w:rFonts w:ascii="Times New Roman" w:eastAsia="Times New Roman" w:hAnsi="Times New Roman" w:cs="Times New Roman"/>
          <w:sz w:val="24"/>
          <w:szCs w:val="24"/>
        </w:rPr>
        <w:t>.</w:t>
      </w:r>
    </w:p>
    <w:p w:rsidR="009364D4" w:rsidRPr="00415A59" w:rsidRDefault="00E5412F" w:rsidP="009C3E4F">
      <w:pPr>
        <w:numPr>
          <w:ilvl w:val="0"/>
          <w:numId w:val="94"/>
        </w:numPr>
        <w:shd w:val="clear" w:color="auto" w:fill="FFFFFF"/>
        <w:spacing w:after="0" w:line="240" w:lineRule="auto"/>
        <w:jc w:val="both"/>
        <w:rPr>
          <w:rFonts w:ascii="Times New Roman" w:eastAsia="Times New Roman" w:hAnsi="Times New Roman" w:cs="Times New Roman"/>
          <w:sz w:val="24"/>
          <w:szCs w:val="24"/>
        </w:rPr>
      </w:pPr>
      <w:hyperlink r:id="rId126" w:history="1">
        <w:r w:rsidR="009364D4" w:rsidRPr="00415A59">
          <w:rPr>
            <w:rFonts w:ascii="Times New Roman" w:eastAsia="Times New Roman" w:hAnsi="Times New Roman" w:cs="Times New Roman"/>
            <w:sz w:val="24"/>
            <w:szCs w:val="24"/>
          </w:rPr>
          <w:t>Коаксиальные линии</w:t>
        </w:r>
      </w:hyperlink>
      <w:r w:rsidR="009364D4" w:rsidRPr="00415A59">
        <w:rPr>
          <w:rFonts w:ascii="Times New Roman" w:eastAsia="Times New Roman" w:hAnsi="Times New Roman" w:cs="Times New Roman"/>
          <w:sz w:val="24"/>
          <w:szCs w:val="24"/>
        </w:rPr>
        <w:t>.</w:t>
      </w:r>
    </w:p>
    <w:p w:rsidR="009364D4" w:rsidRPr="00415A59" w:rsidRDefault="00E5412F" w:rsidP="009C3E4F">
      <w:pPr>
        <w:numPr>
          <w:ilvl w:val="0"/>
          <w:numId w:val="94"/>
        </w:numPr>
        <w:shd w:val="clear" w:color="auto" w:fill="FFFFFF"/>
        <w:spacing w:after="0" w:line="240" w:lineRule="auto"/>
        <w:jc w:val="both"/>
        <w:rPr>
          <w:rFonts w:ascii="Times New Roman" w:eastAsia="Times New Roman" w:hAnsi="Times New Roman" w:cs="Times New Roman"/>
          <w:sz w:val="24"/>
          <w:szCs w:val="24"/>
        </w:rPr>
      </w:pPr>
      <w:hyperlink r:id="rId127" w:history="1">
        <w:r w:rsidR="009364D4" w:rsidRPr="00415A59">
          <w:rPr>
            <w:rFonts w:ascii="Times New Roman" w:eastAsia="Times New Roman" w:hAnsi="Times New Roman" w:cs="Times New Roman"/>
            <w:sz w:val="24"/>
            <w:szCs w:val="24"/>
          </w:rPr>
          <w:t>Оптоволоконные линии</w:t>
        </w:r>
      </w:hyperlink>
      <w:r w:rsidR="009364D4" w:rsidRPr="00415A59">
        <w:rPr>
          <w:rFonts w:ascii="Times New Roman" w:eastAsia="Times New Roman" w:hAnsi="Times New Roman" w:cs="Times New Roman"/>
          <w:sz w:val="24"/>
          <w:szCs w:val="24"/>
        </w:rPr>
        <w:t>.</w:t>
      </w:r>
    </w:p>
    <w:p w:rsidR="009364D4" w:rsidRPr="009364D4" w:rsidRDefault="009364D4" w:rsidP="009364D4">
      <w:pPr>
        <w:keepNext/>
        <w:keepLines/>
        <w:suppressLineNumbers/>
        <w:suppressAutoHyphens/>
        <w:spacing w:after="0"/>
        <w:jc w:val="both"/>
        <w:rPr>
          <w:rFonts w:ascii="Times New Roman" w:hAnsi="Times New Roman" w:cs="Times New Roman"/>
          <w:sz w:val="24"/>
          <w:szCs w:val="24"/>
        </w:rPr>
      </w:pPr>
      <w:r w:rsidRPr="009364D4">
        <w:rPr>
          <w:rFonts w:ascii="Times New Roman" w:hAnsi="Times New Roman" w:cs="Times New Roman"/>
          <w:sz w:val="24"/>
          <w:szCs w:val="24"/>
        </w:rPr>
        <w:t>Время на подготовку и выполнение: 30 мин</w:t>
      </w:r>
    </w:p>
    <w:p w:rsidR="009364D4" w:rsidRDefault="009364D4" w:rsidP="009364D4">
      <w:pPr>
        <w:keepNext/>
        <w:keepLines/>
        <w:spacing w:after="0" w:line="240" w:lineRule="auto"/>
        <w:outlineLvl w:val="1"/>
        <w:rPr>
          <w:rFonts w:ascii="Times New Roman" w:eastAsiaTheme="majorEastAsia" w:hAnsi="Times New Roman" w:cs="Times New Roman"/>
          <w:color w:val="000000" w:themeColor="text1"/>
          <w:sz w:val="24"/>
          <w:szCs w:val="24"/>
        </w:rPr>
      </w:pPr>
      <w:r>
        <w:rPr>
          <w:rFonts w:ascii="Times New Roman" w:hAnsi="Times New Roman" w:cs="Times New Roman"/>
          <w:sz w:val="24"/>
          <w:szCs w:val="24"/>
        </w:rPr>
        <w:t xml:space="preserve">Наименование объектов контроля и оценки:  </w:t>
      </w:r>
      <w:r>
        <w:rPr>
          <w:rFonts w:ascii="Times New Roman" w:eastAsiaTheme="majorEastAsia" w:hAnsi="Times New Roman" w:cs="Times New Roman"/>
          <w:color w:val="000000" w:themeColor="text1"/>
          <w:sz w:val="24"/>
          <w:szCs w:val="24"/>
        </w:rPr>
        <w:t>У</w:t>
      </w:r>
      <w:proofErr w:type="gramStart"/>
      <w:r>
        <w:rPr>
          <w:rFonts w:ascii="Times New Roman" w:eastAsiaTheme="majorEastAsia" w:hAnsi="Times New Roman" w:cs="Times New Roman"/>
          <w:color w:val="000000" w:themeColor="text1"/>
          <w:sz w:val="24"/>
          <w:szCs w:val="24"/>
        </w:rPr>
        <w:t>2</w:t>
      </w:r>
      <w:proofErr w:type="gramEnd"/>
      <w:r>
        <w:rPr>
          <w:rFonts w:ascii="Times New Roman" w:eastAsiaTheme="majorEastAsia" w:hAnsi="Times New Roman" w:cs="Times New Roman"/>
          <w:color w:val="000000" w:themeColor="text1"/>
          <w:sz w:val="24"/>
          <w:szCs w:val="24"/>
        </w:rPr>
        <w:t xml:space="preserve"> У3 З1  </w:t>
      </w:r>
      <w:r>
        <w:rPr>
          <w:rFonts w:ascii="Times New Roman" w:hAnsi="Times New Roman" w:cs="Times New Roman"/>
          <w:color w:val="000000" w:themeColor="text1"/>
          <w:sz w:val="24"/>
          <w:szCs w:val="24"/>
        </w:rPr>
        <w:t>З5</w:t>
      </w:r>
    </w:p>
    <w:p w:rsidR="009364D4" w:rsidRDefault="009364D4" w:rsidP="009364D4">
      <w:pPr>
        <w:keepNext/>
        <w:keepLines/>
        <w:spacing w:after="0" w:line="240" w:lineRule="auto"/>
        <w:outlineLvl w:val="1"/>
        <w:rPr>
          <w:rFonts w:ascii="Times New Roman" w:eastAsiaTheme="majorEastAsia" w:hAnsi="Times New Roman" w:cs="Times New Roman"/>
          <w:color w:val="000000" w:themeColor="text1"/>
          <w:sz w:val="24"/>
          <w:szCs w:val="24"/>
        </w:rPr>
      </w:pPr>
      <w:r>
        <w:rPr>
          <w:rFonts w:ascii="Times New Roman" w:hAnsi="Times New Roman" w:cs="Times New Roman"/>
          <w:sz w:val="24"/>
          <w:szCs w:val="24"/>
        </w:rPr>
        <w:t>Оценка -13 баллов</w:t>
      </w:r>
    </w:p>
    <w:p w:rsidR="009364D4" w:rsidRDefault="00517878" w:rsidP="00517878">
      <w:pPr>
        <w:spacing w:before="100" w:beforeAutospacing="1" w:after="100" w:afterAutospacing="1"/>
        <w:jc w:val="both"/>
        <w:rPr>
          <w:rFonts w:ascii="Times New Roman" w:hAnsi="Times New Roman" w:cs="Times New Roman"/>
          <w:b/>
          <w:sz w:val="24"/>
          <w:szCs w:val="24"/>
        </w:rPr>
      </w:pPr>
      <w:r>
        <w:rPr>
          <w:rFonts w:ascii="Times New Roman" w:eastAsia="Times New Roman" w:hAnsi="Times New Roman" w:cs="Times New Roman"/>
          <w:b/>
          <w:sz w:val="24"/>
          <w:szCs w:val="24"/>
        </w:rPr>
        <w:t>6.5.</w:t>
      </w:r>
      <w:r w:rsidR="009364D4">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 xml:space="preserve"> </w:t>
      </w:r>
      <w:r w:rsidRPr="00517878">
        <w:rPr>
          <w:rFonts w:ascii="Times New Roman" w:eastAsia="Times New Roman" w:hAnsi="Times New Roman" w:cs="Times New Roman"/>
          <w:b/>
          <w:sz w:val="24"/>
          <w:szCs w:val="24"/>
        </w:rPr>
        <w:t>Практическая работа</w:t>
      </w:r>
      <w:r>
        <w:rPr>
          <w:rFonts w:ascii="Times New Roman" w:eastAsia="Times New Roman" w:hAnsi="Times New Roman" w:cs="Times New Roman"/>
          <w:b/>
          <w:sz w:val="24"/>
          <w:szCs w:val="24"/>
        </w:rPr>
        <w:t xml:space="preserve"> </w:t>
      </w:r>
      <w:r w:rsidR="009364D4">
        <w:rPr>
          <w:rFonts w:ascii="Times New Roman" w:eastAsia="Times New Roman" w:hAnsi="Times New Roman" w:cs="Times New Roman"/>
          <w:b/>
          <w:sz w:val="24"/>
          <w:szCs w:val="24"/>
        </w:rPr>
        <w:t>№33. С</w:t>
      </w:r>
      <w:r w:rsidR="00E44CE7" w:rsidRPr="00517878">
        <w:rPr>
          <w:rFonts w:ascii="Times New Roman" w:hAnsi="Times New Roman" w:cs="Times New Roman"/>
          <w:b/>
          <w:sz w:val="24"/>
          <w:szCs w:val="24"/>
        </w:rPr>
        <w:t xml:space="preserve">еть </w:t>
      </w:r>
      <w:proofErr w:type="spellStart"/>
      <w:r w:rsidR="00E44CE7" w:rsidRPr="00517878">
        <w:rPr>
          <w:rFonts w:ascii="Times New Roman" w:hAnsi="Times New Roman" w:cs="Times New Roman"/>
          <w:b/>
          <w:sz w:val="24"/>
          <w:szCs w:val="24"/>
        </w:rPr>
        <w:t>Internet</w:t>
      </w:r>
      <w:proofErr w:type="spellEnd"/>
      <w:r w:rsidR="00E44CE7" w:rsidRPr="00517878">
        <w:rPr>
          <w:rFonts w:ascii="Times New Roman" w:hAnsi="Times New Roman" w:cs="Times New Roman"/>
          <w:b/>
          <w:sz w:val="24"/>
          <w:szCs w:val="24"/>
        </w:rPr>
        <w:t>. Поисковые системы. Пример поиска информации на государственных образовательных порталах</w:t>
      </w:r>
    </w:p>
    <w:p w:rsidR="00517878" w:rsidRDefault="00E44CE7" w:rsidP="00517878">
      <w:pPr>
        <w:spacing w:before="100" w:beforeAutospacing="1" w:after="100" w:afterAutospacing="1"/>
        <w:jc w:val="both"/>
        <w:rPr>
          <w:rFonts w:ascii="Times New Roman" w:hAnsi="Times New Roman" w:cs="Times New Roman"/>
          <w:sz w:val="24"/>
          <w:szCs w:val="24"/>
        </w:rPr>
      </w:pPr>
      <w:r w:rsidRPr="00384B08">
        <w:rPr>
          <w:rFonts w:ascii="Times New Roman" w:hAnsi="Times New Roman" w:cs="Times New Roman"/>
          <w:b/>
          <w:bCs/>
          <w:i/>
          <w:iCs/>
          <w:sz w:val="24"/>
          <w:szCs w:val="24"/>
        </w:rPr>
        <w:t xml:space="preserve">Цель работы: </w:t>
      </w:r>
      <w:r w:rsidRPr="00384B08">
        <w:rPr>
          <w:rFonts w:ascii="Times New Roman" w:hAnsi="Times New Roman" w:cs="Times New Roman"/>
          <w:sz w:val="24"/>
          <w:szCs w:val="24"/>
        </w:rPr>
        <w:t xml:space="preserve">Знакомство с глобальной сетью </w:t>
      </w:r>
      <w:proofErr w:type="spellStart"/>
      <w:r w:rsidRPr="00384B08">
        <w:rPr>
          <w:rFonts w:ascii="Times New Roman" w:hAnsi="Times New Roman" w:cs="Times New Roman"/>
          <w:sz w:val="24"/>
          <w:szCs w:val="24"/>
        </w:rPr>
        <w:t>Internet</w:t>
      </w:r>
      <w:proofErr w:type="spellEnd"/>
      <w:r w:rsidRPr="00384B08">
        <w:rPr>
          <w:rFonts w:ascii="Times New Roman" w:hAnsi="Times New Roman" w:cs="Times New Roman"/>
          <w:sz w:val="24"/>
          <w:szCs w:val="24"/>
        </w:rPr>
        <w:t xml:space="preserve"> и элементами работы с ней.</w:t>
      </w:r>
    </w:p>
    <w:p w:rsidR="00E44CE7" w:rsidRPr="00384B08" w:rsidRDefault="00E44CE7" w:rsidP="00D57BA9">
      <w:pPr>
        <w:spacing w:after="0" w:line="240" w:lineRule="auto"/>
        <w:jc w:val="both"/>
        <w:rPr>
          <w:rFonts w:ascii="Times New Roman" w:hAnsi="Times New Roman" w:cs="Times New Roman"/>
          <w:sz w:val="24"/>
          <w:szCs w:val="24"/>
        </w:rPr>
      </w:pPr>
      <w:r w:rsidRPr="00384B08">
        <w:rPr>
          <w:rStyle w:val="submenu-table"/>
          <w:rFonts w:ascii="Times New Roman" w:hAnsi="Times New Roman" w:cs="Times New Roman"/>
          <w:b/>
          <w:bCs/>
          <w:sz w:val="24"/>
          <w:szCs w:val="24"/>
        </w:rPr>
        <w:t>Российские общеобразовательные порталы и сайты.</w:t>
      </w:r>
      <w:r w:rsidRPr="00384B08">
        <w:rPr>
          <w:rFonts w:ascii="Times New Roman" w:hAnsi="Times New Roman" w:cs="Times New Roman"/>
          <w:sz w:val="24"/>
          <w:szCs w:val="24"/>
        </w:rPr>
        <w:br/>
        <w:t xml:space="preserve">Российские общеобразовательные порталы и сайты для школьников. Каталоги образовательных </w:t>
      </w:r>
      <w:proofErr w:type="spellStart"/>
      <w:r w:rsidRPr="00384B08">
        <w:rPr>
          <w:rFonts w:ascii="Times New Roman" w:hAnsi="Times New Roman" w:cs="Times New Roman"/>
          <w:sz w:val="24"/>
          <w:szCs w:val="24"/>
        </w:rPr>
        <w:t>интернет-ресурсов</w:t>
      </w:r>
      <w:proofErr w:type="spellEnd"/>
      <w:r w:rsidRPr="00384B08">
        <w:rPr>
          <w:rFonts w:ascii="Times New Roman" w:hAnsi="Times New Roman" w:cs="Times New Roman"/>
          <w:sz w:val="24"/>
          <w:szCs w:val="24"/>
        </w:rPr>
        <w:t xml:space="preserve"> - порталов, сайтов, электронных библиотек и т.д. Списки образовательных учреждений. Законодательство. Нормативные документы и стандарты.</w:t>
      </w:r>
    </w:p>
    <w:tbl>
      <w:tblPr>
        <w:tblW w:w="9461" w:type="dxa"/>
        <w:tblCellSpacing w:w="0" w:type="dxa"/>
        <w:tblCellMar>
          <w:top w:w="105" w:type="dxa"/>
          <w:left w:w="105" w:type="dxa"/>
          <w:bottom w:w="105" w:type="dxa"/>
          <w:right w:w="105" w:type="dxa"/>
        </w:tblCellMar>
        <w:tblLook w:val="04A0"/>
      </w:tblPr>
      <w:tblGrid>
        <w:gridCol w:w="9461"/>
      </w:tblGrid>
      <w:tr w:rsidR="00517878" w:rsidRPr="00384B08" w:rsidTr="00D57BA9">
        <w:trPr>
          <w:tblCellSpacing w:w="0" w:type="dxa"/>
        </w:trPr>
        <w:tc>
          <w:tcPr>
            <w:tcW w:w="9461" w:type="dxa"/>
            <w:hideMark/>
          </w:tcPr>
          <w:p w:rsidR="00517878" w:rsidRPr="00384B08" w:rsidRDefault="00517878" w:rsidP="00D57BA9">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rPr>
              <w:t> </w:t>
            </w:r>
            <w:proofErr w:type="spellStart"/>
            <w:r w:rsidR="00E5412F">
              <w:fldChar w:fldCharType="begin"/>
            </w:r>
            <w:r w:rsidR="007D047A">
              <w:instrText>HYPERLINK "http://www.edu.ru/index.php" \t "_blank"</w:instrText>
            </w:r>
            <w:r w:rsidR="00E5412F">
              <w:fldChar w:fldCharType="separate"/>
            </w:r>
            <w:r w:rsidRPr="00384B08">
              <w:rPr>
                <w:rStyle w:val="ae"/>
                <w:rFonts w:ascii="Times New Roman" w:hAnsi="Times New Roman" w:cs="Times New Roman"/>
                <w:b/>
                <w:bCs/>
                <w:sz w:val="24"/>
                <w:szCs w:val="24"/>
              </w:rPr>
              <w:t>edu</w:t>
            </w:r>
            <w:proofErr w:type="spellEnd"/>
            <w:r w:rsidR="00E5412F">
              <w:fldChar w:fldCharType="end"/>
            </w:r>
            <w:r w:rsidRPr="00384B08">
              <w:rPr>
                <w:rFonts w:ascii="Times New Roman" w:hAnsi="Times New Roman" w:cs="Times New Roman"/>
                <w:sz w:val="24"/>
                <w:szCs w:val="24"/>
              </w:rPr>
              <w:t xml:space="preserve">- </w:t>
            </w:r>
            <w:r w:rsidRPr="00384B08">
              <w:rPr>
                <w:rFonts w:ascii="Times New Roman" w:hAnsi="Times New Roman" w:cs="Times New Roman"/>
                <w:b/>
                <w:bCs/>
                <w:sz w:val="24"/>
                <w:szCs w:val="24"/>
              </w:rPr>
              <w:t>"Российское образование"</w:t>
            </w:r>
            <w:r w:rsidRPr="00384B08">
              <w:rPr>
                <w:rFonts w:ascii="Times New Roman" w:hAnsi="Times New Roman" w:cs="Times New Roman"/>
                <w:sz w:val="24"/>
                <w:szCs w:val="24"/>
              </w:rPr>
              <w:t> </w:t>
            </w:r>
            <w:r w:rsidRPr="00384B08">
              <w:rPr>
                <w:rFonts w:ascii="Times New Roman" w:hAnsi="Times New Roman" w:cs="Times New Roman"/>
                <w:b/>
                <w:bCs/>
                <w:sz w:val="24"/>
                <w:szCs w:val="24"/>
              </w:rPr>
              <w:t xml:space="preserve">Федеральный портал. </w:t>
            </w:r>
            <w:r w:rsidRPr="00384B08">
              <w:rPr>
                <w:rFonts w:ascii="Times New Roman" w:hAnsi="Times New Roman" w:cs="Times New Roman"/>
                <w:sz w:val="24"/>
                <w:szCs w:val="24"/>
              </w:rPr>
              <w:t xml:space="preserve">Каталог </w:t>
            </w:r>
            <w:proofErr w:type="gramStart"/>
            <w:r w:rsidRPr="00384B08">
              <w:rPr>
                <w:rFonts w:ascii="Times New Roman" w:hAnsi="Times New Roman" w:cs="Times New Roman"/>
                <w:sz w:val="24"/>
                <w:szCs w:val="24"/>
              </w:rPr>
              <w:t>образовательных</w:t>
            </w:r>
            <w:proofErr w:type="gramEnd"/>
            <w:r w:rsidRPr="00384B08">
              <w:rPr>
                <w:rFonts w:ascii="Times New Roman" w:hAnsi="Times New Roman" w:cs="Times New Roman"/>
                <w:sz w:val="24"/>
                <w:szCs w:val="24"/>
              </w:rPr>
              <w:t xml:space="preserve"> </w:t>
            </w:r>
            <w:proofErr w:type="spellStart"/>
            <w:r w:rsidRPr="00384B08">
              <w:rPr>
                <w:rFonts w:ascii="Times New Roman" w:hAnsi="Times New Roman" w:cs="Times New Roman"/>
                <w:sz w:val="24"/>
                <w:szCs w:val="24"/>
              </w:rPr>
              <w:t>интернет-ресурсов</w:t>
            </w:r>
            <w:proofErr w:type="spellEnd"/>
            <w:r w:rsidRPr="00384B08">
              <w:rPr>
                <w:rFonts w:ascii="Times New Roman" w:hAnsi="Times New Roman" w:cs="Times New Roman"/>
                <w:sz w:val="24"/>
                <w:szCs w:val="24"/>
              </w:rPr>
              <w:t>: Российское образование. Законодательство. Нормативные документы и стандарты. Образовательные учреждения. Каталог сайтов (можно выбрать: предмет, аудитория, уровень образования, тип ресурса) и электронных библиотек. Учебно-методическая библиотека.</w:t>
            </w:r>
            <w:r w:rsidRPr="00384B08">
              <w:rPr>
                <w:rFonts w:ascii="Times New Roman" w:hAnsi="Times New Roman" w:cs="Times New Roman"/>
                <w:sz w:val="24"/>
                <w:szCs w:val="24"/>
              </w:rPr>
              <w:br/>
              <w:t>-</w:t>
            </w:r>
            <w:proofErr w:type="spellStart"/>
            <w:r w:rsidR="00E5412F">
              <w:fldChar w:fldCharType="begin"/>
            </w:r>
            <w:r w:rsidR="007D047A">
              <w:instrText>HYPERLINK "http://www.edu.ru/db/portal/sites/school-page.htm" \t "_blank"</w:instrText>
            </w:r>
            <w:r w:rsidR="00E5412F">
              <w:fldChar w:fldCharType="separate"/>
            </w:r>
            <w:r w:rsidRPr="00384B08">
              <w:rPr>
                <w:rStyle w:val="ae"/>
                <w:rFonts w:ascii="Times New Roman" w:hAnsi="Times New Roman" w:cs="Times New Roman"/>
                <w:b/>
                <w:bCs/>
                <w:sz w:val="24"/>
                <w:szCs w:val="24"/>
              </w:rPr>
              <w:t>edu.ru</w:t>
            </w:r>
            <w:proofErr w:type="spellEnd"/>
            <w:r w:rsidR="00E5412F">
              <w:fldChar w:fldCharType="end"/>
            </w:r>
            <w:r w:rsidRPr="00384B08">
              <w:rPr>
                <w:rFonts w:ascii="Times New Roman" w:hAnsi="Times New Roman" w:cs="Times New Roman"/>
                <w:sz w:val="24"/>
                <w:szCs w:val="24"/>
              </w:rPr>
              <w:t>- ресурсы портала для общего образования</w:t>
            </w:r>
          </w:p>
        </w:tc>
      </w:tr>
      <w:tr w:rsidR="00517878" w:rsidRPr="00384B08" w:rsidTr="00D57BA9">
        <w:trPr>
          <w:tblCellSpacing w:w="0" w:type="dxa"/>
        </w:trPr>
        <w:tc>
          <w:tcPr>
            <w:tcW w:w="9461" w:type="dxa"/>
            <w:hideMark/>
          </w:tcPr>
          <w:p w:rsidR="00517878" w:rsidRPr="00384B08" w:rsidRDefault="00E5412F" w:rsidP="00D57BA9">
            <w:pPr>
              <w:spacing w:after="0" w:line="240" w:lineRule="auto"/>
              <w:jc w:val="both"/>
              <w:rPr>
                <w:rFonts w:ascii="Times New Roman" w:hAnsi="Times New Roman" w:cs="Times New Roman"/>
                <w:sz w:val="24"/>
                <w:szCs w:val="24"/>
              </w:rPr>
            </w:pPr>
            <w:hyperlink r:id="rId128" w:tgtFrame="_blank" w:history="1">
              <w:r w:rsidR="00517878" w:rsidRPr="00384B08">
                <w:rPr>
                  <w:rStyle w:val="ae"/>
                  <w:rFonts w:ascii="Times New Roman" w:hAnsi="Times New Roman" w:cs="Times New Roman"/>
                  <w:b/>
                  <w:bCs/>
                  <w:sz w:val="24"/>
                  <w:szCs w:val="24"/>
                </w:rPr>
                <w:t>school.edu</w:t>
              </w:r>
            </w:hyperlink>
            <w:r w:rsidR="00517878" w:rsidRPr="00384B08">
              <w:rPr>
                <w:rFonts w:ascii="Times New Roman" w:hAnsi="Times New Roman" w:cs="Times New Roman"/>
                <w:sz w:val="24"/>
                <w:szCs w:val="24"/>
              </w:rPr>
              <w:t xml:space="preserve">- </w:t>
            </w:r>
            <w:r w:rsidR="00517878" w:rsidRPr="00384B08">
              <w:rPr>
                <w:rFonts w:ascii="Times New Roman" w:hAnsi="Times New Roman" w:cs="Times New Roman"/>
                <w:b/>
                <w:bCs/>
                <w:sz w:val="24"/>
                <w:szCs w:val="24"/>
              </w:rPr>
              <w:t>"Российский общеобразовательный портал"</w:t>
            </w:r>
            <w:r w:rsidR="00517878" w:rsidRPr="00384B08">
              <w:rPr>
                <w:rFonts w:ascii="Times New Roman" w:hAnsi="Times New Roman" w:cs="Times New Roman"/>
                <w:sz w:val="24"/>
                <w:szCs w:val="24"/>
              </w:rPr>
              <w:t xml:space="preserve">. Каталог </w:t>
            </w:r>
            <w:proofErr w:type="spellStart"/>
            <w:r w:rsidR="00517878" w:rsidRPr="00384B08">
              <w:rPr>
                <w:rFonts w:ascii="Times New Roman" w:hAnsi="Times New Roman" w:cs="Times New Roman"/>
                <w:sz w:val="24"/>
                <w:szCs w:val="24"/>
              </w:rPr>
              <w:t>интернет-ресурсов</w:t>
            </w:r>
            <w:proofErr w:type="spellEnd"/>
            <w:r w:rsidR="00517878" w:rsidRPr="00384B08">
              <w:rPr>
                <w:rFonts w:ascii="Times New Roman" w:hAnsi="Times New Roman" w:cs="Times New Roman"/>
                <w:sz w:val="24"/>
                <w:szCs w:val="24"/>
              </w:rPr>
              <w:t>: дошкольное образование; начальное и общее образование; дистанционное обучение; педагогика; повышение квалификации; справочно-информационные источники.</w:t>
            </w:r>
          </w:p>
        </w:tc>
      </w:tr>
      <w:tr w:rsidR="00517878" w:rsidRPr="00384B08" w:rsidTr="00D57BA9">
        <w:trPr>
          <w:tblCellSpacing w:w="0" w:type="dxa"/>
        </w:trPr>
        <w:tc>
          <w:tcPr>
            <w:tcW w:w="9461" w:type="dxa"/>
            <w:hideMark/>
          </w:tcPr>
          <w:p w:rsidR="00517878" w:rsidRPr="00384B08" w:rsidRDefault="00E5412F" w:rsidP="00D57BA9">
            <w:pPr>
              <w:spacing w:after="0" w:line="240" w:lineRule="auto"/>
              <w:jc w:val="both"/>
              <w:rPr>
                <w:rFonts w:ascii="Times New Roman" w:hAnsi="Times New Roman" w:cs="Times New Roman"/>
                <w:sz w:val="24"/>
                <w:szCs w:val="24"/>
              </w:rPr>
            </w:pPr>
            <w:hyperlink r:id="rId129" w:tgtFrame="_blank" w:history="1">
              <w:r w:rsidR="00517878" w:rsidRPr="00384B08">
                <w:rPr>
                  <w:rStyle w:val="ae"/>
                  <w:rFonts w:ascii="Times New Roman" w:hAnsi="Times New Roman" w:cs="Times New Roman"/>
                  <w:b/>
                  <w:bCs/>
                  <w:sz w:val="24"/>
                  <w:szCs w:val="24"/>
                </w:rPr>
                <w:t>ege.edu</w:t>
              </w:r>
            </w:hyperlink>
            <w:r w:rsidR="00517878" w:rsidRPr="00384B08">
              <w:rPr>
                <w:rFonts w:ascii="Times New Roman" w:hAnsi="Times New Roman" w:cs="Times New Roman"/>
                <w:sz w:val="24"/>
                <w:szCs w:val="24"/>
              </w:rPr>
              <w:t xml:space="preserve">- </w:t>
            </w:r>
            <w:r w:rsidR="00517878" w:rsidRPr="00384B08">
              <w:rPr>
                <w:rFonts w:ascii="Times New Roman" w:hAnsi="Times New Roman" w:cs="Times New Roman"/>
                <w:b/>
                <w:bCs/>
                <w:sz w:val="24"/>
                <w:szCs w:val="24"/>
              </w:rPr>
              <w:t xml:space="preserve">"Портал информационной поддержки Единого Государственного экзамена". </w:t>
            </w:r>
            <w:r w:rsidR="00517878" w:rsidRPr="00384B08">
              <w:rPr>
                <w:rFonts w:ascii="Times New Roman" w:hAnsi="Times New Roman" w:cs="Times New Roman"/>
                <w:sz w:val="24"/>
                <w:szCs w:val="24"/>
              </w:rPr>
              <w:t xml:space="preserve">Новости. Нормативные документы. Демоверсии. </w:t>
            </w:r>
            <w:r w:rsidR="00517878" w:rsidRPr="00384B08">
              <w:rPr>
                <w:rFonts w:ascii="Times New Roman" w:hAnsi="Times New Roman" w:cs="Times New Roman"/>
                <w:b/>
                <w:bCs/>
                <w:sz w:val="24"/>
                <w:szCs w:val="24"/>
              </w:rPr>
              <w:t>Предварительные результаты ЕГЭ</w:t>
            </w:r>
            <w:r w:rsidR="00517878" w:rsidRPr="00384B08">
              <w:rPr>
                <w:rFonts w:ascii="Times New Roman" w:hAnsi="Times New Roman" w:cs="Times New Roman"/>
                <w:sz w:val="24"/>
                <w:szCs w:val="24"/>
              </w:rPr>
              <w:t>.</w:t>
            </w:r>
          </w:p>
        </w:tc>
      </w:tr>
      <w:tr w:rsidR="00517878" w:rsidRPr="00384B08" w:rsidTr="00D57BA9">
        <w:trPr>
          <w:tblCellSpacing w:w="0" w:type="dxa"/>
        </w:trPr>
        <w:tc>
          <w:tcPr>
            <w:tcW w:w="9461" w:type="dxa"/>
            <w:hideMark/>
          </w:tcPr>
          <w:p w:rsidR="00517878" w:rsidRPr="00384B08" w:rsidRDefault="00E5412F" w:rsidP="00D57BA9">
            <w:pPr>
              <w:spacing w:after="0" w:line="240" w:lineRule="auto"/>
              <w:jc w:val="both"/>
              <w:rPr>
                <w:rFonts w:ascii="Times New Roman" w:hAnsi="Times New Roman" w:cs="Times New Roman"/>
                <w:sz w:val="24"/>
                <w:szCs w:val="24"/>
              </w:rPr>
            </w:pPr>
            <w:hyperlink r:id="rId130" w:tgtFrame="_blank" w:history="1">
              <w:proofErr w:type="spellStart"/>
              <w:r w:rsidR="00517878" w:rsidRPr="00384B08">
                <w:rPr>
                  <w:rStyle w:val="ae"/>
                  <w:rFonts w:ascii="Times New Roman" w:hAnsi="Times New Roman" w:cs="Times New Roman"/>
                  <w:b/>
                  <w:bCs/>
                  <w:sz w:val="24"/>
                  <w:szCs w:val="24"/>
                </w:rPr>
                <w:t>fepo</w:t>
              </w:r>
              <w:proofErr w:type="spellEnd"/>
            </w:hyperlink>
            <w:r w:rsidR="00517878" w:rsidRPr="00384B08">
              <w:rPr>
                <w:rFonts w:ascii="Times New Roman" w:hAnsi="Times New Roman" w:cs="Times New Roman"/>
                <w:sz w:val="24"/>
                <w:szCs w:val="24"/>
              </w:rPr>
              <w:t xml:space="preserve">- </w:t>
            </w:r>
            <w:r w:rsidR="00517878" w:rsidRPr="00384B08">
              <w:rPr>
                <w:rFonts w:ascii="Times New Roman" w:hAnsi="Times New Roman" w:cs="Times New Roman"/>
                <w:b/>
                <w:bCs/>
                <w:sz w:val="24"/>
                <w:szCs w:val="24"/>
              </w:rPr>
              <w:t xml:space="preserve">"Федеральный Интернет-экзамен в сфере профессионального образования". </w:t>
            </w:r>
            <w:r w:rsidR="00517878" w:rsidRPr="00384B08">
              <w:rPr>
                <w:rFonts w:ascii="Times New Roman" w:hAnsi="Times New Roman" w:cs="Times New Roman"/>
                <w:sz w:val="24"/>
                <w:szCs w:val="24"/>
              </w:rPr>
              <w:t>В целях оказания помощи вузам при создании систем управления качеством подготовки специалистов на основе независимой внешней оценки Национальное агентство в сфере образования проводит эксперимент по введению </w:t>
            </w:r>
            <w:r w:rsidR="00517878" w:rsidRPr="00384B08">
              <w:rPr>
                <w:rFonts w:ascii="Times New Roman" w:hAnsi="Times New Roman" w:cs="Times New Roman"/>
                <w:b/>
                <w:bCs/>
                <w:sz w:val="24"/>
                <w:szCs w:val="24"/>
              </w:rPr>
              <w:t>Ф</w:t>
            </w:r>
            <w:r w:rsidR="00517878" w:rsidRPr="00384B08">
              <w:rPr>
                <w:rFonts w:ascii="Times New Roman" w:hAnsi="Times New Roman" w:cs="Times New Roman"/>
                <w:sz w:val="24"/>
                <w:szCs w:val="24"/>
              </w:rPr>
              <w:t>едерального </w:t>
            </w:r>
            <w:r w:rsidR="00517878" w:rsidRPr="00384B08">
              <w:rPr>
                <w:rFonts w:ascii="Times New Roman" w:hAnsi="Times New Roman" w:cs="Times New Roman"/>
                <w:b/>
                <w:bCs/>
                <w:sz w:val="24"/>
                <w:szCs w:val="24"/>
              </w:rPr>
              <w:t>э</w:t>
            </w:r>
            <w:r w:rsidR="00517878" w:rsidRPr="00384B08">
              <w:rPr>
                <w:rFonts w:ascii="Times New Roman" w:hAnsi="Times New Roman" w:cs="Times New Roman"/>
                <w:sz w:val="24"/>
                <w:szCs w:val="24"/>
              </w:rPr>
              <w:t>кзамена в сфере высшего </w:t>
            </w:r>
            <w:r w:rsidR="00517878" w:rsidRPr="00384B08">
              <w:rPr>
                <w:rFonts w:ascii="Times New Roman" w:hAnsi="Times New Roman" w:cs="Times New Roman"/>
                <w:b/>
                <w:bCs/>
                <w:sz w:val="24"/>
                <w:szCs w:val="24"/>
              </w:rPr>
              <w:t>п</w:t>
            </w:r>
            <w:r w:rsidR="00517878" w:rsidRPr="00384B08">
              <w:rPr>
                <w:rFonts w:ascii="Times New Roman" w:hAnsi="Times New Roman" w:cs="Times New Roman"/>
                <w:sz w:val="24"/>
                <w:szCs w:val="24"/>
              </w:rPr>
              <w:t>рофессионального </w:t>
            </w:r>
            <w:r w:rsidR="00517878" w:rsidRPr="00384B08">
              <w:rPr>
                <w:rFonts w:ascii="Times New Roman" w:hAnsi="Times New Roman" w:cs="Times New Roman"/>
                <w:b/>
                <w:bCs/>
                <w:sz w:val="24"/>
                <w:szCs w:val="24"/>
              </w:rPr>
              <w:t>о</w:t>
            </w:r>
            <w:r w:rsidR="00517878" w:rsidRPr="00384B08">
              <w:rPr>
                <w:rFonts w:ascii="Times New Roman" w:hAnsi="Times New Roman" w:cs="Times New Roman"/>
                <w:sz w:val="24"/>
                <w:szCs w:val="24"/>
              </w:rPr>
              <w:t xml:space="preserve">бразования (ФЭПО). </w:t>
            </w:r>
          </w:p>
        </w:tc>
      </w:tr>
      <w:tr w:rsidR="00517878" w:rsidRPr="00384B08" w:rsidTr="00D57BA9">
        <w:trPr>
          <w:tblCellSpacing w:w="0" w:type="dxa"/>
        </w:trPr>
        <w:tc>
          <w:tcPr>
            <w:tcW w:w="9461" w:type="dxa"/>
            <w:hideMark/>
          </w:tcPr>
          <w:p w:rsidR="00517878" w:rsidRPr="00384B08" w:rsidRDefault="00E5412F" w:rsidP="00D57BA9">
            <w:pPr>
              <w:spacing w:after="0" w:line="240" w:lineRule="auto"/>
              <w:jc w:val="both"/>
              <w:rPr>
                <w:rFonts w:ascii="Times New Roman" w:hAnsi="Times New Roman" w:cs="Times New Roman"/>
                <w:sz w:val="24"/>
                <w:szCs w:val="24"/>
              </w:rPr>
            </w:pPr>
            <w:hyperlink r:id="rId131" w:tgtFrame="_blank" w:history="1">
              <w:proofErr w:type="spellStart"/>
              <w:r w:rsidR="00517878" w:rsidRPr="00384B08">
                <w:rPr>
                  <w:rStyle w:val="ae"/>
                  <w:rFonts w:ascii="Times New Roman" w:hAnsi="Times New Roman" w:cs="Times New Roman"/>
                  <w:b/>
                  <w:bCs/>
                  <w:sz w:val="24"/>
                  <w:szCs w:val="24"/>
                </w:rPr>
                <w:t>allbest</w:t>
              </w:r>
              <w:proofErr w:type="spellEnd"/>
            </w:hyperlink>
            <w:r w:rsidR="00517878" w:rsidRPr="00384B08">
              <w:rPr>
                <w:rFonts w:ascii="Times New Roman" w:hAnsi="Times New Roman" w:cs="Times New Roman"/>
                <w:sz w:val="24"/>
                <w:szCs w:val="24"/>
              </w:rPr>
              <w:t xml:space="preserve">- </w:t>
            </w:r>
            <w:r w:rsidR="00517878" w:rsidRPr="00384B08">
              <w:rPr>
                <w:rFonts w:ascii="Times New Roman" w:hAnsi="Times New Roman" w:cs="Times New Roman"/>
                <w:b/>
                <w:bCs/>
                <w:sz w:val="24"/>
                <w:szCs w:val="24"/>
              </w:rPr>
              <w:t>"Союз образовательных сайтов"</w:t>
            </w:r>
            <w:r w:rsidR="00517878" w:rsidRPr="00384B08">
              <w:rPr>
                <w:rFonts w:ascii="Times New Roman" w:hAnsi="Times New Roman" w:cs="Times New Roman"/>
                <w:sz w:val="24"/>
                <w:szCs w:val="24"/>
              </w:rPr>
              <w:t>  Выбираем кнопку вверху слева "Главная". Попадаем на главную страницу. Здесь подборки ресурсов: Библиотеки, Тесты, Рефераты; ниже - Иностранные языки и главное - так называемые "Электронные библиотеки" - это просто коллекции сайтов по различным темам. Есть рейтинг сайтов по разделам (при регистрации дают персональный номер, </w:t>
            </w:r>
            <w:r w:rsidR="00517878" w:rsidRPr="00384B08">
              <w:rPr>
                <w:rFonts w:ascii="Times New Roman" w:hAnsi="Times New Roman" w:cs="Times New Roman"/>
                <w:sz w:val="24"/>
                <w:szCs w:val="24"/>
                <w:u w:val="single"/>
              </w:rPr>
              <w:t xml:space="preserve">поэтому, нажимая на эту </w:t>
            </w:r>
            <w:proofErr w:type="gramStart"/>
            <w:r w:rsidR="00517878" w:rsidRPr="00384B08">
              <w:rPr>
                <w:rFonts w:ascii="Times New Roman" w:hAnsi="Times New Roman" w:cs="Times New Roman"/>
                <w:sz w:val="24"/>
                <w:szCs w:val="24"/>
                <w:u w:val="single"/>
              </w:rPr>
              <w:t>ссылку</w:t>
            </w:r>
            <w:proofErr w:type="gramEnd"/>
            <w:r w:rsidR="00517878" w:rsidRPr="00384B08">
              <w:rPr>
                <w:rFonts w:ascii="Times New Roman" w:hAnsi="Times New Roman" w:cs="Times New Roman"/>
                <w:sz w:val="24"/>
                <w:szCs w:val="24"/>
                <w:u w:val="single"/>
              </w:rPr>
              <w:t xml:space="preserve"> вы даете одно очко в мою пользу</w:t>
            </w:r>
            <w:r w:rsidR="00517878" w:rsidRPr="00384B08">
              <w:rPr>
                <w:rFonts w:ascii="Times New Roman" w:hAnsi="Times New Roman" w:cs="Times New Roman"/>
                <w:sz w:val="24"/>
                <w:szCs w:val="24"/>
              </w:rPr>
              <w:t>.</w:t>
            </w:r>
          </w:p>
        </w:tc>
      </w:tr>
      <w:tr w:rsidR="00517878" w:rsidRPr="00384B08" w:rsidTr="00D57BA9">
        <w:trPr>
          <w:tblCellSpacing w:w="0" w:type="dxa"/>
        </w:trPr>
        <w:tc>
          <w:tcPr>
            <w:tcW w:w="9461" w:type="dxa"/>
            <w:hideMark/>
          </w:tcPr>
          <w:p w:rsidR="00517878" w:rsidRPr="00384B08" w:rsidRDefault="00E5412F" w:rsidP="00D57BA9">
            <w:pPr>
              <w:spacing w:after="0" w:line="240" w:lineRule="auto"/>
              <w:jc w:val="both"/>
              <w:rPr>
                <w:rFonts w:ascii="Times New Roman" w:hAnsi="Times New Roman" w:cs="Times New Roman"/>
                <w:sz w:val="24"/>
                <w:szCs w:val="24"/>
              </w:rPr>
            </w:pPr>
            <w:hyperlink r:id="rId132" w:tgtFrame="_blank" w:history="1">
              <w:proofErr w:type="spellStart"/>
              <w:r w:rsidR="00517878" w:rsidRPr="00384B08">
                <w:rPr>
                  <w:rStyle w:val="ae"/>
                  <w:rFonts w:ascii="Times New Roman" w:hAnsi="Times New Roman" w:cs="Times New Roman"/>
                  <w:b/>
                  <w:bCs/>
                  <w:sz w:val="24"/>
                  <w:szCs w:val="24"/>
                </w:rPr>
                <w:t>fipi</w:t>
              </w:r>
              <w:proofErr w:type="spellEnd"/>
            </w:hyperlink>
            <w:r w:rsidR="00D2233D">
              <w:t xml:space="preserve"> </w:t>
            </w:r>
            <w:r w:rsidR="00517878" w:rsidRPr="00384B08">
              <w:rPr>
                <w:rFonts w:ascii="Times New Roman" w:hAnsi="Times New Roman" w:cs="Times New Roman"/>
                <w:b/>
                <w:bCs/>
                <w:sz w:val="24"/>
                <w:szCs w:val="24"/>
              </w:rPr>
              <w:t xml:space="preserve">ФИПИ </w:t>
            </w:r>
            <w:r w:rsidR="00517878" w:rsidRPr="00384B08">
              <w:rPr>
                <w:rFonts w:ascii="Times New Roman" w:hAnsi="Times New Roman" w:cs="Times New Roman"/>
                <w:sz w:val="24"/>
                <w:szCs w:val="24"/>
              </w:rPr>
              <w:t>- федеральный институт педагогических измерений. ЕГЭ - контрольно измерительные материалы (</w:t>
            </w:r>
            <w:proofErr w:type="spellStart"/>
            <w:r w:rsidR="00517878" w:rsidRPr="00384B08">
              <w:rPr>
                <w:rFonts w:ascii="Times New Roman" w:hAnsi="Times New Roman" w:cs="Times New Roman"/>
                <w:sz w:val="24"/>
                <w:szCs w:val="24"/>
              </w:rPr>
              <w:t>демо</w:t>
            </w:r>
            <w:proofErr w:type="spellEnd"/>
            <w:r w:rsidR="00517878" w:rsidRPr="00384B08">
              <w:rPr>
                <w:rFonts w:ascii="Times New Roman" w:hAnsi="Times New Roman" w:cs="Times New Roman"/>
                <w:sz w:val="24"/>
                <w:szCs w:val="24"/>
              </w:rPr>
              <w:t xml:space="preserve"> ЕГЭ); Федеральный банк тестовых заданий (открытый сегмент); Научно-исследовательская работа; Повышение квалификации.</w:t>
            </w:r>
          </w:p>
        </w:tc>
      </w:tr>
      <w:tr w:rsidR="00517878" w:rsidRPr="00384B08" w:rsidTr="00D57BA9">
        <w:trPr>
          <w:tblCellSpacing w:w="0" w:type="dxa"/>
        </w:trPr>
        <w:tc>
          <w:tcPr>
            <w:tcW w:w="9461" w:type="dxa"/>
            <w:hideMark/>
          </w:tcPr>
          <w:p w:rsidR="00517878" w:rsidRPr="00384B08" w:rsidRDefault="00E5412F" w:rsidP="00D57BA9">
            <w:pPr>
              <w:spacing w:after="0" w:line="240" w:lineRule="auto"/>
              <w:jc w:val="both"/>
              <w:rPr>
                <w:rFonts w:ascii="Times New Roman" w:hAnsi="Times New Roman" w:cs="Times New Roman"/>
                <w:sz w:val="24"/>
                <w:szCs w:val="24"/>
              </w:rPr>
            </w:pPr>
            <w:hyperlink r:id="rId133" w:tgtFrame="_blank" w:history="1">
              <w:r w:rsidR="00517878" w:rsidRPr="00384B08">
                <w:rPr>
                  <w:rStyle w:val="ae"/>
                  <w:rFonts w:ascii="Times New Roman" w:hAnsi="Times New Roman" w:cs="Times New Roman"/>
                  <w:b/>
                  <w:bCs/>
                  <w:sz w:val="24"/>
                  <w:szCs w:val="24"/>
                </w:rPr>
                <w:t>ed.gov</w:t>
              </w:r>
            </w:hyperlink>
            <w:r w:rsidR="00517878" w:rsidRPr="00384B08">
              <w:rPr>
                <w:rFonts w:ascii="Times New Roman" w:hAnsi="Times New Roman" w:cs="Times New Roman"/>
                <w:sz w:val="24"/>
                <w:szCs w:val="24"/>
              </w:rPr>
              <w:t xml:space="preserve">- </w:t>
            </w:r>
            <w:r w:rsidR="00517878" w:rsidRPr="00384B08">
              <w:rPr>
                <w:rFonts w:ascii="Times New Roman" w:hAnsi="Times New Roman" w:cs="Times New Roman"/>
                <w:b/>
                <w:bCs/>
                <w:sz w:val="24"/>
                <w:szCs w:val="24"/>
              </w:rPr>
              <w:t>"Федеральное агентство по образованию РФ"</w:t>
            </w:r>
            <w:r w:rsidR="00517878" w:rsidRPr="00384B08">
              <w:rPr>
                <w:rFonts w:ascii="Times New Roman" w:hAnsi="Times New Roman" w:cs="Times New Roman"/>
                <w:sz w:val="24"/>
                <w:szCs w:val="24"/>
              </w:rPr>
              <w:t>. - Управление образованием. Обеспечение учебного процесса (нормативно-правовые документы; Информация; Новости; Статистика и др.).</w:t>
            </w:r>
          </w:p>
        </w:tc>
      </w:tr>
      <w:tr w:rsidR="00517878" w:rsidTr="00D57BA9">
        <w:trPr>
          <w:tblCellSpacing w:w="0" w:type="dxa"/>
        </w:trPr>
        <w:tc>
          <w:tcPr>
            <w:tcW w:w="9461" w:type="dxa"/>
          </w:tcPr>
          <w:p w:rsidR="00517878" w:rsidRPr="00517878" w:rsidRDefault="00517878" w:rsidP="00D57BA9">
            <w:pPr>
              <w:keepNext/>
              <w:keepLines/>
              <w:suppressLineNumbers/>
              <w:suppressAutoHyphens/>
              <w:spacing w:after="0" w:line="240" w:lineRule="auto"/>
              <w:jc w:val="both"/>
              <w:rPr>
                <w:rFonts w:ascii="Times New Roman" w:hAnsi="Times New Roman" w:cs="Times New Roman"/>
                <w:sz w:val="24"/>
                <w:szCs w:val="24"/>
              </w:rPr>
            </w:pPr>
            <w:r w:rsidRPr="00517878">
              <w:rPr>
                <w:rFonts w:ascii="Times New Roman" w:hAnsi="Times New Roman" w:cs="Times New Roman"/>
                <w:sz w:val="24"/>
                <w:szCs w:val="24"/>
              </w:rPr>
              <w:t>Время на подготовку и выполнение: 90 мин</w:t>
            </w:r>
          </w:p>
          <w:p w:rsidR="00517878" w:rsidRDefault="00517878" w:rsidP="00D57BA9">
            <w:pPr>
              <w:keepNext/>
              <w:keepLines/>
              <w:spacing w:after="0" w:line="240" w:lineRule="auto"/>
              <w:outlineLvl w:val="1"/>
              <w:rPr>
                <w:rFonts w:ascii="Times New Roman" w:eastAsiaTheme="majorEastAsia" w:hAnsi="Times New Roman" w:cs="Times New Roman"/>
                <w:color w:val="000000" w:themeColor="text1"/>
                <w:sz w:val="24"/>
                <w:szCs w:val="24"/>
              </w:rPr>
            </w:pPr>
            <w:r>
              <w:rPr>
                <w:rFonts w:ascii="Times New Roman" w:hAnsi="Times New Roman" w:cs="Times New Roman"/>
                <w:sz w:val="24"/>
                <w:szCs w:val="24"/>
              </w:rPr>
              <w:t xml:space="preserve">Наименование объектов контроля и оценки  </w:t>
            </w:r>
            <w:r>
              <w:rPr>
                <w:rFonts w:ascii="Times New Roman" w:eastAsiaTheme="majorEastAsia" w:hAnsi="Times New Roman" w:cs="Times New Roman"/>
                <w:color w:val="000000" w:themeColor="text1"/>
                <w:sz w:val="24"/>
                <w:szCs w:val="24"/>
              </w:rPr>
              <w:t>У</w:t>
            </w:r>
            <w:proofErr w:type="gramStart"/>
            <w:r>
              <w:rPr>
                <w:rFonts w:ascii="Times New Roman" w:eastAsiaTheme="majorEastAsia" w:hAnsi="Times New Roman" w:cs="Times New Roman"/>
                <w:color w:val="000000" w:themeColor="text1"/>
                <w:sz w:val="24"/>
                <w:szCs w:val="24"/>
              </w:rPr>
              <w:t>2</w:t>
            </w:r>
            <w:proofErr w:type="gramEnd"/>
            <w:r>
              <w:rPr>
                <w:rFonts w:ascii="Times New Roman" w:eastAsiaTheme="majorEastAsia" w:hAnsi="Times New Roman" w:cs="Times New Roman"/>
                <w:color w:val="000000" w:themeColor="text1"/>
                <w:sz w:val="24"/>
                <w:szCs w:val="24"/>
              </w:rPr>
              <w:t xml:space="preserve"> У3 З1  </w:t>
            </w:r>
            <w:r>
              <w:rPr>
                <w:rFonts w:ascii="Times New Roman" w:hAnsi="Times New Roman" w:cs="Times New Roman"/>
                <w:color w:val="000000" w:themeColor="text1"/>
                <w:sz w:val="24"/>
                <w:szCs w:val="24"/>
              </w:rPr>
              <w:t>З5</w:t>
            </w:r>
          </w:p>
          <w:p w:rsidR="00517878" w:rsidRPr="00517878" w:rsidRDefault="00517878" w:rsidP="00D57BA9">
            <w:pPr>
              <w:keepNext/>
              <w:keepLines/>
              <w:spacing w:after="0" w:line="240" w:lineRule="auto"/>
              <w:outlineLvl w:val="1"/>
              <w:rPr>
                <w:rFonts w:ascii="Times New Roman" w:eastAsiaTheme="majorEastAsia" w:hAnsi="Times New Roman" w:cs="Times New Roman"/>
                <w:color w:val="000000" w:themeColor="text1"/>
                <w:sz w:val="24"/>
                <w:szCs w:val="24"/>
              </w:rPr>
            </w:pPr>
            <w:r>
              <w:rPr>
                <w:rFonts w:ascii="Times New Roman" w:hAnsi="Times New Roman" w:cs="Times New Roman"/>
                <w:sz w:val="24"/>
                <w:szCs w:val="24"/>
              </w:rPr>
              <w:t>Оценка 15 баллов</w:t>
            </w:r>
          </w:p>
        </w:tc>
      </w:tr>
    </w:tbl>
    <w:p w:rsidR="006C0C5C" w:rsidRPr="00B86223" w:rsidRDefault="006C0C5C" w:rsidP="00517878">
      <w:pPr>
        <w:jc w:val="both"/>
      </w:pPr>
      <w:r w:rsidRPr="006C0C5C">
        <w:rPr>
          <w:rFonts w:ascii="Times New Roman" w:hAnsi="Times New Roman" w:cs="Times New Roman"/>
          <w:b/>
        </w:rPr>
        <w:t xml:space="preserve">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 Настройка видео </w:t>
      </w:r>
      <w:proofErr w:type="spellStart"/>
      <w:r w:rsidRPr="006C0C5C">
        <w:rPr>
          <w:rFonts w:ascii="Times New Roman" w:hAnsi="Times New Roman" w:cs="Times New Roman"/>
          <w:b/>
        </w:rPr>
        <w:t>веб-сессий</w:t>
      </w:r>
      <w:proofErr w:type="spellEnd"/>
      <w:r w:rsidRPr="006C0C5C">
        <w:rPr>
          <w:rFonts w:ascii="Times New Roman" w:hAnsi="Times New Roman" w:cs="Times New Roman"/>
          <w:b/>
        </w:rPr>
        <w:t>.</w:t>
      </w:r>
    </w:p>
    <w:p w:rsidR="006C0C5C" w:rsidRPr="00744279" w:rsidRDefault="006C0C5C" w:rsidP="006C0C5C">
      <w:pPr>
        <w:pStyle w:val="af4"/>
        <w:shd w:val="clear" w:color="auto" w:fill="FAFAFA"/>
        <w:spacing w:before="0" w:beforeAutospacing="0" w:after="150" w:afterAutospacing="0" w:line="255" w:lineRule="atLeast"/>
        <w:rPr>
          <w:rFonts w:ascii="Times New Roman" w:hAnsi="Times New Roman" w:cs="Times New Roman"/>
          <w:color w:val="333333"/>
          <w:sz w:val="24"/>
          <w:szCs w:val="24"/>
        </w:rPr>
      </w:pPr>
      <w:bookmarkStart w:id="50" w:name="_GoBack"/>
      <w:r w:rsidRPr="00744279">
        <w:rPr>
          <w:rFonts w:ascii="Times New Roman" w:hAnsi="Times New Roman" w:cs="Times New Roman"/>
          <w:color w:val="333333"/>
          <w:sz w:val="24"/>
          <w:szCs w:val="24"/>
          <w:u w:val="single"/>
        </w:rPr>
        <w:t>Регистрация в системе ICQ</w:t>
      </w:r>
    </w:p>
    <w:p w:rsidR="006C0C5C" w:rsidRPr="00744279" w:rsidRDefault="006C0C5C" w:rsidP="00DB1FC4">
      <w:pPr>
        <w:pStyle w:val="af4"/>
        <w:numPr>
          <w:ilvl w:val="0"/>
          <w:numId w:val="31"/>
        </w:numPr>
        <w:shd w:val="clear" w:color="auto" w:fill="FAFAFA"/>
        <w:spacing w:before="0" w:beforeAutospacing="0" w:after="0" w:afterAutospacing="0"/>
        <w:ind w:left="450" w:right="0"/>
        <w:jc w:val="left"/>
        <w:rPr>
          <w:rFonts w:ascii="Times New Roman" w:hAnsi="Times New Roman" w:cs="Times New Roman"/>
          <w:color w:val="333333"/>
          <w:sz w:val="24"/>
          <w:szCs w:val="24"/>
        </w:rPr>
      </w:pPr>
      <w:r w:rsidRPr="00744279">
        <w:rPr>
          <w:rFonts w:ascii="Times New Roman" w:hAnsi="Times New Roman" w:cs="Times New Roman"/>
          <w:color w:val="333333"/>
          <w:sz w:val="24"/>
          <w:szCs w:val="24"/>
        </w:rPr>
        <w:t>Перейдите на страницу</w:t>
      </w:r>
      <w:r w:rsidRPr="00744279">
        <w:rPr>
          <w:rStyle w:val="apple-converted-space"/>
          <w:rFonts w:ascii="Times New Roman" w:eastAsia="Calibri" w:hAnsi="Times New Roman" w:cs="Times New Roman"/>
          <w:color w:val="333333"/>
          <w:sz w:val="24"/>
          <w:szCs w:val="24"/>
        </w:rPr>
        <w:t> </w:t>
      </w:r>
      <w:hyperlink r:id="rId134" w:tgtFrame="_blank" w:history="1">
        <w:r w:rsidRPr="00744279">
          <w:rPr>
            <w:rStyle w:val="ae"/>
            <w:rFonts w:ascii="Times New Roman" w:hAnsi="Times New Roman" w:cs="Times New Roman"/>
            <w:b/>
            <w:bCs/>
            <w:color w:val="6C90C0"/>
            <w:sz w:val="24"/>
            <w:szCs w:val="24"/>
          </w:rPr>
          <w:t>http://www.icq.com/join/ru</w:t>
        </w:r>
      </w:hyperlink>
    </w:p>
    <w:p w:rsidR="006C0C5C" w:rsidRPr="00744279" w:rsidRDefault="006C0C5C" w:rsidP="00DB1FC4">
      <w:pPr>
        <w:pStyle w:val="af4"/>
        <w:numPr>
          <w:ilvl w:val="0"/>
          <w:numId w:val="31"/>
        </w:numPr>
        <w:shd w:val="clear" w:color="auto" w:fill="FAFAFA"/>
        <w:spacing w:before="0" w:beforeAutospacing="0" w:after="0" w:afterAutospacing="0"/>
        <w:ind w:left="450" w:right="0"/>
        <w:rPr>
          <w:rFonts w:ascii="Times New Roman" w:hAnsi="Times New Roman" w:cs="Times New Roman"/>
          <w:color w:val="333333"/>
          <w:sz w:val="24"/>
          <w:szCs w:val="24"/>
        </w:rPr>
      </w:pPr>
      <w:r w:rsidRPr="00744279">
        <w:rPr>
          <w:rFonts w:ascii="Times New Roman" w:hAnsi="Times New Roman" w:cs="Times New Roman"/>
          <w:color w:val="333333"/>
          <w:sz w:val="24"/>
          <w:szCs w:val="24"/>
        </w:rPr>
        <w:t>Перейдя на страницу регистрации ICQ, вы увидите стандартные поля, которые вы должны будете заполнить и после нажать кнопку Регистрация. Для успешной регистрации заполнять придётся все поля. Рекомендуем обращать внимание на всплывающие подсказки справа - они достаточно полезны при возникновении трудностей.</w:t>
      </w:r>
    </w:p>
    <w:p w:rsidR="006C0C5C" w:rsidRPr="00744279" w:rsidRDefault="006C0C5C" w:rsidP="00DB1FC4">
      <w:pPr>
        <w:numPr>
          <w:ilvl w:val="1"/>
          <w:numId w:val="31"/>
        </w:numPr>
        <w:shd w:val="clear" w:color="auto" w:fill="FAFAFA"/>
        <w:spacing w:after="0" w:line="240" w:lineRule="auto"/>
        <w:ind w:left="825"/>
        <w:jc w:val="both"/>
        <w:rPr>
          <w:rFonts w:ascii="Times New Roman" w:hAnsi="Times New Roman" w:cs="Times New Roman"/>
          <w:color w:val="333333"/>
          <w:sz w:val="24"/>
          <w:szCs w:val="24"/>
        </w:rPr>
      </w:pPr>
      <w:r w:rsidRPr="00744279">
        <w:rPr>
          <w:rFonts w:ascii="Times New Roman" w:hAnsi="Times New Roman" w:cs="Times New Roman"/>
          <w:color w:val="333333"/>
          <w:sz w:val="24"/>
          <w:szCs w:val="24"/>
        </w:rPr>
        <w:t>имя, Фамилия - до 20 символов в каждое поле;</w:t>
      </w:r>
    </w:p>
    <w:p w:rsidR="006C0C5C" w:rsidRPr="00744279" w:rsidRDefault="006C0C5C" w:rsidP="00DB1FC4">
      <w:pPr>
        <w:numPr>
          <w:ilvl w:val="1"/>
          <w:numId w:val="31"/>
        </w:numPr>
        <w:shd w:val="clear" w:color="auto" w:fill="FAFAFA"/>
        <w:spacing w:after="0" w:line="240" w:lineRule="auto"/>
        <w:ind w:left="825"/>
        <w:jc w:val="both"/>
        <w:rPr>
          <w:rFonts w:ascii="Times New Roman" w:hAnsi="Times New Roman" w:cs="Times New Roman"/>
          <w:color w:val="333333"/>
          <w:sz w:val="24"/>
          <w:szCs w:val="24"/>
        </w:rPr>
      </w:pPr>
      <w:r w:rsidRPr="00744279">
        <w:rPr>
          <w:rFonts w:ascii="Times New Roman" w:hAnsi="Times New Roman" w:cs="Times New Roman"/>
          <w:color w:val="333333"/>
          <w:sz w:val="24"/>
          <w:szCs w:val="24"/>
        </w:rPr>
        <w:t>адрес электронной почты может быть использован для входа в систему или восстановления забытого пароля;</w:t>
      </w:r>
    </w:p>
    <w:p w:rsidR="006C0C5C" w:rsidRPr="00744279" w:rsidRDefault="006C0C5C" w:rsidP="00DB1FC4">
      <w:pPr>
        <w:numPr>
          <w:ilvl w:val="1"/>
          <w:numId w:val="31"/>
        </w:numPr>
        <w:shd w:val="clear" w:color="auto" w:fill="FAFAFA"/>
        <w:spacing w:after="0" w:line="240" w:lineRule="auto"/>
        <w:ind w:left="825"/>
        <w:jc w:val="both"/>
        <w:rPr>
          <w:rFonts w:ascii="Times New Roman" w:hAnsi="Times New Roman" w:cs="Times New Roman"/>
          <w:color w:val="333333"/>
          <w:sz w:val="24"/>
          <w:szCs w:val="24"/>
        </w:rPr>
      </w:pPr>
      <w:r w:rsidRPr="00744279">
        <w:rPr>
          <w:rFonts w:ascii="Times New Roman" w:hAnsi="Times New Roman" w:cs="Times New Roman"/>
          <w:color w:val="333333"/>
          <w:sz w:val="24"/>
          <w:szCs w:val="24"/>
        </w:rPr>
        <w:t>Пароль - у большинства при регистрации возникают проблемы с его выбором. Происходит это из-за того, что сервис ICQ установил некие рамки для вводимого пароля - он не может быть короче 6 и длиннее 8 символов включительно. Он может состоять из заглавных и строчных латинских букв и цифр;</w:t>
      </w:r>
    </w:p>
    <w:p w:rsidR="006C0C5C" w:rsidRPr="00744279" w:rsidRDefault="006C0C5C" w:rsidP="00DB1FC4">
      <w:pPr>
        <w:numPr>
          <w:ilvl w:val="1"/>
          <w:numId w:val="31"/>
        </w:numPr>
        <w:shd w:val="clear" w:color="auto" w:fill="FAFAFA"/>
        <w:spacing w:after="0" w:line="240" w:lineRule="auto"/>
        <w:ind w:left="825"/>
        <w:jc w:val="both"/>
        <w:rPr>
          <w:rFonts w:ascii="Times New Roman" w:hAnsi="Times New Roman" w:cs="Times New Roman"/>
          <w:color w:val="333333"/>
          <w:sz w:val="24"/>
          <w:szCs w:val="24"/>
        </w:rPr>
      </w:pPr>
      <w:r w:rsidRPr="00744279">
        <w:rPr>
          <w:rFonts w:ascii="Times New Roman" w:hAnsi="Times New Roman" w:cs="Times New Roman"/>
          <w:color w:val="333333"/>
          <w:sz w:val="24"/>
          <w:szCs w:val="24"/>
        </w:rPr>
        <w:t>Дата рождения - эта информация необходима для большей безопасности вашего ICQ UIN, она будет доступна только вашим друзья</w:t>
      </w:r>
      <w:proofErr w:type="gramStart"/>
      <w:r w:rsidRPr="00744279">
        <w:rPr>
          <w:rFonts w:ascii="Times New Roman" w:hAnsi="Times New Roman" w:cs="Times New Roman"/>
          <w:color w:val="333333"/>
          <w:sz w:val="24"/>
          <w:szCs w:val="24"/>
        </w:rPr>
        <w:t>м(</w:t>
      </w:r>
      <w:proofErr w:type="gramEnd"/>
      <w:r w:rsidRPr="00744279">
        <w:rPr>
          <w:rFonts w:ascii="Times New Roman" w:hAnsi="Times New Roman" w:cs="Times New Roman"/>
          <w:color w:val="333333"/>
          <w:sz w:val="24"/>
          <w:szCs w:val="24"/>
        </w:rPr>
        <w:t>изменить это правило можно в настройках приватности ICQ);</w:t>
      </w:r>
    </w:p>
    <w:p w:rsidR="006C0C5C" w:rsidRPr="00744279" w:rsidRDefault="006C0C5C" w:rsidP="00DB1FC4">
      <w:pPr>
        <w:numPr>
          <w:ilvl w:val="1"/>
          <w:numId w:val="31"/>
        </w:numPr>
        <w:shd w:val="clear" w:color="auto" w:fill="FAFAFA"/>
        <w:spacing w:after="0" w:line="240" w:lineRule="auto"/>
        <w:ind w:left="825"/>
        <w:jc w:val="both"/>
        <w:rPr>
          <w:rFonts w:ascii="Times New Roman" w:hAnsi="Times New Roman" w:cs="Times New Roman"/>
          <w:color w:val="333333"/>
          <w:sz w:val="24"/>
          <w:szCs w:val="24"/>
        </w:rPr>
      </w:pPr>
      <w:r w:rsidRPr="00744279">
        <w:rPr>
          <w:rFonts w:ascii="Times New Roman" w:hAnsi="Times New Roman" w:cs="Times New Roman"/>
          <w:color w:val="333333"/>
          <w:sz w:val="24"/>
          <w:szCs w:val="24"/>
        </w:rPr>
        <w:t>Пол;</w:t>
      </w:r>
    </w:p>
    <w:p w:rsidR="006C0C5C" w:rsidRPr="00744279" w:rsidRDefault="006C0C5C" w:rsidP="00DB1FC4">
      <w:pPr>
        <w:numPr>
          <w:ilvl w:val="1"/>
          <w:numId w:val="31"/>
        </w:numPr>
        <w:shd w:val="clear" w:color="auto" w:fill="FAFAFA"/>
        <w:spacing w:after="0" w:line="240" w:lineRule="auto"/>
        <w:ind w:left="825"/>
        <w:jc w:val="both"/>
        <w:rPr>
          <w:rFonts w:ascii="Times New Roman" w:hAnsi="Times New Roman" w:cs="Times New Roman"/>
          <w:color w:val="333333"/>
          <w:sz w:val="24"/>
          <w:szCs w:val="24"/>
        </w:rPr>
      </w:pPr>
      <w:r w:rsidRPr="00744279">
        <w:rPr>
          <w:rFonts w:ascii="Times New Roman" w:hAnsi="Times New Roman" w:cs="Times New Roman"/>
          <w:color w:val="333333"/>
          <w:sz w:val="24"/>
          <w:szCs w:val="24"/>
        </w:rPr>
        <w:t xml:space="preserve">Защита от роботов - 5-6 цифр, обычно раза с </w:t>
      </w:r>
      <w:proofErr w:type="gramStart"/>
      <w:r w:rsidRPr="00744279">
        <w:rPr>
          <w:rFonts w:ascii="Times New Roman" w:hAnsi="Times New Roman" w:cs="Times New Roman"/>
          <w:color w:val="333333"/>
          <w:sz w:val="24"/>
          <w:szCs w:val="24"/>
        </w:rPr>
        <w:t>2-3</w:t>
      </w:r>
      <w:proofErr w:type="gramEnd"/>
      <w:r w:rsidRPr="00744279">
        <w:rPr>
          <w:rFonts w:ascii="Times New Roman" w:hAnsi="Times New Roman" w:cs="Times New Roman"/>
          <w:color w:val="333333"/>
          <w:sz w:val="24"/>
          <w:szCs w:val="24"/>
        </w:rPr>
        <w:t xml:space="preserve"> получается распознать их.</w:t>
      </w:r>
    </w:p>
    <w:p w:rsidR="006C0C5C" w:rsidRPr="00744279" w:rsidRDefault="006C0C5C" w:rsidP="00DB1FC4">
      <w:pPr>
        <w:pStyle w:val="af4"/>
        <w:numPr>
          <w:ilvl w:val="1"/>
          <w:numId w:val="31"/>
        </w:numPr>
        <w:shd w:val="clear" w:color="auto" w:fill="FAFAFA"/>
        <w:spacing w:before="0" w:beforeAutospacing="0" w:after="0" w:afterAutospacing="0"/>
        <w:ind w:left="825" w:right="0"/>
        <w:rPr>
          <w:rFonts w:ascii="Times New Roman" w:hAnsi="Times New Roman" w:cs="Times New Roman"/>
          <w:color w:val="333333"/>
          <w:sz w:val="24"/>
          <w:szCs w:val="24"/>
        </w:rPr>
      </w:pPr>
      <w:r w:rsidRPr="00744279">
        <w:rPr>
          <w:rFonts w:ascii="Times New Roman" w:hAnsi="Times New Roman" w:cs="Times New Roman"/>
          <w:color w:val="333333"/>
          <w:sz w:val="24"/>
          <w:szCs w:val="24"/>
        </w:rPr>
        <w:t>Заполнив все поля, нажмите кнопку Регистрация.</w:t>
      </w:r>
    </w:p>
    <w:p w:rsidR="006C0C5C" w:rsidRPr="00744279" w:rsidRDefault="006C0C5C" w:rsidP="00DB1FC4">
      <w:pPr>
        <w:pStyle w:val="af4"/>
        <w:numPr>
          <w:ilvl w:val="0"/>
          <w:numId w:val="31"/>
        </w:numPr>
        <w:shd w:val="clear" w:color="auto" w:fill="FAFAFA"/>
        <w:spacing w:before="0" w:beforeAutospacing="0" w:after="0" w:afterAutospacing="0"/>
        <w:ind w:left="450" w:right="0"/>
        <w:rPr>
          <w:rFonts w:ascii="Times New Roman" w:hAnsi="Times New Roman" w:cs="Times New Roman"/>
          <w:color w:val="333333"/>
          <w:sz w:val="24"/>
          <w:szCs w:val="24"/>
        </w:rPr>
      </w:pPr>
      <w:r w:rsidRPr="00744279">
        <w:rPr>
          <w:rFonts w:ascii="Times New Roman" w:hAnsi="Times New Roman" w:cs="Times New Roman"/>
          <w:color w:val="333333"/>
          <w:sz w:val="24"/>
          <w:szCs w:val="24"/>
        </w:rPr>
        <w:t xml:space="preserve">Если все поля были </w:t>
      </w:r>
      <w:proofErr w:type="gramStart"/>
      <w:r w:rsidRPr="00744279">
        <w:rPr>
          <w:rFonts w:ascii="Times New Roman" w:hAnsi="Times New Roman" w:cs="Times New Roman"/>
          <w:color w:val="333333"/>
          <w:sz w:val="24"/>
          <w:szCs w:val="24"/>
        </w:rPr>
        <w:t>заполнены</w:t>
      </w:r>
      <w:proofErr w:type="gramEnd"/>
      <w:r w:rsidRPr="00744279">
        <w:rPr>
          <w:rFonts w:ascii="Times New Roman" w:hAnsi="Times New Roman" w:cs="Times New Roman"/>
          <w:color w:val="333333"/>
          <w:sz w:val="24"/>
          <w:szCs w:val="24"/>
        </w:rPr>
        <w:t xml:space="preserve"> верно, вы увидите страницу, на которой написано, что для завершения процесса регистрации номера </w:t>
      </w:r>
      <w:proofErr w:type="spellStart"/>
      <w:r w:rsidRPr="00744279">
        <w:rPr>
          <w:rFonts w:ascii="Times New Roman" w:hAnsi="Times New Roman" w:cs="Times New Roman"/>
          <w:color w:val="333333"/>
          <w:sz w:val="24"/>
          <w:szCs w:val="24"/>
        </w:rPr>
        <w:t>аськи</w:t>
      </w:r>
      <w:proofErr w:type="spellEnd"/>
      <w:r w:rsidRPr="00744279">
        <w:rPr>
          <w:rFonts w:ascii="Times New Roman" w:hAnsi="Times New Roman" w:cs="Times New Roman"/>
          <w:color w:val="333333"/>
          <w:sz w:val="24"/>
          <w:szCs w:val="24"/>
        </w:rPr>
        <w:t xml:space="preserve"> нужно нажать на ссылку в письме и чуть ниже кнопку для перехода в свой почтовый ящик - жмите её.</w:t>
      </w:r>
    </w:p>
    <w:p w:rsidR="006C0C5C" w:rsidRPr="00744279" w:rsidRDefault="006C0C5C" w:rsidP="00DB1FC4">
      <w:pPr>
        <w:pStyle w:val="af4"/>
        <w:numPr>
          <w:ilvl w:val="0"/>
          <w:numId w:val="31"/>
        </w:numPr>
        <w:shd w:val="clear" w:color="auto" w:fill="FAFAFA"/>
        <w:spacing w:before="0" w:beforeAutospacing="0" w:after="0" w:afterAutospacing="0"/>
        <w:ind w:left="450" w:right="0"/>
        <w:rPr>
          <w:rFonts w:ascii="Times New Roman" w:hAnsi="Times New Roman" w:cs="Times New Roman"/>
          <w:color w:val="333333"/>
          <w:sz w:val="24"/>
          <w:szCs w:val="24"/>
        </w:rPr>
      </w:pPr>
      <w:r w:rsidRPr="00744279">
        <w:rPr>
          <w:rFonts w:ascii="Times New Roman" w:hAnsi="Times New Roman" w:cs="Times New Roman"/>
          <w:color w:val="333333"/>
          <w:sz w:val="24"/>
          <w:szCs w:val="24"/>
        </w:rPr>
        <w:t xml:space="preserve">В своей почте во Входящих должно появиться новое письмо от ICQ </w:t>
      </w:r>
      <w:proofErr w:type="spellStart"/>
      <w:r w:rsidRPr="00744279">
        <w:rPr>
          <w:rFonts w:ascii="Times New Roman" w:hAnsi="Times New Roman" w:cs="Times New Roman"/>
          <w:color w:val="333333"/>
          <w:sz w:val="24"/>
          <w:szCs w:val="24"/>
        </w:rPr>
        <w:t>Support</w:t>
      </w:r>
      <w:proofErr w:type="spellEnd"/>
      <w:r w:rsidRPr="00744279">
        <w:rPr>
          <w:rFonts w:ascii="Times New Roman" w:hAnsi="Times New Roman" w:cs="Times New Roman"/>
          <w:color w:val="333333"/>
          <w:sz w:val="24"/>
          <w:szCs w:val="24"/>
        </w:rPr>
        <w:t>, откройте его и нажмите ссылку в этом письме. Обычно оно приходит в течение 10 минут. Если письмо так и нет во Входящих, поищите его во вкладке Спам.</w:t>
      </w:r>
    </w:p>
    <w:p w:rsidR="006C0C5C" w:rsidRPr="00744279" w:rsidRDefault="006C0C5C" w:rsidP="00DB1FC4">
      <w:pPr>
        <w:pStyle w:val="af4"/>
        <w:numPr>
          <w:ilvl w:val="0"/>
          <w:numId w:val="31"/>
        </w:numPr>
        <w:shd w:val="clear" w:color="auto" w:fill="FAFAFA"/>
        <w:spacing w:before="0" w:beforeAutospacing="0" w:after="0" w:afterAutospacing="0"/>
        <w:ind w:left="450" w:right="0"/>
        <w:rPr>
          <w:rFonts w:ascii="Times New Roman" w:hAnsi="Times New Roman" w:cs="Times New Roman"/>
          <w:color w:val="333333"/>
          <w:sz w:val="24"/>
          <w:szCs w:val="24"/>
        </w:rPr>
      </w:pPr>
      <w:r w:rsidRPr="00744279">
        <w:rPr>
          <w:rFonts w:ascii="Times New Roman" w:hAnsi="Times New Roman" w:cs="Times New Roman"/>
          <w:color w:val="333333"/>
          <w:sz w:val="24"/>
          <w:szCs w:val="24"/>
        </w:rPr>
        <w:t xml:space="preserve">Итак, вы перешли по ссылке, </w:t>
      </w:r>
      <w:proofErr w:type="gramStart"/>
      <w:r w:rsidRPr="00744279">
        <w:rPr>
          <w:rFonts w:ascii="Times New Roman" w:hAnsi="Times New Roman" w:cs="Times New Roman"/>
          <w:color w:val="333333"/>
          <w:sz w:val="24"/>
          <w:szCs w:val="24"/>
        </w:rPr>
        <w:t>подтвердив тем самым регистрацию и теперь видите</w:t>
      </w:r>
      <w:proofErr w:type="gramEnd"/>
      <w:r w:rsidRPr="00744279">
        <w:rPr>
          <w:rFonts w:ascii="Times New Roman" w:hAnsi="Times New Roman" w:cs="Times New Roman"/>
          <w:color w:val="333333"/>
          <w:sz w:val="24"/>
          <w:szCs w:val="24"/>
        </w:rPr>
        <w:t xml:space="preserve"> страницу, на которой вас информируют о том, что вы успешно зарегистрировались в ICQ.</w:t>
      </w:r>
    </w:p>
    <w:p w:rsidR="006C0C5C" w:rsidRPr="00744279" w:rsidRDefault="006C0C5C" w:rsidP="00DB1FC4">
      <w:pPr>
        <w:pStyle w:val="af4"/>
        <w:numPr>
          <w:ilvl w:val="0"/>
          <w:numId w:val="31"/>
        </w:numPr>
        <w:shd w:val="clear" w:color="auto" w:fill="FAFAFA"/>
        <w:spacing w:before="0" w:beforeAutospacing="0" w:after="0" w:afterAutospacing="0"/>
        <w:ind w:left="450" w:right="0"/>
        <w:rPr>
          <w:rFonts w:ascii="Times New Roman" w:hAnsi="Times New Roman" w:cs="Times New Roman"/>
          <w:color w:val="333333"/>
          <w:sz w:val="24"/>
          <w:szCs w:val="24"/>
        </w:rPr>
      </w:pPr>
      <w:r w:rsidRPr="00744279">
        <w:rPr>
          <w:rFonts w:ascii="Times New Roman" w:hAnsi="Times New Roman" w:cs="Times New Roman"/>
          <w:color w:val="333333"/>
          <w:sz w:val="24"/>
          <w:szCs w:val="24"/>
        </w:rPr>
        <w:lastRenderedPageBreak/>
        <w:t>Для того, чтобы узнать какой номер UIN вами зарегистрирован, нужно нажать</w:t>
      </w:r>
      <w:proofErr w:type="gramStart"/>
      <w:r w:rsidRPr="00744279">
        <w:rPr>
          <w:rFonts w:ascii="Times New Roman" w:hAnsi="Times New Roman" w:cs="Times New Roman"/>
          <w:color w:val="333333"/>
          <w:sz w:val="24"/>
          <w:szCs w:val="24"/>
        </w:rPr>
        <w:t xml:space="preserve"> С</w:t>
      </w:r>
      <w:proofErr w:type="gramEnd"/>
      <w:r w:rsidRPr="00744279">
        <w:rPr>
          <w:rFonts w:ascii="Times New Roman" w:hAnsi="Times New Roman" w:cs="Times New Roman"/>
          <w:color w:val="333333"/>
          <w:sz w:val="24"/>
          <w:szCs w:val="24"/>
        </w:rPr>
        <w:t xml:space="preserve">качать в верхнем меню сайта и на открывшейся странице в правом верхнем углу вы увидите свою фамилию и имя. Кликнув по этой надписи и вы </w:t>
      </w:r>
      <w:proofErr w:type="gramStart"/>
      <w:r w:rsidRPr="00744279">
        <w:rPr>
          <w:rFonts w:ascii="Times New Roman" w:hAnsi="Times New Roman" w:cs="Times New Roman"/>
          <w:color w:val="333333"/>
          <w:sz w:val="24"/>
          <w:szCs w:val="24"/>
        </w:rPr>
        <w:t>увидите</w:t>
      </w:r>
      <w:proofErr w:type="gramEnd"/>
      <w:r w:rsidRPr="00744279">
        <w:rPr>
          <w:rFonts w:ascii="Times New Roman" w:hAnsi="Times New Roman" w:cs="Times New Roman"/>
          <w:color w:val="333333"/>
          <w:sz w:val="24"/>
          <w:szCs w:val="24"/>
        </w:rPr>
        <w:t xml:space="preserve"> какой ICQ номер вы только что зарегистрировали.</w:t>
      </w:r>
    </w:p>
    <w:p w:rsidR="00D57BA9" w:rsidRDefault="006C0C5C" w:rsidP="00D57BA9">
      <w:pPr>
        <w:pStyle w:val="af4"/>
        <w:numPr>
          <w:ilvl w:val="0"/>
          <w:numId w:val="31"/>
        </w:numPr>
        <w:shd w:val="clear" w:color="auto" w:fill="FAFAFA"/>
        <w:spacing w:before="0" w:beforeAutospacing="0" w:after="150" w:afterAutospacing="0" w:line="255" w:lineRule="atLeast"/>
        <w:ind w:left="450" w:right="0"/>
        <w:rPr>
          <w:rFonts w:ascii="Verdana" w:hAnsi="Verdana"/>
          <w:color w:val="333333"/>
        </w:rPr>
      </w:pPr>
      <w:r w:rsidRPr="00517878">
        <w:rPr>
          <w:rFonts w:ascii="Times New Roman" w:hAnsi="Times New Roman" w:cs="Times New Roman"/>
          <w:color w:val="333333"/>
          <w:sz w:val="24"/>
          <w:szCs w:val="24"/>
        </w:rPr>
        <w:t>После успешной регистрации, чтобы пользоваться новым ICQ номером, вам необходимо скачать бесплатную версию ICQ.</w:t>
      </w:r>
      <w:bookmarkEnd w:id="50"/>
      <w:r w:rsidRPr="00517878">
        <w:rPr>
          <w:rFonts w:ascii="Verdana" w:hAnsi="Verdana"/>
          <w:color w:val="333333"/>
        </w:rPr>
        <w:t> </w:t>
      </w:r>
    </w:p>
    <w:p w:rsidR="006C0C5C" w:rsidRPr="00D57BA9" w:rsidRDefault="006C0C5C" w:rsidP="00D57BA9">
      <w:pPr>
        <w:pStyle w:val="af4"/>
        <w:numPr>
          <w:ilvl w:val="0"/>
          <w:numId w:val="31"/>
        </w:numPr>
        <w:shd w:val="clear" w:color="auto" w:fill="FAFAFA"/>
        <w:spacing w:before="0" w:beforeAutospacing="0" w:after="150" w:afterAutospacing="0" w:line="255" w:lineRule="atLeast"/>
        <w:ind w:left="450" w:right="0"/>
        <w:rPr>
          <w:rFonts w:ascii="Times New Roman" w:hAnsi="Times New Roman" w:cs="Times New Roman"/>
          <w:color w:val="333333"/>
          <w:sz w:val="24"/>
          <w:szCs w:val="24"/>
        </w:rPr>
      </w:pPr>
      <w:r w:rsidRPr="00D57BA9">
        <w:rPr>
          <w:rFonts w:ascii="Times New Roman" w:hAnsi="Times New Roman" w:cs="Times New Roman"/>
          <w:color w:val="333333"/>
          <w:sz w:val="24"/>
          <w:szCs w:val="24"/>
        </w:rPr>
        <w:t>Найти с помощью одной из поисковых систем Интернета форумы по следующим темам:</w:t>
      </w:r>
    </w:p>
    <w:p w:rsidR="006C0C5C" w:rsidRPr="006C0C5C" w:rsidRDefault="006C0C5C" w:rsidP="00DB1FC4">
      <w:pPr>
        <w:numPr>
          <w:ilvl w:val="0"/>
          <w:numId w:val="30"/>
        </w:numPr>
        <w:shd w:val="clear" w:color="auto" w:fill="FAFAFA"/>
        <w:spacing w:after="0" w:line="240" w:lineRule="auto"/>
        <w:ind w:left="468"/>
        <w:rPr>
          <w:rFonts w:ascii="Times New Roman" w:eastAsia="Times New Roman" w:hAnsi="Times New Roman" w:cs="Times New Roman"/>
          <w:color w:val="333333"/>
          <w:sz w:val="24"/>
          <w:szCs w:val="24"/>
        </w:rPr>
      </w:pPr>
      <w:r w:rsidRPr="006C0C5C">
        <w:rPr>
          <w:rFonts w:ascii="Times New Roman" w:eastAsia="Times New Roman" w:hAnsi="Times New Roman" w:cs="Times New Roman"/>
          <w:color w:val="333333"/>
          <w:sz w:val="24"/>
          <w:szCs w:val="24"/>
        </w:rPr>
        <w:t>Компьютеры</w:t>
      </w:r>
    </w:p>
    <w:p w:rsidR="006C0C5C" w:rsidRPr="006C0C5C" w:rsidRDefault="006C0C5C" w:rsidP="00DB1FC4">
      <w:pPr>
        <w:numPr>
          <w:ilvl w:val="0"/>
          <w:numId w:val="30"/>
        </w:numPr>
        <w:shd w:val="clear" w:color="auto" w:fill="FAFAFA"/>
        <w:spacing w:after="0" w:line="240" w:lineRule="auto"/>
        <w:ind w:left="468"/>
        <w:rPr>
          <w:rFonts w:ascii="Times New Roman" w:eastAsia="Times New Roman" w:hAnsi="Times New Roman" w:cs="Times New Roman"/>
          <w:color w:val="333333"/>
          <w:sz w:val="24"/>
          <w:szCs w:val="24"/>
        </w:rPr>
      </w:pPr>
      <w:r w:rsidRPr="006C0C5C">
        <w:rPr>
          <w:rFonts w:ascii="Times New Roman" w:eastAsia="Times New Roman" w:hAnsi="Times New Roman" w:cs="Times New Roman"/>
          <w:color w:val="333333"/>
          <w:sz w:val="24"/>
          <w:szCs w:val="24"/>
        </w:rPr>
        <w:t>Информатика</w:t>
      </w:r>
    </w:p>
    <w:p w:rsidR="006C0C5C" w:rsidRPr="006C0C5C" w:rsidRDefault="006C0C5C" w:rsidP="00DB1FC4">
      <w:pPr>
        <w:numPr>
          <w:ilvl w:val="0"/>
          <w:numId w:val="30"/>
        </w:numPr>
        <w:shd w:val="clear" w:color="auto" w:fill="FAFAFA"/>
        <w:spacing w:after="0" w:line="240" w:lineRule="auto"/>
        <w:ind w:left="468"/>
        <w:rPr>
          <w:rFonts w:ascii="Times New Roman" w:eastAsia="Times New Roman" w:hAnsi="Times New Roman" w:cs="Times New Roman"/>
          <w:color w:val="333333"/>
          <w:sz w:val="24"/>
          <w:szCs w:val="24"/>
        </w:rPr>
      </w:pPr>
      <w:r w:rsidRPr="006C0C5C">
        <w:rPr>
          <w:rFonts w:ascii="Times New Roman" w:eastAsia="Times New Roman" w:hAnsi="Times New Roman" w:cs="Times New Roman"/>
          <w:color w:val="333333"/>
          <w:sz w:val="24"/>
          <w:szCs w:val="24"/>
        </w:rPr>
        <w:t>Информационные технологии в строительстве</w:t>
      </w:r>
    </w:p>
    <w:p w:rsidR="006C0C5C" w:rsidRPr="006C0C5C" w:rsidRDefault="006C0C5C" w:rsidP="00DB1FC4">
      <w:pPr>
        <w:numPr>
          <w:ilvl w:val="0"/>
          <w:numId w:val="30"/>
        </w:numPr>
        <w:shd w:val="clear" w:color="auto" w:fill="FAFAFA"/>
        <w:spacing w:after="0" w:line="240" w:lineRule="auto"/>
        <w:ind w:left="468"/>
        <w:rPr>
          <w:rFonts w:ascii="Times New Roman" w:eastAsia="Times New Roman" w:hAnsi="Times New Roman" w:cs="Times New Roman"/>
          <w:color w:val="333333"/>
          <w:sz w:val="24"/>
          <w:szCs w:val="24"/>
        </w:rPr>
      </w:pPr>
      <w:r w:rsidRPr="006C0C5C">
        <w:rPr>
          <w:rFonts w:ascii="Times New Roman" w:eastAsia="Times New Roman" w:hAnsi="Times New Roman" w:cs="Times New Roman"/>
          <w:color w:val="333333"/>
          <w:sz w:val="24"/>
          <w:szCs w:val="24"/>
        </w:rPr>
        <w:t>Информационные технологии для механиков и т.п.</w:t>
      </w:r>
    </w:p>
    <w:p w:rsidR="006C0C5C" w:rsidRPr="006C0C5C" w:rsidRDefault="006C0C5C" w:rsidP="006C0C5C">
      <w:pPr>
        <w:shd w:val="clear" w:color="auto" w:fill="FAFAFA"/>
        <w:spacing w:after="187" w:line="318" w:lineRule="atLeast"/>
        <w:rPr>
          <w:rFonts w:ascii="Times New Roman" w:eastAsia="Times New Roman" w:hAnsi="Times New Roman" w:cs="Times New Roman"/>
          <w:color w:val="333333"/>
          <w:sz w:val="24"/>
          <w:szCs w:val="24"/>
        </w:rPr>
      </w:pPr>
      <w:r w:rsidRPr="006C0C5C">
        <w:rPr>
          <w:rFonts w:ascii="Times New Roman" w:eastAsia="Times New Roman" w:hAnsi="Times New Roman" w:cs="Times New Roman"/>
          <w:color w:val="333333"/>
          <w:sz w:val="24"/>
          <w:szCs w:val="24"/>
        </w:rPr>
        <w:t>Зарегистрироваться на форуме. Предложить на форуме обсуждение интересующего вас вопроса по теме форума. </w:t>
      </w:r>
    </w:p>
    <w:p w:rsidR="006C0C5C" w:rsidRPr="006C0C5C" w:rsidRDefault="006C0C5C" w:rsidP="006C0C5C">
      <w:pPr>
        <w:shd w:val="clear" w:color="auto" w:fill="FAFAFA"/>
        <w:spacing w:after="187" w:line="318" w:lineRule="atLeast"/>
        <w:rPr>
          <w:rFonts w:ascii="Times New Roman" w:eastAsia="Times New Roman" w:hAnsi="Times New Roman" w:cs="Times New Roman"/>
          <w:color w:val="333333"/>
          <w:sz w:val="24"/>
          <w:szCs w:val="24"/>
        </w:rPr>
      </w:pPr>
      <w:r w:rsidRPr="00F6624C">
        <w:rPr>
          <w:rFonts w:ascii="Times New Roman" w:eastAsia="Times New Roman" w:hAnsi="Times New Roman" w:cs="Times New Roman"/>
          <w:i/>
          <w:iCs/>
          <w:color w:val="333333"/>
          <w:sz w:val="24"/>
          <w:szCs w:val="24"/>
        </w:rPr>
        <w:t>Задание 2.</w:t>
      </w:r>
      <w:r w:rsidRPr="00F6624C">
        <w:rPr>
          <w:rFonts w:ascii="Times New Roman" w:eastAsia="Times New Roman" w:hAnsi="Times New Roman" w:cs="Times New Roman"/>
          <w:color w:val="333333"/>
          <w:sz w:val="24"/>
          <w:szCs w:val="24"/>
        </w:rPr>
        <w:t> </w:t>
      </w:r>
      <w:r w:rsidRPr="006C0C5C">
        <w:rPr>
          <w:rFonts w:ascii="Times New Roman" w:eastAsia="Times New Roman" w:hAnsi="Times New Roman" w:cs="Times New Roman"/>
          <w:color w:val="333333"/>
          <w:sz w:val="24"/>
          <w:szCs w:val="24"/>
        </w:rPr>
        <w:t>Зарегистрироваться в системе</w:t>
      </w:r>
      <w:r w:rsidRPr="00F6624C">
        <w:rPr>
          <w:rFonts w:ascii="Times New Roman" w:eastAsia="Times New Roman" w:hAnsi="Times New Roman" w:cs="Times New Roman"/>
          <w:color w:val="333333"/>
          <w:sz w:val="24"/>
          <w:szCs w:val="24"/>
        </w:rPr>
        <w:t> </w:t>
      </w:r>
      <w:r w:rsidRPr="006C0C5C">
        <w:rPr>
          <w:rFonts w:ascii="Times New Roman" w:eastAsia="Times New Roman" w:hAnsi="Times New Roman" w:cs="Times New Roman"/>
          <w:color w:val="333333"/>
          <w:sz w:val="24"/>
          <w:szCs w:val="24"/>
          <w:lang w:val="en-US"/>
        </w:rPr>
        <w:t>ICQ</w:t>
      </w:r>
      <w:r w:rsidRPr="006C0C5C">
        <w:rPr>
          <w:rFonts w:ascii="Times New Roman" w:eastAsia="Times New Roman" w:hAnsi="Times New Roman" w:cs="Times New Roman"/>
          <w:color w:val="333333"/>
          <w:sz w:val="24"/>
          <w:szCs w:val="24"/>
        </w:rPr>
        <w:t xml:space="preserve">, настроить систему, найти в системе троих </w:t>
      </w:r>
      <w:proofErr w:type="spellStart"/>
      <w:r w:rsidRPr="006C0C5C">
        <w:rPr>
          <w:rFonts w:ascii="Times New Roman" w:eastAsia="Times New Roman" w:hAnsi="Times New Roman" w:cs="Times New Roman"/>
          <w:color w:val="333333"/>
          <w:sz w:val="24"/>
          <w:szCs w:val="24"/>
        </w:rPr>
        <w:t>одногруппников</w:t>
      </w:r>
      <w:proofErr w:type="spellEnd"/>
      <w:r w:rsidRPr="006C0C5C">
        <w:rPr>
          <w:rFonts w:ascii="Times New Roman" w:eastAsia="Times New Roman" w:hAnsi="Times New Roman" w:cs="Times New Roman"/>
          <w:color w:val="333333"/>
          <w:sz w:val="24"/>
          <w:szCs w:val="24"/>
        </w:rPr>
        <w:t>, передать им текстовые сообщения.</w:t>
      </w:r>
    </w:p>
    <w:p w:rsidR="006C0C5C" w:rsidRPr="006C0C5C" w:rsidRDefault="006C0C5C" w:rsidP="006C0C5C">
      <w:pPr>
        <w:shd w:val="clear" w:color="auto" w:fill="FAFAFA"/>
        <w:spacing w:after="187" w:line="318" w:lineRule="atLeast"/>
        <w:rPr>
          <w:rFonts w:ascii="Times New Roman" w:eastAsia="Times New Roman" w:hAnsi="Times New Roman" w:cs="Times New Roman"/>
          <w:color w:val="333333"/>
          <w:sz w:val="24"/>
          <w:szCs w:val="24"/>
        </w:rPr>
      </w:pPr>
      <w:r w:rsidRPr="006C0C5C">
        <w:rPr>
          <w:rFonts w:ascii="Times New Roman" w:eastAsia="Times New Roman" w:hAnsi="Times New Roman" w:cs="Times New Roman"/>
          <w:color w:val="333333"/>
          <w:sz w:val="24"/>
          <w:szCs w:val="24"/>
        </w:rPr>
        <w:t> </w:t>
      </w:r>
      <w:r w:rsidRPr="00F6624C">
        <w:rPr>
          <w:rFonts w:ascii="Times New Roman" w:eastAsia="Times New Roman" w:hAnsi="Times New Roman" w:cs="Times New Roman"/>
          <w:i/>
          <w:iCs/>
          <w:color w:val="333333"/>
          <w:sz w:val="24"/>
          <w:szCs w:val="24"/>
        </w:rPr>
        <w:t>Задание 3.</w:t>
      </w:r>
      <w:r w:rsidRPr="00F6624C">
        <w:rPr>
          <w:rFonts w:ascii="Times New Roman" w:eastAsia="Times New Roman" w:hAnsi="Times New Roman" w:cs="Times New Roman"/>
          <w:color w:val="333333"/>
          <w:sz w:val="24"/>
          <w:szCs w:val="24"/>
        </w:rPr>
        <w:t> </w:t>
      </w:r>
      <w:r w:rsidRPr="006C0C5C">
        <w:rPr>
          <w:rFonts w:ascii="Times New Roman" w:eastAsia="Times New Roman" w:hAnsi="Times New Roman" w:cs="Times New Roman"/>
          <w:color w:val="333333"/>
          <w:sz w:val="24"/>
          <w:szCs w:val="24"/>
        </w:rPr>
        <w:t>Зарегистрироваться в системе</w:t>
      </w:r>
      <w:r w:rsidRPr="00F6624C">
        <w:rPr>
          <w:rFonts w:ascii="Times New Roman" w:eastAsia="Times New Roman" w:hAnsi="Times New Roman" w:cs="Times New Roman"/>
          <w:color w:val="333333"/>
          <w:sz w:val="24"/>
          <w:szCs w:val="24"/>
        </w:rPr>
        <w:t> </w:t>
      </w:r>
      <w:proofErr w:type="spellStart"/>
      <w:r w:rsidRPr="006C0C5C">
        <w:rPr>
          <w:rFonts w:ascii="Times New Roman" w:eastAsia="Times New Roman" w:hAnsi="Times New Roman" w:cs="Times New Roman"/>
          <w:color w:val="333333"/>
          <w:sz w:val="24"/>
          <w:szCs w:val="24"/>
          <w:lang w:val="en-US"/>
        </w:rPr>
        <w:t>Scype</w:t>
      </w:r>
      <w:proofErr w:type="spellEnd"/>
      <w:r w:rsidRPr="006C0C5C">
        <w:rPr>
          <w:rFonts w:ascii="Times New Roman" w:eastAsia="Times New Roman" w:hAnsi="Times New Roman" w:cs="Times New Roman"/>
          <w:color w:val="333333"/>
          <w:sz w:val="24"/>
          <w:szCs w:val="24"/>
        </w:rPr>
        <w:t xml:space="preserve">, настроить систему, найти в системе трех </w:t>
      </w:r>
      <w:proofErr w:type="spellStart"/>
      <w:r w:rsidRPr="006C0C5C">
        <w:rPr>
          <w:rFonts w:ascii="Times New Roman" w:eastAsia="Times New Roman" w:hAnsi="Times New Roman" w:cs="Times New Roman"/>
          <w:color w:val="333333"/>
          <w:sz w:val="24"/>
          <w:szCs w:val="24"/>
        </w:rPr>
        <w:t>одногруппников</w:t>
      </w:r>
      <w:proofErr w:type="spellEnd"/>
      <w:r w:rsidRPr="006C0C5C">
        <w:rPr>
          <w:rFonts w:ascii="Times New Roman" w:eastAsia="Times New Roman" w:hAnsi="Times New Roman" w:cs="Times New Roman"/>
          <w:color w:val="333333"/>
          <w:sz w:val="24"/>
          <w:szCs w:val="24"/>
        </w:rPr>
        <w:t xml:space="preserve">. Добавить их свои Контакты. Осуществить видео-звонок одному из них. Выполнить видео-сессию с тремя </w:t>
      </w:r>
      <w:proofErr w:type="spellStart"/>
      <w:r w:rsidRPr="006C0C5C">
        <w:rPr>
          <w:rFonts w:ascii="Times New Roman" w:eastAsia="Times New Roman" w:hAnsi="Times New Roman" w:cs="Times New Roman"/>
          <w:color w:val="333333"/>
          <w:sz w:val="24"/>
          <w:szCs w:val="24"/>
        </w:rPr>
        <w:t>одногруппниками</w:t>
      </w:r>
      <w:proofErr w:type="spellEnd"/>
      <w:r w:rsidRPr="006C0C5C">
        <w:rPr>
          <w:rFonts w:ascii="Times New Roman" w:eastAsia="Times New Roman" w:hAnsi="Times New Roman" w:cs="Times New Roman"/>
          <w:color w:val="333333"/>
          <w:sz w:val="24"/>
          <w:szCs w:val="24"/>
        </w:rPr>
        <w:t xml:space="preserve"> одновременно.</w:t>
      </w:r>
    </w:p>
    <w:p w:rsidR="00727EFC" w:rsidRPr="00517878" w:rsidRDefault="00727EFC" w:rsidP="00517878">
      <w:pPr>
        <w:keepNext/>
        <w:keepLines/>
        <w:suppressLineNumbers/>
        <w:suppressAutoHyphens/>
        <w:spacing w:after="0"/>
        <w:jc w:val="both"/>
        <w:rPr>
          <w:rFonts w:ascii="Times New Roman" w:hAnsi="Times New Roman" w:cs="Times New Roman"/>
          <w:sz w:val="24"/>
          <w:szCs w:val="24"/>
        </w:rPr>
      </w:pPr>
      <w:r w:rsidRPr="00517878">
        <w:rPr>
          <w:rFonts w:ascii="Times New Roman" w:hAnsi="Times New Roman" w:cs="Times New Roman"/>
          <w:sz w:val="24"/>
          <w:szCs w:val="24"/>
        </w:rPr>
        <w:t>Время на подготовку и выполнение: 90 мин</w:t>
      </w:r>
    </w:p>
    <w:p w:rsidR="00727EFC" w:rsidRDefault="00727EFC" w:rsidP="00727EFC">
      <w:pPr>
        <w:keepNext/>
        <w:keepLines/>
        <w:spacing w:after="0" w:line="240" w:lineRule="auto"/>
        <w:outlineLvl w:val="1"/>
        <w:rPr>
          <w:rFonts w:ascii="Times New Roman" w:eastAsiaTheme="majorEastAsia" w:hAnsi="Times New Roman" w:cs="Times New Roman"/>
          <w:color w:val="000000" w:themeColor="text1"/>
          <w:sz w:val="24"/>
          <w:szCs w:val="24"/>
        </w:rPr>
      </w:pPr>
      <w:r>
        <w:rPr>
          <w:rFonts w:ascii="Times New Roman" w:hAnsi="Times New Roman" w:cs="Times New Roman"/>
          <w:sz w:val="24"/>
          <w:szCs w:val="24"/>
        </w:rPr>
        <w:t>Наименование объектов контроля и оценки</w:t>
      </w:r>
      <w:r w:rsidR="00226230">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eastAsiaTheme="majorEastAsia" w:hAnsi="Times New Roman" w:cs="Times New Roman"/>
          <w:color w:val="000000" w:themeColor="text1"/>
          <w:sz w:val="24"/>
          <w:szCs w:val="24"/>
        </w:rPr>
        <w:t>У</w:t>
      </w:r>
      <w:proofErr w:type="gramStart"/>
      <w:r>
        <w:rPr>
          <w:rFonts w:ascii="Times New Roman" w:eastAsiaTheme="majorEastAsia" w:hAnsi="Times New Roman" w:cs="Times New Roman"/>
          <w:color w:val="000000" w:themeColor="text1"/>
          <w:sz w:val="24"/>
          <w:szCs w:val="24"/>
        </w:rPr>
        <w:t>2</w:t>
      </w:r>
      <w:proofErr w:type="gramEnd"/>
      <w:r>
        <w:rPr>
          <w:rFonts w:ascii="Times New Roman" w:eastAsiaTheme="majorEastAsia" w:hAnsi="Times New Roman" w:cs="Times New Roman"/>
          <w:color w:val="000000" w:themeColor="text1"/>
          <w:sz w:val="24"/>
          <w:szCs w:val="24"/>
        </w:rPr>
        <w:t xml:space="preserve"> У3 З1  </w:t>
      </w:r>
      <w:r>
        <w:rPr>
          <w:rFonts w:ascii="Times New Roman" w:hAnsi="Times New Roman" w:cs="Times New Roman"/>
          <w:color w:val="000000" w:themeColor="text1"/>
          <w:sz w:val="24"/>
          <w:szCs w:val="24"/>
        </w:rPr>
        <w:t>З5</w:t>
      </w:r>
    </w:p>
    <w:p w:rsidR="00727EFC" w:rsidRDefault="00727EFC" w:rsidP="00727EFC">
      <w:pPr>
        <w:keepNext/>
        <w:keepLines/>
        <w:spacing w:after="0" w:line="240" w:lineRule="auto"/>
        <w:outlineLvl w:val="1"/>
        <w:rPr>
          <w:rFonts w:ascii="Times New Roman" w:eastAsiaTheme="majorEastAsia" w:hAnsi="Times New Roman" w:cs="Times New Roman"/>
          <w:color w:val="000000" w:themeColor="text1"/>
          <w:sz w:val="24"/>
          <w:szCs w:val="24"/>
        </w:rPr>
      </w:pPr>
      <w:r>
        <w:rPr>
          <w:rFonts w:ascii="Times New Roman" w:hAnsi="Times New Roman" w:cs="Times New Roman"/>
          <w:sz w:val="24"/>
          <w:szCs w:val="24"/>
        </w:rPr>
        <w:t xml:space="preserve">Оценка </w:t>
      </w:r>
      <w:r w:rsidR="00226230">
        <w:rPr>
          <w:rFonts w:ascii="Times New Roman" w:hAnsi="Times New Roman" w:cs="Times New Roman"/>
          <w:sz w:val="24"/>
          <w:szCs w:val="24"/>
        </w:rPr>
        <w:t>-</w:t>
      </w:r>
      <w:r>
        <w:rPr>
          <w:rFonts w:ascii="Times New Roman" w:hAnsi="Times New Roman" w:cs="Times New Roman"/>
          <w:sz w:val="24"/>
          <w:szCs w:val="24"/>
        </w:rPr>
        <w:t>10 баллов</w:t>
      </w:r>
    </w:p>
    <w:p w:rsidR="00727EFC" w:rsidRDefault="00727EFC" w:rsidP="00727EFC">
      <w:pPr>
        <w:keepLines/>
        <w:widowControl w:val="0"/>
        <w:suppressLineNumbers/>
        <w:suppressAutoHyphens/>
        <w:spacing w:after="0" w:line="240" w:lineRule="auto"/>
        <w:jc w:val="both"/>
        <w:rPr>
          <w:rFonts w:ascii="Times New Roman" w:hAnsi="Times New Roman" w:cs="Times New Roman"/>
          <w:sz w:val="24"/>
          <w:szCs w:val="24"/>
        </w:rPr>
      </w:pPr>
    </w:p>
    <w:p w:rsidR="008F41F8" w:rsidRPr="008F41F8" w:rsidRDefault="008F41F8" w:rsidP="008F41F8">
      <w:pPr>
        <w:keepNext/>
        <w:keepLines/>
        <w:suppressLineNumbers/>
        <w:suppressAutoHyphens/>
        <w:spacing w:after="0" w:line="240" w:lineRule="auto"/>
        <w:ind w:firstLine="567"/>
        <w:jc w:val="both"/>
        <w:rPr>
          <w:rFonts w:ascii="Times New Roman" w:hAnsi="Times New Roman"/>
          <w:b/>
          <w:sz w:val="28"/>
          <w:szCs w:val="28"/>
        </w:rPr>
      </w:pPr>
      <w:r w:rsidRPr="008F41F8">
        <w:rPr>
          <w:rFonts w:ascii="Times New Roman" w:hAnsi="Times New Roman"/>
          <w:b/>
          <w:sz w:val="28"/>
          <w:szCs w:val="28"/>
        </w:rPr>
        <w:t xml:space="preserve">7. Перечень материалов, оборудования и информационных источников, используемых в аттестации </w:t>
      </w:r>
    </w:p>
    <w:p w:rsidR="008F41F8" w:rsidRPr="008F41F8" w:rsidRDefault="008F41F8" w:rsidP="008F41F8">
      <w:pPr>
        <w:spacing w:after="0" w:line="240" w:lineRule="auto"/>
        <w:ind w:firstLine="567"/>
        <w:jc w:val="both"/>
        <w:rPr>
          <w:rFonts w:ascii="Times New Roman" w:hAnsi="Times New Roman"/>
          <w:sz w:val="24"/>
          <w:szCs w:val="24"/>
          <w:u w:val="single"/>
        </w:rPr>
      </w:pPr>
    </w:p>
    <w:p w:rsidR="008F41F8" w:rsidRPr="008F41F8" w:rsidRDefault="008F41F8" w:rsidP="008F4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8F41F8">
        <w:rPr>
          <w:rFonts w:ascii="Times New Roman" w:hAnsi="Times New Roman"/>
          <w:bCs/>
          <w:sz w:val="24"/>
          <w:szCs w:val="24"/>
        </w:rPr>
        <w:t xml:space="preserve">Оборудование учебного кабинета: </w:t>
      </w:r>
    </w:p>
    <w:p w:rsidR="008F41F8" w:rsidRPr="008F41F8" w:rsidRDefault="008F41F8" w:rsidP="008F41F8">
      <w:pPr>
        <w:numPr>
          <w:ilvl w:val="0"/>
          <w:numId w:val="9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r w:rsidRPr="008F41F8">
        <w:rPr>
          <w:rFonts w:ascii="Times New Roman" w:hAnsi="Times New Roman"/>
          <w:bCs/>
          <w:sz w:val="24"/>
          <w:szCs w:val="24"/>
        </w:rPr>
        <w:t>рабочее место преподавателя, оборудованное персональным компьютером;</w:t>
      </w:r>
    </w:p>
    <w:p w:rsidR="008F41F8" w:rsidRPr="008F41F8" w:rsidRDefault="008F41F8" w:rsidP="008F41F8">
      <w:pPr>
        <w:numPr>
          <w:ilvl w:val="0"/>
          <w:numId w:val="9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r w:rsidRPr="008F41F8">
        <w:rPr>
          <w:rFonts w:ascii="Times New Roman" w:hAnsi="Times New Roman"/>
          <w:bCs/>
          <w:sz w:val="24"/>
          <w:szCs w:val="24"/>
        </w:rPr>
        <w:t>столы и компьютеры для студентов (14 шт.);</w:t>
      </w:r>
    </w:p>
    <w:p w:rsidR="008F41F8" w:rsidRPr="008F41F8" w:rsidRDefault="008F41F8" w:rsidP="008F41F8">
      <w:pPr>
        <w:numPr>
          <w:ilvl w:val="0"/>
          <w:numId w:val="9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r w:rsidRPr="008F41F8">
        <w:rPr>
          <w:rFonts w:ascii="Times New Roman" w:hAnsi="Times New Roman"/>
          <w:bCs/>
          <w:sz w:val="24"/>
          <w:szCs w:val="24"/>
        </w:rPr>
        <w:t>комплект методических указаний по выполнению практических работ (14 шт.).</w:t>
      </w:r>
    </w:p>
    <w:p w:rsidR="008F41F8" w:rsidRPr="008F41F8" w:rsidRDefault="008F41F8" w:rsidP="008F4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8F41F8">
        <w:rPr>
          <w:rFonts w:ascii="Times New Roman" w:hAnsi="Times New Roman"/>
          <w:bCs/>
          <w:sz w:val="24"/>
          <w:szCs w:val="24"/>
        </w:rPr>
        <w:t xml:space="preserve">Технические средства обучения: </w:t>
      </w:r>
    </w:p>
    <w:p w:rsidR="008F41F8" w:rsidRPr="008F41F8" w:rsidRDefault="008F41F8" w:rsidP="008F41F8">
      <w:pPr>
        <w:numPr>
          <w:ilvl w:val="0"/>
          <w:numId w:val="9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proofErr w:type="spellStart"/>
      <w:r w:rsidRPr="008F41F8">
        <w:rPr>
          <w:rFonts w:ascii="Times New Roman" w:hAnsi="Times New Roman"/>
          <w:bCs/>
          <w:sz w:val="24"/>
          <w:szCs w:val="24"/>
        </w:rPr>
        <w:t>мультимедийное</w:t>
      </w:r>
      <w:proofErr w:type="spellEnd"/>
      <w:r w:rsidRPr="008F41F8">
        <w:rPr>
          <w:rFonts w:ascii="Times New Roman" w:hAnsi="Times New Roman"/>
          <w:bCs/>
          <w:sz w:val="24"/>
          <w:szCs w:val="24"/>
        </w:rPr>
        <w:t xml:space="preserve"> оборудование (проектор, экран);</w:t>
      </w:r>
    </w:p>
    <w:p w:rsidR="008F41F8" w:rsidRPr="008F41F8" w:rsidRDefault="008F41F8" w:rsidP="008F41F8">
      <w:pPr>
        <w:numPr>
          <w:ilvl w:val="0"/>
          <w:numId w:val="9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r w:rsidRPr="008F41F8">
        <w:rPr>
          <w:rFonts w:ascii="Times New Roman" w:hAnsi="Times New Roman"/>
          <w:bCs/>
          <w:sz w:val="24"/>
          <w:szCs w:val="24"/>
        </w:rPr>
        <w:t>доска (под маркер);</w:t>
      </w:r>
    </w:p>
    <w:p w:rsidR="008F41F8" w:rsidRPr="008F41F8" w:rsidRDefault="008F41F8" w:rsidP="008F41F8">
      <w:pPr>
        <w:numPr>
          <w:ilvl w:val="0"/>
          <w:numId w:val="9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r w:rsidRPr="008F41F8">
        <w:rPr>
          <w:rFonts w:ascii="Times New Roman" w:hAnsi="Times New Roman"/>
          <w:bCs/>
          <w:sz w:val="24"/>
          <w:szCs w:val="24"/>
        </w:rPr>
        <w:t>принтеры;</w:t>
      </w:r>
    </w:p>
    <w:p w:rsidR="008F41F8" w:rsidRPr="008F41F8" w:rsidRDefault="008F41F8" w:rsidP="008F41F8">
      <w:pPr>
        <w:numPr>
          <w:ilvl w:val="0"/>
          <w:numId w:val="9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r w:rsidRPr="008F41F8">
        <w:rPr>
          <w:rFonts w:ascii="Times New Roman" w:hAnsi="Times New Roman"/>
          <w:bCs/>
          <w:sz w:val="24"/>
          <w:szCs w:val="24"/>
        </w:rPr>
        <w:t>МФУ;</w:t>
      </w:r>
    </w:p>
    <w:p w:rsidR="008F41F8" w:rsidRPr="008F41F8" w:rsidRDefault="008F41F8" w:rsidP="008F41F8">
      <w:pPr>
        <w:numPr>
          <w:ilvl w:val="0"/>
          <w:numId w:val="9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r w:rsidRPr="008F41F8">
        <w:rPr>
          <w:rFonts w:ascii="Times New Roman" w:hAnsi="Times New Roman"/>
          <w:bCs/>
          <w:sz w:val="24"/>
          <w:szCs w:val="24"/>
        </w:rPr>
        <w:t>локальная сеть;</w:t>
      </w:r>
    </w:p>
    <w:p w:rsidR="008F41F8" w:rsidRPr="008F41F8" w:rsidRDefault="008F41F8" w:rsidP="008F41F8">
      <w:pPr>
        <w:numPr>
          <w:ilvl w:val="0"/>
          <w:numId w:val="9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r w:rsidRPr="008F41F8">
        <w:rPr>
          <w:rFonts w:ascii="Times New Roman" w:hAnsi="Times New Roman"/>
          <w:bCs/>
          <w:sz w:val="24"/>
          <w:szCs w:val="24"/>
        </w:rPr>
        <w:t>подключение к сети Интернет.</w:t>
      </w:r>
    </w:p>
    <w:p w:rsidR="008F41F8" w:rsidRPr="008F41F8" w:rsidRDefault="008F41F8" w:rsidP="008F41F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8F41F8">
        <w:rPr>
          <w:rFonts w:ascii="Times New Roman" w:hAnsi="Times New Roman"/>
          <w:bCs/>
          <w:sz w:val="24"/>
          <w:szCs w:val="24"/>
        </w:rPr>
        <w:t>Программное обеспечение:</w:t>
      </w:r>
    </w:p>
    <w:p w:rsidR="008F41F8" w:rsidRPr="008F41F8" w:rsidRDefault="008F41F8" w:rsidP="008F41F8">
      <w:pPr>
        <w:numPr>
          <w:ilvl w:val="0"/>
          <w:numId w:val="9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F41F8">
        <w:rPr>
          <w:rFonts w:ascii="Times New Roman" w:hAnsi="Times New Roman"/>
          <w:bCs/>
          <w:sz w:val="24"/>
          <w:szCs w:val="24"/>
        </w:rPr>
        <w:t>система тестирования;</w:t>
      </w:r>
    </w:p>
    <w:p w:rsidR="008F41F8" w:rsidRPr="008F41F8" w:rsidRDefault="008F41F8" w:rsidP="008F41F8">
      <w:pPr>
        <w:numPr>
          <w:ilvl w:val="0"/>
          <w:numId w:val="9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F41F8">
        <w:rPr>
          <w:rFonts w:ascii="Times New Roman" w:hAnsi="Times New Roman"/>
          <w:bCs/>
          <w:sz w:val="24"/>
          <w:szCs w:val="24"/>
        </w:rPr>
        <w:t>Консультант Плюс;</w:t>
      </w:r>
    </w:p>
    <w:p w:rsidR="008F41F8" w:rsidRPr="008F41F8" w:rsidRDefault="008F41F8" w:rsidP="008F41F8">
      <w:pPr>
        <w:numPr>
          <w:ilvl w:val="0"/>
          <w:numId w:val="9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r w:rsidRPr="008F41F8">
        <w:rPr>
          <w:rFonts w:ascii="Times New Roman" w:hAnsi="Times New Roman"/>
          <w:bCs/>
          <w:sz w:val="24"/>
          <w:szCs w:val="24"/>
        </w:rPr>
        <w:t xml:space="preserve">учебные интерактивные мини-тренажеры, интернет-ресурс </w:t>
      </w:r>
      <w:proofErr w:type="spellStart"/>
      <w:r w:rsidRPr="008F41F8">
        <w:rPr>
          <w:rFonts w:ascii="Times New Roman" w:hAnsi="Times New Roman"/>
          <w:bCs/>
          <w:sz w:val="24"/>
          <w:szCs w:val="24"/>
          <w:lang w:val="en-US"/>
        </w:rPr>
        <w:t>LearningApps</w:t>
      </w:r>
      <w:proofErr w:type="spellEnd"/>
      <w:r w:rsidRPr="008F41F8">
        <w:rPr>
          <w:rFonts w:ascii="Times New Roman" w:hAnsi="Times New Roman"/>
          <w:bCs/>
          <w:sz w:val="24"/>
          <w:szCs w:val="24"/>
        </w:rPr>
        <w:t>.</w:t>
      </w:r>
      <w:r w:rsidRPr="008F41F8">
        <w:rPr>
          <w:rFonts w:ascii="Times New Roman" w:hAnsi="Times New Roman"/>
          <w:bCs/>
          <w:sz w:val="24"/>
          <w:szCs w:val="24"/>
          <w:lang w:val="en-US"/>
        </w:rPr>
        <w:t>org</w:t>
      </w:r>
      <w:r w:rsidRPr="008F41F8">
        <w:rPr>
          <w:rFonts w:ascii="Times New Roman" w:hAnsi="Times New Roman"/>
          <w:bCs/>
          <w:sz w:val="24"/>
          <w:szCs w:val="24"/>
        </w:rPr>
        <w:t>.</w:t>
      </w:r>
    </w:p>
    <w:p w:rsidR="008F41F8" w:rsidRPr="008F41F8" w:rsidRDefault="008F41F8" w:rsidP="008F41F8">
      <w:pPr>
        <w:numPr>
          <w:ilvl w:val="0"/>
          <w:numId w:val="9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r w:rsidRPr="008F41F8">
        <w:rPr>
          <w:rFonts w:ascii="Times New Roman" w:hAnsi="Times New Roman"/>
          <w:bCs/>
          <w:sz w:val="24"/>
          <w:szCs w:val="24"/>
        </w:rPr>
        <w:t>тренажеры-имитаторы, автоматизированные обучающие системы нефтегазового направления.</w:t>
      </w:r>
    </w:p>
    <w:p w:rsidR="008F41F8" w:rsidRPr="008F41F8" w:rsidRDefault="008F41F8" w:rsidP="008F41F8">
      <w:pPr>
        <w:pStyle w:val="12"/>
        <w:tabs>
          <w:tab w:val="left" w:pos="567"/>
        </w:tabs>
        <w:spacing w:after="0" w:line="360" w:lineRule="auto"/>
        <w:ind w:left="284"/>
        <w:jc w:val="both"/>
        <w:rPr>
          <w:rFonts w:ascii="Times New Roman" w:hAnsi="Times New Roman" w:cs="Times New Roman"/>
          <w:sz w:val="24"/>
          <w:szCs w:val="24"/>
        </w:rPr>
      </w:pPr>
    </w:p>
    <w:p w:rsidR="008F41F8" w:rsidRDefault="008F41F8" w:rsidP="008F4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p>
    <w:p w:rsidR="008F41F8" w:rsidRDefault="008F41F8" w:rsidP="008F4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p>
    <w:p w:rsidR="008F41F8" w:rsidRPr="008F41F8" w:rsidRDefault="008F41F8" w:rsidP="008F4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sidRPr="008F41F8">
        <w:rPr>
          <w:rFonts w:ascii="Times New Roman" w:hAnsi="Times New Roman"/>
          <w:b/>
          <w:bCs/>
          <w:sz w:val="28"/>
          <w:szCs w:val="28"/>
        </w:rPr>
        <w:lastRenderedPageBreak/>
        <w:t xml:space="preserve">Перечень рекомендуемых учебных изданий, Интернет-ресурсов, </w:t>
      </w:r>
    </w:p>
    <w:p w:rsidR="008F41F8" w:rsidRPr="008F41F8" w:rsidRDefault="008F41F8" w:rsidP="008F4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sidRPr="008F41F8">
        <w:rPr>
          <w:rFonts w:ascii="Times New Roman" w:hAnsi="Times New Roman"/>
          <w:b/>
          <w:bCs/>
          <w:sz w:val="28"/>
          <w:szCs w:val="28"/>
        </w:rPr>
        <w:t>дополнительной литературы</w:t>
      </w:r>
    </w:p>
    <w:p w:rsidR="008F41F8" w:rsidRPr="008F41F8" w:rsidRDefault="008F41F8" w:rsidP="008F4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p w:rsidR="00A81A1C" w:rsidRPr="00A81A1C" w:rsidRDefault="00A81A1C" w:rsidP="00A81A1C">
      <w:pPr>
        <w:ind w:firstLine="567"/>
        <w:jc w:val="both"/>
        <w:rPr>
          <w:rFonts w:ascii="Times New Roman" w:hAnsi="Times New Roman" w:cs="Times New Roman"/>
          <w:sz w:val="24"/>
          <w:szCs w:val="24"/>
          <w:u w:val="single"/>
        </w:rPr>
      </w:pPr>
      <w:r w:rsidRPr="00A81A1C">
        <w:rPr>
          <w:rFonts w:ascii="Times New Roman" w:hAnsi="Times New Roman" w:cs="Times New Roman"/>
          <w:sz w:val="24"/>
          <w:szCs w:val="24"/>
          <w:u w:val="single"/>
        </w:rPr>
        <w:t>Основная литература:</w:t>
      </w:r>
    </w:p>
    <w:p w:rsidR="00A81A1C" w:rsidRPr="00A81A1C" w:rsidRDefault="00A81A1C" w:rsidP="00A81A1C">
      <w:pPr>
        <w:pStyle w:val="af"/>
        <w:numPr>
          <w:ilvl w:val="0"/>
          <w:numId w:val="102"/>
        </w:numPr>
        <w:spacing w:line="276" w:lineRule="auto"/>
        <w:jc w:val="both"/>
        <w:rPr>
          <w:rFonts w:ascii="Times New Roman" w:hAnsi="Times New Roman" w:cs="Times New Roman"/>
          <w:sz w:val="24"/>
          <w:szCs w:val="24"/>
        </w:rPr>
      </w:pPr>
      <w:proofErr w:type="spellStart"/>
      <w:r w:rsidRPr="00A81A1C">
        <w:rPr>
          <w:rFonts w:ascii="Times New Roman" w:hAnsi="Times New Roman" w:cs="Times New Roman"/>
          <w:bCs/>
          <w:sz w:val="24"/>
          <w:szCs w:val="24"/>
          <w:shd w:val="clear" w:color="auto" w:fill="FFFFFF"/>
        </w:rPr>
        <w:t>Ляхович</w:t>
      </w:r>
      <w:proofErr w:type="spellEnd"/>
      <w:r w:rsidRPr="00A81A1C">
        <w:rPr>
          <w:rFonts w:ascii="Times New Roman" w:hAnsi="Times New Roman" w:cs="Times New Roman"/>
          <w:bCs/>
          <w:sz w:val="24"/>
          <w:szCs w:val="24"/>
          <w:shd w:val="clear" w:color="auto" w:fill="FFFFFF"/>
        </w:rPr>
        <w:t xml:space="preserve"> В. Ф. Основы информатики</w:t>
      </w:r>
      <w:r w:rsidRPr="00A81A1C">
        <w:rPr>
          <w:rFonts w:ascii="Times New Roman" w:hAnsi="Times New Roman" w:cs="Times New Roman"/>
          <w:sz w:val="24"/>
          <w:szCs w:val="24"/>
          <w:shd w:val="clear" w:color="auto" w:fill="FFFFFF"/>
        </w:rPr>
        <w:t> [Электронный ресурс]</w:t>
      </w:r>
      <w:proofErr w:type="gramStart"/>
      <w:r w:rsidRPr="00A81A1C">
        <w:rPr>
          <w:rFonts w:ascii="Times New Roman" w:hAnsi="Times New Roman" w:cs="Times New Roman"/>
          <w:sz w:val="24"/>
          <w:szCs w:val="24"/>
          <w:shd w:val="clear" w:color="auto" w:fill="FFFFFF"/>
        </w:rPr>
        <w:t xml:space="preserve"> :</w:t>
      </w:r>
      <w:proofErr w:type="gramEnd"/>
      <w:r w:rsidRPr="00A81A1C">
        <w:rPr>
          <w:rFonts w:ascii="Times New Roman" w:hAnsi="Times New Roman" w:cs="Times New Roman"/>
          <w:sz w:val="24"/>
          <w:szCs w:val="24"/>
          <w:shd w:val="clear" w:color="auto" w:fill="FFFFFF"/>
        </w:rPr>
        <w:t xml:space="preserve"> учебник / В. Ф. </w:t>
      </w:r>
      <w:proofErr w:type="spellStart"/>
      <w:r w:rsidRPr="00A81A1C">
        <w:rPr>
          <w:rFonts w:ascii="Times New Roman" w:hAnsi="Times New Roman" w:cs="Times New Roman"/>
          <w:sz w:val="24"/>
          <w:szCs w:val="24"/>
          <w:shd w:val="clear" w:color="auto" w:fill="FFFFFF"/>
        </w:rPr>
        <w:t>Ляхович</w:t>
      </w:r>
      <w:proofErr w:type="spellEnd"/>
      <w:r w:rsidRPr="00A81A1C">
        <w:rPr>
          <w:rFonts w:ascii="Times New Roman" w:hAnsi="Times New Roman" w:cs="Times New Roman"/>
          <w:sz w:val="24"/>
          <w:szCs w:val="24"/>
          <w:shd w:val="clear" w:color="auto" w:fill="FFFFFF"/>
        </w:rPr>
        <w:t xml:space="preserve">, В. А. Молодцов, Н. Б. Рыжикова.  – М.  </w:t>
      </w:r>
      <w:proofErr w:type="spellStart"/>
      <w:r w:rsidRPr="00A81A1C">
        <w:rPr>
          <w:rFonts w:ascii="Times New Roman" w:hAnsi="Times New Roman" w:cs="Times New Roman"/>
          <w:sz w:val="24"/>
          <w:szCs w:val="24"/>
          <w:shd w:val="clear" w:color="auto" w:fill="FFFFFF"/>
        </w:rPr>
        <w:t>КноРус</w:t>
      </w:r>
      <w:proofErr w:type="spellEnd"/>
      <w:r w:rsidRPr="00A81A1C">
        <w:rPr>
          <w:rFonts w:ascii="Times New Roman" w:hAnsi="Times New Roman" w:cs="Times New Roman"/>
          <w:sz w:val="24"/>
          <w:szCs w:val="24"/>
          <w:shd w:val="clear" w:color="auto" w:fill="FFFFFF"/>
        </w:rPr>
        <w:t>, 20</w:t>
      </w:r>
      <w:r w:rsidR="00FF3EEC">
        <w:rPr>
          <w:rFonts w:ascii="Times New Roman" w:hAnsi="Times New Roman" w:cs="Times New Roman"/>
          <w:sz w:val="24"/>
          <w:szCs w:val="24"/>
          <w:shd w:val="clear" w:color="auto" w:fill="FFFFFF"/>
        </w:rPr>
        <w:t>2</w:t>
      </w:r>
      <w:r w:rsidR="00B07BD1">
        <w:rPr>
          <w:rFonts w:ascii="Times New Roman" w:hAnsi="Times New Roman" w:cs="Times New Roman"/>
          <w:sz w:val="24"/>
          <w:szCs w:val="24"/>
          <w:shd w:val="clear" w:color="auto" w:fill="FFFFFF"/>
        </w:rPr>
        <w:t>1</w:t>
      </w:r>
      <w:r w:rsidRPr="00A81A1C">
        <w:rPr>
          <w:rFonts w:ascii="Times New Roman" w:hAnsi="Times New Roman" w:cs="Times New Roman"/>
          <w:sz w:val="24"/>
          <w:szCs w:val="24"/>
          <w:shd w:val="clear" w:color="auto" w:fill="FFFFFF"/>
        </w:rPr>
        <w:t>. – 347 </w:t>
      </w:r>
      <w:proofErr w:type="gramStart"/>
      <w:r w:rsidRPr="00A81A1C">
        <w:rPr>
          <w:rFonts w:ascii="Times New Roman" w:hAnsi="Times New Roman" w:cs="Times New Roman"/>
          <w:sz w:val="24"/>
          <w:szCs w:val="24"/>
          <w:shd w:val="clear" w:color="auto" w:fill="FFFFFF"/>
        </w:rPr>
        <w:t>с</w:t>
      </w:r>
      <w:proofErr w:type="gramEnd"/>
      <w:r w:rsidRPr="00A81A1C">
        <w:rPr>
          <w:rFonts w:ascii="Times New Roman" w:hAnsi="Times New Roman" w:cs="Times New Roman"/>
          <w:sz w:val="24"/>
          <w:szCs w:val="24"/>
          <w:shd w:val="clear" w:color="auto" w:fill="FFFFFF"/>
        </w:rPr>
        <w:t>. – (Среднее профессиональное образование). –  Режим доступа</w:t>
      </w:r>
      <w:proofErr w:type="gramStart"/>
      <w:r w:rsidRPr="00A81A1C">
        <w:rPr>
          <w:rFonts w:ascii="Times New Roman" w:hAnsi="Times New Roman" w:cs="Times New Roman"/>
          <w:sz w:val="24"/>
          <w:szCs w:val="24"/>
          <w:shd w:val="clear" w:color="auto" w:fill="FFFFFF"/>
        </w:rPr>
        <w:t xml:space="preserve"> :</w:t>
      </w:r>
      <w:proofErr w:type="gramEnd"/>
      <w:r w:rsidRPr="00A81A1C">
        <w:rPr>
          <w:rFonts w:ascii="Times New Roman" w:hAnsi="Times New Roman" w:cs="Times New Roman"/>
          <w:sz w:val="24"/>
          <w:szCs w:val="24"/>
          <w:shd w:val="clear" w:color="auto" w:fill="FFFFFF"/>
        </w:rPr>
        <w:t xml:space="preserve"> https://www.book.ru/book/927691</w:t>
      </w:r>
    </w:p>
    <w:p w:rsidR="00A81A1C" w:rsidRPr="00A81A1C" w:rsidRDefault="00A81A1C" w:rsidP="00A81A1C">
      <w:pPr>
        <w:pStyle w:val="af"/>
        <w:numPr>
          <w:ilvl w:val="0"/>
          <w:numId w:val="102"/>
        </w:numPr>
        <w:spacing w:line="276" w:lineRule="auto"/>
        <w:jc w:val="both"/>
        <w:rPr>
          <w:rFonts w:ascii="Times New Roman" w:hAnsi="Times New Roman" w:cs="Times New Roman"/>
          <w:sz w:val="24"/>
          <w:szCs w:val="24"/>
        </w:rPr>
      </w:pPr>
      <w:proofErr w:type="spellStart"/>
      <w:r w:rsidRPr="00A81A1C">
        <w:rPr>
          <w:rFonts w:ascii="Times New Roman" w:hAnsi="Times New Roman" w:cs="Times New Roman"/>
          <w:sz w:val="24"/>
          <w:szCs w:val="24"/>
          <w:shd w:val="clear" w:color="auto" w:fill="FFFFFF"/>
        </w:rPr>
        <w:t>Угринович</w:t>
      </w:r>
      <w:proofErr w:type="spellEnd"/>
      <w:r w:rsidRPr="00A81A1C">
        <w:rPr>
          <w:rFonts w:ascii="Times New Roman" w:hAnsi="Times New Roman" w:cs="Times New Roman"/>
          <w:bCs/>
          <w:sz w:val="24"/>
          <w:szCs w:val="24"/>
          <w:shd w:val="clear" w:color="auto" w:fill="FFFFFF"/>
        </w:rPr>
        <w:t xml:space="preserve">  Н. Д. Информатика </w:t>
      </w:r>
      <w:r w:rsidRPr="00A81A1C">
        <w:rPr>
          <w:rFonts w:ascii="Times New Roman" w:hAnsi="Times New Roman" w:cs="Times New Roman"/>
          <w:sz w:val="24"/>
          <w:szCs w:val="24"/>
          <w:shd w:val="clear" w:color="auto" w:fill="FFFFFF"/>
        </w:rPr>
        <w:t>[Электронный ресурс]</w:t>
      </w:r>
      <w:proofErr w:type="gramStart"/>
      <w:r w:rsidRPr="00A81A1C">
        <w:rPr>
          <w:rFonts w:ascii="Times New Roman" w:hAnsi="Times New Roman" w:cs="Times New Roman"/>
          <w:sz w:val="24"/>
          <w:szCs w:val="24"/>
          <w:shd w:val="clear" w:color="auto" w:fill="FFFFFF"/>
        </w:rPr>
        <w:t> :</w:t>
      </w:r>
      <w:proofErr w:type="gramEnd"/>
      <w:r w:rsidRPr="00A81A1C">
        <w:rPr>
          <w:rFonts w:ascii="Times New Roman" w:hAnsi="Times New Roman" w:cs="Times New Roman"/>
          <w:sz w:val="24"/>
          <w:szCs w:val="24"/>
          <w:shd w:val="clear" w:color="auto" w:fill="FFFFFF"/>
        </w:rPr>
        <w:t xml:space="preserve"> учебник / Н. Д. </w:t>
      </w:r>
      <w:proofErr w:type="spellStart"/>
      <w:r w:rsidRPr="00A81A1C">
        <w:rPr>
          <w:rFonts w:ascii="Times New Roman" w:hAnsi="Times New Roman" w:cs="Times New Roman"/>
          <w:sz w:val="24"/>
          <w:szCs w:val="24"/>
          <w:shd w:val="clear" w:color="auto" w:fill="FFFFFF"/>
        </w:rPr>
        <w:t>Угринович</w:t>
      </w:r>
      <w:proofErr w:type="spellEnd"/>
      <w:r w:rsidRPr="00A81A1C">
        <w:rPr>
          <w:rFonts w:ascii="Times New Roman" w:hAnsi="Times New Roman" w:cs="Times New Roman"/>
          <w:sz w:val="24"/>
          <w:szCs w:val="24"/>
          <w:shd w:val="clear" w:color="auto" w:fill="FFFFFF"/>
        </w:rPr>
        <w:t xml:space="preserve">. – М.: </w:t>
      </w:r>
      <w:proofErr w:type="spellStart"/>
      <w:r w:rsidRPr="00A81A1C">
        <w:rPr>
          <w:rFonts w:ascii="Times New Roman" w:hAnsi="Times New Roman" w:cs="Times New Roman"/>
          <w:sz w:val="24"/>
          <w:szCs w:val="24"/>
          <w:shd w:val="clear" w:color="auto" w:fill="FFFFFF"/>
        </w:rPr>
        <w:t>КноРус</w:t>
      </w:r>
      <w:proofErr w:type="spellEnd"/>
      <w:r w:rsidRPr="00A81A1C">
        <w:rPr>
          <w:rFonts w:ascii="Times New Roman" w:hAnsi="Times New Roman" w:cs="Times New Roman"/>
          <w:sz w:val="24"/>
          <w:szCs w:val="24"/>
          <w:shd w:val="clear" w:color="auto" w:fill="FFFFFF"/>
        </w:rPr>
        <w:t>, 20</w:t>
      </w:r>
      <w:r w:rsidR="00FF3EEC">
        <w:rPr>
          <w:rFonts w:ascii="Times New Roman" w:hAnsi="Times New Roman" w:cs="Times New Roman"/>
          <w:sz w:val="24"/>
          <w:szCs w:val="24"/>
          <w:shd w:val="clear" w:color="auto" w:fill="FFFFFF"/>
        </w:rPr>
        <w:t>2</w:t>
      </w:r>
      <w:r w:rsidR="00B07BD1">
        <w:rPr>
          <w:rFonts w:ascii="Times New Roman" w:hAnsi="Times New Roman" w:cs="Times New Roman"/>
          <w:sz w:val="24"/>
          <w:szCs w:val="24"/>
          <w:shd w:val="clear" w:color="auto" w:fill="FFFFFF"/>
        </w:rPr>
        <w:t>1</w:t>
      </w:r>
      <w:r w:rsidRPr="00A81A1C">
        <w:rPr>
          <w:rFonts w:ascii="Times New Roman" w:hAnsi="Times New Roman" w:cs="Times New Roman"/>
          <w:sz w:val="24"/>
          <w:szCs w:val="24"/>
          <w:shd w:val="clear" w:color="auto" w:fill="FFFFFF"/>
        </w:rPr>
        <w:t>. –  377 </w:t>
      </w:r>
      <w:proofErr w:type="gramStart"/>
      <w:r w:rsidRPr="00A81A1C">
        <w:rPr>
          <w:rFonts w:ascii="Times New Roman" w:hAnsi="Times New Roman" w:cs="Times New Roman"/>
          <w:sz w:val="24"/>
          <w:szCs w:val="24"/>
          <w:shd w:val="clear" w:color="auto" w:fill="FFFFFF"/>
        </w:rPr>
        <w:t>с</w:t>
      </w:r>
      <w:proofErr w:type="gramEnd"/>
      <w:r w:rsidRPr="00A81A1C">
        <w:rPr>
          <w:rFonts w:ascii="Times New Roman" w:hAnsi="Times New Roman" w:cs="Times New Roman"/>
          <w:sz w:val="24"/>
          <w:szCs w:val="24"/>
          <w:shd w:val="clear" w:color="auto" w:fill="FFFFFF"/>
        </w:rPr>
        <w:t>. – (Среднее профессиональное образование). – Режим доступа</w:t>
      </w:r>
      <w:proofErr w:type="gramStart"/>
      <w:r w:rsidRPr="00A81A1C">
        <w:rPr>
          <w:rFonts w:ascii="Times New Roman" w:hAnsi="Times New Roman" w:cs="Times New Roman"/>
          <w:sz w:val="24"/>
          <w:szCs w:val="24"/>
          <w:shd w:val="clear" w:color="auto" w:fill="FFFFFF"/>
        </w:rPr>
        <w:t xml:space="preserve"> :</w:t>
      </w:r>
      <w:proofErr w:type="gramEnd"/>
      <w:r w:rsidRPr="00A81A1C">
        <w:rPr>
          <w:rFonts w:ascii="Times New Roman" w:hAnsi="Times New Roman" w:cs="Times New Roman"/>
          <w:sz w:val="24"/>
          <w:szCs w:val="24"/>
          <w:shd w:val="clear" w:color="auto" w:fill="FFFFFF"/>
        </w:rPr>
        <w:t xml:space="preserve"> https://www.book.ru/book/924189</w:t>
      </w:r>
    </w:p>
    <w:p w:rsidR="00A81A1C" w:rsidRPr="00A81A1C" w:rsidRDefault="00A81A1C" w:rsidP="00A81A1C">
      <w:pPr>
        <w:numPr>
          <w:ilvl w:val="0"/>
          <w:numId w:val="102"/>
        </w:numPr>
        <w:spacing w:after="0"/>
        <w:jc w:val="both"/>
        <w:rPr>
          <w:rFonts w:ascii="Times New Roman" w:hAnsi="Times New Roman" w:cs="Times New Roman"/>
          <w:sz w:val="24"/>
          <w:szCs w:val="24"/>
        </w:rPr>
      </w:pPr>
      <w:proofErr w:type="spellStart"/>
      <w:r w:rsidRPr="00A81A1C">
        <w:rPr>
          <w:rFonts w:ascii="Times New Roman" w:hAnsi="Times New Roman" w:cs="Times New Roman"/>
          <w:sz w:val="24"/>
          <w:szCs w:val="24"/>
          <w:shd w:val="clear" w:color="auto" w:fill="FFFFFF"/>
        </w:rPr>
        <w:t>Угринович</w:t>
      </w:r>
      <w:proofErr w:type="spellEnd"/>
      <w:r w:rsidRPr="00A81A1C">
        <w:rPr>
          <w:rFonts w:ascii="Times New Roman" w:hAnsi="Times New Roman" w:cs="Times New Roman"/>
          <w:sz w:val="24"/>
          <w:szCs w:val="24"/>
          <w:shd w:val="clear" w:color="auto" w:fill="FFFFFF"/>
        </w:rPr>
        <w:t xml:space="preserve"> Н. Д. </w:t>
      </w:r>
      <w:r w:rsidRPr="00A81A1C">
        <w:rPr>
          <w:rFonts w:ascii="Times New Roman" w:hAnsi="Times New Roman" w:cs="Times New Roman"/>
          <w:bCs/>
          <w:sz w:val="24"/>
          <w:szCs w:val="24"/>
          <w:shd w:val="clear" w:color="auto" w:fill="FFFFFF"/>
        </w:rPr>
        <w:t xml:space="preserve">Информатика. Практикум </w:t>
      </w:r>
      <w:r w:rsidRPr="00A81A1C">
        <w:rPr>
          <w:rFonts w:ascii="Times New Roman" w:hAnsi="Times New Roman" w:cs="Times New Roman"/>
          <w:sz w:val="24"/>
          <w:szCs w:val="24"/>
          <w:shd w:val="clear" w:color="auto" w:fill="FFFFFF"/>
        </w:rPr>
        <w:t>[Электронный ресурс]</w:t>
      </w:r>
      <w:proofErr w:type="gramStart"/>
      <w:r w:rsidRPr="00A81A1C">
        <w:rPr>
          <w:rFonts w:ascii="Times New Roman" w:hAnsi="Times New Roman" w:cs="Times New Roman"/>
          <w:sz w:val="24"/>
          <w:szCs w:val="24"/>
          <w:shd w:val="clear" w:color="auto" w:fill="FFFFFF"/>
        </w:rPr>
        <w:t> :</w:t>
      </w:r>
      <w:proofErr w:type="gramEnd"/>
      <w:r w:rsidRPr="00A81A1C">
        <w:rPr>
          <w:rFonts w:ascii="Times New Roman" w:hAnsi="Times New Roman" w:cs="Times New Roman"/>
          <w:sz w:val="24"/>
          <w:szCs w:val="24"/>
          <w:shd w:val="clear" w:color="auto" w:fill="FFFFFF"/>
        </w:rPr>
        <w:t xml:space="preserve"> практикум / Н.Д. </w:t>
      </w:r>
      <w:proofErr w:type="spellStart"/>
      <w:r w:rsidRPr="00A81A1C">
        <w:rPr>
          <w:rFonts w:ascii="Times New Roman" w:hAnsi="Times New Roman" w:cs="Times New Roman"/>
          <w:sz w:val="24"/>
          <w:szCs w:val="24"/>
          <w:shd w:val="clear" w:color="auto" w:fill="FFFFFF"/>
        </w:rPr>
        <w:t>Угринович</w:t>
      </w:r>
      <w:proofErr w:type="spellEnd"/>
      <w:r w:rsidRPr="00A81A1C">
        <w:rPr>
          <w:rFonts w:ascii="Times New Roman" w:hAnsi="Times New Roman" w:cs="Times New Roman"/>
          <w:sz w:val="24"/>
          <w:szCs w:val="24"/>
          <w:shd w:val="clear" w:color="auto" w:fill="FFFFFF"/>
        </w:rPr>
        <w:t xml:space="preserve">. – М.: </w:t>
      </w:r>
      <w:proofErr w:type="spellStart"/>
      <w:r w:rsidRPr="00A81A1C">
        <w:rPr>
          <w:rFonts w:ascii="Times New Roman" w:hAnsi="Times New Roman" w:cs="Times New Roman"/>
          <w:sz w:val="24"/>
          <w:szCs w:val="24"/>
          <w:shd w:val="clear" w:color="auto" w:fill="FFFFFF"/>
        </w:rPr>
        <w:t>КноРус</w:t>
      </w:r>
      <w:proofErr w:type="spellEnd"/>
      <w:r w:rsidRPr="00A81A1C">
        <w:rPr>
          <w:rFonts w:ascii="Times New Roman" w:hAnsi="Times New Roman" w:cs="Times New Roman"/>
          <w:sz w:val="24"/>
          <w:szCs w:val="24"/>
          <w:shd w:val="clear" w:color="auto" w:fill="FFFFFF"/>
        </w:rPr>
        <w:t>, 20</w:t>
      </w:r>
      <w:r w:rsidR="00FF3EEC">
        <w:rPr>
          <w:rFonts w:ascii="Times New Roman" w:hAnsi="Times New Roman" w:cs="Times New Roman"/>
          <w:sz w:val="24"/>
          <w:szCs w:val="24"/>
          <w:shd w:val="clear" w:color="auto" w:fill="FFFFFF"/>
        </w:rPr>
        <w:t>2</w:t>
      </w:r>
      <w:r w:rsidR="00B07BD1">
        <w:rPr>
          <w:rFonts w:ascii="Times New Roman" w:hAnsi="Times New Roman" w:cs="Times New Roman"/>
          <w:sz w:val="24"/>
          <w:szCs w:val="24"/>
          <w:shd w:val="clear" w:color="auto" w:fill="FFFFFF"/>
        </w:rPr>
        <w:t>1</w:t>
      </w:r>
      <w:r w:rsidRPr="00A81A1C">
        <w:rPr>
          <w:rFonts w:ascii="Times New Roman" w:hAnsi="Times New Roman" w:cs="Times New Roman"/>
          <w:sz w:val="24"/>
          <w:szCs w:val="24"/>
          <w:shd w:val="clear" w:color="auto" w:fill="FFFFFF"/>
        </w:rPr>
        <w:t>. – 264 </w:t>
      </w:r>
      <w:proofErr w:type="gramStart"/>
      <w:r w:rsidRPr="00A81A1C">
        <w:rPr>
          <w:rFonts w:ascii="Times New Roman" w:hAnsi="Times New Roman" w:cs="Times New Roman"/>
          <w:sz w:val="24"/>
          <w:szCs w:val="24"/>
          <w:shd w:val="clear" w:color="auto" w:fill="FFFFFF"/>
        </w:rPr>
        <w:t>с</w:t>
      </w:r>
      <w:proofErr w:type="gramEnd"/>
      <w:r w:rsidRPr="00A81A1C">
        <w:rPr>
          <w:rFonts w:ascii="Times New Roman" w:hAnsi="Times New Roman" w:cs="Times New Roman"/>
          <w:sz w:val="24"/>
          <w:szCs w:val="24"/>
          <w:shd w:val="clear" w:color="auto" w:fill="FFFFFF"/>
        </w:rPr>
        <w:t>. – (Среднее профессиональное образование). –  Режим доступа</w:t>
      </w:r>
      <w:proofErr w:type="gramStart"/>
      <w:r w:rsidRPr="00A81A1C">
        <w:rPr>
          <w:rFonts w:ascii="Times New Roman" w:hAnsi="Times New Roman" w:cs="Times New Roman"/>
          <w:sz w:val="24"/>
          <w:szCs w:val="24"/>
          <w:shd w:val="clear" w:color="auto" w:fill="FFFFFF"/>
        </w:rPr>
        <w:t xml:space="preserve"> :</w:t>
      </w:r>
      <w:proofErr w:type="gramEnd"/>
      <w:r w:rsidRPr="00A81A1C">
        <w:rPr>
          <w:rFonts w:ascii="Times New Roman" w:hAnsi="Times New Roman" w:cs="Times New Roman"/>
          <w:sz w:val="24"/>
          <w:szCs w:val="24"/>
          <w:shd w:val="clear" w:color="auto" w:fill="FFFFFF"/>
        </w:rPr>
        <w:t xml:space="preserve"> https://www.book.ru/book/924220</w:t>
      </w:r>
    </w:p>
    <w:p w:rsidR="00A81A1C" w:rsidRPr="00A81A1C" w:rsidRDefault="00A81A1C" w:rsidP="00A81A1C">
      <w:pPr>
        <w:jc w:val="both"/>
        <w:rPr>
          <w:rFonts w:ascii="Times New Roman" w:hAnsi="Times New Roman" w:cs="Times New Roman"/>
          <w:sz w:val="24"/>
          <w:szCs w:val="24"/>
        </w:rPr>
      </w:pPr>
    </w:p>
    <w:p w:rsidR="00A81A1C" w:rsidRPr="00A81A1C" w:rsidRDefault="00A81A1C" w:rsidP="00A81A1C">
      <w:pPr>
        <w:ind w:firstLine="567"/>
        <w:jc w:val="both"/>
        <w:rPr>
          <w:rFonts w:ascii="Times New Roman" w:hAnsi="Times New Roman" w:cs="Times New Roman"/>
          <w:sz w:val="24"/>
          <w:szCs w:val="24"/>
          <w:u w:val="single"/>
        </w:rPr>
      </w:pPr>
      <w:r w:rsidRPr="00A81A1C">
        <w:rPr>
          <w:rFonts w:ascii="Times New Roman" w:hAnsi="Times New Roman" w:cs="Times New Roman"/>
          <w:sz w:val="24"/>
          <w:szCs w:val="24"/>
          <w:u w:val="single"/>
        </w:rPr>
        <w:t>Дополнительная литература:</w:t>
      </w:r>
    </w:p>
    <w:p w:rsidR="00A81A1C" w:rsidRPr="00A81A1C" w:rsidRDefault="00A81A1C" w:rsidP="00A81A1C">
      <w:pPr>
        <w:pStyle w:val="af"/>
        <w:numPr>
          <w:ilvl w:val="0"/>
          <w:numId w:val="103"/>
        </w:numPr>
        <w:spacing w:line="276" w:lineRule="auto"/>
        <w:jc w:val="both"/>
        <w:rPr>
          <w:rFonts w:ascii="Times New Roman" w:hAnsi="Times New Roman" w:cs="Times New Roman"/>
          <w:sz w:val="24"/>
          <w:szCs w:val="24"/>
        </w:rPr>
      </w:pPr>
      <w:r w:rsidRPr="00A81A1C">
        <w:rPr>
          <w:rFonts w:ascii="Times New Roman" w:hAnsi="Times New Roman" w:cs="Times New Roman"/>
          <w:sz w:val="24"/>
          <w:szCs w:val="24"/>
        </w:rPr>
        <w:t>Михеева Е. В. Информатика [Электронный ресурс]</w:t>
      </w:r>
      <w:proofErr w:type="gramStart"/>
      <w:r w:rsidRPr="00A81A1C">
        <w:rPr>
          <w:rFonts w:ascii="Times New Roman" w:hAnsi="Times New Roman" w:cs="Times New Roman"/>
          <w:sz w:val="24"/>
          <w:szCs w:val="24"/>
        </w:rPr>
        <w:t xml:space="preserve"> :</w:t>
      </w:r>
      <w:proofErr w:type="gramEnd"/>
      <w:r w:rsidRPr="00A81A1C">
        <w:rPr>
          <w:rFonts w:ascii="Times New Roman" w:hAnsi="Times New Roman" w:cs="Times New Roman"/>
          <w:sz w:val="24"/>
          <w:szCs w:val="24"/>
        </w:rPr>
        <w:t xml:space="preserve"> учебник / Е. В. Михеева, О. И. Титова. – М.</w:t>
      </w:r>
      <w:proofErr w:type="gramStart"/>
      <w:r w:rsidRPr="00A81A1C">
        <w:rPr>
          <w:rFonts w:ascii="Times New Roman" w:hAnsi="Times New Roman" w:cs="Times New Roman"/>
          <w:sz w:val="24"/>
          <w:szCs w:val="24"/>
        </w:rPr>
        <w:t xml:space="preserve"> :</w:t>
      </w:r>
      <w:proofErr w:type="gramEnd"/>
      <w:r w:rsidRPr="00A81A1C">
        <w:rPr>
          <w:rFonts w:ascii="Times New Roman" w:hAnsi="Times New Roman" w:cs="Times New Roman"/>
          <w:sz w:val="24"/>
          <w:szCs w:val="24"/>
        </w:rPr>
        <w:t xml:space="preserve"> ИЦ Академия, 20</w:t>
      </w:r>
      <w:r w:rsidR="00B07BD1">
        <w:rPr>
          <w:rFonts w:ascii="Times New Roman" w:hAnsi="Times New Roman" w:cs="Times New Roman"/>
          <w:sz w:val="24"/>
          <w:szCs w:val="24"/>
        </w:rPr>
        <w:t>21</w:t>
      </w:r>
      <w:r w:rsidRPr="00A81A1C">
        <w:rPr>
          <w:rFonts w:ascii="Times New Roman" w:hAnsi="Times New Roman" w:cs="Times New Roman"/>
          <w:sz w:val="24"/>
          <w:szCs w:val="24"/>
        </w:rPr>
        <w:t xml:space="preserve">. – 400 с. – (Профессиональное образование).  – </w:t>
      </w:r>
      <w:r w:rsidRPr="00A81A1C">
        <w:rPr>
          <w:rFonts w:ascii="Times New Roman" w:hAnsi="Times New Roman" w:cs="Times New Roman"/>
          <w:color w:val="111111"/>
          <w:sz w:val="24"/>
          <w:szCs w:val="24"/>
          <w:shd w:val="clear" w:color="auto" w:fill="FFFFFF"/>
        </w:rPr>
        <w:t>Режим доступа</w:t>
      </w:r>
      <w:proofErr w:type="gramStart"/>
      <w:r w:rsidRPr="00A81A1C">
        <w:rPr>
          <w:rFonts w:ascii="Times New Roman" w:hAnsi="Times New Roman" w:cs="Times New Roman"/>
          <w:color w:val="111111"/>
          <w:sz w:val="24"/>
          <w:szCs w:val="24"/>
          <w:shd w:val="clear" w:color="auto" w:fill="FFFFFF"/>
        </w:rPr>
        <w:t xml:space="preserve"> :</w:t>
      </w:r>
      <w:proofErr w:type="gramEnd"/>
      <w:r w:rsidRPr="00A81A1C">
        <w:rPr>
          <w:rFonts w:ascii="Times New Roman" w:hAnsi="Times New Roman" w:cs="Times New Roman"/>
          <w:color w:val="111111"/>
          <w:sz w:val="24"/>
          <w:szCs w:val="24"/>
          <w:shd w:val="clear" w:color="auto" w:fill="FFFFFF"/>
        </w:rPr>
        <w:t xml:space="preserve"> http://www.academia-moscow.ru/reader/?id=294574</w:t>
      </w:r>
      <w:r w:rsidRPr="00A81A1C">
        <w:rPr>
          <w:rFonts w:ascii="Times New Roman" w:hAnsi="Times New Roman" w:cs="Times New Roman"/>
          <w:sz w:val="24"/>
          <w:szCs w:val="24"/>
        </w:rPr>
        <w:t>.</w:t>
      </w:r>
    </w:p>
    <w:p w:rsidR="00A81A1C" w:rsidRPr="00A81A1C" w:rsidRDefault="00A81A1C" w:rsidP="00A81A1C">
      <w:pPr>
        <w:pStyle w:val="af"/>
        <w:numPr>
          <w:ilvl w:val="0"/>
          <w:numId w:val="103"/>
        </w:numPr>
        <w:spacing w:line="276" w:lineRule="auto"/>
        <w:jc w:val="both"/>
        <w:rPr>
          <w:rFonts w:ascii="Times New Roman" w:hAnsi="Times New Roman" w:cs="Times New Roman"/>
          <w:sz w:val="24"/>
          <w:szCs w:val="24"/>
        </w:rPr>
      </w:pPr>
      <w:r w:rsidRPr="00A81A1C">
        <w:rPr>
          <w:rFonts w:ascii="Times New Roman" w:hAnsi="Times New Roman" w:cs="Times New Roman"/>
          <w:sz w:val="24"/>
          <w:szCs w:val="24"/>
        </w:rPr>
        <w:t>Михеева Е. В. Информатика. Практикум [Электронный ресурс]: учеб</w:t>
      </w:r>
      <w:proofErr w:type="gramStart"/>
      <w:r w:rsidRPr="00A81A1C">
        <w:rPr>
          <w:rFonts w:ascii="Times New Roman" w:hAnsi="Times New Roman" w:cs="Times New Roman"/>
          <w:sz w:val="24"/>
          <w:szCs w:val="24"/>
        </w:rPr>
        <w:t>.</w:t>
      </w:r>
      <w:proofErr w:type="gramEnd"/>
      <w:r w:rsidRPr="00A81A1C">
        <w:rPr>
          <w:rFonts w:ascii="Times New Roman" w:hAnsi="Times New Roman" w:cs="Times New Roman"/>
          <w:sz w:val="24"/>
          <w:szCs w:val="24"/>
        </w:rPr>
        <w:t xml:space="preserve"> </w:t>
      </w:r>
      <w:proofErr w:type="gramStart"/>
      <w:r w:rsidRPr="00A81A1C">
        <w:rPr>
          <w:rFonts w:ascii="Times New Roman" w:hAnsi="Times New Roman" w:cs="Times New Roman"/>
          <w:sz w:val="24"/>
          <w:szCs w:val="24"/>
        </w:rPr>
        <w:t>п</w:t>
      </w:r>
      <w:proofErr w:type="gramEnd"/>
      <w:r w:rsidRPr="00A81A1C">
        <w:rPr>
          <w:rFonts w:ascii="Times New Roman" w:hAnsi="Times New Roman" w:cs="Times New Roman"/>
          <w:sz w:val="24"/>
          <w:szCs w:val="24"/>
        </w:rPr>
        <w:t>особие – М. : ИЦ Академия, 20</w:t>
      </w:r>
      <w:r w:rsidR="00B07BD1">
        <w:rPr>
          <w:rFonts w:ascii="Times New Roman" w:hAnsi="Times New Roman" w:cs="Times New Roman"/>
          <w:sz w:val="24"/>
          <w:szCs w:val="24"/>
        </w:rPr>
        <w:t>21</w:t>
      </w:r>
      <w:r w:rsidRPr="00A81A1C">
        <w:rPr>
          <w:rFonts w:ascii="Times New Roman" w:hAnsi="Times New Roman" w:cs="Times New Roman"/>
          <w:sz w:val="24"/>
          <w:szCs w:val="24"/>
        </w:rPr>
        <w:t xml:space="preserve">. – 223 с. – </w:t>
      </w:r>
      <w:r w:rsidRPr="00A81A1C">
        <w:rPr>
          <w:rFonts w:ascii="Times New Roman" w:hAnsi="Times New Roman" w:cs="Times New Roman"/>
          <w:color w:val="000000"/>
          <w:sz w:val="24"/>
          <w:szCs w:val="24"/>
          <w:shd w:val="clear" w:color="auto" w:fill="FFFFFF"/>
        </w:rPr>
        <w:t xml:space="preserve">(Профессиональное образование). – </w:t>
      </w:r>
      <w:r w:rsidRPr="00A81A1C">
        <w:rPr>
          <w:rFonts w:ascii="Times New Roman" w:hAnsi="Times New Roman" w:cs="Times New Roman"/>
          <w:color w:val="111111"/>
          <w:sz w:val="24"/>
          <w:szCs w:val="24"/>
          <w:shd w:val="clear" w:color="auto" w:fill="FFFFFF"/>
        </w:rPr>
        <w:t>Режим доступа:</w:t>
      </w:r>
      <w:r w:rsidRPr="00A81A1C">
        <w:rPr>
          <w:rFonts w:ascii="Times New Roman" w:hAnsi="Times New Roman" w:cs="Times New Roman"/>
          <w:sz w:val="24"/>
          <w:szCs w:val="24"/>
        </w:rPr>
        <w:t xml:space="preserve">  http://www.academia-moscow.ru/reader/?id=293838</w:t>
      </w:r>
    </w:p>
    <w:p w:rsidR="00A81A1C" w:rsidRPr="00A81A1C" w:rsidRDefault="00A81A1C" w:rsidP="00A81A1C">
      <w:pPr>
        <w:numPr>
          <w:ilvl w:val="0"/>
          <w:numId w:val="103"/>
        </w:numPr>
        <w:spacing w:after="0"/>
        <w:jc w:val="both"/>
        <w:rPr>
          <w:rFonts w:ascii="Times New Roman" w:hAnsi="Times New Roman" w:cs="Times New Roman"/>
          <w:sz w:val="24"/>
          <w:szCs w:val="24"/>
        </w:rPr>
      </w:pPr>
      <w:r w:rsidRPr="00A81A1C">
        <w:rPr>
          <w:rFonts w:ascii="Times New Roman" w:hAnsi="Times New Roman" w:cs="Times New Roman"/>
          <w:sz w:val="24"/>
          <w:szCs w:val="24"/>
        </w:rPr>
        <w:t xml:space="preserve">Фиошин М. Е. Информатика. 10 </w:t>
      </w:r>
      <w:proofErr w:type="spellStart"/>
      <w:r w:rsidRPr="00A81A1C">
        <w:rPr>
          <w:rFonts w:ascii="Times New Roman" w:hAnsi="Times New Roman" w:cs="Times New Roman"/>
          <w:sz w:val="24"/>
          <w:szCs w:val="24"/>
        </w:rPr>
        <w:t>кл</w:t>
      </w:r>
      <w:proofErr w:type="spellEnd"/>
      <w:r w:rsidRPr="00A81A1C">
        <w:rPr>
          <w:rFonts w:ascii="Times New Roman" w:hAnsi="Times New Roman" w:cs="Times New Roman"/>
          <w:sz w:val="24"/>
          <w:szCs w:val="24"/>
        </w:rPr>
        <w:t>. Углубленный уровень</w:t>
      </w:r>
      <w:proofErr w:type="gramStart"/>
      <w:r w:rsidRPr="00A81A1C">
        <w:rPr>
          <w:rFonts w:ascii="Times New Roman" w:hAnsi="Times New Roman" w:cs="Times New Roman"/>
          <w:sz w:val="24"/>
          <w:szCs w:val="24"/>
        </w:rPr>
        <w:t xml:space="preserve"> :</w:t>
      </w:r>
      <w:proofErr w:type="gramEnd"/>
      <w:r w:rsidRPr="00A81A1C">
        <w:rPr>
          <w:rFonts w:ascii="Times New Roman" w:hAnsi="Times New Roman" w:cs="Times New Roman"/>
          <w:sz w:val="24"/>
          <w:szCs w:val="24"/>
        </w:rPr>
        <w:t xml:space="preserve"> учебник для </w:t>
      </w:r>
      <w:proofErr w:type="spellStart"/>
      <w:r w:rsidRPr="00A81A1C">
        <w:rPr>
          <w:rFonts w:ascii="Times New Roman" w:hAnsi="Times New Roman" w:cs="Times New Roman"/>
          <w:sz w:val="24"/>
          <w:szCs w:val="24"/>
        </w:rPr>
        <w:t>общеобразоват</w:t>
      </w:r>
      <w:proofErr w:type="spellEnd"/>
      <w:r w:rsidRPr="00A81A1C">
        <w:rPr>
          <w:rFonts w:ascii="Times New Roman" w:hAnsi="Times New Roman" w:cs="Times New Roman"/>
          <w:sz w:val="24"/>
          <w:szCs w:val="24"/>
        </w:rPr>
        <w:t>. учреждений / М. Е. Фиошин. –   М.</w:t>
      </w:r>
      <w:proofErr w:type="gramStart"/>
      <w:r w:rsidRPr="00A81A1C">
        <w:rPr>
          <w:rFonts w:ascii="Times New Roman" w:hAnsi="Times New Roman" w:cs="Times New Roman"/>
          <w:sz w:val="24"/>
          <w:szCs w:val="24"/>
        </w:rPr>
        <w:t xml:space="preserve"> :</w:t>
      </w:r>
      <w:proofErr w:type="gramEnd"/>
      <w:r w:rsidRPr="00A81A1C">
        <w:rPr>
          <w:rFonts w:ascii="Times New Roman" w:hAnsi="Times New Roman" w:cs="Times New Roman"/>
          <w:sz w:val="24"/>
          <w:szCs w:val="24"/>
        </w:rPr>
        <w:t xml:space="preserve"> Дрофа, 20</w:t>
      </w:r>
      <w:r w:rsidR="00B07BD1">
        <w:rPr>
          <w:rFonts w:ascii="Times New Roman" w:hAnsi="Times New Roman" w:cs="Times New Roman"/>
          <w:sz w:val="24"/>
          <w:szCs w:val="24"/>
        </w:rPr>
        <w:t>21</w:t>
      </w:r>
      <w:r w:rsidRPr="00A81A1C">
        <w:rPr>
          <w:rFonts w:ascii="Times New Roman" w:hAnsi="Times New Roman" w:cs="Times New Roman"/>
          <w:sz w:val="24"/>
          <w:szCs w:val="24"/>
        </w:rPr>
        <w:t>. – 366 с.</w:t>
      </w:r>
    </w:p>
    <w:p w:rsidR="00A81A1C" w:rsidRPr="00A81A1C" w:rsidRDefault="00A81A1C" w:rsidP="00A81A1C">
      <w:pPr>
        <w:numPr>
          <w:ilvl w:val="0"/>
          <w:numId w:val="103"/>
        </w:numPr>
        <w:spacing w:after="0"/>
        <w:jc w:val="both"/>
        <w:rPr>
          <w:rFonts w:ascii="Times New Roman" w:hAnsi="Times New Roman" w:cs="Times New Roman"/>
          <w:sz w:val="24"/>
          <w:szCs w:val="24"/>
        </w:rPr>
      </w:pPr>
      <w:r w:rsidRPr="00A81A1C">
        <w:rPr>
          <w:rFonts w:ascii="Times New Roman" w:hAnsi="Times New Roman" w:cs="Times New Roman"/>
          <w:sz w:val="24"/>
          <w:szCs w:val="24"/>
        </w:rPr>
        <w:t xml:space="preserve">Фиошин М. Е. Информатика. 11 </w:t>
      </w:r>
      <w:proofErr w:type="spellStart"/>
      <w:r w:rsidRPr="00A81A1C">
        <w:rPr>
          <w:rFonts w:ascii="Times New Roman" w:hAnsi="Times New Roman" w:cs="Times New Roman"/>
          <w:sz w:val="24"/>
          <w:szCs w:val="24"/>
        </w:rPr>
        <w:t>кл</w:t>
      </w:r>
      <w:proofErr w:type="spellEnd"/>
      <w:r w:rsidRPr="00A81A1C">
        <w:rPr>
          <w:rFonts w:ascii="Times New Roman" w:hAnsi="Times New Roman" w:cs="Times New Roman"/>
          <w:sz w:val="24"/>
          <w:szCs w:val="24"/>
        </w:rPr>
        <w:t>. Углубленный уровень</w:t>
      </w:r>
      <w:proofErr w:type="gramStart"/>
      <w:r w:rsidRPr="00A81A1C">
        <w:rPr>
          <w:rFonts w:ascii="Times New Roman" w:hAnsi="Times New Roman" w:cs="Times New Roman"/>
          <w:sz w:val="24"/>
          <w:szCs w:val="24"/>
        </w:rPr>
        <w:t xml:space="preserve"> :</w:t>
      </w:r>
      <w:proofErr w:type="gramEnd"/>
      <w:r w:rsidRPr="00A81A1C">
        <w:rPr>
          <w:rFonts w:ascii="Times New Roman" w:hAnsi="Times New Roman" w:cs="Times New Roman"/>
          <w:sz w:val="24"/>
          <w:szCs w:val="24"/>
        </w:rPr>
        <w:t xml:space="preserve"> учебник для </w:t>
      </w:r>
      <w:proofErr w:type="spellStart"/>
      <w:r w:rsidRPr="00A81A1C">
        <w:rPr>
          <w:rFonts w:ascii="Times New Roman" w:hAnsi="Times New Roman" w:cs="Times New Roman"/>
          <w:sz w:val="24"/>
          <w:szCs w:val="24"/>
        </w:rPr>
        <w:t>общеобразоват</w:t>
      </w:r>
      <w:proofErr w:type="spellEnd"/>
      <w:r w:rsidRPr="00A81A1C">
        <w:rPr>
          <w:rFonts w:ascii="Times New Roman" w:hAnsi="Times New Roman" w:cs="Times New Roman"/>
          <w:sz w:val="24"/>
          <w:szCs w:val="24"/>
        </w:rPr>
        <w:t>. учреждений / М. Е. Фиошин. –  М.</w:t>
      </w:r>
      <w:proofErr w:type="gramStart"/>
      <w:r w:rsidRPr="00A81A1C">
        <w:rPr>
          <w:rFonts w:ascii="Times New Roman" w:hAnsi="Times New Roman" w:cs="Times New Roman"/>
          <w:sz w:val="24"/>
          <w:szCs w:val="24"/>
        </w:rPr>
        <w:t xml:space="preserve"> </w:t>
      </w:r>
      <w:proofErr w:type="gramEnd"/>
      <w:r w:rsidRPr="00A81A1C">
        <w:rPr>
          <w:rFonts w:ascii="Times New Roman" w:hAnsi="Times New Roman" w:cs="Times New Roman"/>
          <w:sz w:val="24"/>
          <w:szCs w:val="24"/>
        </w:rPr>
        <w:t>: Дрофа, 20</w:t>
      </w:r>
      <w:r w:rsidR="00B07BD1">
        <w:rPr>
          <w:rFonts w:ascii="Times New Roman" w:hAnsi="Times New Roman" w:cs="Times New Roman"/>
          <w:sz w:val="24"/>
          <w:szCs w:val="24"/>
        </w:rPr>
        <w:t>21</w:t>
      </w:r>
      <w:r w:rsidRPr="00A81A1C">
        <w:rPr>
          <w:rFonts w:ascii="Times New Roman" w:hAnsi="Times New Roman" w:cs="Times New Roman"/>
          <w:sz w:val="24"/>
          <w:szCs w:val="24"/>
        </w:rPr>
        <w:t>. – 335 с.</w:t>
      </w:r>
    </w:p>
    <w:p w:rsidR="00A81A1C" w:rsidRPr="00A81A1C" w:rsidRDefault="00A81A1C" w:rsidP="00A81A1C">
      <w:pPr>
        <w:pStyle w:val="af"/>
        <w:spacing w:line="276" w:lineRule="auto"/>
        <w:jc w:val="both"/>
        <w:rPr>
          <w:rFonts w:ascii="Times New Roman" w:hAnsi="Times New Roman" w:cs="Times New Roman"/>
          <w:sz w:val="24"/>
          <w:szCs w:val="24"/>
        </w:rPr>
      </w:pPr>
    </w:p>
    <w:p w:rsidR="00A81A1C" w:rsidRPr="00A81A1C" w:rsidRDefault="00A81A1C" w:rsidP="00A81A1C">
      <w:pPr>
        <w:ind w:firstLine="567"/>
        <w:jc w:val="both"/>
        <w:rPr>
          <w:rFonts w:ascii="Times New Roman" w:hAnsi="Times New Roman" w:cs="Times New Roman"/>
          <w:sz w:val="24"/>
          <w:szCs w:val="24"/>
        </w:rPr>
      </w:pPr>
      <w:r w:rsidRPr="00A81A1C">
        <w:rPr>
          <w:rFonts w:ascii="Times New Roman" w:hAnsi="Times New Roman" w:cs="Times New Roman"/>
          <w:sz w:val="24"/>
          <w:szCs w:val="24"/>
          <w:u w:val="single"/>
        </w:rPr>
        <w:t>Интернет-ресурсы</w:t>
      </w:r>
      <w:r w:rsidRPr="00A81A1C">
        <w:rPr>
          <w:rFonts w:ascii="Times New Roman" w:hAnsi="Times New Roman" w:cs="Times New Roman"/>
          <w:sz w:val="24"/>
          <w:szCs w:val="24"/>
        </w:rPr>
        <w:t>:</w:t>
      </w:r>
    </w:p>
    <w:p w:rsidR="00A81A1C" w:rsidRPr="00A81A1C" w:rsidRDefault="00A81A1C" w:rsidP="00A81A1C">
      <w:pPr>
        <w:numPr>
          <w:ilvl w:val="0"/>
          <w:numId w:val="104"/>
        </w:numPr>
        <w:spacing w:after="0"/>
        <w:jc w:val="both"/>
        <w:rPr>
          <w:rFonts w:ascii="Times New Roman" w:hAnsi="Times New Roman" w:cs="Times New Roman"/>
          <w:sz w:val="24"/>
          <w:szCs w:val="24"/>
        </w:rPr>
      </w:pPr>
      <w:r w:rsidRPr="00A81A1C">
        <w:rPr>
          <w:rFonts w:ascii="Times New Roman" w:hAnsi="Times New Roman" w:cs="Times New Roman"/>
          <w:sz w:val="24"/>
          <w:szCs w:val="24"/>
        </w:rPr>
        <w:t xml:space="preserve">Единое окно доступа к образовательным ресурсам [Электронный ресурс]. - Режим доступа: </w:t>
      </w:r>
      <w:hyperlink r:id="rId135" w:history="1">
        <w:r w:rsidRPr="00A81A1C">
          <w:rPr>
            <w:rStyle w:val="ae"/>
            <w:rFonts w:ascii="Times New Roman" w:hAnsi="Times New Roman" w:cs="Times New Roman"/>
            <w:sz w:val="24"/>
            <w:szCs w:val="24"/>
          </w:rPr>
          <w:t>http://window.edu.ru/</w:t>
        </w:r>
      </w:hyperlink>
      <w:r w:rsidRPr="00A81A1C">
        <w:rPr>
          <w:rFonts w:ascii="Times New Roman" w:hAnsi="Times New Roman" w:cs="Times New Roman"/>
          <w:sz w:val="24"/>
          <w:szCs w:val="24"/>
        </w:rPr>
        <w:t xml:space="preserve">  </w:t>
      </w:r>
      <w:r w:rsidRPr="00A81A1C">
        <w:rPr>
          <w:rFonts w:ascii="Times New Roman" w:hAnsi="Times New Roman" w:cs="Times New Roman"/>
          <w:sz w:val="24"/>
          <w:szCs w:val="24"/>
          <w:shd w:val="clear" w:color="auto" w:fill="FFFFFF"/>
        </w:rPr>
        <w:t>(</w:t>
      </w:r>
      <w:r w:rsidR="00E23709">
        <w:rPr>
          <w:rFonts w:ascii="Times New Roman" w:hAnsi="Times New Roman" w:cs="Times New Roman"/>
          <w:sz w:val="24"/>
          <w:szCs w:val="24"/>
          <w:shd w:val="clear" w:color="auto" w:fill="FFFFFF"/>
        </w:rPr>
        <w:t>30</w:t>
      </w:r>
      <w:r w:rsidRPr="00A81A1C">
        <w:rPr>
          <w:rFonts w:ascii="Times New Roman" w:hAnsi="Times New Roman" w:cs="Times New Roman"/>
          <w:sz w:val="24"/>
          <w:szCs w:val="24"/>
          <w:shd w:val="clear" w:color="auto" w:fill="FFFFFF"/>
        </w:rPr>
        <w:t>.0</w:t>
      </w:r>
      <w:r w:rsidR="00E23709">
        <w:rPr>
          <w:rFonts w:ascii="Times New Roman" w:hAnsi="Times New Roman" w:cs="Times New Roman"/>
          <w:sz w:val="24"/>
          <w:szCs w:val="24"/>
          <w:shd w:val="clear" w:color="auto" w:fill="FFFFFF"/>
        </w:rPr>
        <w:t>8</w:t>
      </w:r>
      <w:r w:rsidRPr="00A81A1C">
        <w:rPr>
          <w:rFonts w:ascii="Times New Roman" w:hAnsi="Times New Roman" w:cs="Times New Roman"/>
          <w:sz w:val="24"/>
          <w:szCs w:val="24"/>
          <w:shd w:val="clear" w:color="auto" w:fill="FFFFFF"/>
        </w:rPr>
        <w:t>.20</w:t>
      </w:r>
      <w:r w:rsidR="00A11084">
        <w:rPr>
          <w:rFonts w:ascii="Times New Roman" w:hAnsi="Times New Roman" w:cs="Times New Roman"/>
          <w:sz w:val="24"/>
          <w:szCs w:val="24"/>
          <w:shd w:val="clear" w:color="auto" w:fill="FFFFFF"/>
        </w:rPr>
        <w:t>2</w:t>
      </w:r>
      <w:r w:rsidR="00FF3EEC">
        <w:rPr>
          <w:rFonts w:ascii="Times New Roman" w:hAnsi="Times New Roman" w:cs="Times New Roman"/>
          <w:sz w:val="24"/>
          <w:szCs w:val="24"/>
          <w:shd w:val="clear" w:color="auto" w:fill="FFFFFF"/>
        </w:rPr>
        <w:t>1</w:t>
      </w:r>
      <w:r w:rsidRPr="00A81A1C">
        <w:rPr>
          <w:rFonts w:ascii="Times New Roman" w:hAnsi="Times New Roman" w:cs="Times New Roman"/>
          <w:sz w:val="24"/>
          <w:szCs w:val="24"/>
          <w:shd w:val="clear" w:color="auto" w:fill="FFFFFF"/>
        </w:rPr>
        <w:t>)</w:t>
      </w:r>
    </w:p>
    <w:p w:rsidR="00A81A1C" w:rsidRPr="00A81A1C" w:rsidRDefault="00A81A1C" w:rsidP="00A81A1C">
      <w:pPr>
        <w:numPr>
          <w:ilvl w:val="0"/>
          <w:numId w:val="104"/>
        </w:numPr>
        <w:spacing w:after="0"/>
        <w:ind w:left="426" w:hanging="425"/>
        <w:jc w:val="both"/>
        <w:rPr>
          <w:rFonts w:ascii="Times New Roman" w:hAnsi="Times New Roman" w:cs="Times New Roman"/>
          <w:sz w:val="24"/>
          <w:szCs w:val="24"/>
        </w:rPr>
      </w:pPr>
      <w:r w:rsidRPr="00A81A1C">
        <w:rPr>
          <w:rFonts w:ascii="Times New Roman" w:hAnsi="Times New Roman" w:cs="Times New Roman"/>
          <w:sz w:val="24"/>
          <w:szCs w:val="24"/>
        </w:rPr>
        <w:t xml:space="preserve">Федеральный центр информационно-образовательных ресурсов [Электронный ресурс]. - Режим доступа: </w:t>
      </w:r>
      <w:hyperlink r:id="rId136" w:history="1">
        <w:r w:rsidRPr="00A81A1C">
          <w:rPr>
            <w:rStyle w:val="ae"/>
            <w:rFonts w:ascii="Times New Roman" w:hAnsi="Times New Roman" w:cs="Times New Roman"/>
            <w:sz w:val="24"/>
            <w:szCs w:val="24"/>
          </w:rPr>
          <w:t>http://fcior.edu.ru/</w:t>
        </w:r>
      </w:hyperlink>
      <w:r w:rsidRPr="00A81A1C">
        <w:rPr>
          <w:rFonts w:ascii="Times New Roman" w:hAnsi="Times New Roman" w:cs="Times New Roman"/>
          <w:sz w:val="24"/>
          <w:szCs w:val="24"/>
        </w:rPr>
        <w:t xml:space="preserve"> </w:t>
      </w:r>
      <w:r w:rsidRPr="00A81A1C">
        <w:rPr>
          <w:rFonts w:ascii="Times New Roman" w:hAnsi="Times New Roman" w:cs="Times New Roman"/>
          <w:sz w:val="24"/>
          <w:szCs w:val="24"/>
          <w:shd w:val="clear" w:color="auto" w:fill="FFFFFF"/>
        </w:rPr>
        <w:t>(</w:t>
      </w:r>
      <w:r w:rsidR="00E23709">
        <w:rPr>
          <w:rFonts w:ascii="Times New Roman" w:hAnsi="Times New Roman" w:cs="Times New Roman"/>
          <w:sz w:val="24"/>
          <w:szCs w:val="24"/>
          <w:shd w:val="clear" w:color="auto" w:fill="FFFFFF"/>
        </w:rPr>
        <w:t>30</w:t>
      </w:r>
      <w:r w:rsidR="00E23709" w:rsidRPr="00A81A1C">
        <w:rPr>
          <w:rFonts w:ascii="Times New Roman" w:hAnsi="Times New Roman" w:cs="Times New Roman"/>
          <w:sz w:val="24"/>
          <w:szCs w:val="24"/>
          <w:shd w:val="clear" w:color="auto" w:fill="FFFFFF"/>
        </w:rPr>
        <w:t>.0</w:t>
      </w:r>
      <w:r w:rsidR="00E23709">
        <w:rPr>
          <w:rFonts w:ascii="Times New Roman" w:hAnsi="Times New Roman" w:cs="Times New Roman"/>
          <w:sz w:val="24"/>
          <w:szCs w:val="24"/>
          <w:shd w:val="clear" w:color="auto" w:fill="FFFFFF"/>
        </w:rPr>
        <w:t>8</w:t>
      </w:r>
      <w:r w:rsidR="00E23709" w:rsidRPr="00A81A1C">
        <w:rPr>
          <w:rFonts w:ascii="Times New Roman" w:hAnsi="Times New Roman" w:cs="Times New Roman"/>
          <w:sz w:val="24"/>
          <w:szCs w:val="24"/>
          <w:shd w:val="clear" w:color="auto" w:fill="FFFFFF"/>
        </w:rPr>
        <w:t>.</w:t>
      </w:r>
      <w:r w:rsidRPr="00A81A1C">
        <w:rPr>
          <w:rFonts w:ascii="Times New Roman" w:hAnsi="Times New Roman" w:cs="Times New Roman"/>
          <w:sz w:val="24"/>
          <w:szCs w:val="24"/>
          <w:shd w:val="clear" w:color="auto" w:fill="FFFFFF"/>
        </w:rPr>
        <w:t>20</w:t>
      </w:r>
      <w:r w:rsidR="00A11084">
        <w:rPr>
          <w:rFonts w:ascii="Times New Roman" w:hAnsi="Times New Roman" w:cs="Times New Roman"/>
          <w:sz w:val="24"/>
          <w:szCs w:val="24"/>
          <w:shd w:val="clear" w:color="auto" w:fill="FFFFFF"/>
        </w:rPr>
        <w:t>2</w:t>
      </w:r>
      <w:r w:rsidR="00FF3EEC">
        <w:rPr>
          <w:rFonts w:ascii="Times New Roman" w:hAnsi="Times New Roman" w:cs="Times New Roman"/>
          <w:sz w:val="24"/>
          <w:szCs w:val="24"/>
          <w:shd w:val="clear" w:color="auto" w:fill="FFFFFF"/>
        </w:rPr>
        <w:t>1</w:t>
      </w:r>
      <w:r w:rsidRPr="00A81A1C">
        <w:rPr>
          <w:rFonts w:ascii="Times New Roman" w:hAnsi="Times New Roman" w:cs="Times New Roman"/>
          <w:sz w:val="24"/>
          <w:szCs w:val="24"/>
          <w:shd w:val="clear" w:color="auto" w:fill="FFFFFF"/>
        </w:rPr>
        <w:t>)</w:t>
      </w:r>
    </w:p>
    <w:p w:rsidR="00A81A1C" w:rsidRPr="00A81A1C" w:rsidRDefault="00A81A1C" w:rsidP="00A81A1C">
      <w:pPr>
        <w:numPr>
          <w:ilvl w:val="0"/>
          <w:numId w:val="104"/>
        </w:numPr>
        <w:spacing w:after="0"/>
        <w:ind w:left="426" w:hanging="425"/>
        <w:jc w:val="both"/>
        <w:rPr>
          <w:rFonts w:ascii="Times New Roman" w:hAnsi="Times New Roman" w:cs="Times New Roman"/>
          <w:sz w:val="24"/>
          <w:szCs w:val="24"/>
        </w:rPr>
      </w:pPr>
      <w:r w:rsidRPr="00A81A1C">
        <w:rPr>
          <w:rFonts w:ascii="Times New Roman" w:hAnsi="Times New Roman" w:cs="Times New Roman"/>
          <w:sz w:val="24"/>
          <w:szCs w:val="24"/>
        </w:rPr>
        <w:t xml:space="preserve">Единая коллекция цифровых образовательных ресурсов [Электронный ресурс]. - Режим доступа: </w:t>
      </w:r>
      <w:hyperlink r:id="rId137" w:history="1">
        <w:r w:rsidRPr="00A81A1C">
          <w:rPr>
            <w:rStyle w:val="ae"/>
            <w:rFonts w:ascii="Times New Roman" w:hAnsi="Times New Roman" w:cs="Times New Roman"/>
            <w:sz w:val="24"/>
            <w:szCs w:val="24"/>
          </w:rPr>
          <w:t>http://school-collection.edu.ru/</w:t>
        </w:r>
      </w:hyperlink>
      <w:r w:rsidRPr="00A81A1C">
        <w:rPr>
          <w:rFonts w:ascii="Times New Roman" w:hAnsi="Times New Roman" w:cs="Times New Roman"/>
          <w:sz w:val="24"/>
          <w:szCs w:val="24"/>
        </w:rPr>
        <w:t xml:space="preserve"> </w:t>
      </w:r>
      <w:r w:rsidRPr="00A81A1C">
        <w:rPr>
          <w:rFonts w:ascii="Times New Roman" w:hAnsi="Times New Roman" w:cs="Times New Roman"/>
          <w:sz w:val="24"/>
          <w:szCs w:val="24"/>
          <w:shd w:val="clear" w:color="auto" w:fill="FFFFFF"/>
        </w:rPr>
        <w:t>(</w:t>
      </w:r>
      <w:r w:rsidR="00E23709">
        <w:rPr>
          <w:rFonts w:ascii="Times New Roman" w:hAnsi="Times New Roman" w:cs="Times New Roman"/>
          <w:sz w:val="24"/>
          <w:szCs w:val="24"/>
          <w:shd w:val="clear" w:color="auto" w:fill="FFFFFF"/>
        </w:rPr>
        <w:t>30</w:t>
      </w:r>
      <w:r w:rsidR="00E23709" w:rsidRPr="00A81A1C">
        <w:rPr>
          <w:rFonts w:ascii="Times New Roman" w:hAnsi="Times New Roman" w:cs="Times New Roman"/>
          <w:sz w:val="24"/>
          <w:szCs w:val="24"/>
          <w:shd w:val="clear" w:color="auto" w:fill="FFFFFF"/>
        </w:rPr>
        <w:t>.0</w:t>
      </w:r>
      <w:r w:rsidR="00E23709">
        <w:rPr>
          <w:rFonts w:ascii="Times New Roman" w:hAnsi="Times New Roman" w:cs="Times New Roman"/>
          <w:sz w:val="24"/>
          <w:szCs w:val="24"/>
          <w:shd w:val="clear" w:color="auto" w:fill="FFFFFF"/>
        </w:rPr>
        <w:t>8</w:t>
      </w:r>
      <w:r w:rsidR="00E23709" w:rsidRPr="00A81A1C">
        <w:rPr>
          <w:rFonts w:ascii="Times New Roman" w:hAnsi="Times New Roman" w:cs="Times New Roman"/>
          <w:sz w:val="24"/>
          <w:szCs w:val="24"/>
          <w:shd w:val="clear" w:color="auto" w:fill="FFFFFF"/>
        </w:rPr>
        <w:t>.</w:t>
      </w:r>
      <w:r w:rsidRPr="00A81A1C">
        <w:rPr>
          <w:rFonts w:ascii="Times New Roman" w:hAnsi="Times New Roman" w:cs="Times New Roman"/>
          <w:sz w:val="24"/>
          <w:szCs w:val="24"/>
          <w:shd w:val="clear" w:color="auto" w:fill="FFFFFF"/>
        </w:rPr>
        <w:t>20</w:t>
      </w:r>
      <w:r w:rsidR="00A11084">
        <w:rPr>
          <w:rFonts w:ascii="Times New Roman" w:hAnsi="Times New Roman" w:cs="Times New Roman"/>
          <w:sz w:val="24"/>
          <w:szCs w:val="24"/>
          <w:shd w:val="clear" w:color="auto" w:fill="FFFFFF"/>
        </w:rPr>
        <w:t>2</w:t>
      </w:r>
      <w:r w:rsidR="00FF3EEC">
        <w:rPr>
          <w:rFonts w:ascii="Times New Roman" w:hAnsi="Times New Roman" w:cs="Times New Roman"/>
          <w:sz w:val="24"/>
          <w:szCs w:val="24"/>
          <w:shd w:val="clear" w:color="auto" w:fill="FFFFFF"/>
        </w:rPr>
        <w:t>1</w:t>
      </w:r>
      <w:r w:rsidRPr="00A81A1C">
        <w:rPr>
          <w:rFonts w:ascii="Times New Roman" w:hAnsi="Times New Roman" w:cs="Times New Roman"/>
          <w:sz w:val="24"/>
          <w:szCs w:val="24"/>
          <w:shd w:val="clear" w:color="auto" w:fill="FFFFFF"/>
        </w:rPr>
        <w:t>)</w:t>
      </w:r>
    </w:p>
    <w:p w:rsidR="00A81A1C" w:rsidRPr="00A81A1C" w:rsidRDefault="00A81A1C" w:rsidP="00A81A1C">
      <w:pPr>
        <w:numPr>
          <w:ilvl w:val="0"/>
          <w:numId w:val="104"/>
        </w:numPr>
        <w:spacing w:after="0"/>
        <w:ind w:left="426" w:hanging="425"/>
        <w:jc w:val="both"/>
        <w:rPr>
          <w:rFonts w:ascii="Times New Roman" w:hAnsi="Times New Roman" w:cs="Times New Roman"/>
          <w:sz w:val="24"/>
          <w:szCs w:val="24"/>
        </w:rPr>
      </w:pPr>
      <w:r w:rsidRPr="00A81A1C">
        <w:rPr>
          <w:rFonts w:ascii="Times New Roman" w:hAnsi="Times New Roman" w:cs="Times New Roman"/>
          <w:sz w:val="24"/>
          <w:szCs w:val="24"/>
        </w:rPr>
        <w:t xml:space="preserve">Сайт сообщества профобразования [Электронный ресурс]. - Режим доступа: </w:t>
      </w:r>
      <w:hyperlink r:id="rId138" w:history="1">
        <w:r w:rsidRPr="00A81A1C">
          <w:rPr>
            <w:rStyle w:val="ae"/>
            <w:rFonts w:ascii="Times New Roman" w:hAnsi="Times New Roman" w:cs="Times New Roman"/>
            <w:sz w:val="24"/>
            <w:szCs w:val="24"/>
          </w:rPr>
          <w:t>http://www.profobrazovanie.org/</w:t>
        </w:r>
      </w:hyperlink>
      <w:r w:rsidRPr="00A81A1C">
        <w:rPr>
          <w:rFonts w:ascii="Times New Roman" w:hAnsi="Times New Roman" w:cs="Times New Roman"/>
          <w:sz w:val="24"/>
          <w:szCs w:val="24"/>
          <w:shd w:val="clear" w:color="auto" w:fill="FFFFFF"/>
        </w:rPr>
        <w:t xml:space="preserve"> (</w:t>
      </w:r>
      <w:r w:rsidR="00E23709">
        <w:rPr>
          <w:rFonts w:ascii="Times New Roman" w:hAnsi="Times New Roman" w:cs="Times New Roman"/>
          <w:sz w:val="24"/>
          <w:szCs w:val="24"/>
          <w:shd w:val="clear" w:color="auto" w:fill="FFFFFF"/>
        </w:rPr>
        <w:t>30</w:t>
      </w:r>
      <w:r w:rsidR="00E23709" w:rsidRPr="00A81A1C">
        <w:rPr>
          <w:rFonts w:ascii="Times New Roman" w:hAnsi="Times New Roman" w:cs="Times New Roman"/>
          <w:sz w:val="24"/>
          <w:szCs w:val="24"/>
          <w:shd w:val="clear" w:color="auto" w:fill="FFFFFF"/>
        </w:rPr>
        <w:t>.0</w:t>
      </w:r>
      <w:r w:rsidR="00E23709">
        <w:rPr>
          <w:rFonts w:ascii="Times New Roman" w:hAnsi="Times New Roman" w:cs="Times New Roman"/>
          <w:sz w:val="24"/>
          <w:szCs w:val="24"/>
          <w:shd w:val="clear" w:color="auto" w:fill="FFFFFF"/>
        </w:rPr>
        <w:t>8</w:t>
      </w:r>
      <w:r w:rsidR="00E23709" w:rsidRPr="00A81A1C">
        <w:rPr>
          <w:rFonts w:ascii="Times New Roman" w:hAnsi="Times New Roman" w:cs="Times New Roman"/>
          <w:sz w:val="24"/>
          <w:szCs w:val="24"/>
          <w:shd w:val="clear" w:color="auto" w:fill="FFFFFF"/>
        </w:rPr>
        <w:t>.</w:t>
      </w:r>
      <w:r w:rsidRPr="00A81A1C">
        <w:rPr>
          <w:rFonts w:ascii="Times New Roman" w:hAnsi="Times New Roman" w:cs="Times New Roman"/>
          <w:sz w:val="24"/>
          <w:szCs w:val="24"/>
          <w:shd w:val="clear" w:color="auto" w:fill="FFFFFF"/>
        </w:rPr>
        <w:t>20</w:t>
      </w:r>
      <w:r w:rsidR="00A11084">
        <w:rPr>
          <w:rFonts w:ascii="Times New Roman" w:hAnsi="Times New Roman" w:cs="Times New Roman"/>
          <w:sz w:val="24"/>
          <w:szCs w:val="24"/>
          <w:shd w:val="clear" w:color="auto" w:fill="FFFFFF"/>
        </w:rPr>
        <w:t>2</w:t>
      </w:r>
      <w:r w:rsidR="00FF3EEC">
        <w:rPr>
          <w:rFonts w:ascii="Times New Roman" w:hAnsi="Times New Roman" w:cs="Times New Roman"/>
          <w:sz w:val="24"/>
          <w:szCs w:val="24"/>
          <w:shd w:val="clear" w:color="auto" w:fill="FFFFFF"/>
        </w:rPr>
        <w:t>1</w:t>
      </w:r>
      <w:r w:rsidRPr="00A81A1C">
        <w:rPr>
          <w:rFonts w:ascii="Times New Roman" w:hAnsi="Times New Roman" w:cs="Times New Roman"/>
          <w:sz w:val="24"/>
          <w:szCs w:val="24"/>
          <w:shd w:val="clear" w:color="auto" w:fill="FFFFFF"/>
        </w:rPr>
        <w:t>)</w:t>
      </w:r>
    </w:p>
    <w:p w:rsidR="008F41F8" w:rsidRPr="00A81A1C" w:rsidRDefault="008F41F8" w:rsidP="008F41F8">
      <w:pPr>
        <w:widowControl w:val="0"/>
        <w:spacing w:after="0" w:line="240" w:lineRule="auto"/>
        <w:jc w:val="both"/>
        <w:rPr>
          <w:rFonts w:ascii="Times New Roman" w:hAnsi="Times New Roman" w:cs="Times New Roman"/>
          <w:bCs/>
          <w:sz w:val="24"/>
          <w:szCs w:val="24"/>
        </w:rPr>
      </w:pPr>
    </w:p>
    <w:p w:rsidR="00633DB0" w:rsidRPr="00A81A1C" w:rsidRDefault="00633DB0" w:rsidP="008F41F8">
      <w:pPr>
        <w:spacing w:line="240" w:lineRule="auto"/>
        <w:ind w:firstLine="708"/>
        <w:jc w:val="both"/>
        <w:rPr>
          <w:rFonts w:ascii="Times New Roman" w:hAnsi="Times New Roman" w:cs="Times New Roman"/>
          <w:sz w:val="24"/>
          <w:szCs w:val="24"/>
        </w:rPr>
      </w:pPr>
    </w:p>
    <w:sectPr w:rsidR="00633DB0" w:rsidRPr="00A81A1C" w:rsidSect="00DA5C60">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6EC5" w:rsidRDefault="000B6EC5" w:rsidP="003B1210">
      <w:pPr>
        <w:spacing w:after="0" w:line="240" w:lineRule="auto"/>
      </w:pPr>
      <w:r>
        <w:separator/>
      </w:r>
    </w:p>
  </w:endnote>
  <w:endnote w:type="continuationSeparator" w:id="1">
    <w:p w:rsidR="000B6EC5" w:rsidRDefault="000B6EC5" w:rsidP="003B12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Liberation Sans">
    <w:altName w:val="Arial Unicode MS"/>
    <w:charset w:val="80"/>
    <w:family w:val="swiss"/>
    <w:pitch w:val="variable"/>
    <w:sig w:usb0="00000000" w:usb1="00000000" w:usb2="00000000" w:usb3="00000000" w:csb0="00000000" w:csb1="00000000"/>
  </w:font>
  <w:font w:name="Droid Sans Fallback">
    <w:altName w:val="MS Mincho"/>
    <w:charset w:val="80"/>
    <w:family w:val="auto"/>
    <w:pitch w:val="variable"/>
    <w:sig w:usb0="00000000" w:usb1="00000000" w:usb2="00000000" w:usb3="00000000" w:csb0="00000000" w:csb1="00000000"/>
  </w:font>
  <w:font w:name="DejaVu Sans Condensed">
    <w:charset w:val="CC"/>
    <w:family w:val="swiss"/>
    <w:pitch w:val="variable"/>
    <w:sig w:usb0="E7000EFF" w:usb1="5200F5FF" w:usb2="0A042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EC5" w:rsidRDefault="00E5412F" w:rsidP="00FD40CF">
    <w:pPr>
      <w:pStyle w:val="a3"/>
      <w:framePr w:wrap="auto" w:vAnchor="text" w:hAnchor="margin" w:xAlign="right" w:y="1"/>
      <w:rPr>
        <w:rStyle w:val="a5"/>
      </w:rPr>
    </w:pPr>
    <w:r>
      <w:rPr>
        <w:rStyle w:val="a5"/>
      </w:rPr>
      <w:fldChar w:fldCharType="begin"/>
    </w:r>
    <w:r w:rsidR="000B6EC5">
      <w:rPr>
        <w:rStyle w:val="a5"/>
      </w:rPr>
      <w:instrText xml:space="preserve">PAGE  </w:instrText>
    </w:r>
    <w:r>
      <w:rPr>
        <w:rStyle w:val="a5"/>
      </w:rPr>
      <w:fldChar w:fldCharType="end"/>
    </w:r>
  </w:p>
  <w:p w:rsidR="000B6EC5" w:rsidRDefault="000B6EC5" w:rsidP="00FD40CF">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EC5" w:rsidRDefault="00E5412F" w:rsidP="00FD40CF">
    <w:pPr>
      <w:pStyle w:val="a3"/>
      <w:framePr w:wrap="auto" w:vAnchor="text" w:hAnchor="margin" w:xAlign="right" w:y="1"/>
      <w:rPr>
        <w:rStyle w:val="a5"/>
      </w:rPr>
    </w:pPr>
    <w:r>
      <w:rPr>
        <w:rStyle w:val="a5"/>
      </w:rPr>
      <w:fldChar w:fldCharType="begin"/>
    </w:r>
    <w:r w:rsidR="000B6EC5">
      <w:rPr>
        <w:rStyle w:val="a5"/>
      </w:rPr>
      <w:instrText xml:space="preserve">PAGE  </w:instrText>
    </w:r>
    <w:r>
      <w:rPr>
        <w:rStyle w:val="a5"/>
      </w:rPr>
      <w:fldChar w:fldCharType="separate"/>
    </w:r>
    <w:r w:rsidR="00B07BD1">
      <w:rPr>
        <w:rStyle w:val="a5"/>
        <w:noProof/>
      </w:rPr>
      <w:t>91</w:t>
    </w:r>
    <w:r>
      <w:rPr>
        <w:rStyle w:val="a5"/>
      </w:rPr>
      <w:fldChar w:fldCharType="end"/>
    </w:r>
  </w:p>
  <w:p w:rsidR="000B6EC5" w:rsidRDefault="000B6EC5" w:rsidP="00FD40CF">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6EC5" w:rsidRDefault="000B6EC5" w:rsidP="003B1210">
      <w:pPr>
        <w:spacing w:after="0" w:line="240" w:lineRule="auto"/>
      </w:pPr>
      <w:r>
        <w:separator/>
      </w:r>
    </w:p>
  </w:footnote>
  <w:footnote w:type="continuationSeparator" w:id="1">
    <w:p w:rsidR="000B6EC5" w:rsidRDefault="000B6EC5" w:rsidP="003B12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numPicBullet w:numPicBulletId="6">
    <w:pict>
      <v:shape id="_x0000_i1032" type="#_x0000_t75" style="width:3in;height:3in" o:bullet="t"/>
    </w:pict>
  </w:numPicBullet>
  <w:numPicBullet w:numPicBulletId="7">
    <w:pict>
      <v:shape id="_x0000_i1033" type="#_x0000_t75" style="width:3in;height:3in" o:bullet="t"/>
    </w:pict>
  </w:numPicBullet>
  <w:numPicBullet w:numPicBulletId="8">
    <w:pict>
      <v:shape id="_x0000_i1034" type="#_x0000_t75" style="width:3in;height:3in" o:bullet="t"/>
    </w:pict>
  </w:numPicBullet>
  <w:numPicBullet w:numPicBulletId="9">
    <w:pict>
      <v:shape id="_x0000_i1035" type="#_x0000_t75" style="width:3in;height:3in" o:bullet="t"/>
    </w:pict>
  </w:numPicBullet>
  <w:numPicBullet w:numPicBulletId="10">
    <w:pict>
      <v:shape id="_x0000_i1036" type="#_x0000_t75" style="width:3in;height:3in" o:bullet="t"/>
    </w:pict>
  </w:numPicBullet>
  <w:abstractNum w:abstractNumId="0">
    <w:nsid w:val="00000004"/>
    <w:multiLevelType w:val="multilevel"/>
    <w:tmpl w:val="00000004"/>
    <w:name w:val="WW8Num4"/>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nsid w:val="00000005"/>
    <w:multiLevelType w:val="multilevel"/>
    <w:tmpl w:val="00000005"/>
    <w:name w:val="WW8Num5"/>
    <w:lvl w:ilvl="0">
      <w:start w:val="5"/>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nsid w:val="00000008"/>
    <w:multiLevelType w:val="singleLevel"/>
    <w:tmpl w:val="00000008"/>
    <w:name w:val="WW8Num8"/>
    <w:lvl w:ilvl="0">
      <w:start w:val="1"/>
      <w:numFmt w:val="decimal"/>
      <w:lvlText w:val="%1."/>
      <w:lvlJc w:val="left"/>
      <w:pPr>
        <w:tabs>
          <w:tab w:val="num" w:pos="520"/>
        </w:tabs>
        <w:ind w:left="520" w:hanging="360"/>
      </w:pPr>
    </w:lvl>
  </w:abstractNum>
  <w:abstractNum w:abstractNumId="3">
    <w:nsid w:val="00000009"/>
    <w:multiLevelType w:val="multilevel"/>
    <w:tmpl w:val="00000009"/>
    <w:name w:val="WW8Num9"/>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nsid w:val="0000000A"/>
    <w:multiLevelType w:val="singleLevel"/>
    <w:tmpl w:val="0000000A"/>
    <w:name w:val="WW8Num16"/>
    <w:lvl w:ilvl="0">
      <w:start w:val="1"/>
      <w:numFmt w:val="decimal"/>
      <w:suff w:val="space"/>
      <w:lvlText w:val="ОК %1."/>
      <w:lvlJc w:val="left"/>
      <w:pPr>
        <w:tabs>
          <w:tab w:val="num" w:pos="-409"/>
        </w:tabs>
        <w:ind w:left="1020" w:hanging="360"/>
      </w:pPr>
    </w:lvl>
  </w:abstractNum>
  <w:abstractNum w:abstractNumId="5">
    <w:nsid w:val="00F32B99"/>
    <w:multiLevelType w:val="multilevel"/>
    <w:tmpl w:val="ADC27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10C4FA9"/>
    <w:multiLevelType w:val="hybridMultilevel"/>
    <w:tmpl w:val="7E4CA5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17C302A"/>
    <w:multiLevelType w:val="multilevel"/>
    <w:tmpl w:val="EDB83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1C513E5"/>
    <w:multiLevelType w:val="hybridMultilevel"/>
    <w:tmpl w:val="AD1236F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051075A4"/>
    <w:multiLevelType w:val="multilevel"/>
    <w:tmpl w:val="ECFAC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528789C"/>
    <w:multiLevelType w:val="multilevel"/>
    <w:tmpl w:val="A5704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5A662FB"/>
    <w:multiLevelType w:val="multilevel"/>
    <w:tmpl w:val="FBC2E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F40712"/>
    <w:multiLevelType w:val="hybridMultilevel"/>
    <w:tmpl w:val="31866A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6145D82"/>
    <w:multiLevelType w:val="multilevel"/>
    <w:tmpl w:val="C20A7E2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07614606"/>
    <w:multiLevelType w:val="singleLevel"/>
    <w:tmpl w:val="41C0E29C"/>
    <w:lvl w:ilvl="0">
      <w:start w:val="90"/>
      <w:numFmt w:val="decimal"/>
      <w:lvlText w:val="%1"/>
      <w:lvlJc w:val="left"/>
      <w:pPr>
        <w:tabs>
          <w:tab w:val="num" w:pos="360"/>
        </w:tabs>
        <w:ind w:left="360" w:hanging="360"/>
      </w:pPr>
      <w:rPr>
        <w:rFonts w:hint="default"/>
      </w:rPr>
    </w:lvl>
  </w:abstractNum>
  <w:abstractNum w:abstractNumId="15">
    <w:nsid w:val="08711732"/>
    <w:multiLevelType w:val="hybridMultilevel"/>
    <w:tmpl w:val="179AD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9901B46"/>
    <w:multiLevelType w:val="singleLevel"/>
    <w:tmpl w:val="0102E750"/>
    <w:lvl w:ilvl="0">
      <w:start w:val="50"/>
      <w:numFmt w:val="decimal"/>
      <w:lvlText w:val="%1"/>
      <w:lvlJc w:val="left"/>
      <w:pPr>
        <w:tabs>
          <w:tab w:val="num" w:pos="420"/>
        </w:tabs>
        <w:ind w:left="420" w:hanging="420"/>
      </w:pPr>
      <w:rPr>
        <w:rFonts w:hint="default"/>
      </w:rPr>
    </w:lvl>
  </w:abstractNum>
  <w:abstractNum w:abstractNumId="17">
    <w:nsid w:val="0BFD1FE8"/>
    <w:multiLevelType w:val="singleLevel"/>
    <w:tmpl w:val="04190011"/>
    <w:lvl w:ilvl="0">
      <w:start w:val="1"/>
      <w:numFmt w:val="decimal"/>
      <w:lvlText w:val="%1)"/>
      <w:lvlJc w:val="left"/>
      <w:pPr>
        <w:tabs>
          <w:tab w:val="num" w:pos="360"/>
        </w:tabs>
        <w:ind w:left="360" w:hanging="360"/>
      </w:pPr>
      <w:rPr>
        <w:rFonts w:hint="default"/>
      </w:rPr>
    </w:lvl>
  </w:abstractNum>
  <w:abstractNum w:abstractNumId="18">
    <w:nsid w:val="0D650A91"/>
    <w:multiLevelType w:val="multilevel"/>
    <w:tmpl w:val="00284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02D4E8C"/>
    <w:multiLevelType w:val="multilevel"/>
    <w:tmpl w:val="42006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19A71B8"/>
    <w:multiLevelType w:val="hybridMultilevel"/>
    <w:tmpl w:val="F6C6AF5C"/>
    <w:lvl w:ilvl="0" w:tplc="5044AB6C">
      <w:start w:val="1"/>
      <w:numFmt w:val="bullet"/>
      <w:lvlText w:val="-"/>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12AD1BC6"/>
    <w:multiLevelType w:val="multilevel"/>
    <w:tmpl w:val="92AEA9BC"/>
    <w:lvl w:ilvl="0">
      <w:start w:val="1"/>
      <w:numFmt w:val="decimal"/>
      <w:lvlText w:val="%1."/>
      <w:lvlJc w:val="left"/>
      <w:pPr>
        <w:tabs>
          <w:tab w:val="num" w:pos="720"/>
        </w:tabs>
        <w:ind w:left="720" w:hanging="360"/>
      </w:pPr>
      <w:rPr>
        <w:rFonts w:cs="Times New Roman"/>
      </w:rPr>
    </w:lvl>
    <w:lvl w:ilvl="1">
      <w:start w:val="14"/>
      <w:numFmt w:val="decimal"/>
      <w:isLgl/>
      <w:lvlText w:val="%1.%2"/>
      <w:lvlJc w:val="left"/>
      <w:pPr>
        <w:ind w:left="1020" w:hanging="660"/>
      </w:pPr>
      <w:rPr>
        <w:rFonts w:hint="default"/>
        <w:u w:val="none"/>
      </w:rPr>
    </w:lvl>
    <w:lvl w:ilvl="2">
      <w:start w:val="2"/>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22">
    <w:nsid w:val="141C3C30"/>
    <w:multiLevelType w:val="multilevel"/>
    <w:tmpl w:val="5F686C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492497A"/>
    <w:multiLevelType w:val="hybridMultilevel"/>
    <w:tmpl w:val="2E746640"/>
    <w:lvl w:ilvl="0" w:tplc="49326C0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16310494"/>
    <w:multiLevelType w:val="hybridMultilevel"/>
    <w:tmpl w:val="C262B22A"/>
    <w:lvl w:ilvl="0" w:tplc="B9403BB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8232F31"/>
    <w:multiLevelType w:val="multilevel"/>
    <w:tmpl w:val="4B36C72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19FC7F71"/>
    <w:multiLevelType w:val="multilevel"/>
    <w:tmpl w:val="C1A43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A6B39E7"/>
    <w:multiLevelType w:val="hybridMultilevel"/>
    <w:tmpl w:val="36C6BBA8"/>
    <w:lvl w:ilvl="0" w:tplc="16D43332">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1A6E1E20"/>
    <w:multiLevelType w:val="multilevel"/>
    <w:tmpl w:val="CD1A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A8F0725"/>
    <w:multiLevelType w:val="hybridMultilevel"/>
    <w:tmpl w:val="8326D28A"/>
    <w:lvl w:ilvl="0" w:tplc="7DBE83DE">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1B193F11"/>
    <w:multiLevelType w:val="multilevel"/>
    <w:tmpl w:val="7D84ACE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nsid w:val="1B5E2A1D"/>
    <w:multiLevelType w:val="multilevel"/>
    <w:tmpl w:val="14C405EA"/>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C075D1B"/>
    <w:multiLevelType w:val="multilevel"/>
    <w:tmpl w:val="60CAA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1C0779FB"/>
    <w:multiLevelType w:val="multilevel"/>
    <w:tmpl w:val="CC404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8"/>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C575DC6"/>
    <w:multiLevelType w:val="hybridMultilevel"/>
    <w:tmpl w:val="987EBA0E"/>
    <w:lvl w:ilvl="0" w:tplc="0419000D">
      <w:start w:val="1"/>
      <w:numFmt w:val="bullet"/>
      <w:lvlText w:val=""/>
      <w:lvlJc w:val="left"/>
      <w:pPr>
        <w:tabs>
          <w:tab w:val="num" w:pos="2149"/>
        </w:tabs>
        <w:ind w:left="2149" w:hanging="360"/>
      </w:pPr>
      <w:rPr>
        <w:rFonts w:ascii="Wingdings" w:hAnsi="Wingding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1DAF6AE8"/>
    <w:multiLevelType w:val="multilevel"/>
    <w:tmpl w:val="217CE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1EFB4896"/>
    <w:multiLevelType w:val="singleLevel"/>
    <w:tmpl w:val="E9ACEEFA"/>
    <w:lvl w:ilvl="0">
      <w:start w:val="10"/>
      <w:numFmt w:val="decimal"/>
      <w:lvlText w:val="%1"/>
      <w:lvlJc w:val="left"/>
      <w:pPr>
        <w:tabs>
          <w:tab w:val="num" w:pos="360"/>
        </w:tabs>
        <w:ind w:left="360" w:hanging="360"/>
      </w:pPr>
      <w:rPr>
        <w:rFonts w:hint="default"/>
      </w:rPr>
    </w:lvl>
  </w:abstractNum>
  <w:abstractNum w:abstractNumId="37">
    <w:nsid w:val="1F7E647E"/>
    <w:multiLevelType w:val="multilevel"/>
    <w:tmpl w:val="F9BE8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05F051E"/>
    <w:multiLevelType w:val="multilevel"/>
    <w:tmpl w:val="F5C4F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9"/>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206278E9"/>
    <w:multiLevelType w:val="multilevel"/>
    <w:tmpl w:val="AB648B58"/>
    <w:lvl w:ilvl="0">
      <w:start w:val="1"/>
      <w:numFmt w:val="decimal"/>
      <w:pStyle w:val="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225D1015"/>
    <w:multiLevelType w:val="multilevel"/>
    <w:tmpl w:val="E5AC7E00"/>
    <w:lvl w:ilvl="0">
      <w:start w:val="1"/>
      <w:numFmt w:val="decimal"/>
      <w:lvlText w:val="%1."/>
      <w:lvlJc w:val="left"/>
      <w:pPr>
        <w:ind w:left="1080" w:hanging="360"/>
      </w:pPr>
      <w:rPr>
        <w:rFonts w:cs="Times New Roman"/>
      </w:rPr>
    </w:lvl>
    <w:lvl w:ilvl="1">
      <w:start w:val="3"/>
      <w:numFmt w:val="decimal"/>
      <w:isLgl/>
      <w:lvlText w:val="%1.%2"/>
      <w:lvlJc w:val="left"/>
      <w:pPr>
        <w:ind w:left="1470" w:hanging="750"/>
      </w:pPr>
      <w:rPr>
        <w:rFonts w:hint="default"/>
      </w:rPr>
    </w:lvl>
    <w:lvl w:ilvl="2">
      <w:start w:val="2"/>
      <w:numFmt w:val="decimal"/>
      <w:isLgl/>
      <w:lvlText w:val="%1.%2.%3"/>
      <w:lvlJc w:val="left"/>
      <w:pPr>
        <w:ind w:left="1470" w:hanging="75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1">
    <w:nsid w:val="23203A5E"/>
    <w:multiLevelType w:val="singleLevel"/>
    <w:tmpl w:val="0419000F"/>
    <w:lvl w:ilvl="0">
      <w:start w:val="1"/>
      <w:numFmt w:val="decimal"/>
      <w:lvlText w:val="%1."/>
      <w:lvlJc w:val="left"/>
      <w:pPr>
        <w:tabs>
          <w:tab w:val="num" w:pos="360"/>
        </w:tabs>
        <w:ind w:left="360" w:hanging="360"/>
      </w:pPr>
    </w:lvl>
  </w:abstractNum>
  <w:abstractNum w:abstractNumId="42">
    <w:nsid w:val="240167E2"/>
    <w:multiLevelType w:val="multilevel"/>
    <w:tmpl w:val="34C6E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6"/>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41443BD"/>
    <w:multiLevelType w:val="hybridMultilevel"/>
    <w:tmpl w:val="400C6424"/>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24145881"/>
    <w:multiLevelType w:val="multilevel"/>
    <w:tmpl w:val="4CEEA6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25322943"/>
    <w:multiLevelType w:val="hybridMultilevel"/>
    <w:tmpl w:val="8B327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26054033"/>
    <w:multiLevelType w:val="multilevel"/>
    <w:tmpl w:val="37AC1B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7">
    <w:nsid w:val="268C10FE"/>
    <w:multiLevelType w:val="hybridMultilevel"/>
    <w:tmpl w:val="F0EE9F80"/>
    <w:lvl w:ilvl="0" w:tplc="9954D442">
      <w:start w:val="1"/>
      <w:numFmt w:val="decimal"/>
      <w:lvlText w:val="%1."/>
      <w:lvlJc w:val="left"/>
      <w:pPr>
        <w:ind w:left="36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272A2058"/>
    <w:multiLevelType w:val="hybridMultilevel"/>
    <w:tmpl w:val="D98EADB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9">
    <w:nsid w:val="28004C95"/>
    <w:multiLevelType w:val="hybridMultilevel"/>
    <w:tmpl w:val="B0E85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28044ADA"/>
    <w:multiLevelType w:val="multilevel"/>
    <w:tmpl w:val="B9D23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283F39C0"/>
    <w:multiLevelType w:val="hybridMultilevel"/>
    <w:tmpl w:val="8B9A2E34"/>
    <w:lvl w:ilvl="0" w:tplc="7DBE83DE">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29612972"/>
    <w:multiLevelType w:val="multilevel"/>
    <w:tmpl w:val="6690F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2B2565F1"/>
    <w:multiLevelType w:val="multilevel"/>
    <w:tmpl w:val="28386B68"/>
    <w:lvl w:ilvl="0">
      <w:start w:val="1"/>
      <w:numFmt w:val="decimal"/>
      <w:lvlText w:val="%1."/>
      <w:lvlJc w:val="left"/>
      <w:pPr>
        <w:tabs>
          <w:tab w:val="num" w:pos="720"/>
        </w:tabs>
        <w:ind w:left="720" w:hanging="360"/>
      </w:pPr>
      <w:rPr>
        <w:rFonts w:cs="Times New Roman"/>
        <w:sz w:val="28"/>
        <w:szCs w:val="28"/>
      </w:rPr>
    </w:lvl>
    <w:lvl w:ilvl="1">
      <w:start w:val="2"/>
      <w:numFmt w:val="decimal"/>
      <w:isLgl/>
      <w:lvlText w:val="%1.%2"/>
      <w:lvlJc w:val="left"/>
      <w:pPr>
        <w:ind w:left="1245" w:hanging="705"/>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54">
    <w:nsid w:val="2D8865EB"/>
    <w:multiLevelType w:val="hybridMultilevel"/>
    <w:tmpl w:val="A37C5672"/>
    <w:lvl w:ilvl="0" w:tplc="CD2498AC">
      <w:start w:val="1"/>
      <w:numFmt w:val="decimal"/>
      <w:lvlText w:val="%1."/>
      <w:lvlJc w:val="left"/>
      <w:pPr>
        <w:ind w:left="36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2DC0643C"/>
    <w:multiLevelType w:val="hybridMultilevel"/>
    <w:tmpl w:val="6680CF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6">
    <w:nsid w:val="307A7745"/>
    <w:multiLevelType w:val="multilevel"/>
    <w:tmpl w:val="ADB69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30C70A98"/>
    <w:multiLevelType w:val="multilevel"/>
    <w:tmpl w:val="5B288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323E39FF"/>
    <w:multiLevelType w:val="hybridMultilevel"/>
    <w:tmpl w:val="6E7E5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34770869"/>
    <w:multiLevelType w:val="multilevel"/>
    <w:tmpl w:val="B1B29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36EA5F1C"/>
    <w:multiLevelType w:val="hybridMultilevel"/>
    <w:tmpl w:val="8F506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37F16370"/>
    <w:multiLevelType w:val="hybridMultilevel"/>
    <w:tmpl w:val="7060A5D8"/>
    <w:lvl w:ilvl="0" w:tplc="0B983884">
      <w:start w:val="1"/>
      <w:numFmt w:val="decimal"/>
      <w:lvlText w:val="%1."/>
      <w:lvlJc w:val="left"/>
      <w:pPr>
        <w:tabs>
          <w:tab w:val="num" w:pos="2149"/>
        </w:tabs>
        <w:ind w:left="2149"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382A50E5"/>
    <w:multiLevelType w:val="multilevel"/>
    <w:tmpl w:val="5F686C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39FD69BD"/>
    <w:multiLevelType w:val="hybridMultilevel"/>
    <w:tmpl w:val="6A6C23B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4">
    <w:nsid w:val="3A2968CC"/>
    <w:multiLevelType w:val="hybridMultilevel"/>
    <w:tmpl w:val="C72ED0A2"/>
    <w:lvl w:ilvl="0" w:tplc="04190011">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3AE517C9"/>
    <w:multiLevelType w:val="multilevel"/>
    <w:tmpl w:val="6A187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3BAF6F8D"/>
    <w:multiLevelType w:val="multilevel"/>
    <w:tmpl w:val="6BC4A8B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7">
    <w:nsid w:val="3CE96D65"/>
    <w:multiLevelType w:val="hybridMultilevel"/>
    <w:tmpl w:val="8F3677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nsid w:val="405F2F3D"/>
    <w:multiLevelType w:val="hybridMultilevel"/>
    <w:tmpl w:val="A7C6F982"/>
    <w:lvl w:ilvl="0" w:tplc="31B8C02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9">
    <w:nsid w:val="43A42AC9"/>
    <w:multiLevelType w:val="singleLevel"/>
    <w:tmpl w:val="04190011"/>
    <w:lvl w:ilvl="0">
      <w:start w:val="1"/>
      <w:numFmt w:val="decimal"/>
      <w:lvlText w:val="%1)"/>
      <w:lvlJc w:val="left"/>
      <w:pPr>
        <w:tabs>
          <w:tab w:val="num" w:pos="360"/>
        </w:tabs>
        <w:ind w:left="360" w:hanging="360"/>
      </w:pPr>
      <w:rPr>
        <w:rFonts w:hint="default"/>
      </w:rPr>
    </w:lvl>
  </w:abstractNum>
  <w:abstractNum w:abstractNumId="70">
    <w:nsid w:val="43D91AF0"/>
    <w:multiLevelType w:val="multilevel"/>
    <w:tmpl w:val="5CACA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465165E5"/>
    <w:multiLevelType w:val="hybridMultilevel"/>
    <w:tmpl w:val="9976D2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2">
    <w:nsid w:val="46A90E05"/>
    <w:multiLevelType w:val="hybridMultilevel"/>
    <w:tmpl w:val="DC82EF4A"/>
    <w:lvl w:ilvl="0" w:tplc="563A81B6">
      <w:start w:val="1"/>
      <w:numFmt w:val="decimal"/>
      <w:lvlText w:val="%1."/>
      <w:lvlJc w:val="left"/>
      <w:pPr>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3">
    <w:nsid w:val="499345BA"/>
    <w:multiLevelType w:val="multilevel"/>
    <w:tmpl w:val="6B4A8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49935772"/>
    <w:multiLevelType w:val="hybridMultilevel"/>
    <w:tmpl w:val="F57058A6"/>
    <w:lvl w:ilvl="0" w:tplc="1868D722">
      <w:start w:val="1"/>
      <w:numFmt w:val="decimal"/>
      <w:lvlText w:val="%1."/>
      <w:lvlJc w:val="left"/>
      <w:pPr>
        <w:tabs>
          <w:tab w:val="num" w:pos="720"/>
        </w:tabs>
        <w:ind w:left="72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5">
    <w:nsid w:val="4A433659"/>
    <w:multiLevelType w:val="multilevel"/>
    <w:tmpl w:val="92AEA9BC"/>
    <w:lvl w:ilvl="0">
      <w:start w:val="1"/>
      <w:numFmt w:val="decimal"/>
      <w:lvlText w:val="%1."/>
      <w:lvlJc w:val="left"/>
      <w:pPr>
        <w:tabs>
          <w:tab w:val="num" w:pos="720"/>
        </w:tabs>
        <w:ind w:left="720" w:hanging="360"/>
      </w:pPr>
      <w:rPr>
        <w:rFonts w:cs="Times New Roman"/>
      </w:rPr>
    </w:lvl>
    <w:lvl w:ilvl="1">
      <w:start w:val="14"/>
      <w:numFmt w:val="decimal"/>
      <w:isLgl/>
      <w:lvlText w:val="%1.%2"/>
      <w:lvlJc w:val="left"/>
      <w:pPr>
        <w:ind w:left="1020" w:hanging="660"/>
      </w:pPr>
      <w:rPr>
        <w:rFonts w:hint="default"/>
        <w:u w:val="none"/>
      </w:rPr>
    </w:lvl>
    <w:lvl w:ilvl="2">
      <w:start w:val="2"/>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76">
    <w:nsid w:val="4B2936CD"/>
    <w:multiLevelType w:val="multilevel"/>
    <w:tmpl w:val="3286A9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4D85341A"/>
    <w:multiLevelType w:val="multilevel"/>
    <w:tmpl w:val="2ACAE6F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8">
    <w:nsid w:val="4DA27FC6"/>
    <w:multiLevelType w:val="hybridMultilevel"/>
    <w:tmpl w:val="499066E4"/>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9">
    <w:nsid w:val="4FD0245C"/>
    <w:multiLevelType w:val="multilevel"/>
    <w:tmpl w:val="4F168696"/>
    <w:lvl w:ilvl="0">
      <w:start w:val="1"/>
      <w:numFmt w:val="decimal"/>
      <w:lvlText w:val="%1."/>
      <w:lvlJc w:val="left"/>
      <w:pPr>
        <w:ind w:left="720" w:hanging="360"/>
      </w:pPr>
      <w:rPr>
        <w:rFonts w:cs="Times New Roman" w:hint="default"/>
      </w:rPr>
    </w:lvl>
    <w:lvl w:ilvl="1">
      <w:start w:val="2"/>
      <w:numFmt w:val="decimal"/>
      <w:isLgl/>
      <w:lvlText w:val="%1.%2"/>
      <w:lvlJc w:val="left"/>
      <w:pPr>
        <w:ind w:left="990" w:hanging="630"/>
      </w:pPr>
      <w:rPr>
        <w:rFonts w:eastAsiaTheme="minorEastAsia" w:hint="default"/>
      </w:rPr>
    </w:lvl>
    <w:lvl w:ilvl="2">
      <w:start w:val="5"/>
      <w:numFmt w:val="decimal"/>
      <w:isLgl/>
      <w:lvlText w:val="%1.%2.%3"/>
      <w:lvlJc w:val="left"/>
      <w:pPr>
        <w:ind w:left="1080" w:hanging="720"/>
      </w:pPr>
      <w:rPr>
        <w:rFonts w:eastAsiaTheme="minorEastAsia" w:hint="default"/>
      </w:rPr>
    </w:lvl>
    <w:lvl w:ilvl="3">
      <w:start w:val="1"/>
      <w:numFmt w:val="decimal"/>
      <w:isLgl/>
      <w:lvlText w:val="%1.%2.%3.%4"/>
      <w:lvlJc w:val="left"/>
      <w:pPr>
        <w:ind w:left="1080" w:hanging="720"/>
      </w:pPr>
      <w:rPr>
        <w:rFonts w:eastAsiaTheme="minorEastAsia" w:hint="default"/>
      </w:rPr>
    </w:lvl>
    <w:lvl w:ilvl="4">
      <w:start w:val="1"/>
      <w:numFmt w:val="decimal"/>
      <w:isLgl/>
      <w:lvlText w:val="%1.%2.%3.%4.%5"/>
      <w:lvlJc w:val="left"/>
      <w:pPr>
        <w:ind w:left="1440" w:hanging="1080"/>
      </w:pPr>
      <w:rPr>
        <w:rFonts w:eastAsiaTheme="minorEastAsia" w:hint="default"/>
      </w:rPr>
    </w:lvl>
    <w:lvl w:ilvl="5">
      <w:start w:val="1"/>
      <w:numFmt w:val="decimal"/>
      <w:isLgl/>
      <w:lvlText w:val="%1.%2.%3.%4.%5.%6"/>
      <w:lvlJc w:val="left"/>
      <w:pPr>
        <w:ind w:left="1440" w:hanging="1080"/>
      </w:pPr>
      <w:rPr>
        <w:rFonts w:eastAsiaTheme="minorEastAsia" w:hint="default"/>
      </w:rPr>
    </w:lvl>
    <w:lvl w:ilvl="6">
      <w:start w:val="1"/>
      <w:numFmt w:val="decimal"/>
      <w:isLgl/>
      <w:lvlText w:val="%1.%2.%3.%4.%5.%6.%7"/>
      <w:lvlJc w:val="left"/>
      <w:pPr>
        <w:ind w:left="1800" w:hanging="1440"/>
      </w:pPr>
      <w:rPr>
        <w:rFonts w:eastAsiaTheme="minorEastAsia" w:hint="default"/>
      </w:rPr>
    </w:lvl>
    <w:lvl w:ilvl="7">
      <w:start w:val="1"/>
      <w:numFmt w:val="decimal"/>
      <w:isLgl/>
      <w:lvlText w:val="%1.%2.%3.%4.%5.%6.%7.%8"/>
      <w:lvlJc w:val="left"/>
      <w:pPr>
        <w:ind w:left="1800" w:hanging="1440"/>
      </w:pPr>
      <w:rPr>
        <w:rFonts w:eastAsiaTheme="minorEastAsia" w:hint="default"/>
      </w:rPr>
    </w:lvl>
    <w:lvl w:ilvl="8">
      <w:start w:val="1"/>
      <w:numFmt w:val="decimal"/>
      <w:isLgl/>
      <w:lvlText w:val="%1.%2.%3.%4.%5.%6.%7.%8.%9"/>
      <w:lvlJc w:val="left"/>
      <w:pPr>
        <w:ind w:left="2160" w:hanging="1800"/>
      </w:pPr>
      <w:rPr>
        <w:rFonts w:eastAsiaTheme="minorEastAsia" w:hint="default"/>
      </w:rPr>
    </w:lvl>
  </w:abstractNum>
  <w:abstractNum w:abstractNumId="80">
    <w:nsid w:val="504C4A38"/>
    <w:multiLevelType w:val="hybridMultilevel"/>
    <w:tmpl w:val="1C02F0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1">
    <w:nsid w:val="50B14B02"/>
    <w:multiLevelType w:val="hybridMultilevel"/>
    <w:tmpl w:val="2F205076"/>
    <w:lvl w:ilvl="0" w:tplc="42843422">
      <w:start w:val="1"/>
      <w:numFmt w:val="decimal"/>
      <w:lvlText w:val="%1."/>
      <w:lvlJc w:val="left"/>
      <w:pPr>
        <w:ind w:left="36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51101107"/>
    <w:multiLevelType w:val="singleLevel"/>
    <w:tmpl w:val="C5FA8EE2"/>
    <w:lvl w:ilvl="0">
      <w:start w:val="20"/>
      <w:numFmt w:val="decimal"/>
      <w:lvlText w:val="%1"/>
      <w:lvlJc w:val="left"/>
      <w:pPr>
        <w:tabs>
          <w:tab w:val="num" w:pos="360"/>
        </w:tabs>
        <w:ind w:left="360" w:hanging="360"/>
      </w:pPr>
      <w:rPr>
        <w:rFonts w:hint="default"/>
      </w:rPr>
    </w:lvl>
  </w:abstractNum>
  <w:abstractNum w:abstractNumId="83">
    <w:nsid w:val="51EC091B"/>
    <w:multiLevelType w:val="multilevel"/>
    <w:tmpl w:val="051E9B70"/>
    <w:lvl w:ilvl="0">
      <w:start w:val="6"/>
      <w:numFmt w:val="decimal"/>
      <w:lvlText w:val="%1."/>
      <w:lvlJc w:val="left"/>
      <w:pPr>
        <w:ind w:left="495" w:hanging="495"/>
      </w:pPr>
      <w:rPr>
        <w:rFonts w:hint="default"/>
        <w:b/>
      </w:rPr>
    </w:lvl>
    <w:lvl w:ilvl="1">
      <w:start w:val="4"/>
      <w:numFmt w:val="decimal"/>
      <w:lvlText w:val="%1.%2."/>
      <w:lvlJc w:val="left"/>
      <w:pPr>
        <w:ind w:left="495" w:hanging="495"/>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4">
    <w:nsid w:val="52E27D23"/>
    <w:multiLevelType w:val="hybridMultilevel"/>
    <w:tmpl w:val="F9C23FE6"/>
    <w:lvl w:ilvl="0" w:tplc="0419000F">
      <w:start w:val="1"/>
      <w:numFmt w:val="decimal"/>
      <w:lvlText w:val="%1."/>
      <w:lvlJc w:val="left"/>
      <w:pPr>
        <w:ind w:left="735" w:hanging="360"/>
      </w:p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85">
    <w:nsid w:val="547E3BB6"/>
    <w:multiLevelType w:val="hybridMultilevel"/>
    <w:tmpl w:val="A3440A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590F51E4"/>
    <w:multiLevelType w:val="hybridMultilevel"/>
    <w:tmpl w:val="FD2E728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7">
    <w:nsid w:val="5B464FCE"/>
    <w:multiLevelType w:val="multilevel"/>
    <w:tmpl w:val="BCA6B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5D695589"/>
    <w:multiLevelType w:val="hybridMultilevel"/>
    <w:tmpl w:val="3AF8B4B6"/>
    <w:lvl w:ilvl="0" w:tplc="268E58EE">
      <w:start w:val="1"/>
      <w:numFmt w:val="decimal"/>
      <w:lvlText w:val="%1."/>
      <w:lvlJc w:val="left"/>
      <w:pPr>
        <w:tabs>
          <w:tab w:val="num" w:pos="1080"/>
        </w:tabs>
        <w:ind w:left="108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9">
    <w:nsid w:val="6223296D"/>
    <w:multiLevelType w:val="multilevel"/>
    <w:tmpl w:val="EFC03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635A2D4B"/>
    <w:multiLevelType w:val="hybridMultilevel"/>
    <w:tmpl w:val="AD1236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652877DB"/>
    <w:multiLevelType w:val="hybridMultilevel"/>
    <w:tmpl w:val="8F506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668D75D0"/>
    <w:multiLevelType w:val="multilevel"/>
    <w:tmpl w:val="6680CFF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3">
    <w:nsid w:val="66F45A33"/>
    <w:multiLevelType w:val="multilevel"/>
    <w:tmpl w:val="8E665A04"/>
    <w:lvl w:ilvl="0">
      <w:start w:val="6"/>
      <w:numFmt w:val="decimal"/>
      <w:lvlText w:val="%1."/>
      <w:lvlJc w:val="left"/>
      <w:pPr>
        <w:ind w:left="360" w:hanging="360"/>
      </w:pPr>
      <w:rPr>
        <w:rFonts w:cs="Times New Roman" w:hint="default"/>
      </w:rPr>
    </w:lvl>
    <w:lvl w:ilvl="1">
      <w:start w:val="3"/>
      <w:numFmt w:val="decimal"/>
      <w:isLgl/>
      <w:lvlText w:val="%1.%2"/>
      <w:lvlJc w:val="left"/>
      <w:pPr>
        <w:ind w:left="750" w:hanging="750"/>
      </w:pPr>
      <w:rPr>
        <w:rFonts w:hint="default"/>
      </w:rPr>
    </w:lvl>
    <w:lvl w:ilvl="2">
      <w:start w:val="2"/>
      <w:numFmt w:val="decimal"/>
      <w:isLgl/>
      <w:lvlText w:val="%1.%2.%3"/>
      <w:lvlJc w:val="left"/>
      <w:pPr>
        <w:ind w:left="750" w:hanging="75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4">
    <w:nsid w:val="687A68D2"/>
    <w:multiLevelType w:val="hybridMultilevel"/>
    <w:tmpl w:val="00E8422A"/>
    <w:lvl w:ilvl="0" w:tplc="0B983884">
      <w:start w:val="1"/>
      <w:numFmt w:val="decimal"/>
      <w:lvlText w:val="%1."/>
      <w:lvlJc w:val="left"/>
      <w:pPr>
        <w:tabs>
          <w:tab w:val="num" w:pos="2149"/>
        </w:tabs>
        <w:ind w:left="214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5">
    <w:nsid w:val="6BAA24A3"/>
    <w:multiLevelType w:val="multilevel"/>
    <w:tmpl w:val="29CE0A72"/>
    <w:lvl w:ilvl="0">
      <w:start w:val="1"/>
      <w:numFmt w:val="decimal"/>
      <w:lvlText w:val="%1."/>
      <w:lvlJc w:val="left"/>
      <w:pPr>
        <w:tabs>
          <w:tab w:val="num" w:pos="720"/>
        </w:tabs>
        <w:ind w:left="720" w:hanging="360"/>
      </w:pPr>
      <w:rPr>
        <w:rFonts w:cs="Times New Roman"/>
      </w:rPr>
    </w:lvl>
    <w:lvl w:ilvl="1">
      <w:start w:val="6"/>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6">
    <w:nsid w:val="6BBF58AA"/>
    <w:multiLevelType w:val="hybridMultilevel"/>
    <w:tmpl w:val="EB9673C4"/>
    <w:lvl w:ilvl="0" w:tplc="21F898EA">
      <w:start w:val="1"/>
      <w:numFmt w:val="decimal"/>
      <w:lvlText w:val="%1."/>
      <w:lvlJc w:val="left"/>
      <w:pPr>
        <w:tabs>
          <w:tab w:val="num" w:pos="720"/>
        </w:tabs>
        <w:ind w:left="720" w:hanging="360"/>
      </w:pPr>
      <w:rPr>
        <w:rFonts w:hint="default"/>
      </w:rPr>
    </w:lvl>
    <w:lvl w:ilvl="1" w:tplc="B44E8F4C">
      <w:start w:val="4"/>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7">
    <w:nsid w:val="6CB109B3"/>
    <w:multiLevelType w:val="hybridMultilevel"/>
    <w:tmpl w:val="F38850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6CB8217E"/>
    <w:multiLevelType w:val="singleLevel"/>
    <w:tmpl w:val="0419000F"/>
    <w:lvl w:ilvl="0">
      <w:start w:val="1"/>
      <w:numFmt w:val="decimal"/>
      <w:lvlText w:val="%1."/>
      <w:lvlJc w:val="left"/>
      <w:pPr>
        <w:tabs>
          <w:tab w:val="num" w:pos="360"/>
        </w:tabs>
        <w:ind w:left="360" w:hanging="360"/>
      </w:pPr>
    </w:lvl>
  </w:abstractNum>
  <w:abstractNum w:abstractNumId="99">
    <w:nsid w:val="6D1C1162"/>
    <w:multiLevelType w:val="multilevel"/>
    <w:tmpl w:val="39365D1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0">
    <w:nsid w:val="6E5B7786"/>
    <w:multiLevelType w:val="multilevel"/>
    <w:tmpl w:val="52E6A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6F153F6D"/>
    <w:multiLevelType w:val="hybridMultilevel"/>
    <w:tmpl w:val="D98EAD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2">
    <w:nsid w:val="706A630F"/>
    <w:multiLevelType w:val="hybridMultilevel"/>
    <w:tmpl w:val="FF0C139E"/>
    <w:lvl w:ilvl="0" w:tplc="0B983884">
      <w:start w:val="1"/>
      <w:numFmt w:val="decimal"/>
      <w:lvlText w:val="%1."/>
      <w:lvlJc w:val="left"/>
      <w:pPr>
        <w:tabs>
          <w:tab w:val="num" w:pos="2149"/>
        </w:tabs>
        <w:ind w:left="2149"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3">
    <w:nsid w:val="715C310C"/>
    <w:multiLevelType w:val="singleLevel"/>
    <w:tmpl w:val="B2B8BFD4"/>
    <w:lvl w:ilvl="0">
      <w:start w:val="20"/>
      <w:numFmt w:val="decimal"/>
      <w:lvlText w:val="%1"/>
      <w:lvlJc w:val="left"/>
      <w:pPr>
        <w:tabs>
          <w:tab w:val="num" w:pos="360"/>
        </w:tabs>
        <w:ind w:left="360" w:hanging="360"/>
      </w:pPr>
      <w:rPr>
        <w:rFonts w:hint="default"/>
      </w:rPr>
    </w:lvl>
  </w:abstractNum>
  <w:abstractNum w:abstractNumId="104">
    <w:nsid w:val="73D73EC8"/>
    <w:multiLevelType w:val="multilevel"/>
    <w:tmpl w:val="69185B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nsid w:val="7909139A"/>
    <w:multiLevelType w:val="multilevel"/>
    <w:tmpl w:val="541A0252"/>
    <w:lvl w:ilvl="0">
      <w:start w:val="1"/>
      <w:numFmt w:val="decimal"/>
      <w:lvlText w:val="%1."/>
      <w:lvlJc w:val="left"/>
      <w:pPr>
        <w:tabs>
          <w:tab w:val="num" w:pos="927"/>
        </w:tabs>
        <w:ind w:left="927"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nsid w:val="798F31E6"/>
    <w:multiLevelType w:val="multilevel"/>
    <w:tmpl w:val="08062314"/>
    <w:lvl w:ilvl="0">
      <w:start w:val="6"/>
      <w:numFmt w:val="decimal"/>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7">
    <w:nsid w:val="7A9617F6"/>
    <w:multiLevelType w:val="hybridMultilevel"/>
    <w:tmpl w:val="DC82EF4A"/>
    <w:lvl w:ilvl="0" w:tplc="563A81B6">
      <w:start w:val="1"/>
      <w:numFmt w:val="decimal"/>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8">
    <w:nsid w:val="7E526216"/>
    <w:multiLevelType w:val="hybridMultilevel"/>
    <w:tmpl w:val="70A856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9">
    <w:nsid w:val="7E9D22BA"/>
    <w:multiLevelType w:val="hybridMultilevel"/>
    <w:tmpl w:val="1688D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12"/>
  </w:num>
  <w:num w:numId="3">
    <w:abstractNumId w:val="96"/>
  </w:num>
  <w:num w:numId="4">
    <w:abstractNumId w:val="102"/>
  </w:num>
  <w:num w:numId="5">
    <w:abstractNumId w:val="61"/>
  </w:num>
  <w:num w:numId="6">
    <w:abstractNumId w:val="34"/>
  </w:num>
  <w:num w:numId="7">
    <w:abstractNumId w:val="94"/>
  </w:num>
  <w:num w:numId="8">
    <w:abstractNumId w:val="108"/>
  </w:num>
  <w:num w:numId="9">
    <w:abstractNumId w:val="49"/>
  </w:num>
  <w:num w:numId="10">
    <w:abstractNumId w:val="6"/>
  </w:num>
  <w:num w:numId="11">
    <w:abstractNumId w:val="71"/>
  </w:num>
  <w:num w:numId="12">
    <w:abstractNumId w:val="79"/>
  </w:num>
  <w:num w:numId="13">
    <w:abstractNumId w:val="95"/>
  </w:num>
  <w:num w:numId="14">
    <w:abstractNumId w:val="77"/>
  </w:num>
  <w:num w:numId="15">
    <w:abstractNumId w:val="46"/>
  </w:num>
  <w:num w:numId="16">
    <w:abstractNumId w:val="53"/>
  </w:num>
  <w:num w:numId="17">
    <w:abstractNumId w:val="62"/>
  </w:num>
  <w:num w:numId="18">
    <w:abstractNumId w:val="56"/>
  </w:num>
  <w:num w:numId="19">
    <w:abstractNumId w:val="107"/>
  </w:num>
  <w:num w:numId="20">
    <w:abstractNumId w:val="90"/>
  </w:num>
  <w:num w:numId="21">
    <w:abstractNumId w:val="40"/>
  </w:num>
  <w:num w:numId="22">
    <w:abstractNumId w:val="55"/>
  </w:num>
  <w:num w:numId="23">
    <w:abstractNumId w:val="74"/>
  </w:num>
  <w:num w:numId="24">
    <w:abstractNumId w:val="88"/>
  </w:num>
  <w:num w:numId="25">
    <w:abstractNumId w:val="21"/>
  </w:num>
  <w:num w:numId="26">
    <w:abstractNumId w:val="27"/>
  </w:num>
  <w:num w:numId="27">
    <w:abstractNumId w:val="43"/>
  </w:num>
  <w:num w:numId="28">
    <w:abstractNumId w:val="101"/>
  </w:num>
  <w:num w:numId="29">
    <w:abstractNumId w:val="58"/>
  </w:num>
  <w:num w:numId="30">
    <w:abstractNumId w:val="37"/>
  </w:num>
  <w:num w:numId="31">
    <w:abstractNumId w:val="105"/>
  </w:num>
  <w:num w:numId="32">
    <w:abstractNumId w:val="100"/>
  </w:num>
  <w:num w:numId="33">
    <w:abstractNumId w:val="65"/>
  </w:num>
  <w:num w:numId="34">
    <w:abstractNumId w:val="41"/>
  </w:num>
  <w:num w:numId="35">
    <w:abstractNumId w:val="39"/>
  </w:num>
  <w:num w:numId="36">
    <w:abstractNumId w:val="36"/>
  </w:num>
  <w:num w:numId="37">
    <w:abstractNumId w:val="82"/>
  </w:num>
  <w:num w:numId="38">
    <w:abstractNumId w:val="103"/>
  </w:num>
  <w:num w:numId="39">
    <w:abstractNumId w:val="16"/>
  </w:num>
  <w:num w:numId="40">
    <w:abstractNumId w:val="69"/>
  </w:num>
  <w:num w:numId="41">
    <w:abstractNumId w:val="30"/>
  </w:num>
  <w:num w:numId="42">
    <w:abstractNumId w:val="17"/>
  </w:num>
  <w:num w:numId="43">
    <w:abstractNumId w:val="98"/>
  </w:num>
  <w:num w:numId="44">
    <w:abstractNumId w:val="7"/>
  </w:num>
  <w:num w:numId="45">
    <w:abstractNumId w:val="104"/>
  </w:num>
  <w:num w:numId="46">
    <w:abstractNumId w:val="89"/>
  </w:num>
  <w:num w:numId="47">
    <w:abstractNumId w:val="10"/>
  </w:num>
  <w:num w:numId="48">
    <w:abstractNumId w:val="97"/>
  </w:num>
  <w:num w:numId="49">
    <w:abstractNumId w:val="14"/>
  </w:num>
  <w:num w:numId="50">
    <w:abstractNumId w:val="25"/>
  </w:num>
  <w:num w:numId="51">
    <w:abstractNumId w:val="99"/>
  </w:num>
  <w:num w:numId="52">
    <w:abstractNumId w:val="66"/>
  </w:num>
  <w:num w:numId="53">
    <w:abstractNumId w:val="44"/>
  </w:num>
  <w:num w:numId="54">
    <w:abstractNumId w:val="85"/>
  </w:num>
  <w:num w:numId="55">
    <w:abstractNumId w:val="109"/>
  </w:num>
  <w:num w:numId="56">
    <w:abstractNumId w:val="45"/>
  </w:num>
  <w:num w:numId="57">
    <w:abstractNumId w:val="68"/>
  </w:num>
  <w:num w:numId="58">
    <w:abstractNumId w:val="86"/>
  </w:num>
  <w:num w:numId="59">
    <w:abstractNumId w:val="15"/>
  </w:num>
  <w:num w:numId="60">
    <w:abstractNumId w:val="75"/>
  </w:num>
  <w:num w:numId="61">
    <w:abstractNumId w:val="84"/>
  </w:num>
  <w:num w:numId="62">
    <w:abstractNumId w:val="32"/>
  </w:num>
  <w:num w:numId="63">
    <w:abstractNumId w:val="28"/>
  </w:num>
  <w:num w:numId="64">
    <w:abstractNumId w:val="26"/>
  </w:num>
  <w:num w:numId="65">
    <w:abstractNumId w:val="63"/>
  </w:num>
  <w:num w:numId="66">
    <w:abstractNumId w:val="87"/>
  </w:num>
  <w:num w:numId="67">
    <w:abstractNumId w:val="57"/>
  </w:num>
  <w:num w:numId="68">
    <w:abstractNumId w:val="11"/>
  </w:num>
  <w:num w:numId="69">
    <w:abstractNumId w:val="5"/>
  </w:num>
  <w:num w:numId="70">
    <w:abstractNumId w:val="35"/>
  </w:num>
  <w:num w:numId="71">
    <w:abstractNumId w:val="18"/>
  </w:num>
  <w:num w:numId="72">
    <w:abstractNumId w:val="59"/>
  </w:num>
  <w:num w:numId="73">
    <w:abstractNumId w:val="42"/>
  </w:num>
  <w:num w:numId="74">
    <w:abstractNumId w:val="70"/>
  </w:num>
  <w:num w:numId="75">
    <w:abstractNumId w:val="33"/>
  </w:num>
  <w:num w:numId="76">
    <w:abstractNumId w:val="38"/>
  </w:num>
  <w:num w:numId="77">
    <w:abstractNumId w:val="50"/>
  </w:num>
  <w:num w:numId="78">
    <w:abstractNumId w:val="73"/>
  </w:num>
  <w:num w:numId="79">
    <w:abstractNumId w:val="7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06"/>
  </w:num>
  <w:num w:numId="82">
    <w:abstractNumId w:val="52"/>
  </w:num>
  <w:num w:numId="83">
    <w:abstractNumId w:val="22"/>
  </w:num>
  <w:num w:numId="84">
    <w:abstractNumId w:val="64"/>
  </w:num>
  <w:num w:numId="85">
    <w:abstractNumId w:val="24"/>
  </w:num>
  <w:num w:numId="86">
    <w:abstractNumId w:val="72"/>
  </w:num>
  <w:num w:numId="87">
    <w:abstractNumId w:val="8"/>
  </w:num>
  <w:num w:numId="88">
    <w:abstractNumId w:val="93"/>
  </w:num>
  <w:num w:numId="89">
    <w:abstractNumId w:val="48"/>
  </w:num>
  <w:num w:numId="90">
    <w:abstractNumId w:val="92"/>
  </w:num>
  <w:num w:numId="9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9"/>
  </w:num>
  <w:num w:numId="93">
    <w:abstractNumId w:val="9"/>
  </w:num>
  <w:num w:numId="94">
    <w:abstractNumId w:val="76"/>
  </w:num>
  <w:num w:numId="95">
    <w:abstractNumId w:val="13"/>
  </w:num>
  <w:num w:numId="96">
    <w:abstractNumId w:val="83"/>
  </w:num>
  <w:num w:numId="97">
    <w:abstractNumId w:val="51"/>
  </w:num>
  <w:num w:numId="98">
    <w:abstractNumId w:val="29"/>
  </w:num>
  <w:num w:numId="99">
    <w:abstractNumId w:val="91"/>
  </w:num>
  <w:num w:numId="100">
    <w:abstractNumId w:val="67"/>
  </w:num>
  <w:num w:numId="101">
    <w:abstractNumId w:val="60"/>
  </w:num>
  <w:num w:numId="102">
    <w:abstractNumId w:val="54"/>
  </w:num>
  <w:num w:numId="103">
    <w:abstractNumId w:val="81"/>
  </w:num>
  <w:num w:numId="104">
    <w:abstractNumId w:val="47"/>
  </w:num>
  <w:num w:numId="105">
    <w:abstractNumId w:val="20"/>
  </w:num>
  <w:numIdMacAtCleanup w:val="9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A5ACB"/>
    <w:rsid w:val="00005A88"/>
    <w:rsid w:val="00006C2B"/>
    <w:rsid w:val="00006FE6"/>
    <w:rsid w:val="00007029"/>
    <w:rsid w:val="0001345E"/>
    <w:rsid w:val="00022912"/>
    <w:rsid w:val="00026F94"/>
    <w:rsid w:val="00033EE2"/>
    <w:rsid w:val="00034387"/>
    <w:rsid w:val="00041350"/>
    <w:rsid w:val="000446C7"/>
    <w:rsid w:val="0006108C"/>
    <w:rsid w:val="00062362"/>
    <w:rsid w:val="00075904"/>
    <w:rsid w:val="0008776D"/>
    <w:rsid w:val="00093FC0"/>
    <w:rsid w:val="000A3AD5"/>
    <w:rsid w:val="000A7013"/>
    <w:rsid w:val="000B6EC5"/>
    <w:rsid w:val="000C7CFF"/>
    <w:rsid w:val="000F016C"/>
    <w:rsid w:val="000F02BD"/>
    <w:rsid w:val="001034F9"/>
    <w:rsid w:val="001054F7"/>
    <w:rsid w:val="0010672F"/>
    <w:rsid w:val="00111EA8"/>
    <w:rsid w:val="001156B4"/>
    <w:rsid w:val="00117557"/>
    <w:rsid w:val="00143422"/>
    <w:rsid w:val="00143AFE"/>
    <w:rsid w:val="00143F12"/>
    <w:rsid w:val="001551BF"/>
    <w:rsid w:val="001554C9"/>
    <w:rsid w:val="001576DA"/>
    <w:rsid w:val="00163EB2"/>
    <w:rsid w:val="00164BF8"/>
    <w:rsid w:val="00171644"/>
    <w:rsid w:val="00174026"/>
    <w:rsid w:val="00175EEC"/>
    <w:rsid w:val="001942E7"/>
    <w:rsid w:val="001951BF"/>
    <w:rsid w:val="00196A97"/>
    <w:rsid w:val="001A2E7D"/>
    <w:rsid w:val="001A4158"/>
    <w:rsid w:val="001A5A28"/>
    <w:rsid w:val="001A5A57"/>
    <w:rsid w:val="001B6482"/>
    <w:rsid w:val="001C0B1C"/>
    <w:rsid w:val="001C26E1"/>
    <w:rsid w:val="001D666F"/>
    <w:rsid w:val="001E7CEF"/>
    <w:rsid w:val="0020012D"/>
    <w:rsid w:val="00202C81"/>
    <w:rsid w:val="0020376E"/>
    <w:rsid w:val="00205C9C"/>
    <w:rsid w:val="00213167"/>
    <w:rsid w:val="002142BE"/>
    <w:rsid w:val="00220235"/>
    <w:rsid w:val="00220270"/>
    <w:rsid w:val="002218F9"/>
    <w:rsid w:val="00226230"/>
    <w:rsid w:val="00227BEE"/>
    <w:rsid w:val="00227E08"/>
    <w:rsid w:val="0023463F"/>
    <w:rsid w:val="00234855"/>
    <w:rsid w:val="00236C8A"/>
    <w:rsid w:val="00236E79"/>
    <w:rsid w:val="00245109"/>
    <w:rsid w:val="00255453"/>
    <w:rsid w:val="00262D1A"/>
    <w:rsid w:val="002903B2"/>
    <w:rsid w:val="002A4633"/>
    <w:rsid w:val="002B1C26"/>
    <w:rsid w:val="002C3DEA"/>
    <w:rsid w:val="002C7C3A"/>
    <w:rsid w:val="002D0095"/>
    <w:rsid w:val="002D7B27"/>
    <w:rsid w:val="002E06BE"/>
    <w:rsid w:val="002E6E0C"/>
    <w:rsid w:val="002F28EE"/>
    <w:rsid w:val="003053D0"/>
    <w:rsid w:val="00305DE9"/>
    <w:rsid w:val="00320122"/>
    <w:rsid w:val="00323E66"/>
    <w:rsid w:val="00324D62"/>
    <w:rsid w:val="00333E9D"/>
    <w:rsid w:val="0035039A"/>
    <w:rsid w:val="003641D6"/>
    <w:rsid w:val="00367D57"/>
    <w:rsid w:val="00375FF9"/>
    <w:rsid w:val="003820ED"/>
    <w:rsid w:val="003824E3"/>
    <w:rsid w:val="00384B08"/>
    <w:rsid w:val="003A1B43"/>
    <w:rsid w:val="003B1210"/>
    <w:rsid w:val="003B19DF"/>
    <w:rsid w:val="003D16F0"/>
    <w:rsid w:val="003D71E7"/>
    <w:rsid w:val="003D7B5A"/>
    <w:rsid w:val="003E071A"/>
    <w:rsid w:val="003E77A8"/>
    <w:rsid w:val="003F4794"/>
    <w:rsid w:val="004069B3"/>
    <w:rsid w:val="004121A3"/>
    <w:rsid w:val="00417BA7"/>
    <w:rsid w:val="0042492B"/>
    <w:rsid w:val="0042663B"/>
    <w:rsid w:val="00432C50"/>
    <w:rsid w:val="00437578"/>
    <w:rsid w:val="00442FAE"/>
    <w:rsid w:val="00444FEF"/>
    <w:rsid w:val="004539A6"/>
    <w:rsid w:val="00462732"/>
    <w:rsid w:val="0047263A"/>
    <w:rsid w:val="00481091"/>
    <w:rsid w:val="00492FFF"/>
    <w:rsid w:val="00497A1E"/>
    <w:rsid w:val="004A360A"/>
    <w:rsid w:val="004B020B"/>
    <w:rsid w:val="004B0E39"/>
    <w:rsid w:val="004C38D6"/>
    <w:rsid w:val="004D267F"/>
    <w:rsid w:val="004D2691"/>
    <w:rsid w:val="004D3F6A"/>
    <w:rsid w:val="004E49A4"/>
    <w:rsid w:val="004E7042"/>
    <w:rsid w:val="004E7E69"/>
    <w:rsid w:val="004F2D50"/>
    <w:rsid w:val="004F5B77"/>
    <w:rsid w:val="0050262B"/>
    <w:rsid w:val="00502880"/>
    <w:rsid w:val="005070E4"/>
    <w:rsid w:val="005115E8"/>
    <w:rsid w:val="005137F9"/>
    <w:rsid w:val="005146EF"/>
    <w:rsid w:val="00517878"/>
    <w:rsid w:val="005211EF"/>
    <w:rsid w:val="0052615B"/>
    <w:rsid w:val="00531594"/>
    <w:rsid w:val="005338BD"/>
    <w:rsid w:val="00543FA7"/>
    <w:rsid w:val="00546597"/>
    <w:rsid w:val="005467DA"/>
    <w:rsid w:val="00547D06"/>
    <w:rsid w:val="00550D90"/>
    <w:rsid w:val="005550CE"/>
    <w:rsid w:val="00565991"/>
    <w:rsid w:val="00567544"/>
    <w:rsid w:val="005A270F"/>
    <w:rsid w:val="005B023D"/>
    <w:rsid w:val="005B643C"/>
    <w:rsid w:val="005B719C"/>
    <w:rsid w:val="005D03D7"/>
    <w:rsid w:val="005E3FCD"/>
    <w:rsid w:val="005F75DD"/>
    <w:rsid w:val="005F7B03"/>
    <w:rsid w:val="006031EC"/>
    <w:rsid w:val="00606EE4"/>
    <w:rsid w:val="0060710C"/>
    <w:rsid w:val="00610B74"/>
    <w:rsid w:val="0061563D"/>
    <w:rsid w:val="0062101C"/>
    <w:rsid w:val="006321F7"/>
    <w:rsid w:val="00632C42"/>
    <w:rsid w:val="00633DB0"/>
    <w:rsid w:val="00634184"/>
    <w:rsid w:val="0063464B"/>
    <w:rsid w:val="00635300"/>
    <w:rsid w:val="00641AB4"/>
    <w:rsid w:val="00647BF0"/>
    <w:rsid w:val="00663FA0"/>
    <w:rsid w:val="00664E44"/>
    <w:rsid w:val="00670688"/>
    <w:rsid w:val="006723FF"/>
    <w:rsid w:val="00683FD8"/>
    <w:rsid w:val="0068654D"/>
    <w:rsid w:val="00690FCF"/>
    <w:rsid w:val="0069354F"/>
    <w:rsid w:val="00695D98"/>
    <w:rsid w:val="006968E6"/>
    <w:rsid w:val="006A5ACB"/>
    <w:rsid w:val="006B5113"/>
    <w:rsid w:val="006C0C5C"/>
    <w:rsid w:val="006C3DE6"/>
    <w:rsid w:val="006C59E1"/>
    <w:rsid w:val="006D707C"/>
    <w:rsid w:val="006E6A24"/>
    <w:rsid w:val="006F371E"/>
    <w:rsid w:val="006F49A9"/>
    <w:rsid w:val="006F4E91"/>
    <w:rsid w:val="006F6685"/>
    <w:rsid w:val="006F7649"/>
    <w:rsid w:val="00727EFC"/>
    <w:rsid w:val="00742850"/>
    <w:rsid w:val="00743C1C"/>
    <w:rsid w:val="00744279"/>
    <w:rsid w:val="00773C93"/>
    <w:rsid w:val="00773FF0"/>
    <w:rsid w:val="00774E7F"/>
    <w:rsid w:val="00775DA2"/>
    <w:rsid w:val="00777467"/>
    <w:rsid w:val="00780364"/>
    <w:rsid w:val="00780CB1"/>
    <w:rsid w:val="007816BC"/>
    <w:rsid w:val="00791B30"/>
    <w:rsid w:val="00792940"/>
    <w:rsid w:val="007B2C39"/>
    <w:rsid w:val="007C3103"/>
    <w:rsid w:val="007D047A"/>
    <w:rsid w:val="007E4ACC"/>
    <w:rsid w:val="007F0C04"/>
    <w:rsid w:val="007F1F8E"/>
    <w:rsid w:val="007F2E6D"/>
    <w:rsid w:val="007F6B99"/>
    <w:rsid w:val="008010AC"/>
    <w:rsid w:val="00810E9D"/>
    <w:rsid w:val="00843F32"/>
    <w:rsid w:val="008462DA"/>
    <w:rsid w:val="00847D33"/>
    <w:rsid w:val="00854513"/>
    <w:rsid w:val="00857225"/>
    <w:rsid w:val="008632EE"/>
    <w:rsid w:val="0086401D"/>
    <w:rsid w:val="00875767"/>
    <w:rsid w:val="00886739"/>
    <w:rsid w:val="00891902"/>
    <w:rsid w:val="00894802"/>
    <w:rsid w:val="00897E36"/>
    <w:rsid w:val="008A0DA2"/>
    <w:rsid w:val="008A3ECE"/>
    <w:rsid w:val="008A4554"/>
    <w:rsid w:val="008B22FA"/>
    <w:rsid w:val="008B4835"/>
    <w:rsid w:val="008B5169"/>
    <w:rsid w:val="008C7A34"/>
    <w:rsid w:val="008D786D"/>
    <w:rsid w:val="008E36B4"/>
    <w:rsid w:val="008E41CC"/>
    <w:rsid w:val="008E77C6"/>
    <w:rsid w:val="008F3BB5"/>
    <w:rsid w:val="008F41F8"/>
    <w:rsid w:val="00903AD4"/>
    <w:rsid w:val="0090539D"/>
    <w:rsid w:val="009063B0"/>
    <w:rsid w:val="00916058"/>
    <w:rsid w:val="00917E07"/>
    <w:rsid w:val="009269D4"/>
    <w:rsid w:val="00927BA1"/>
    <w:rsid w:val="009339CE"/>
    <w:rsid w:val="009364D4"/>
    <w:rsid w:val="009568F8"/>
    <w:rsid w:val="00964F69"/>
    <w:rsid w:val="0097254A"/>
    <w:rsid w:val="00977E26"/>
    <w:rsid w:val="00981250"/>
    <w:rsid w:val="0098188D"/>
    <w:rsid w:val="00984334"/>
    <w:rsid w:val="009862F8"/>
    <w:rsid w:val="00986309"/>
    <w:rsid w:val="00993C2F"/>
    <w:rsid w:val="0099781A"/>
    <w:rsid w:val="009A0A64"/>
    <w:rsid w:val="009A436B"/>
    <w:rsid w:val="009B39E4"/>
    <w:rsid w:val="009C01E5"/>
    <w:rsid w:val="009C0215"/>
    <w:rsid w:val="009C3E4F"/>
    <w:rsid w:val="009D2B78"/>
    <w:rsid w:val="009D2D78"/>
    <w:rsid w:val="009D7852"/>
    <w:rsid w:val="009F6D30"/>
    <w:rsid w:val="00A005EF"/>
    <w:rsid w:val="00A00E72"/>
    <w:rsid w:val="00A0310E"/>
    <w:rsid w:val="00A11084"/>
    <w:rsid w:val="00A114B1"/>
    <w:rsid w:val="00A12410"/>
    <w:rsid w:val="00A1699A"/>
    <w:rsid w:val="00A17380"/>
    <w:rsid w:val="00A2473E"/>
    <w:rsid w:val="00A414DA"/>
    <w:rsid w:val="00A472C5"/>
    <w:rsid w:val="00A66148"/>
    <w:rsid w:val="00A81A1C"/>
    <w:rsid w:val="00A859B5"/>
    <w:rsid w:val="00AA7751"/>
    <w:rsid w:val="00AD0395"/>
    <w:rsid w:val="00AE52BC"/>
    <w:rsid w:val="00B01016"/>
    <w:rsid w:val="00B04B1B"/>
    <w:rsid w:val="00B07BD1"/>
    <w:rsid w:val="00B223FE"/>
    <w:rsid w:val="00B22FBF"/>
    <w:rsid w:val="00B36747"/>
    <w:rsid w:val="00B40393"/>
    <w:rsid w:val="00B44865"/>
    <w:rsid w:val="00B63174"/>
    <w:rsid w:val="00B632A6"/>
    <w:rsid w:val="00B6448D"/>
    <w:rsid w:val="00B734F6"/>
    <w:rsid w:val="00B817E2"/>
    <w:rsid w:val="00B84FE3"/>
    <w:rsid w:val="00B86223"/>
    <w:rsid w:val="00B9124D"/>
    <w:rsid w:val="00B921AE"/>
    <w:rsid w:val="00B944B0"/>
    <w:rsid w:val="00B97793"/>
    <w:rsid w:val="00BA72C4"/>
    <w:rsid w:val="00BB041F"/>
    <w:rsid w:val="00BB59D4"/>
    <w:rsid w:val="00BE3B5C"/>
    <w:rsid w:val="00BF7C76"/>
    <w:rsid w:val="00C0297D"/>
    <w:rsid w:val="00C04203"/>
    <w:rsid w:val="00C23061"/>
    <w:rsid w:val="00C2438A"/>
    <w:rsid w:val="00C34E2D"/>
    <w:rsid w:val="00C350C9"/>
    <w:rsid w:val="00C536B1"/>
    <w:rsid w:val="00C6410F"/>
    <w:rsid w:val="00C675C2"/>
    <w:rsid w:val="00C804CA"/>
    <w:rsid w:val="00C81D76"/>
    <w:rsid w:val="00C8568F"/>
    <w:rsid w:val="00C9228F"/>
    <w:rsid w:val="00C9477F"/>
    <w:rsid w:val="00C95354"/>
    <w:rsid w:val="00CA3352"/>
    <w:rsid w:val="00CA762E"/>
    <w:rsid w:val="00CB4EB0"/>
    <w:rsid w:val="00CB58B3"/>
    <w:rsid w:val="00CB671F"/>
    <w:rsid w:val="00CC2A48"/>
    <w:rsid w:val="00CC7CC4"/>
    <w:rsid w:val="00CE7D93"/>
    <w:rsid w:val="00D16210"/>
    <w:rsid w:val="00D17978"/>
    <w:rsid w:val="00D20266"/>
    <w:rsid w:val="00D21851"/>
    <w:rsid w:val="00D2233D"/>
    <w:rsid w:val="00D23301"/>
    <w:rsid w:val="00D25483"/>
    <w:rsid w:val="00D34823"/>
    <w:rsid w:val="00D35A49"/>
    <w:rsid w:val="00D36962"/>
    <w:rsid w:val="00D43911"/>
    <w:rsid w:val="00D441A5"/>
    <w:rsid w:val="00D5361D"/>
    <w:rsid w:val="00D57BA9"/>
    <w:rsid w:val="00D62D7E"/>
    <w:rsid w:val="00D67B4D"/>
    <w:rsid w:val="00DA334A"/>
    <w:rsid w:val="00DA5C60"/>
    <w:rsid w:val="00DB1FC4"/>
    <w:rsid w:val="00DB611E"/>
    <w:rsid w:val="00DB6FE7"/>
    <w:rsid w:val="00DD388F"/>
    <w:rsid w:val="00DE1EF1"/>
    <w:rsid w:val="00DE3A22"/>
    <w:rsid w:val="00DE3E66"/>
    <w:rsid w:val="00DF0E0B"/>
    <w:rsid w:val="00DF4222"/>
    <w:rsid w:val="00E12868"/>
    <w:rsid w:val="00E15868"/>
    <w:rsid w:val="00E23709"/>
    <w:rsid w:val="00E26D43"/>
    <w:rsid w:val="00E3199F"/>
    <w:rsid w:val="00E44CE7"/>
    <w:rsid w:val="00E537B2"/>
    <w:rsid w:val="00E5412F"/>
    <w:rsid w:val="00E719BB"/>
    <w:rsid w:val="00E721E9"/>
    <w:rsid w:val="00E910AA"/>
    <w:rsid w:val="00E91B2D"/>
    <w:rsid w:val="00E96EF8"/>
    <w:rsid w:val="00EA4159"/>
    <w:rsid w:val="00EB1B36"/>
    <w:rsid w:val="00EB2BDC"/>
    <w:rsid w:val="00EB5F1A"/>
    <w:rsid w:val="00EC372F"/>
    <w:rsid w:val="00EE724F"/>
    <w:rsid w:val="00EF20FE"/>
    <w:rsid w:val="00EF3160"/>
    <w:rsid w:val="00EF362C"/>
    <w:rsid w:val="00EF3677"/>
    <w:rsid w:val="00F02684"/>
    <w:rsid w:val="00F146D6"/>
    <w:rsid w:val="00F207F9"/>
    <w:rsid w:val="00F25BF7"/>
    <w:rsid w:val="00F445EC"/>
    <w:rsid w:val="00F4599E"/>
    <w:rsid w:val="00F4647C"/>
    <w:rsid w:val="00F610B1"/>
    <w:rsid w:val="00F6624C"/>
    <w:rsid w:val="00F66B59"/>
    <w:rsid w:val="00F735B6"/>
    <w:rsid w:val="00F756AD"/>
    <w:rsid w:val="00F81DBE"/>
    <w:rsid w:val="00F975CB"/>
    <w:rsid w:val="00F977F8"/>
    <w:rsid w:val="00FA25B0"/>
    <w:rsid w:val="00FC163D"/>
    <w:rsid w:val="00FC4D1C"/>
    <w:rsid w:val="00FC4DE2"/>
    <w:rsid w:val="00FD00DF"/>
    <w:rsid w:val="00FD40CF"/>
    <w:rsid w:val="00FD5DA4"/>
    <w:rsid w:val="00FF2F26"/>
    <w:rsid w:val="00FF3D05"/>
    <w:rsid w:val="00FF3EEC"/>
    <w:rsid w:val="00FF7E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2A48"/>
  </w:style>
  <w:style w:type="paragraph" w:styleId="10">
    <w:name w:val="heading 1"/>
    <w:basedOn w:val="a"/>
    <w:next w:val="a"/>
    <w:link w:val="11"/>
    <w:uiPriority w:val="9"/>
    <w:qFormat/>
    <w:rsid w:val="004069B3"/>
    <w:pPr>
      <w:keepNext/>
      <w:autoSpaceDE w:val="0"/>
      <w:autoSpaceDN w:val="0"/>
      <w:spacing w:after="0" w:line="240" w:lineRule="auto"/>
      <w:ind w:firstLine="284"/>
      <w:outlineLvl w:val="0"/>
    </w:pPr>
    <w:rPr>
      <w:rFonts w:ascii="Times New Roman" w:eastAsia="Times New Roman" w:hAnsi="Times New Roman" w:cs="Times New Roman"/>
      <w:sz w:val="24"/>
      <w:szCs w:val="24"/>
      <w:lang w:eastAsia="ar-SA"/>
    </w:rPr>
  </w:style>
  <w:style w:type="paragraph" w:styleId="2">
    <w:name w:val="heading 2"/>
    <w:basedOn w:val="a"/>
    <w:next w:val="a"/>
    <w:link w:val="20"/>
    <w:uiPriority w:val="9"/>
    <w:unhideWhenUsed/>
    <w:qFormat/>
    <w:rsid w:val="00C6410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4069B3"/>
    <w:pPr>
      <w:keepNext/>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
    <w:next w:val="a"/>
    <w:link w:val="40"/>
    <w:qFormat/>
    <w:rsid w:val="004069B3"/>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uiPriority w:val="9"/>
    <w:semiHidden/>
    <w:unhideWhenUsed/>
    <w:qFormat/>
    <w:rsid w:val="004069B3"/>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
    <w:next w:val="a"/>
    <w:link w:val="60"/>
    <w:uiPriority w:val="9"/>
    <w:semiHidden/>
    <w:unhideWhenUsed/>
    <w:qFormat/>
    <w:rsid w:val="004069B3"/>
    <w:pPr>
      <w:keepNext/>
      <w:keepLines/>
      <w:spacing w:before="120" w:after="0" w:line="240" w:lineRule="auto"/>
      <w:outlineLvl w:val="5"/>
    </w:pPr>
    <w:rPr>
      <w:rFonts w:asciiTheme="majorHAnsi" w:eastAsiaTheme="majorEastAsia" w:hAnsiTheme="majorHAnsi" w:cstheme="majorBidi"/>
      <w:b/>
      <w:bCs/>
      <w:caps/>
      <w:color w:val="262626" w:themeColor="text1" w:themeTint="D9"/>
      <w:sz w:val="20"/>
      <w:szCs w:val="20"/>
      <w:lang w:val="en-US" w:eastAsia="en-US"/>
    </w:rPr>
  </w:style>
  <w:style w:type="paragraph" w:styleId="7">
    <w:name w:val="heading 7"/>
    <w:basedOn w:val="a"/>
    <w:next w:val="a"/>
    <w:link w:val="70"/>
    <w:uiPriority w:val="9"/>
    <w:semiHidden/>
    <w:unhideWhenUsed/>
    <w:qFormat/>
    <w:rsid w:val="004069B3"/>
    <w:pPr>
      <w:keepNext/>
      <w:keepLines/>
      <w:spacing w:before="120" w:after="0" w:line="240" w:lineRule="auto"/>
      <w:outlineLvl w:val="6"/>
    </w:pPr>
    <w:rPr>
      <w:rFonts w:asciiTheme="majorHAnsi" w:eastAsiaTheme="majorEastAsia" w:hAnsiTheme="majorHAnsi" w:cstheme="majorBidi"/>
      <w:b/>
      <w:bCs/>
      <w:i/>
      <w:iCs/>
      <w:caps/>
      <w:color w:val="262626" w:themeColor="text1" w:themeTint="D9"/>
      <w:sz w:val="20"/>
      <w:szCs w:val="20"/>
      <w:lang w:val="en-US" w:eastAsia="en-US"/>
    </w:rPr>
  </w:style>
  <w:style w:type="paragraph" w:styleId="8">
    <w:name w:val="heading 8"/>
    <w:basedOn w:val="a"/>
    <w:next w:val="a"/>
    <w:link w:val="80"/>
    <w:uiPriority w:val="9"/>
    <w:semiHidden/>
    <w:unhideWhenUsed/>
    <w:qFormat/>
    <w:rsid w:val="004069B3"/>
    <w:pPr>
      <w:keepNext/>
      <w:keepLines/>
      <w:spacing w:before="120" w:after="0" w:line="240" w:lineRule="auto"/>
      <w:outlineLvl w:val="7"/>
    </w:pPr>
    <w:rPr>
      <w:rFonts w:asciiTheme="majorHAnsi" w:eastAsiaTheme="majorEastAsia" w:hAnsiTheme="majorHAnsi" w:cstheme="majorBidi"/>
      <w:b/>
      <w:bCs/>
      <w:caps/>
      <w:color w:val="7F7F7F" w:themeColor="text1" w:themeTint="80"/>
      <w:sz w:val="20"/>
      <w:szCs w:val="20"/>
      <w:lang w:val="en-US" w:eastAsia="en-US"/>
    </w:rPr>
  </w:style>
  <w:style w:type="paragraph" w:styleId="9">
    <w:name w:val="heading 9"/>
    <w:basedOn w:val="a"/>
    <w:next w:val="a"/>
    <w:link w:val="90"/>
    <w:uiPriority w:val="9"/>
    <w:semiHidden/>
    <w:unhideWhenUsed/>
    <w:qFormat/>
    <w:rsid w:val="004069B3"/>
    <w:pPr>
      <w:keepNext/>
      <w:keepLines/>
      <w:spacing w:before="120" w:after="0" w:line="240" w:lineRule="auto"/>
      <w:outlineLvl w:val="8"/>
    </w:pPr>
    <w:rPr>
      <w:rFonts w:asciiTheme="majorHAnsi" w:eastAsiaTheme="majorEastAsia" w:hAnsiTheme="majorHAnsi" w:cstheme="majorBidi"/>
      <w:b/>
      <w:bCs/>
      <w:i/>
      <w:iCs/>
      <w:caps/>
      <w:color w:val="7F7F7F" w:themeColor="text1" w:themeTint="80"/>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D7B5A"/>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a4">
    <w:name w:val="Нижний колонтитул Знак"/>
    <w:basedOn w:val="a0"/>
    <w:link w:val="a3"/>
    <w:rsid w:val="003D7B5A"/>
    <w:rPr>
      <w:rFonts w:ascii="Times New Roman" w:eastAsia="Calibri" w:hAnsi="Times New Roman" w:cs="Times New Roman"/>
      <w:sz w:val="24"/>
      <w:szCs w:val="24"/>
    </w:rPr>
  </w:style>
  <w:style w:type="character" w:styleId="a5">
    <w:name w:val="page number"/>
    <w:rsid w:val="003D7B5A"/>
    <w:rPr>
      <w:rFonts w:cs="Times New Roman"/>
    </w:rPr>
  </w:style>
  <w:style w:type="paragraph" w:styleId="a6">
    <w:name w:val="footnote text"/>
    <w:basedOn w:val="a"/>
    <w:link w:val="a7"/>
    <w:semiHidden/>
    <w:rsid w:val="00742850"/>
    <w:pPr>
      <w:spacing w:after="0" w:line="240" w:lineRule="auto"/>
    </w:pPr>
    <w:rPr>
      <w:rFonts w:ascii="Calibri" w:eastAsia="Calibri" w:hAnsi="Calibri" w:cs="Times New Roman"/>
      <w:sz w:val="20"/>
      <w:szCs w:val="20"/>
      <w:lang w:eastAsia="en-US"/>
    </w:rPr>
  </w:style>
  <w:style w:type="character" w:customStyle="1" w:styleId="a7">
    <w:name w:val="Текст сноски Знак"/>
    <w:basedOn w:val="a0"/>
    <w:link w:val="a6"/>
    <w:semiHidden/>
    <w:rsid w:val="00742850"/>
    <w:rPr>
      <w:rFonts w:ascii="Calibri" w:eastAsia="Calibri" w:hAnsi="Calibri" w:cs="Times New Roman"/>
      <w:sz w:val="20"/>
      <w:szCs w:val="20"/>
      <w:lang w:eastAsia="en-US"/>
    </w:rPr>
  </w:style>
  <w:style w:type="character" w:styleId="a8">
    <w:name w:val="footnote reference"/>
    <w:semiHidden/>
    <w:rsid w:val="00742850"/>
    <w:rPr>
      <w:rFonts w:cs="Times New Roman"/>
      <w:vertAlign w:val="superscript"/>
    </w:rPr>
  </w:style>
  <w:style w:type="character" w:customStyle="1" w:styleId="FontStyle44">
    <w:name w:val="Font Style44"/>
    <w:rsid w:val="00742850"/>
    <w:rPr>
      <w:rFonts w:ascii="Times New Roman" w:hAnsi="Times New Roman"/>
      <w:sz w:val="26"/>
    </w:rPr>
  </w:style>
  <w:style w:type="paragraph" w:customStyle="1" w:styleId="Style26">
    <w:name w:val="Style26"/>
    <w:basedOn w:val="a"/>
    <w:rsid w:val="00F445EC"/>
    <w:pPr>
      <w:widowControl w:val="0"/>
      <w:autoSpaceDE w:val="0"/>
      <w:autoSpaceDN w:val="0"/>
      <w:adjustRightInd w:val="0"/>
      <w:spacing w:after="0" w:line="278" w:lineRule="exact"/>
      <w:jc w:val="both"/>
    </w:pPr>
    <w:rPr>
      <w:rFonts w:ascii="Times New Roman" w:eastAsia="Times New Roman" w:hAnsi="Times New Roman" w:cs="Times New Roman"/>
      <w:sz w:val="24"/>
      <w:szCs w:val="24"/>
    </w:rPr>
  </w:style>
  <w:style w:type="paragraph" w:styleId="a9">
    <w:name w:val="List Paragraph"/>
    <w:basedOn w:val="a"/>
    <w:uiPriority w:val="34"/>
    <w:qFormat/>
    <w:rsid w:val="00F445EC"/>
    <w:pPr>
      <w:spacing w:after="0" w:line="240" w:lineRule="auto"/>
      <w:ind w:left="720"/>
      <w:contextualSpacing/>
    </w:pPr>
    <w:rPr>
      <w:rFonts w:ascii="Times New Roman" w:eastAsia="Times New Roman" w:hAnsi="Times New Roman" w:cs="Times New Roman"/>
      <w:sz w:val="24"/>
      <w:szCs w:val="24"/>
    </w:rPr>
  </w:style>
  <w:style w:type="table" w:styleId="aa">
    <w:name w:val="Table Grid"/>
    <w:basedOn w:val="a1"/>
    <w:uiPriority w:val="59"/>
    <w:rsid w:val="00B977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Document Map"/>
    <w:basedOn w:val="a"/>
    <w:link w:val="ac"/>
    <w:uiPriority w:val="99"/>
    <w:semiHidden/>
    <w:unhideWhenUsed/>
    <w:rsid w:val="00CB671F"/>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CB671F"/>
    <w:rPr>
      <w:rFonts w:ascii="Tahoma" w:hAnsi="Tahoma" w:cs="Tahoma"/>
      <w:sz w:val="16"/>
      <w:szCs w:val="16"/>
    </w:rPr>
  </w:style>
  <w:style w:type="character" w:styleId="ad">
    <w:name w:val="line number"/>
    <w:basedOn w:val="a0"/>
    <w:uiPriority w:val="99"/>
    <w:semiHidden/>
    <w:unhideWhenUsed/>
    <w:rsid w:val="00DA5C60"/>
  </w:style>
  <w:style w:type="paragraph" w:customStyle="1" w:styleId="12">
    <w:name w:val="Абзац списка1"/>
    <w:basedOn w:val="a"/>
    <w:rsid w:val="00DA5C60"/>
    <w:pPr>
      <w:ind w:left="720"/>
    </w:pPr>
    <w:rPr>
      <w:rFonts w:ascii="Calibri" w:eastAsia="Times New Roman" w:hAnsi="Calibri" w:cs="Calibri"/>
    </w:rPr>
  </w:style>
  <w:style w:type="character" w:styleId="ae">
    <w:name w:val="Hyperlink"/>
    <w:basedOn w:val="a0"/>
    <w:uiPriority w:val="99"/>
    <w:rsid w:val="00633DB0"/>
    <w:rPr>
      <w:color w:val="0000FF"/>
      <w:u w:val="single"/>
    </w:rPr>
  </w:style>
  <w:style w:type="paragraph" w:styleId="af">
    <w:name w:val="No Spacing"/>
    <w:uiPriority w:val="1"/>
    <w:qFormat/>
    <w:rsid w:val="00D62D7E"/>
    <w:pPr>
      <w:spacing w:after="0" w:line="240" w:lineRule="auto"/>
    </w:pPr>
  </w:style>
  <w:style w:type="paragraph" w:styleId="af0">
    <w:name w:val="Balloon Text"/>
    <w:basedOn w:val="a"/>
    <w:link w:val="af1"/>
    <w:semiHidden/>
    <w:unhideWhenUsed/>
    <w:rsid w:val="00C8568F"/>
    <w:pPr>
      <w:spacing w:after="0" w:line="240" w:lineRule="auto"/>
    </w:pPr>
    <w:rPr>
      <w:rFonts w:ascii="Segoe UI" w:hAnsi="Segoe UI" w:cs="Segoe UI"/>
      <w:sz w:val="18"/>
      <w:szCs w:val="18"/>
    </w:rPr>
  </w:style>
  <w:style w:type="character" w:customStyle="1" w:styleId="af1">
    <w:name w:val="Текст выноски Знак"/>
    <w:basedOn w:val="a0"/>
    <w:link w:val="af0"/>
    <w:semiHidden/>
    <w:rsid w:val="00C8568F"/>
    <w:rPr>
      <w:rFonts w:ascii="Segoe UI" w:hAnsi="Segoe UI" w:cs="Segoe UI"/>
      <w:sz w:val="18"/>
      <w:szCs w:val="18"/>
    </w:rPr>
  </w:style>
  <w:style w:type="table" w:customStyle="1" w:styleId="TableGrid">
    <w:name w:val="TableGrid"/>
    <w:rsid w:val="00227BEE"/>
    <w:pPr>
      <w:spacing w:after="0" w:line="240" w:lineRule="auto"/>
    </w:pPr>
    <w:tblPr>
      <w:tblCellMar>
        <w:top w:w="0" w:type="dxa"/>
        <w:left w:w="0" w:type="dxa"/>
        <w:bottom w:w="0" w:type="dxa"/>
        <w:right w:w="0" w:type="dxa"/>
      </w:tblCellMar>
    </w:tblPr>
  </w:style>
  <w:style w:type="character" w:customStyle="1" w:styleId="20">
    <w:name w:val="Заголовок 2 Знак"/>
    <w:basedOn w:val="a0"/>
    <w:link w:val="2"/>
    <w:uiPriority w:val="9"/>
    <w:rsid w:val="00C6410F"/>
    <w:rPr>
      <w:rFonts w:asciiTheme="majorHAnsi" w:eastAsiaTheme="majorEastAsia" w:hAnsiTheme="majorHAnsi" w:cstheme="majorBidi"/>
      <w:color w:val="365F91" w:themeColor="accent1" w:themeShade="BF"/>
      <w:sz w:val="26"/>
      <w:szCs w:val="26"/>
    </w:rPr>
  </w:style>
  <w:style w:type="character" w:customStyle="1" w:styleId="FontStyle49">
    <w:name w:val="Font Style49"/>
    <w:rsid w:val="008A0DA2"/>
    <w:rPr>
      <w:rFonts w:ascii="Times New Roman" w:eastAsia="Times New Roman" w:hAnsi="Times New Roman" w:cs="Times New Roman"/>
      <w:b/>
      <w:bCs/>
      <w:color w:val="000000"/>
      <w:sz w:val="26"/>
      <w:szCs w:val="26"/>
    </w:rPr>
  </w:style>
  <w:style w:type="paragraph" w:customStyle="1" w:styleId="Style29">
    <w:name w:val="Style29"/>
    <w:basedOn w:val="a"/>
    <w:next w:val="a"/>
    <w:rsid w:val="008A0DA2"/>
    <w:pPr>
      <w:widowControl w:val="0"/>
      <w:suppressAutoHyphens/>
      <w:autoSpaceDE w:val="0"/>
      <w:spacing w:after="0" w:line="240" w:lineRule="auto"/>
    </w:pPr>
    <w:rPr>
      <w:rFonts w:ascii="Times New Roman" w:eastAsia="Times New Roman" w:hAnsi="Times New Roman" w:cs="Times New Roman"/>
      <w:sz w:val="24"/>
      <w:szCs w:val="24"/>
      <w:lang w:eastAsia="hi-IN" w:bidi="hi-IN"/>
    </w:rPr>
  </w:style>
  <w:style w:type="character" w:customStyle="1" w:styleId="11">
    <w:name w:val="Заголовок 1 Знак"/>
    <w:basedOn w:val="a0"/>
    <w:link w:val="10"/>
    <w:uiPriority w:val="9"/>
    <w:rsid w:val="004069B3"/>
    <w:rPr>
      <w:rFonts w:ascii="Times New Roman" w:eastAsia="Times New Roman" w:hAnsi="Times New Roman" w:cs="Times New Roman"/>
      <w:sz w:val="24"/>
      <w:szCs w:val="24"/>
      <w:lang w:eastAsia="ar-SA"/>
    </w:rPr>
  </w:style>
  <w:style w:type="character" w:customStyle="1" w:styleId="30">
    <w:name w:val="Заголовок 3 Знак"/>
    <w:basedOn w:val="a0"/>
    <w:link w:val="3"/>
    <w:uiPriority w:val="9"/>
    <w:rsid w:val="004069B3"/>
    <w:rPr>
      <w:rFonts w:ascii="Cambria" w:eastAsia="Times New Roman" w:hAnsi="Cambria" w:cs="Times New Roman"/>
      <w:b/>
      <w:bCs/>
      <w:sz w:val="26"/>
      <w:szCs w:val="26"/>
      <w:lang w:eastAsia="ar-SA"/>
    </w:rPr>
  </w:style>
  <w:style w:type="character" w:customStyle="1" w:styleId="40">
    <w:name w:val="Заголовок 4 Знак"/>
    <w:basedOn w:val="a0"/>
    <w:link w:val="4"/>
    <w:rsid w:val="004069B3"/>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uiPriority w:val="9"/>
    <w:semiHidden/>
    <w:rsid w:val="004069B3"/>
    <w:rPr>
      <w:rFonts w:ascii="Calibri" w:eastAsia="Times New Roman" w:hAnsi="Calibri" w:cs="Times New Roman"/>
      <w:b/>
      <w:bCs/>
      <w:i/>
      <w:iCs/>
      <w:sz w:val="26"/>
      <w:szCs w:val="26"/>
      <w:lang w:eastAsia="en-US"/>
    </w:rPr>
  </w:style>
  <w:style w:type="character" w:customStyle="1" w:styleId="60">
    <w:name w:val="Заголовок 6 Знак"/>
    <w:basedOn w:val="a0"/>
    <w:link w:val="6"/>
    <w:uiPriority w:val="9"/>
    <w:semiHidden/>
    <w:rsid w:val="004069B3"/>
    <w:rPr>
      <w:rFonts w:asciiTheme="majorHAnsi" w:eastAsiaTheme="majorEastAsia" w:hAnsiTheme="majorHAnsi" w:cstheme="majorBidi"/>
      <w:b/>
      <w:bCs/>
      <w:caps/>
      <w:color w:val="262626" w:themeColor="text1" w:themeTint="D9"/>
      <w:sz w:val="20"/>
      <w:szCs w:val="20"/>
      <w:lang w:val="en-US" w:eastAsia="en-US"/>
    </w:rPr>
  </w:style>
  <w:style w:type="character" w:customStyle="1" w:styleId="70">
    <w:name w:val="Заголовок 7 Знак"/>
    <w:basedOn w:val="a0"/>
    <w:link w:val="7"/>
    <w:uiPriority w:val="9"/>
    <w:semiHidden/>
    <w:rsid w:val="004069B3"/>
    <w:rPr>
      <w:rFonts w:asciiTheme="majorHAnsi" w:eastAsiaTheme="majorEastAsia" w:hAnsiTheme="majorHAnsi" w:cstheme="majorBidi"/>
      <w:b/>
      <w:bCs/>
      <w:i/>
      <w:iCs/>
      <w:caps/>
      <w:color w:val="262626" w:themeColor="text1" w:themeTint="D9"/>
      <w:sz w:val="20"/>
      <w:szCs w:val="20"/>
      <w:lang w:val="en-US" w:eastAsia="en-US"/>
    </w:rPr>
  </w:style>
  <w:style w:type="character" w:customStyle="1" w:styleId="80">
    <w:name w:val="Заголовок 8 Знак"/>
    <w:basedOn w:val="a0"/>
    <w:link w:val="8"/>
    <w:uiPriority w:val="9"/>
    <w:semiHidden/>
    <w:rsid w:val="004069B3"/>
    <w:rPr>
      <w:rFonts w:asciiTheme="majorHAnsi" w:eastAsiaTheme="majorEastAsia" w:hAnsiTheme="majorHAnsi" w:cstheme="majorBidi"/>
      <w:b/>
      <w:bCs/>
      <w:caps/>
      <w:color w:val="7F7F7F" w:themeColor="text1" w:themeTint="80"/>
      <w:sz w:val="20"/>
      <w:szCs w:val="20"/>
      <w:lang w:val="en-US" w:eastAsia="en-US"/>
    </w:rPr>
  </w:style>
  <w:style w:type="character" w:customStyle="1" w:styleId="90">
    <w:name w:val="Заголовок 9 Знак"/>
    <w:basedOn w:val="a0"/>
    <w:link w:val="9"/>
    <w:uiPriority w:val="9"/>
    <w:semiHidden/>
    <w:rsid w:val="004069B3"/>
    <w:rPr>
      <w:rFonts w:asciiTheme="majorHAnsi" w:eastAsiaTheme="majorEastAsia" w:hAnsiTheme="majorHAnsi" w:cstheme="majorBidi"/>
      <w:b/>
      <w:bCs/>
      <w:i/>
      <w:iCs/>
      <w:caps/>
      <w:color w:val="7F7F7F" w:themeColor="text1" w:themeTint="80"/>
      <w:sz w:val="20"/>
      <w:szCs w:val="20"/>
      <w:lang w:val="en-US" w:eastAsia="en-US"/>
    </w:rPr>
  </w:style>
  <w:style w:type="numbering" w:customStyle="1" w:styleId="13">
    <w:name w:val="Нет списка1"/>
    <w:next w:val="a2"/>
    <w:uiPriority w:val="99"/>
    <w:semiHidden/>
    <w:unhideWhenUsed/>
    <w:rsid w:val="004069B3"/>
  </w:style>
  <w:style w:type="table" w:customStyle="1" w:styleId="14">
    <w:name w:val="Сетка таблицы1"/>
    <w:basedOn w:val="a1"/>
    <w:next w:val="aa"/>
    <w:uiPriority w:val="59"/>
    <w:rsid w:val="004069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2">
    <w:name w:val="Body Text"/>
    <w:basedOn w:val="a"/>
    <w:link w:val="af3"/>
    <w:unhideWhenUsed/>
    <w:rsid w:val="004069B3"/>
    <w:pPr>
      <w:spacing w:after="120"/>
    </w:pPr>
  </w:style>
  <w:style w:type="character" w:customStyle="1" w:styleId="af3">
    <w:name w:val="Основной текст Знак"/>
    <w:basedOn w:val="a0"/>
    <w:link w:val="af2"/>
    <w:rsid w:val="004069B3"/>
  </w:style>
  <w:style w:type="paragraph" w:styleId="af4">
    <w:name w:val="Normal (Web)"/>
    <w:aliases w:val="Обычный (Web),Обычный (веб)1"/>
    <w:basedOn w:val="a"/>
    <w:uiPriority w:val="99"/>
    <w:qFormat/>
    <w:rsid w:val="004069B3"/>
    <w:pPr>
      <w:spacing w:before="100" w:beforeAutospacing="1" w:after="100" w:afterAutospacing="1" w:line="240" w:lineRule="auto"/>
      <w:ind w:left="300" w:right="300" w:firstLine="284"/>
      <w:jc w:val="both"/>
    </w:pPr>
    <w:rPr>
      <w:rFonts w:ascii="Arial" w:eastAsia="Times New Roman" w:hAnsi="Arial" w:cs="Arial"/>
      <w:sz w:val="20"/>
      <w:szCs w:val="20"/>
    </w:rPr>
  </w:style>
  <w:style w:type="numbering" w:customStyle="1" w:styleId="110">
    <w:name w:val="Нет списка11"/>
    <w:next w:val="a2"/>
    <w:uiPriority w:val="99"/>
    <w:semiHidden/>
    <w:unhideWhenUsed/>
    <w:rsid w:val="004069B3"/>
  </w:style>
  <w:style w:type="paragraph" w:customStyle="1" w:styleId="Default">
    <w:name w:val="Default"/>
    <w:rsid w:val="004069B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5">
    <w:name w:val="FollowedHyperlink"/>
    <w:uiPriority w:val="99"/>
    <w:semiHidden/>
    <w:unhideWhenUsed/>
    <w:rsid w:val="004069B3"/>
    <w:rPr>
      <w:color w:val="800080"/>
      <w:u w:val="single"/>
    </w:rPr>
  </w:style>
  <w:style w:type="character" w:customStyle="1" w:styleId="af6">
    <w:name w:val="Название Знак"/>
    <w:link w:val="af7"/>
    <w:locked/>
    <w:rsid w:val="004069B3"/>
    <w:rPr>
      <w:rFonts w:ascii="Times New Roman" w:eastAsia="Times New Roman" w:hAnsi="Times New Roman"/>
      <w:b/>
      <w:bCs/>
      <w:i/>
      <w:iCs/>
      <w:color w:val="000080"/>
      <w:lang w:bidi="he-IL"/>
    </w:rPr>
  </w:style>
  <w:style w:type="character" w:customStyle="1" w:styleId="af8">
    <w:name w:val="Основной текст с отступом Знак"/>
    <w:link w:val="af9"/>
    <w:uiPriority w:val="99"/>
    <w:locked/>
    <w:rsid w:val="004069B3"/>
    <w:rPr>
      <w:lang w:eastAsia="en-US"/>
    </w:rPr>
  </w:style>
  <w:style w:type="character" w:customStyle="1" w:styleId="21">
    <w:name w:val="Основной текст с отступом 2 Знак"/>
    <w:link w:val="22"/>
    <w:locked/>
    <w:rsid w:val="004069B3"/>
    <w:rPr>
      <w:rFonts w:ascii="Times New Roman" w:eastAsia="Times New Roman" w:hAnsi="Times New Roman"/>
      <w:color w:val="000000"/>
      <w:sz w:val="24"/>
      <w:szCs w:val="24"/>
    </w:rPr>
  </w:style>
  <w:style w:type="character" w:customStyle="1" w:styleId="31">
    <w:name w:val="Основной текст с отступом 3 Знак"/>
    <w:link w:val="32"/>
    <w:locked/>
    <w:rsid w:val="004069B3"/>
    <w:rPr>
      <w:rFonts w:ascii="Times New Roman" w:eastAsia="Times New Roman" w:hAnsi="Times New Roman"/>
      <w:sz w:val="16"/>
      <w:szCs w:val="16"/>
    </w:rPr>
  </w:style>
  <w:style w:type="paragraph" w:customStyle="1" w:styleId="Style7">
    <w:name w:val="Style7"/>
    <w:basedOn w:val="a"/>
    <w:rsid w:val="004069B3"/>
    <w:pPr>
      <w:widowControl w:val="0"/>
      <w:autoSpaceDE w:val="0"/>
      <w:autoSpaceDN w:val="0"/>
      <w:adjustRightInd w:val="0"/>
      <w:spacing w:after="0" w:line="317" w:lineRule="exact"/>
      <w:ind w:firstLine="734"/>
      <w:jc w:val="both"/>
    </w:pPr>
    <w:rPr>
      <w:rFonts w:ascii="Times New Roman" w:eastAsia="Times New Roman" w:hAnsi="Times New Roman" w:cs="Times New Roman"/>
      <w:sz w:val="24"/>
      <w:szCs w:val="24"/>
    </w:rPr>
  </w:style>
  <w:style w:type="paragraph" w:customStyle="1" w:styleId="15">
    <w:name w:val="Обычный1"/>
    <w:rsid w:val="004069B3"/>
    <w:pPr>
      <w:widowControl w:val="0"/>
      <w:snapToGrid w:val="0"/>
      <w:spacing w:after="0" w:line="240" w:lineRule="auto"/>
    </w:pPr>
    <w:rPr>
      <w:rFonts w:ascii="Times New Roman" w:eastAsia="Times New Roman" w:hAnsi="Times New Roman" w:cs="Times New Roman"/>
      <w:sz w:val="20"/>
      <w:szCs w:val="20"/>
    </w:rPr>
  </w:style>
  <w:style w:type="paragraph" w:customStyle="1" w:styleId="Style16">
    <w:name w:val="Style16"/>
    <w:basedOn w:val="a"/>
    <w:next w:val="a"/>
    <w:rsid w:val="004069B3"/>
    <w:pPr>
      <w:widowControl w:val="0"/>
      <w:suppressAutoHyphens/>
      <w:autoSpaceDE w:val="0"/>
      <w:spacing w:after="0" w:line="240" w:lineRule="auto"/>
    </w:pPr>
    <w:rPr>
      <w:rFonts w:ascii="Times New Roman" w:eastAsia="Times New Roman" w:hAnsi="Times New Roman" w:cs="Times New Roman"/>
      <w:sz w:val="24"/>
      <w:szCs w:val="24"/>
      <w:lang w:eastAsia="hi-IN" w:bidi="hi-IN"/>
    </w:rPr>
  </w:style>
  <w:style w:type="character" w:customStyle="1" w:styleId="16">
    <w:name w:val="Основной текст Знак1"/>
    <w:uiPriority w:val="99"/>
    <w:semiHidden/>
    <w:rsid w:val="004069B3"/>
    <w:rPr>
      <w:rFonts w:ascii="Times New Roman" w:eastAsia="Times New Roman" w:hAnsi="Times New Roman"/>
      <w:lang w:eastAsia="ar-SA"/>
    </w:rPr>
  </w:style>
  <w:style w:type="paragraph" w:customStyle="1" w:styleId="afa">
    <w:name w:val="Заголовок"/>
    <w:basedOn w:val="a"/>
    <w:next w:val="af2"/>
    <w:rsid w:val="004069B3"/>
    <w:pPr>
      <w:keepNext/>
      <w:suppressAutoHyphens/>
      <w:spacing w:before="240" w:after="120" w:line="240" w:lineRule="auto"/>
    </w:pPr>
    <w:rPr>
      <w:rFonts w:ascii="Liberation Sans" w:eastAsia="Droid Sans Fallback" w:hAnsi="Liberation Sans" w:cs="DejaVu Sans Condensed"/>
      <w:sz w:val="28"/>
      <w:szCs w:val="28"/>
      <w:lang w:eastAsia="zh-CN"/>
    </w:rPr>
  </w:style>
  <w:style w:type="character" w:customStyle="1" w:styleId="17">
    <w:name w:val="Нижний колонтитул Знак1"/>
    <w:uiPriority w:val="99"/>
    <w:semiHidden/>
    <w:rsid w:val="004069B3"/>
    <w:rPr>
      <w:rFonts w:ascii="Times New Roman" w:eastAsia="Times New Roman" w:hAnsi="Times New Roman"/>
      <w:sz w:val="24"/>
      <w:szCs w:val="24"/>
    </w:rPr>
  </w:style>
  <w:style w:type="character" w:customStyle="1" w:styleId="FontStyle51">
    <w:name w:val="Font Style51"/>
    <w:rsid w:val="004069B3"/>
    <w:rPr>
      <w:rFonts w:ascii="Times New Roman" w:eastAsia="Times New Roman" w:hAnsi="Times New Roman" w:cs="Times New Roman" w:hint="default"/>
      <w:color w:val="000000"/>
      <w:sz w:val="22"/>
      <w:szCs w:val="22"/>
    </w:rPr>
  </w:style>
  <w:style w:type="character" w:customStyle="1" w:styleId="WW8Num12z0">
    <w:name w:val="WW8Num12z0"/>
    <w:rsid w:val="004069B3"/>
    <w:rPr>
      <w:b w:val="0"/>
      <w:bCs w:val="0"/>
      <w:sz w:val="28"/>
      <w:szCs w:val="28"/>
    </w:rPr>
  </w:style>
  <w:style w:type="character" w:customStyle="1" w:styleId="WW8Num13z1">
    <w:name w:val="WW8Num13z1"/>
    <w:rsid w:val="004069B3"/>
    <w:rPr>
      <w:b w:val="0"/>
      <w:bCs w:val="0"/>
    </w:rPr>
  </w:style>
  <w:style w:type="paragraph" w:styleId="af7">
    <w:name w:val="Title"/>
    <w:basedOn w:val="a"/>
    <w:next w:val="a"/>
    <w:link w:val="af6"/>
    <w:qFormat/>
    <w:rsid w:val="004069B3"/>
    <w:pPr>
      <w:pBdr>
        <w:bottom w:val="single" w:sz="8" w:space="4" w:color="4F81BD"/>
      </w:pBdr>
      <w:spacing w:after="300" w:line="240" w:lineRule="auto"/>
      <w:contextualSpacing/>
    </w:pPr>
    <w:rPr>
      <w:rFonts w:ascii="Times New Roman" w:eastAsia="Times New Roman" w:hAnsi="Times New Roman"/>
      <w:b/>
      <w:bCs/>
      <w:i/>
      <w:iCs/>
      <w:color w:val="000080"/>
      <w:lang w:bidi="he-IL"/>
    </w:rPr>
  </w:style>
  <w:style w:type="character" w:customStyle="1" w:styleId="18">
    <w:name w:val="Название Знак1"/>
    <w:basedOn w:val="a0"/>
    <w:rsid w:val="004069B3"/>
    <w:rPr>
      <w:rFonts w:asciiTheme="majorHAnsi" w:eastAsiaTheme="majorEastAsia" w:hAnsiTheme="majorHAnsi" w:cstheme="majorBidi"/>
      <w:spacing w:val="-10"/>
      <w:kern w:val="28"/>
      <w:sz w:val="56"/>
      <w:szCs w:val="56"/>
    </w:rPr>
  </w:style>
  <w:style w:type="character" w:customStyle="1" w:styleId="19">
    <w:name w:val="Текст выноски Знак1"/>
    <w:basedOn w:val="a0"/>
    <w:uiPriority w:val="99"/>
    <w:semiHidden/>
    <w:rsid w:val="004069B3"/>
    <w:rPr>
      <w:rFonts w:ascii="Segoe UI" w:hAnsi="Segoe UI" w:cs="Segoe UI"/>
      <w:sz w:val="18"/>
      <w:szCs w:val="18"/>
    </w:rPr>
  </w:style>
  <w:style w:type="paragraph" w:styleId="22">
    <w:name w:val="Body Text Indent 2"/>
    <w:basedOn w:val="a"/>
    <w:link w:val="21"/>
    <w:unhideWhenUsed/>
    <w:rsid w:val="004069B3"/>
    <w:pPr>
      <w:spacing w:after="120" w:line="480" w:lineRule="auto"/>
      <w:ind w:left="283"/>
    </w:pPr>
    <w:rPr>
      <w:rFonts w:ascii="Times New Roman" w:eastAsia="Times New Roman" w:hAnsi="Times New Roman"/>
      <w:color w:val="000000"/>
      <w:sz w:val="24"/>
      <w:szCs w:val="24"/>
    </w:rPr>
  </w:style>
  <w:style w:type="character" w:customStyle="1" w:styleId="210">
    <w:name w:val="Основной текст с отступом 2 Знак1"/>
    <w:basedOn w:val="a0"/>
    <w:semiHidden/>
    <w:rsid w:val="004069B3"/>
  </w:style>
  <w:style w:type="paragraph" w:styleId="32">
    <w:name w:val="Body Text Indent 3"/>
    <w:basedOn w:val="a"/>
    <w:link w:val="31"/>
    <w:unhideWhenUsed/>
    <w:rsid w:val="004069B3"/>
    <w:pPr>
      <w:spacing w:after="120" w:line="240" w:lineRule="auto"/>
      <w:ind w:left="283"/>
    </w:pPr>
    <w:rPr>
      <w:rFonts w:ascii="Times New Roman" w:eastAsia="Times New Roman" w:hAnsi="Times New Roman"/>
      <w:sz w:val="16"/>
      <w:szCs w:val="16"/>
    </w:rPr>
  </w:style>
  <w:style w:type="character" w:customStyle="1" w:styleId="310">
    <w:name w:val="Основной текст с отступом 3 Знак1"/>
    <w:basedOn w:val="a0"/>
    <w:semiHidden/>
    <w:rsid w:val="004069B3"/>
    <w:rPr>
      <w:sz w:val="16"/>
      <w:szCs w:val="16"/>
    </w:rPr>
  </w:style>
  <w:style w:type="paragraph" w:styleId="af9">
    <w:name w:val="Body Text Indent"/>
    <w:basedOn w:val="a"/>
    <w:link w:val="af8"/>
    <w:uiPriority w:val="99"/>
    <w:unhideWhenUsed/>
    <w:rsid w:val="004069B3"/>
    <w:pPr>
      <w:spacing w:after="120" w:line="240" w:lineRule="auto"/>
      <w:ind w:left="283"/>
    </w:pPr>
    <w:rPr>
      <w:lang w:eastAsia="en-US"/>
    </w:rPr>
  </w:style>
  <w:style w:type="character" w:customStyle="1" w:styleId="1a">
    <w:name w:val="Основной текст с отступом Знак1"/>
    <w:basedOn w:val="a0"/>
    <w:uiPriority w:val="99"/>
    <w:semiHidden/>
    <w:rsid w:val="004069B3"/>
  </w:style>
  <w:style w:type="table" w:customStyle="1" w:styleId="111">
    <w:name w:val="Сетка таблицы11"/>
    <w:basedOn w:val="a1"/>
    <w:next w:val="aa"/>
    <w:uiPriority w:val="59"/>
    <w:rsid w:val="004069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header"/>
    <w:basedOn w:val="a"/>
    <w:link w:val="afc"/>
    <w:unhideWhenUsed/>
    <w:rsid w:val="004069B3"/>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fc">
    <w:name w:val="Верхний колонтитул Знак"/>
    <w:basedOn w:val="a0"/>
    <w:link w:val="afb"/>
    <w:semiHidden/>
    <w:rsid w:val="004069B3"/>
    <w:rPr>
      <w:rFonts w:ascii="Times New Roman" w:eastAsia="Times New Roman" w:hAnsi="Times New Roman" w:cs="Times New Roman"/>
      <w:sz w:val="20"/>
      <w:szCs w:val="20"/>
      <w:lang w:eastAsia="ar-SA"/>
    </w:rPr>
  </w:style>
  <w:style w:type="paragraph" w:styleId="1b">
    <w:name w:val="toc 1"/>
    <w:basedOn w:val="a"/>
    <w:next w:val="a"/>
    <w:autoRedefine/>
    <w:uiPriority w:val="39"/>
    <w:rsid w:val="004069B3"/>
    <w:pPr>
      <w:tabs>
        <w:tab w:val="right" w:leader="dot" w:pos="9269"/>
      </w:tabs>
      <w:spacing w:after="0" w:line="360" w:lineRule="auto"/>
    </w:pPr>
    <w:rPr>
      <w:rFonts w:ascii="Times New Roman" w:eastAsia="Times New Roman" w:hAnsi="Times New Roman" w:cs="Times New Roman"/>
      <w:noProof/>
      <w:sz w:val="28"/>
      <w:szCs w:val="28"/>
    </w:rPr>
  </w:style>
  <w:style w:type="paragraph" w:styleId="23">
    <w:name w:val="toc 2"/>
    <w:basedOn w:val="a"/>
    <w:next w:val="a"/>
    <w:autoRedefine/>
    <w:uiPriority w:val="39"/>
    <w:rsid w:val="004069B3"/>
    <w:pPr>
      <w:tabs>
        <w:tab w:val="right" w:leader="dot" w:pos="9639"/>
      </w:tabs>
      <w:spacing w:after="0" w:line="360" w:lineRule="auto"/>
    </w:pPr>
    <w:rPr>
      <w:rFonts w:ascii="Times New Roman" w:eastAsia="Times New Roman" w:hAnsi="Times New Roman" w:cs="Times New Roman"/>
      <w:noProof/>
      <w:sz w:val="28"/>
      <w:szCs w:val="28"/>
    </w:rPr>
  </w:style>
  <w:style w:type="paragraph" w:styleId="afd">
    <w:name w:val="TOC Heading"/>
    <w:basedOn w:val="10"/>
    <w:next w:val="a"/>
    <w:uiPriority w:val="39"/>
    <w:semiHidden/>
    <w:unhideWhenUsed/>
    <w:qFormat/>
    <w:rsid w:val="004069B3"/>
    <w:pPr>
      <w:keepLines/>
      <w:autoSpaceDE/>
      <w:autoSpaceDN/>
      <w:spacing w:before="480" w:line="276" w:lineRule="auto"/>
      <w:ind w:firstLine="0"/>
      <w:outlineLvl w:val="9"/>
    </w:pPr>
    <w:rPr>
      <w:rFonts w:ascii="Cambria" w:hAnsi="Cambria"/>
      <w:b/>
      <w:bCs/>
      <w:color w:val="365F91"/>
      <w:sz w:val="28"/>
      <w:szCs w:val="28"/>
      <w:lang w:eastAsia="en-US"/>
    </w:rPr>
  </w:style>
  <w:style w:type="paragraph" w:styleId="33">
    <w:name w:val="toc 3"/>
    <w:basedOn w:val="a"/>
    <w:next w:val="a"/>
    <w:autoRedefine/>
    <w:uiPriority w:val="39"/>
    <w:unhideWhenUsed/>
    <w:rsid w:val="004069B3"/>
    <w:pPr>
      <w:spacing w:after="0" w:line="240" w:lineRule="auto"/>
      <w:ind w:left="480"/>
    </w:pPr>
    <w:rPr>
      <w:rFonts w:ascii="Times New Roman" w:eastAsia="Times New Roman" w:hAnsi="Times New Roman" w:cs="Times New Roman"/>
      <w:sz w:val="24"/>
      <w:szCs w:val="24"/>
    </w:rPr>
  </w:style>
  <w:style w:type="numbering" w:customStyle="1" w:styleId="24">
    <w:name w:val="Нет списка2"/>
    <w:next w:val="a2"/>
    <w:uiPriority w:val="99"/>
    <w:semiHidden/>
    <w:unhideWhenUsed/>
    <w:rsid w:val="004069B3"/>
  </w:style>
  <w:style w:type="table" w:customStyle="1" w:styleId="25">
    <w:name w:val="Сетка таблицы2"/>
    <w:basedOn w:val="a1"/>
    <w:next w:val="aa"/>
    <w:uiPriority w:val="59"/>
    <w:rsid w:val="004069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2"/>
    <w:uiPriority w:val="99"/>
    <w:semiHidden/>
    <w:unhideWhenUsed/>
    <w:rsid w:val="004069B3"/>
  </w:style>
  <w:style w:type="table" w:customStyle="1" w:styleId="35">
    <w:name w:val="Сетка таблицы3"/>
    <w:basedOn w:val="a1"/>
    <w:next w:val="aa"/>
    <w:uiPriority w:val="59"/>
    <w:rsid w:val="004069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4069B3"/>
  </w:style>
  <w:style w:type="paragraph" w:styleId="afe">
    <w:name w:val="caption"/>
    <w:basedOn w:val="a"/>
    <w:next w:val="a"/>
    <w:uiPriority w:val="35"/>
    <w:semiHidden/>
    <w:unhideWhenUsed/>
    <w:qFormat/>
    <w:rsid w:val="004069B3"/>
    <w:pPr>
      <w:spacing w:after="0" w:line="240" w:lineRule="auto"/>
    </w:pPr>
    <w:rPr>
      <w:rFonts w:ascii="Times New Roman" w:eastAsia="Times New Roman" w:hAnsi="Times New Roman" w:cs="Times New Roman"/>
      <w:b/>
      <w:bCs/>
      <w:smallCaps/>
      <w:color w:val="595959" w:themeColor="text1" w:themeTint="A6"/>
      <w:sz w:val="24"/>
      <w:szCs w:val="24"/>
      <w:lang w:val="en-US" w:eastAsia="en-US"/>
    </w:rPr>
  </w:style>
  <w:style w:type="paragraph" w:styleId="aff">
    <w:name w:val="Subtitle"/>
    <w:basedOn w:val="a"/>
    <w:next w:val="a"/>
    <w:link w:val="aff0"/>
    <w:uiPriority w:val="11"/>
    <w:qFormat/>
    <w:rsid w:val="004069B3"/>
    <w:pPr>
      <w:numPr>
        <w:ilvl w:val="1"/>
      </w:numPr>
      <w:spacing w:after="0" w:line="240" w:lineRule="auto"/>
    </w:pPr>
    <w:rPr>
      <w:rFonts w:asciiTheme="majorHAnsi" w:eastAsiaTheme="majorEastAsia" w:hAnsiTheme="majorHAnsi" w:cstheme="majorBidi"/>
      <w:smallCaps/>
      <w:color w:val="595959" w:themeColor="text1" w:themeTint="A6"/>
      <w:sz w:val="28"/>
      <w:szCs w:val="28"/>
      <w:lang w:val="en-US" w:eastAsia="en-US"/>
    </w:rPr>
  </w:style>
  <w:style w:type="character" w:customStyle="1" w:styleId="aff0">
    <w:name w:val="Подзаголовок Знак"/>
    <w:basedOn w:val="a0"/>
    <w:link w:val="aff"/>
    <w:uiPriority w:val="11"/>
    <w:rsid w:val="004069B3"/>
    <w:rPr>
      <w:rFonts w:asciiTheme="majorHAnsi" w:eastAsiaTheme="majorEastAsia" w:hAnsiTheme="majorHAnsi" w:cstheme="majorBidi"/>
      <w:smallCaps/>
      <w:color w:val="595959" w:themeColor="text1" w:themeTint="A6"/>
      <w:sz w:val="28"/>
      <w:szCs w:val="28"/>
      <w:lang w:val="en-US" w:eastAsia="en-US"/>
    </w:rPr>
  </w:style>
  <w:style w:type="character" w:styleId="aff1">
    <w:name w:val="Strong"/>
    <w:basedOn w:val="a0"/>
    <w:uiPriority w:val="22"/>
    <w:qFormat/>
    <w:rsid w:val="004069B3"/>
    <w:rPr>
      <w:b/>
      <w:bCs/>
    </w:rPr>
  </w:style>
  <w:style w:type="character" w:styleId="aff2">
    <w:name w:val="Emphasis"/>
    <w:basedOn w:val="a0"/>
    <w:qFormat/>
    <w:rsid w:val="004069B3"/>
    <w:rPr>
      <w:i/>
      <w:iCs/>
    </w:rPr>
  </w:style>
  <w:style w:type="paragraph" w:styleId="26">
    <w:name w:val="Quote"/>
    <w:basedOn w:val="a"/>
    <w:next w:val="a"/>
    <w:link w:val="27"/>
    <w:uiPriority w:val="29"/>
    <w:qFormat/>
    <w:rsid w:val="004069B3"/>
    <w:pPr>
      <w:spacing w:before="160" w:after="0" w:line="240" w:lineRule="auto"/>
      <w:ind w:left="720" w:right="720"/>
    </w:pPr>
    <w:rPr>
      <w:rFonts w:asciiTheme="majorHAnsi" w:eastAsiaTheme="majorEastAsia" w:hAnsiTheme="majorHAnsi" w:cstheme="majorBidi"/>
      <w:sz w:val="25"/>
      <w:szCs w:val="25"/>
      <w:lang w:val="en-US" w:eastAsia="en-US"/>
    </w:rPr>
  </w:style>
  <w:style w:type="character" w:customStyle="1" w:styleId="27">
    <w:name w:val="Цитата 2 Знак"/>
    <w:basedOn w:val="a0"/>
    <w:link w:val="26"/>
    <w:uiPriority w:val="29"/>
    <w:rsid w:val="004069B3"/>
    <w:rPr>
      <w:rFonts w:asciiTheme="majorHAnsi" w:eastAsiaTheme="majorEastAsia" w:hAnsiTheme="majorHAnsi" w:cstheme="majorBidi"/>
      <w:sz w:val="25"/>
      <w:szCs w:val="25"/>
      <w:lang w:val="en-US" w:eastAsia="en-US"/>
    </w:rPr>
  </w:style>
  <w:style w:type="paragraph" w:styleId="aff3">
    <w:name w:val="Intense Quote"/>
    <w:basedOn w:val="a"/>
    <w:next w:val="a"/>
    <w:link w:val="aff4"/>
    <w:uiPriority w:val="30"/>
    <w:qFormat/>
    <w:rsid w:val="004069B3"/>
    <w:pPr>
      <w:spacing w:before="280" w:after="280" w:line="240" w:lineRule="auto"/>
      <w:ind w:left="1080" w:right="1080"/>
      <w:jc w:val="center"/>
    </w:pPr>
    <w:rPr>
      <w:rFonts w:ascii="Times New Roman" w:eastAsia="Times New Roman" w:hAnsi="Times New Roman" w:cs="Times New Roman"/>
      <w:color w:val="404040" w:themeColor="text1" w:themeTint="BF"/>
      <w:sz w:val="32"/>
      <w:szCs w:val="32"/>
      <w:lang w:val="en-US" w:eastAsia="en-US"/>
    </w:rPr>
  </w:style>
  <w:style w:type="character" w:customStyle="1" w:styleId="aff4">
    <w:name w:val="Выделенная цитата Знак"/>
    <w:basedOn w:val="a0"/>
    <w:link w:val="aff3"/>
    <w:uiPriority w:val="30"/>
    <w:rsid w:val="004069B3"/>
    <w:rPr>
      <w:rFonts w:ascii="Times New Roman" w:eastAsia="Times New Roman" w:hAnsi="Times New Roman" w:cs="Times New Roman"/>
      <w:color w:val="404040" w:themeColor="text1" w:themeTint="BF"/>
      <w:sz w:val="32"/>
      <w:szCs w:val="32"/>
      <w:lang w:val="en-US" w:eastAsia="en-US"/>
    </w:rPr>
  </w:style>
  <w:style w:type="character" w:styleId="aff5">
    <w:name w:val="Subtle Emphasis"/>
    <w:basedOn w:val="a0"/>
    <w:uiPriority w:val="19"/>
    <w:qFormat/>
    <w:rsid w:val="004069B3"/>
    <w:rPr>
      <w:i/>
      <w:iCs/>
      <w:color w:val="595959" w:themeColor="text1" w:themeTint="A6"/>
    </w:rPr>
  </w:style>
  <w:style w:type="character" w:styleId="aff6">
    <w:name w:val="Intense Emphasis"/>
    <w:basedOn w:val="a0"/>
    <w:uiPriority w:val="21"/>
    <w:qFormat/>
    <w:rsid w:val="004069B3"/>
    <w:rPr>
      <w:b/>
      <w:bCs/>
      <w:i/>
      <w:iCs/>
    </w:rPr>
  </w:style>
  <w:style w:type="character" w:styleId="aff7">
    <w:name w:val="Subtle Reference"/>
    <w:basedOn w:val="a0"/>
    <w:uiPriority w:val="31"/>
    <w:qFormat/>
    <w:rsid w:val="004069B3"/>
    <w:rPr>
      <w:smallCaps/>
      <w:color w:val="404040" w:themeColor="text1" w:themeTint="BF"/>
      <w:u w:val="single" w:color="7F7F7F" w:themeColor="text1" w:themeTint="80"/>
    </w:rPr>
  </w:style>
  <w:style w:type="character" w:styleId="aff8">
    <w:name w:val="Intense Reference"/>
    <w:basedOn w:val="a0"/>
    <w:uiPriority w:val="32"/>
    <w:qFormat/>
    <w:rsid w:val="004069B3"/>
    <w:rPr>
      <w:b/>
      <w:bCs/>
      <w:caps w:val="0"/>
      <w:smallCaps/>
      <w:color w:val="auto"/>
      <w:spacing w:val="3"/>
      <w:u w:val="single"/>
    </w:rPr>
  </w:style>
  <w:style w:type="character" w:styleId="aff9">
    <w:name w:val="Book Title"/>
    <w:basedOn w:val="a0"/>
    <w:uiPriority w:val="33"/>
    <w:qFormat/>
    <w:rsid w:val="004069B3"/>
    <w:rPr>
      <w:b/>
      <w:bCs/>
      <w:smallCaps/>
      <w:spacing w:val="7"/>
    </w:rPr>
  </w:style>
  <w:style w:type="character" w:customStyle="1" w:styleId="affa">
    <w:name w:val="Текст концевой сноски Знак"/>
    <w:basedOn w:val="a0"/>
    <w:link w:val="affb"/>
    <w:semiHidden/>
    <w:rsid w:val="004069B3"/>
    <w:rPr>
      <w:rFonts w:ascii="Times New Roman" w:eastAsia="Calibri" w:hAnsi="Times New Roman" w:cs="Times New Roman"/>
      <w:sz w:val="20"/>
      <w:szCs w:val="20"/>
    </w:rPr>
  </w:style>
  <w:style w:type="paragraph" w:styleId="affb">
    <w:name w:val="endnote text"/>
    <w:basedOn w:val="a"/>
    <w:link w:val="affa"/>
    <w:semiHidden/>
    <w:unhideWhenUsed/>
    <w:rsid w:val="004069B3"/>
    <w:pPr>
      <w:spacing w:after="0" w:line="240" w:lineRule="auto"/>
    </w:pPr>
    <w:rPr>
      <w:rFonts w:ascii="Times New Roman" w:eastAsia="Calibri" w:hAnsi="Times New Roman" w:cs="Times New Roman"/>
      <w:sz w:val="20"/>
      <w:szCs w:val="20"/>
    </w:rPr>
  </w:style>
  <w:style w:type="character" w:customStyle="1" w:styleId="1c">
    <w:name w:val="Текст концевой сноски Знак1"/>
    <w:basedOn w:val="a0"/>
    <w:uiPriority w:val="99"/>
    <w:semiHidden/>
    <w:rsid w:val="004069B3"/>
    <w:rPr>
      <w:sz w:val="20"/>
      <w:szCs w:val="20"/>
    </w:rPr>
  </w:style>
  <w:style w:type="character" w:customStyle="1" w:styleId="ArialUnicodeMS95pt">
    <w:name w:val="Основной текст + Arial Unicode MS;9;5 pt;Курсив"/>
    <w:basedOn w:val="a0"/>
    <w:rsid w:val="004069B3"/>
    <w:rPr>
      <w:rFonts w:ascii="Arial Unicode MS" w:eastAsia="Arial Unicode MS" w:hAnsi="Arial Unicode MS" w:cs="Arial Unicode MS"/>
      <w:b w:val="0"/>
      <w:bCs w:val="0"/>
      <w:i/>
      <w:iCs/>
      <w:caps w:val="0"/>
      <w:smallCaps w:val="0"/>
      <w:strike w:val="0"/>
      <w:dstrike w:val="0"/>
      <w:color w:val="000000"/>
      <w:spacing w:val="0"/>
      <w:w w:val="100"/>
      <w:position w:val="0"/>
      <w:sz w:val="19"/>
      <w:szCs w:val="19"/>
      <w:u w:val="none"/>
      <w:vertAlign w:val="baseline"/>
      <w:lang w:val="ru-RU" w:eastAsia="ar-SA" w:bidi="ar-SA"/>
    </w:rPr>
  </w:style>
  <w:style w:type="character" w:customStyle="1" w:styleId="85pt">
    <w:name w:val="Основной текст + 8;5 pt"/>
    <w:basedOn w:val="a0"/>
    <w:rsid w:val="004069B3"/>
    <w:rPr>
      <w:rFonts w:ascii="Times New Roman" w:eastAsia="Times New Roman" w:hAnsi="Times New Roman" w:cs="Times New Roman"/>
      <w:b w:val="0"/>
      <w:bCs w:val="0"/>
      <w:i w:val="0"/>
      <w:iCs w:val="0"/>
      <w:caps w:val="0"/>
      <w:smallCaps w:val="0"/>
      <w:strike w:val="0"/>
      <w:dstrike w:val="0"/>
      <w:color w:val="000000"/>
      <w:spacing w:val="0"/>
      <w:w w:val="100"/>
      <w:position w:val="0"/>
      <w:sz w:val="17"/>
      <w:szCs w:val="17"/>
      <w:u w:val="none"/>
      <w:vertAlign w:val="baseline"/>
      <w:lang w:eastAsia="ar-SA" w:bidi="ar-SA"/>
    </w:rPr>
  </w:style>
  <w:style w:type="paragraph" w:customStyle="1" w:styleId="28">
    <w:name w:val="Основной текст (2)"/>
    <w:basedOn w:val="a"/>
    <w:rsid w:val="004069B3"/>
    <w:pPr>
      <w:widowControl w:val="0"/>
      <w:shd w:val="clear" w:color="auto" w:fill="FFFFFF"/>
      <w:suppressAutoHyphens/>
      <w:spacing w:after="240" w:line="274" w:lineRule="exact"/>
      <w:jc w:val="center"/>
    </w:pPr>
    <w:rPr>
      <w:rFonts w:ascii="Times New Roman" w:eastAsia="Times New Roman" w:hAnsi="Times New Roman" w:cs="Calibri"/>
      <w:sz w:val="20"/>
      <w:szCs w:val="20"/>
      <w:lang w:eastAsia="ar-SA"/>
    </w:rPr>
  </w:style>
  <w:style w:type="paragraph" w:customStyle="1" w:styleId="29">
    <w:name w:val="Основной текст2"/>
    <w:basedOn w:val="a"/>
    <w:rsid w:val="004069B3"/>
    <w:pPr>
      <w:widowControl w:val="0"/>
      <w:shd w:val="clear" w:color="auto" w:fill="FFFFFF"/>
      <w:suppressAutoHyphens/>
      <w:spacing w:after="0" w:line="274" w:lineRule="exact"/>
      <w:ind w:hanging="340"/>
    </w:pPr>
    <w:rPr>
      <w:rFonts w:ascii="Times New Roman" w:eastAsia="Times New Roman" w:hAnsi="Times New Roman" w:cs="Calibri"/>
      <w:color w:val="000000"/>
      <w:lang w:eastAsia="ar-SA"/>
    </w:rPr>
  </w:style>
  <w:style w:type="paragraph" w:customStyle="1" w:styleId="36">
    <w:name w:val="Основной текст (3)"/>
    <w:basedOn w:val="a"/>
    <w:rsid w:val="004069B3"/>
    <w:pPr>
      <w:widowControl w:val="0"/>
      <w:shd w:val="clear" w:color="auto" w:fill="FFFFFF"/>
      <w:suppressAutoHyphens/>
      <w:spacing w:before="120" w:after="0" w:line="230" w:lineRule="exact"/>
    </w:pPr>
    <w:rPr>
      <w:rFonts w:ascii="Arial Unicode MS" w:eastAsia="Arial Unicode MS" w:hAnsi="Arial Unicode MS" w:cs="Calibri"/>
      <w:sz w:val="19"/>
      <w:szCs w:val="19"/>
      <w:lang w:eastAsia="ar-SA"/>
    </w:rPr>
  </w:style>
  <w:style w:type="paragraph" w:customStyle="1" w:styleId="affc">
    <w:name w:val="Содержимое таблицы"/>
    <w:basedOn w:val="a"/>
    <w:rsid w:val="004069B3"/>
    <w:pPr>
      <w:suppressLineNumbers/>
      <w:suppressAutoHyphens/>
    </w:pPr>
    <w:rPr>
      <w:rFonts w:ascii="Calibri" w:eastAsia="Calibri" w:hAnsi="Calibri" w:cs="Calibri"/>
      <w:lang w:eastAsia="ar-SA"/>
    </w:rPr>
  </w:style>
  <w:style w:type="paragraph" w:customStyle="1" w:styleId="affd">
    <w:name w:val="Заголовок таблицы"/>
    <w:basedOn w:val="affc"/>
    <w:rsid w:val="004069B3"/>
    <w:pPr>
      <w:jc w:val="center"/>
    </w:pPr>
    <w:rPr>
      <w:b/>
      <w:bCs/>
    </w:rPr>
  </w:style>
  <w:style w:type="character" w:customStyle="1" w:styleId="apple-converted-space">
    <w:name w:val="apple-converted-space"/>
    <w:basedOn w:val="a0"/>
    <w:rsid w:val="00886739"/>
  </w:style>
  <w:style w:type="paragraph" w:customStyle="1" w:styleId="default0">
    <w:name w:val="default"/>
    <w:basedOn w:val="a"/>
    <w:rsid w:val="00C350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a">
    <w:name w:val="Абзац списка2"/>
    <w:basedOn w:val="a"/>
    <w:rsid w:val="00C350C9"/>
    <w:pPr>
      <w:ind w:left="720"/>
      <w:contextualSpacing/>
    </w:pPr>
    <w:rPr>
      <w:rFonts w:ascii="Calibri" w:eastAsia="Times New Roman" w:hAnsi="Calibri" w:cs="Times New Roman"/>
      <w:lang w:eastAsia="en-US"/>
    </w:rPr>
  </w:style>
  <w:style w:type="character" w:customStyle="1" w:styleId="submenu-table">
    <w:name w:val="submenu-table"/>
    <w:basedOn w:val="a0"/>
    <w:rsid w:val="00245109"/>
  </w:style>
  <w:style w:type="paragraph" w:styleId="2b">
    <w:name w:val="Body Text 2"/>
    <w:basedOn w:val="a"/>
    <w:link w:val="2c"/>
    <w:rsid w:val="00916058"/>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link w:val="2b"/>
    <w:rsid w:val="00916058"/>
    <w:rPr>
      <w:rFonts w:ascii="Times New Roman" w:eastAsia="Times New Roman" w:hAnsi="Times New Roman" w:cs="Times New Roman"/>
      <w:sz w:val="24"/>
      <w:szCs w:val="24"/>
    </w:rPr>
  </w:style>
  <w:style w:type="paragraph" w:customStyle="1" w:styleId="37">
    <w:name w:val="Абзац списка3"/>
    <w:basedOn w:val="a"/>
    <w:rsid w:val="00916058"/>
    <w:pPr>
      <w:ind w:left="720"/>
      <w:contextualSpacing/>
    </w:pPr>
    <w:rPr>
      <w:rFonts w:ascii="Calibri" w:eastAsia="Times New Roman" w:hAnsi="Calibri" w:cs="Times New Roman"/>
      <w:lang w:eastAsia="en-US"/>
    </w:rPr>
  </w:style>
  <w:style w:type="paragraph" w:customStyle="1" w:styleId="bodytext2">
    <w:name w:val="bodytext2"/>
    <w:basedOn w:val="a"/>
    <w:rsid w:val="006706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back">
    <w:name w:val="butback"/>
    <w:basedOn w:val="a0"/>
    <w:rsid w:val="00E44CE7"/>
  </w:style>
  <w:style w:type="paragraph" w:customStyle="1" w:styleId="1">
    <w:name w:val="заголовок 1"/>
    <w:basedOn w:val="a"/>
    <w:next w:val="a"/>
    <w:rsid w:val="007F0C04"/>
    <w:pPr>
      <w:keepNext/>
      <w:numPr>
        <w:numId w:val="35"/>
      </w:numPr>
      <w:autoSpaceDE w:val="0"/>
      <w:autoSpaceDN w:val="0"/>
      <w:spacing w:before="240" w:after="60" w:line="240" w:lineRule="auto"/>
    </w:pPr>
    <w:rPr>
      <w:rFonts w:ascii="Arial" w:eastAsia="Times New Roman" w:hAnsi="Arial" w:cs="Arial"/>
      <w:b/>
      <w:bCs/>
      <w:kern w:val="28"/>
      <w:sz w:val="28"/>
      <w:szCs w:val="28"/>
    </w:rPr>
  </w:style>
  <w:style w:type="paragraph" w:customStyle="1" w:styleId="2d">
    <w:name w:val="заголовок 2"/>
    <w:basedOn w:val="a"/>
    <w:next w:val="a"/>
    <w:rsid w:val="007F0C04"/>
    <w:pPr>
      <w:keepNext/>
      <w:autoSpaceDE w:val="0"/>
      <w:autoSpaceDN w:val="0"/>
      <w:spacing w:after="0" w:line="240" w:lineRule="auto"/>
      <w:jc w:val="center"/>
    </w:pPr>
    <w:rPr>
      <w:rFonts w:ascii="Times New Roman" w:eastAsia="Times New Roman" w:hAnsi="Times New Roman" w:cs="Times New Roman"/>
      <w:b/>
      <w:bCs/>
      <w:sz w:val="28"/>
      <w:szCs w:val="28"/>
    </w:rPr>
  </w:style>
  <w:style w:type="paragraph" w:customStyle="1" w:styleId="38">
    <w:name w:val="заголовок 3"/>
    <w:basedOn w:val="a"/>
    <w:next w:val="a"/>
    <w:rsid w:val="007F0C04"/>
    <w:pPr>
      <w:keepNext/>
      <w:autoSpaceDE w:val="0"/>
      <w:autoSpaceDN w:val="0"/>
      <w:spacing w:before="240" w:after="60" w:line="240" w:lineRule="auto"/>
    </w:pPr>
    <w:rPr>
      <w:rFonts w:ascii="Arial" w:eastAsia="Times New Roman" w:hAnsi="Arial" w:cs="Arial"/>
      <w:sz w:val="24"/>
      <w:szCs w:val="24"/>
      <w:lang w:val="en-US"/>
    </w:rPr>
  </w:style>
  <w:style w:type="paragraph" w:customStyle="1" w:styleId="91">
    <w:name w:val="заголовок 9"/>
    <w:basedOn w:val="a"/>
    <w:next w:val="a"/>
    <w:rsid w:val="007F0C04"/>
    <w:pPr>
      <w:keepNext/>
      <w:autoSpaceDE w:val="0"/>
      <w:autoSpaceDN w:val="0"/>
      <w:spacing w:after="0" w:line="240" w:lineRule="auto"/>
      <w:ind w:firstLine="567"/>
    </w:pPr>
    <w:rPr>
      <w:rFonts w:ascii="Times New Roman" w:eastAsia="Times New Roman" w:hAnsi="Times New Roman" w:cs="Times New Roman"/>
      <w:sz w:val="28"/>
      <w:szCs w:val="28"/>
    </w:rPr>
  </w:style>
  <w:style w:type="paragraph" w:customStyle="1" w:styleId="42">
    <w:name w:val="Абзац списка4"/>
    <w:basedOn w:val="a"/>
    <w:rsid w:val="00075904"/>
    <w:pPr>
      <w:ind w:left="720"/>
      <w:contextualSpacing/>
    </w:pPr>
    <w:rPr>
      <w:rFonts w:ascii="Calibri" w:eastAsia="Times New Roman" w:hAnsi="Calibri" w:cs="Times New Roman"/>
      <w:lang w:eastAsia="en-US"/>
    </w:rPr>
  </w:style>
  <w:style w:type="paragraph" w:customStyle="1" w:styleId="default1">
    <w:name w:val="default1"/>
    <w:basedOn w:val="a"/>
    <w:rsid w:val="00993C2F"/>
    <w:pPr>
      <w:spacing w:after="0" w:line="240" w:lineRule="auto"/>
    </w:pPr>
    <w:rPr>
      <w:rFonts w:ascii="Times New Roman" w:hAnsi="Times New Roman" w:cs="Times New Roman"/>
      <w:sz w:val="20"/>
      <w:szCs w:val="20"/>
    </w:rPr>
  </w:style>
  <w:style w:type="table" w:customStyle="1" w:styleId="43">
    <w:name w:val="Сетка таблицы4"/>
    <w:basedOn w:val="a1"/>
    <w:next w:val="aa"/>
    <w:uiPriority w:val="59"/>
    <w:rsid w:val="00B632A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a"/>
    <w:uiPriority w:val="59"/>
    <w:rsid w:val="00B644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a"/>
    <w:uiPriority w:val="59"/>
    <w:rsid w:val="00B644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1"/>
    <w:next w:val="aa"/>
    <w:uiPriority w:val="59"/>
    <w:rsid w:val="003B19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uiPriority w:val="99"/>
    <w:rsid w:val="00462732"/>
    <w:pPr>
      <w:widowControl w:val="0"/>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65679759">
      <w:bodyDiv w:val="1"/>
      <w:marLeft w:val="0"/>
      <w:marRight w:val="0"/>
      <w:marTop w:val="0"/>
      <w:marBottom w:val="0"/>
      <w:divBdr>
        <w:top w:val="none" w:sz="0" w:space="0" w:color="auto"/>
        <w:left w:val="none" w:sz="0" w:space="0" w:color="auto"/>
        <w:bottom w:val="none" w:sz="0" w:space="0" w:color="auto"/>
        <w:right w:val="none" w:sz="0" w:space="0" w:color="auto"/>
      </w:divBdr>
    </w:div>
    <w:div w:id="312101300">
      <w:bodyDiv w:val="1"/>
      <w:marLeft w:val="0"/>
      <w:marRight w:val="0"/>
      <w:marTop w:val="0"/>
      <w:marBottom w:val="0"/>
      <w:divBdr>
        <w:top w:val="none" w:sz="0" w:space="0" w:color="auto"/>
        <w:left w:val="none" w:sz="0" w:space="0" w:color="auto"/>
        <w:bottom w:val="none" w:sz="0" w:space="0" w:color="auto"/>
        <w:right w:val="none" w:sz="0" w:space="0" w:color="auto"/>
      </w:divBdr>
      <w:divsChild>
        <w:div w:id="699356502">
          <w:marLeft w:val="0"/>
          <w:marRight w:val="0"/>
          <w:marTop w:val="0"/>
          <w:marBottom w:val="0"/>
          <w:divBdr>
            <w:top w:val="none" w:sz="0" w:space="0" w:color="auto"/>
            <w:left w:val="none" w:sz="0" w:space="0" w:color="auto"/>
            <w:bottom w:val="none" w:sz="0" w:space="0" w:color="auto"/>
            <w:right w:val="none" w:sz="0" w:space="0" w:color="auto"/>
          </w:divBdr>
        </w:div>
      </w:divsChild>
    </w:div>
    <w:div w:id="332340922">
      <w:bodyDiv w:val="1"/>
      <w:marLeft w:val="0"/>
      <w:marRight w:val="0"/>
      <w:marTop w:val="0"/>
      <w:marBottom w:val="0"/>
      <w:divBdr>
        <w:top w:val="none" w:sz="0" w:space="0" w:color="auto"/>
        <w:left w:val="none" w:sz="0" w:space="0" w:color="auto"/>
        <w:bottom w:val="none" w:sz="0" w:space="0" w:color="auto"/>
        <w:right w:val="none" w:sz="0" w:space="0" w:color="auto"/>
      </w:divBdr>
    </w:div>
    <w:div w:id="356345847">
      <w:bodyDiv w:val="1"/>
      <w:marLeft w:val="0"/>
      <w:marRight w:val="0"/>
      <w:marTop w:val="0"/>
      <w:marBottom w:val="0"/>
      <w:divBdr>
        <w:top w:val="none" w:sz="0" w:space="0" w:color="auto"/>
        <w:left w:val="none" w:sz="0" w:space="0" w:color="auto"/>
        <w:bottom w:val="none" w:sz="0" w:space="0" w:color="auto"/>
        <w:right w:val="none" w:sz="0" w:space="0" w:color="auto"/>
      </w:divBdr>
    </w:div>
    <w:div w:id="472406019">
      <w:bodyDiv w:val="1"/>
      <w:marLeft w:val="0"/>
      <w:marRight w:val="0"/>
      <w:marTop w:val="0"/>
      <w:marBottom w:val="0"/>
      <w:divBdr>
        <w:top w:val="none" w:sz="0" w:space="0" w:color="auto"/>
        <w:left w:val="none" w:sz="0" w:space="0" w:color="auto"/>
        <w:bottom w:val="none" w:sz="0" w:space="0" w:color="auto"/>
        <w:right w:val="none" w:sz="0" w:space="0" w:color="auto"/>
      </w:divBdr>
      <w:divsChild>
        <w:div w:id="627589142">
          <w:marLeft w:val="150"/>
          <w:marRight w:val="150"/>
          <w:marTop w:val="0"/>
          <w:marBottom w:val="0"/>
          <w:divBdr>
            <w:top w:val="none" w:sz="0" w:space="0" w:color="auto"/>
            <w:left w:val="none" w:sz="0" w:space="0" w:color="auto"/>
            <w:bottom w:val="none" w:sz="0" w:space="0" w:color="auto"/>
            <w:right w:val="none" w:sz="0" w:space="0" w:color="auto"/>
          </w:divBdr>
          <w:divsChild>
            <w:div w:id="150605329">
              <w:marLeft w:val="0"/>
              <w:marRight w:val="0"/>
              <w:marTop w:val="300"/>
              <w:marBottom w:val="300"/>
              <w:divBdr>
                <w:top w:val="none" w:sz="0" w:space="0" w:color="auto"/>
                <w:left w:val="none" w:sz="0" w:space="0" w:color="auto"/>
                <w:bottom w:val="none" w:sz="0" w:space="0" w:color="auto"/>
                <w:right w:val="none" w:sz="0" w:space="0" w:color="auto"/>
              </w:divBdr>
            </w:div>
          </w:divsChild>
        </w:div>
        <w:div w:id="646133383">
          <w:marLeft w:val="150"/>
          <w:marRight w:val="150"/>
          <w:marTop w:val="300"/>
          <w:marBottom w:val="0"/>
          <w:divBdr>
            <w:top w:val="none" w:sz="0" w:space="0" w:color="auto"/>
            <w:left w:val="none" w:sz="0" w:space="0" w:color="auto"/>
            <w:bottom w:val="none" w:sz="0" w:space="0" w:color="auto"/>
            <w:right w:val="none" w:sz="0" w:space="0" w:color="auto"/>
          </w:divBdr>
          <w:divsChild>
            <w:div w:id="974261399">
              <w:marLeft w:val="0"/>
              <w:marRight w:val="0"/>
              <w:marTop w:val="0"/>
              <w:marBottom w:val="0"/>
              <w:divBdr>
                <w:top w:val="none" w:sz="0" w:space="0" w:color="auto"/>
                <w:left w:val="none" w:sz="0" w:space="0" w:color="auto"/>
                <w:bottom w:val="none" w:sz="0" w:space="0" w:color="auto"/>
                <w:right w:val="none" w:sz="0" w:space="0" w:color="auto"/>
              </w:divBdr>
            </w:div>
          </w:divsChild>
        </w:div>
        <w:div w:id="1510557018">
          <w:marLeft w:val="0"/>
          <w:marRight w:val="0"/>
          <w:marTop w:val="0"/>
          <w:marBottom w:val="0"/>
          <w:divBdr>
            <w:top w:val="none" w:sz="0" w:space="0" w:color="auto"/>
            <w:left w:val="none" w:sz="0" w:space="0" w:color="auto"/>
            <w:bottom w:val="none" w:sz="0" w:space="0" w:color="auto"/>
            <w:right w:val="none" w:sz="0" w:space="0" w:color="auto"/>
          </w:divBdr>
        </w:div>
        <w:div w:id="2076395114">
          <w:marLeft w:val="0"/>
          <w:marRight w:val="0"/>
          <w:marTop w:val="150"/>
          <w:marBottom w:val="300"/>
          <w:divBdr>
            <w:top w:val="none" w:sz="0" w:space="0" w:color="auto"/>
            <w:left w:val="none" w:sz="0" w:space="0" w:color="auto"/>
            <w:bottom w:val="none" w:sz="0" w:space="0" w:color="auto"/>
            <w:right w:val="none" w:sz="0" w:space="0" w:color="auto"/>
          </w:divBdr>
        </w:div>
        <w:div w:id="1544710586">
          <w:marLeft w:val="600"/>
          <w:marRight w:val="0"/>
          <w:marTop w:val="0"/>
          <w:marBottom w:val="225"/>
          <w:divBdr>
            <w:top w:val="none" w:sz="0" w:space="0" w:color="auto"/>
            <w:left w:val="none" w:sz="0" w:space="0" w:color="auto"/>
            <w:bottom w:val="none" w:sz="0" w:space="0" w:color="auto"/>
            <w:right w:val="none" w:sz="0" w:space="0" w:color="auto"/>
          </w:divBdr>
        </w:div>
        <w:div w:id="773285062">
          <w:marLeft w:val="0"/>
          <w:marRight w:val="0"/>
          <w:marTop w:val="0"/>
          <w:marBottom w:val="0"/>
          <w:divBdr>
            <w:top w:val="none" w:sz="0" w:space="0" w:color="auto"/>
            <w:left w:val="none" w:sz="0" w:space="0" w:color="auto"/>
            <w:bottom w:val="none" w:sz="0" w:space="0" w:color="auto"/>
            <w:right w:val="none" w:sz="0" w:space="0" w:color="auto"/>
          </w:divBdr>
        </w:div>
      </w:divsChild>
    </w:div>
    <w:div w:id="505631396">
      <w:bodyDiv w:val="1"/>
      <w:marLeft w:val="0"/>
      <w:marRight w:val="0"/>
      <w:marTop w:val="0"/>
      <w:marBottom w:val="0"/>
      <w:divBdr>
        <w:top w:val="none" w:sz="0" w:space="0" w:color="auto"/>
        <w:left w:val="none" w:sz="0" w:space="0" w:color="auto"/>
        <w:bottom w:val="none" w:sz="0" w:space="0" w:color="auto"/>
        <w:right w:val="none" w:sz="0" w:space="0" w:color="auto"/>
      </w:divBdr>
      <w:divsChild>
        <w:div w:id="1187140015">
          <w:marLeft w:val="0"/>
          <w:marRight w:val="0"/>
          <w:marTop w:val="0"/>
          <w:marBottom w:val="0"/>
          <w:divBdr>
            <w:top w:val="none" w:sz="0" w:space="0" w:color="auto"/>
            <w:left w:val="none" w:sz="0" w:space="0" w:color="auto"/>
            <w:bottom w:val="none" w:sz="0" w:space="0" w:color="auto"/>
            <w:right w:val="none" w:sz="0" w:space="0" w:color="auto"/>
          </w:divBdr>
        </w:div>
      </w:divsChild>
    </w:div>
    <w:div w:id="556555216">
      <w:bodyDiv w:val="1"/>
      <w:marLeft w:val="0"/>
      <w:marRight w:val="0"/>
      <w:marTop w:val="0"/>
      <w:marBottom w:val="1350"/>
      <w:divBdr>
        <w:top w:val="none" w:sz="0" w:space="0" w:color="auto"/>
        <w:left w:val="none" w:sz="0" w:space="0" w:color="auto"/>
        <w:bottom w:val="none" w:sz="0" w:space="0" w:color="auto"/>
        <w:right w:val="none" w:sz="0" w:space="0" w:color="auto"/>
      </w:divBdr>
      <w:divsChild>
        <w:div w:id="1096830812">
          <w:marLeft w:val="0"/>
          <w:marRight w:val="0"/>
          <w:marTop w:val="0"/>
          <w:marBottom w:val="0"/>
          <w:divBdr>
            <w:top w:val="none" w:sz="0" w:space="0" w:color="auto"/>
            <w:left w:val="none" w:sz="0" w:space="0" w:color="auto"/>
            <w:bottom w:val="none" w:sz="0" w:space="0" w:color="auto"/>
            <w:right w:val="none" w:sz="0" w:space="0" w:color="auto"/>
          </w:divBdr>
          <w:divsChild>
            <w:div w:id="373120976">
              <w:marLeft w:val="0"/>
              <w:marRight w:val="0"/>
              <w:marTop w:val="0"/>
              <w:marBottom w:val="0"/>
              <w:divBdr>
                <w:top w:val="none" w:sz="0" w:space="0" w:color="auto"/>
                <w:left w:val="none" w:sz="0" w:space="0" w:color="auto"/>
                <w:bottom w:val="none" w:sz="0" w:space="0" w:color="auto"/>
                <w:right w:val="none" w:sz="0" w:space="0" w:color="auto"/>
              </w:divBdr>
              <w:divsChild>
                <w:div w:id="1070079856">
                  <w:marLeft w:val="0"/>
                  <w:marRight w:val="0"/>
                  <w:marTop w:val="0"/>
                  <w:marBottom w:val="0"/>
                  <w:divBdr>
                    <w:top w:val="none" w:sz="0" w:space="0" w:color="auto"/>
                    <w:left w:val="none" w:sz="0" w:space="0" w:color="auto"/>
                    <w:bottom w:val="none" w:sz="0" w:space="0" w:color="auto"/>
                    <w:right w:val="none" w:sz="0" w:space="0" w:color="auto"/>
                  </w:divBdr>
                  <w:divsChild>
                    <w:div w:id="297615993">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146082">
      <w:marLeft w:val="0"/>
      <w:marRight w:val="4050"/>
      <w:marTop w:val="0"/>
      <w:marBottom w:val="0"/>
      <w:divBdr>
        <w:top w:val="none" w:sz="0" w:space="0" w:color="auto"/>
        <w:left w:val="none" w:sz="0" w:space="0" w:color="auto"/>
        <w:bottom w:val="none" w:sz="0" w:space="0" w:color="auto"/>
        <w:right w:val="none" w:sz="0" w:space="0" w:color="auto"/>
      </w:divBdr>
      <w:divsChild>
        <w:div w:id="853306787">
          <w:blockQuote w:val="1"/>
          <w:marLeft w:val="0"/>
          <w:marRight w:val="0"/>
          <w:marTop w:val="0"/>
          <w:marBottom w:val="240"/>
          <w:divBdr>
            <w:top w:val="none" w:sz="0" w:space="0" w:color="auto"/>
            <w:left w:val="single" w:sz="36" w:space="11" w:color="EEEEEE"/>
            <w:bottom w:val="none" w:sz="0" w:space="0" w:color="auto"/>
            <w:right w:val="none" w:sz="0" w:space="0" w:color="auto"/>
          </w:divBdr>
        </w:div>
        <w:div w:id="1199046737">
          <w:blockQuote w:val="1"/>
          <w:marLeft w:val="0"/>
          <w:marRight w:val="0"/>
          <w:marTop w:val="0"/>
          <w:marBottom w:val="240"/>
          <w:divBdr>
            <w:top w:val="none" w:sz="0" w:space="0" w:color="auto"/>
            <w:left w:val="single" w:sz="36" w:space="11" w:color="EEEEEE"/>
            <w:bottom w:val="none" w:sz="0" w:space="0" w:color="auto"/>
            <w:right w:val="none" w:sz="0" w:space="0" w:color="auto"/>
          </w:divBdr>
        </w:div>
        <w:div w:id="651912990">
          <w:blockQuote w:val="1"/>
          <w:marLeft w:val="0"/>
          <w:marRight w:val="0"/>
          <w:marTop w:val="0"/>
          <w:marBottom w:val="240"/>
          <w:divBdr>
            <w:top w:val="none" w:sz="0" w:space="0" w:color="auto"/>
            <w:left w:val="single" w:sz="36" w:space="11" w:color="EEEEEE"/>
            <w:bottom w:val="none" w:sz="0" w:space="0" w:color="auto"/>
            <w:right w:val="none" w:sz="0" w:space="0" w:color="auto"/>
          </w:divBdr>
        </w:div>
        <w:div w:id="294799898">
          <w:blockQuote w:val="1"/>
          <w:marLeft w:val="0"/>
          <w:marRight w:val="0"/>
          <w:marTop w:val="0"/>
          <w:marBottom w:val="240"/>
          <w:divBdr>
            <w:top w:val="none" w:sz="0" w:space="0" w:color="auto"/>
            <w:left w:val="single" w:sz="36" w:space="11" w:color="EEEEEE"/>
            <w:bottom w:val="none" w:sz="0" w:space="0" w:color="auto"/>
            <w:right w:val="none" w:sz="0" w:space="0" w:color="auto"/>
          </w:divBdr>
        </w:div>
        <w:div w:id="1332564444">
          <w:blockQuote w:val="1"/>
          <w:marLeft w:val="0"/>
          <w:marRight w:val="0"/>
          <w:marTop w:val="0"/>
          <w:marBottom w:val="240"/>
          <w:divBdr>
            <w:top w:val="none" w:sz="0" w:space="0" w:color="auto"/>
            <w:left w:val="single" w:sz="36" w:space="11" w:color="EEEEEE"/>
            <w:bottom w:val="none" w:sz="0" w:space="0" w:color="auto"/>
            <w:right w:val="none" w:sz="0" w:space="0" w:color="auto"/>
          </w:divBdr>
        </w:div>
        <w:div w:id="2015567730">
          <w:blockQuote w:val="1"/>
          <w:marLeft w:val="0"/>
          <w:marRight w:val="0"/>
          <w:marTop w:val="0"/>
          <w:marBottom w:val="240"/>
          <w:divBdr>
            <w:top w:val="none" w:sz="0" w:space="0" w:color="auto"/>
            <w:left w:val="single" w:sz="36" w:space="11" w:color="EEEEEE"/>
            <w:bottom w:val="none" w:sz="0" w:space="0" w:color="auto"/>
            <w:right w:val="none" w:sz="0" w:space="0" w:color="auto"/>
          </w:divBdr>
        </w:div>
        <w:div w:id="987243867">
          <w:blockQuote w:val="1"/>
          <w:marLeft w:val="0"/>
          <w:marRight w:val="0"/>
          <w:marTop w:val="0"/>
          <w:marBottom w:val="240"/>
          <w:divBdr>
            <w:top w:val="none" w:sz="0" w:space="0" w:color="auto"/>
            <w:left w:val="single" w:sz="36" w:space="11" w:color="EEEEEE"/>
            <w:bottom w:val="none" w:sz="0" w:space="0" w:color="auto"/>
            <w:right w:val="none" w:sz="0" w:space="0" w:color="auto"/>
          </w:divBdr>
        </w:div>
        <w:div w:id="1288583136">
          <w:blockQuote w:val="1"/>
          <w:marLeft w:val="0"/>
          <w:marRight w:val="0"/>
          <w:marTop w:val="0"/>
          <w:marBottom w:val="240"/>
          <w:divBdr>
            <w:top w:val="none" w:sz="0" w:space="0" w:color="auto"/>
            <w:left w:val="single" w:sz="36" w:space="11" w:color="EEEEEE"/>
            <w:bottom w:val="none" w:sz="0" w:space="0" w:color="auto"/>
            <w:right w:val="none" w:sz="0" w:space="0" w:color="auto"/>
          </w:divBdr>
        </w:div>
        <w:div w:id="811753236">
          <w:blockQuote w:val="1"/>
          <w:marLeft w:val="0"/>
          <w:marRight w:val="0"/>
          <w:marTop w:val="0"/>
          <w:marBottom w:val="240"/>
          <w:divBdr>
            <w:top w:val="none" w:sz="0" w:space="0" w:color="auto"/>
            <w:left w:val="single" w:sz="36" w:space="11" w:color="EEEEEE"/>
            <w:bottom w:val="none" w:sz="0" w:space="0" w:color="auto"/>
            <w:right w:val="none" w:sz="0" w:space="0" w:color="auto"/>
          </w:divBdr>
        </w:div>
        <w:div w:id="502596464">
          <w:blockQuote w:val="1"/>
          <w:marLeft w:val="0"/>
          <w:marRight w:val="0"/>
          <w:marTop w:val="0"/>
          <w:marBottom w:val="240"/>
          <w:divBdr>
            <w:top w:val="none" w:sz="0" w:space="0" w:color="auto"/>
            <w:left w:val="single" w:sz="36" w:space="11" w:color="EEEEEE"/>
            <w:bottom w:val="none" w:sz="0" w:space="0" w:color="auto"/>
            <w:right w:val="none" w:sz="0" w:space="0" w:color="auto"/>
          </w:divBdr>
        </w:div>
        <w:div w:id="1967543441">
          <w:blockQuote w:val="1"/>
          <w:marLeft w:val="0"/>
          <w:marRight w:val="0"/>
          <w:marTop w:val="0"/>
          <w:marBottom w:val="240"/>
          <w:divBdr>
            <w:top w:val="none" w:sz="0" w:space="0" w:color="auto"/>
            <w:left w:val="single" w:sz="36" w:space="11" w:color="EEEEEE"/>
            <w:bottom w:val="none" w:sz="0" w:space="0" w:color="auto"/>
            <w:right w:val="none" w:sz="0" w:space="0" w:color="auto"/>
          </w:divBdr>
        </w:div>
        <w:div w:id="403376967">
          <w:marLeft w:val="0"/>
          <w:marRight w:val="0"/>
          <w:marTop w:val="0"/>
          <w:marBottom w:val="0"/>
          <w:divBdr>
            <w:top w:val="none" w:sz="0" w:space="0" w:color="auto"/>
            <w:left w:val="none" w:sz="0" w:space="0" w:color="auto"/>
            <w:bottom w:val="none" w:sz="0" w:space="0" w:color="auto"/>
            <w:right w:val="none" w:sz="0" w:space="0" w:color="auto"/>
          </w:divBdr>
          <w:divsChild>
            <w:div w:id="1664972615">
              <w:marLeft w:val="0"/>
              <w:marRight w:val="0"/>
              <w:marTop w:val="375"/>
              <w:marBottom w:val="0"/>
              <w:divBdr>
                <w:top w:val="single" w:sz="6" w:space="8" w:color="EAEAEA"/>
                <w:left w:val="none" w:sz="0" w:space="0" w:color="auto"/>
                <w:bottom w:val="none" w:sz="0" w:space="0" w:color="auto"/>
                <w:right w:val="none" w:sz="0" w:space="0" w:color="auto"/>
              </w:divBdr>
              <w:divsChild>
                <w:div w:id="180230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044591">
      <w:bodyDiv w:val="1"/>
      <w:marLeft w:val="0"/>
      <w:marRight w:val="0"/>
      <w:marTop w:val="0"/>
      <w:marBottom w:val="0"/>
      <w:divBdr>
        <w:top w:val="none" w:sz="0" w:space="0" w:color="auto"/>
        <w:left w:val="none" w:sz="0" w:space="0" w:color="auto"/>
        <w:bottom w:val="none" w:sz="0" w:space="0" w:color="auto"/>
        <w:right w:val="none" w:sz="0" w:space="0" w:color="auto"/>
      </w:divBdr>
    </w:div>
    <w:div w:id="683048494">
      <w:bodyDiv w:val="1"/>
      <w:marLeft w:val="0"/>
      <w:marRight w:val="0"/>
      <w:marTop w:val="0"/>
      <w:marBottom w:val="0"/>
      <w:divBdr>
        <w:top w:val="none" w:sz="0" w:space="0" w:color="auto"/>
        <w:left w:val="none" w:sz="0" w:space="0" w:color="auto"/>
        <w:bottom w:val="none" w:sz="0" w:space="0" w:color="auto"/>
        <w:right w:val="none" w:sz="0" w:space="0" w:color="auto"/>
      </w:divBdr>
    </w:div>
    <w:div w:id="692655550">
      <w:bodyDiv w:val="1"/>
      <w:marLeft w:val="0"/>
      <w:marRight w:val="0"/>
      <w:marTop w:val="0"/>
      <w:marBottom w:val="0"/>
      <w:divBdr>
        <w:top w:val="none" w:sz="0" w:space="0" w:color="auto"/>
        <w:left w:val="none" w:sz="0" w:space="0" w:color="auto"/>
        <w:bottom w:val="none" w:sz="0" w:space="0" w:color="auto"/>
        <w:right w:val="none" w:sz="0" w:space="0" w:color="auto"/>
      </w:divBdr>
      <w:divsChild>
        <w:div w:id="171529676">
          <w:marLeft w:val="0"/>
          <w:marRight w:val="0"/>
          <w:marTop w:val="0"/>
          <w:marBottom w:val="0"/>
          <w:divBdr>
            <w:top w:val="none" w:sz="0" w:space="0" w:color="auto"/>
            <w:left w:val="none" w:sz="0" w:space="0" w:color="auto"/>
            <w:bottom w:val="none" w:sz="0" w:space="0" w:color="auto"/>
            <w:right w:val="none" w:sz="0" w:space="0" w:color="auto"/>
          </w:divBdr>
          <w:divsChild>
            <w:div w:id="358552598">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730737344">
      <w:bodyDiv w:val="1"/>
      <w:marLeft w:val="0"/>
      <w:marRight w:val="0"/>
      <w:marTop w:val="0"/>
      <w:marBottom w:val="0"/>
      <w:divBdr>
        <w:top w:val="none" w:sz="0" w:space="0" w:color="auto"/>
        <w:left w:val="none" w:sz="0" w:space="0" w:color="auto"/>
        <w:bottom w:val="none" w:sz="0" w:space="0" w:color="auto"/>
        <w:right w:val="none" w:sz="0" w:space="0" w:color="auto"/>
      </w:divBdr>
    </w:div>
    <w:div w:id="775446623">
      <w:bodyDiv w:val="1"/>
      <w:marLeft w:val="0"/>
      <w:marRight w:val="0"/>
      <w:marTop w:val="0"/>
      <w:marBottom w:val="0"/>
      <w:divBdr>
        <w:top w:val="none" w:sz="0" w:space="0" w:color="auto"/>
        <w:left w:val="none" w:sz="0" w:space="0" w:color="auto"/>
        <w:bottom w:val="none" w:sz="0" w:space="0" w:color="auto"/>
        <w:right w:val="none" w:sz="0" w:space="0" w:color="auto"/>
      </w:divBdr>
    </w:div>
    <w:div w:id="781613977">
      <w:bodyDiv w:val="1"/>
      <w:marLeft w:val="0"/>
      <w:marRight w:val="0"/>
      <w:marTop w:val="0"/>
      <w:marBottom w:val="0"/>
      <w:divBdr>
        <w:top w:val="none" w:sz="0" w:space="0" w:color="auto"/>
        <w:left w:val="none" w:sz="0" w:space="0" w:color="auto"/>
        <w:bottom w:val="none" w:sz="0" w:space="0" w:color="auto"/>
        <w:right w:val="none" w:sz="0" w:space="0" w:color="auto"/>
      </w:divBdr>
    </w:div>
    <w:div w:id="781731088">
      <w:bodyDiv w:val="1"/>
      <w:marLeft w:val="0"/>
      <w:marRight w:val="0"/>
      <w:marTop w:val="0"/>
      <w:marBottom w:val="0"/>
      <w:divBdr>
        <w:top w:val="none" w:sz="0" w:space="0" w:color="auto"/>
        <w:left w:val="none" w:sz="0" w:space="0" w:color="auto"/>
        <w:bottom w:val="none" w:sz="0" w:space="0" w:color="auto"/>
        <w:right w:val="none" w:sz="0" w:space="0" w:color="auto"/>
      </w:divBdr>
      <w:divsChild>
        <w:div w:id="1123308681">
          <w:marLeft w:val="0"/>
          <w:marRight w:val="0"/>
          <w:marTop w:val="0"/>
          <w:marBottom w:val="0"/>
          <w:divBdr>
            <w:top w:val="none" w:sz="0" w:space="0" w:color="auto"/>
            <w:left w:val="none" w:sz="0" w:space="0" w:color="auto"/>
            <w:bottom w:val="none" w:sz="0" w:space="0" w:color="auto"/>
            <w:right w:val="none" w:sz="0" w:space="0" w:color="auto"/>
          </w:divBdr>
        </w:div>
      </w:divsChild>
    </w:div>
    <w:div w:id="785734031">
      <w:bodyDiv w:val="1"/>
      <w:marLeft w:val="0"/>
      <w:marRight w:val="0"/>
      <w:marTop w:val="0"/>
      <w:marBottom w:val="1350"/>
      <w:divBdr>
        <w:top w:val="none" w:sz="0" w:space="0" w:color="auto"/>
        <w:left w:val="none" w:sz="0" w:space="0" w:color="auto"/>
        <w:bottom w:val="none" w:sz="0" w:space="0" w:color="auto"/>
        <w:right w:val="none" w:sz="0" w:space="0" w:color="auto"/>
      </w:divBdr>
      <w:divsChild>
        <w:div w:id="1648707272">
          <w:marLeft w:val="0"/>
          <w:marRight w:val="0"/>
          <w:marTop w:val="0"/>
          <w:marBottom w:val="0"/>
          <w:divBdr>
            <w:top w:val="none" w:sz="0" w:space="0" w:color="auto"/>
            <w:left w:val="none" w:sz="0" w:space="0" w:color="auto"/>
            <w:bottom w:val="none" w:sz="0" w:space="0" w:color="auto"/>
            <w:right w:val="none" w:sz="0" w:space="0" w:color="auto"/>
          </w:divBdr>
        </w:div>
        <w:div w:id="1664695988">
          <w:marLeft w:val="0"/>
          <w:marRight w:val="0"/>
          <w:marTop w:val="0"/>
          <w:marBottom w:val="0"/>
          <w:divBdr>
            <w:top w:val="none" w:sz="0" w:space="0" w:color="auto"/>
            <w:left w:val="none" w:sz="0" w:space="0" w:color="auto"/>
            <w:bottom w:val="none" w:sz="0" w:space="0" w:color="auto"/>
            <w:right w:val="none" w:sz="0" w:space="0" w:color="auto"/>
          </w:divBdr>
        </w:div>
        <w:div w:id="131337878">
          <w:marLeft w:val="0"/>
          <w:marRight w:val="0"/>
          <w:marTop w:val="0"/>
          <w:marBottom w:val="0"/>
          <w:divBdr>
            <w:top w:val="none" w:sz="0" w:space="0" w:color="auto"/>
            <w:left w:val="none" w:sz="0" w:space="0" w:color="auto"/>
            <w:bottom w:val="none" w:sz="0" w:space="0" w:color="auto"/>
            <w:right w:val="none" w:sz="0" w:space="0" w:color="auto"/>
          </w:divBdr>
        </w:div>
        <w:div w:id="824857663">
          <w:marLeft w:val="0"/>
          <w:marRight w:val="0"/>
          <w:marTop w:val="0"/>
          <w:marBottom w:val="0"/>
          <w:divBdr>
            <w:top w:val="none" w:sz="0" w:space="0" w:color="auto"/>
            <w:left w:val="none" w:sz="0" w:space="0" w:color="auto"/>
            <w:bottom w:val="none" w:sz="0" w:space="0" w:color="auto"/>
            <w:right w:val="none" w:sz="0" w:space="0" w:color="auto"/>
          </w:divBdr>
        </w:div>
        <w:div w:id="1022702066">
          <w:marLeft w:val="0"/>
          <w:marRight w:val="0"/>
          <w:marTop w:val="0"/>
          <w:marBottom w:val="0"/>
          <w:divBdr>
            <w:top w:val="none" w:sz="0" w:space="0" w:color="auto"/>
            <w:left w:val="none" w:sz="0" w:space="0" w:color="auto"/>
            <w:bottom w:val="none" w:sz="0" w:space="0" w:color="auto"/>
            <w:right w:val="none" w:sz="0" w:space="0" w:color="auto"/>
          </w:divBdr>
        </w:div>
        <w:div w:id="1839494404">
          <w:marLeft w:val="0"/>
          <w:marRight w:val="0"/>
          <w:marTop w:val="0"/>
          <w:marBottom w:val="0"/>
          <w:divBdr>
            <w:top w:val="none" w:sz="0" w:space="0" w:color="auto"/>
            <w:left w:val="none" w:sz="0" w:space="0" w:color="auto"/>
            <w:bottom w:val="none" w:sz="0" w:space="0" w:color="auto"/>
            <w:right w:val="none" w:sz="0" w:space="0" w:color="auto"/>
          </w:divBdr>
        </w:div>
      </w:divsChild>
    </w:div>
    <w:div w:id="803305759">
      <w:bodyDiv w:val="1"/>
      <w:marLeft w:val="0"/>
      <w:marRight w:val="0"/>
      <w:marTop w:val="0"/>
      <w:marBottom w:val="0"/>
      <w:divBdr>
        <w:top w:val="none" w:sz="0" w:space="0" w:color="auto"/>
        <w:left w:val="none" w:sz="0" w:space="0" w:color="auto"/>
        <w:bottom w:val="none" w:sz="0" w:space="0" w:color="auto"/>
        <w:right w:val="none" w:sz="0" w:space="0" w:color="auto"/>
      </w:divBdr>
      <w:divsChild>
        <w:div w:id="1338731662">
          <w:marLeft w:val="0"/>
          <w:marRight w:val="0"/>
          <w:marTop w:val="0"/>
          <w:marBottom w:val="0"/>
          <w:divBdr>
            <w:top w:val="none" w:sz="0" w:space="0" w:color="auto"/>
            <w:left w:val="none" w:sz="0" w:space="0" w:color="auto"/>
            <w:bottom w:val="none" w:sz="0" w:space="0" w:color="auto"/>
            <w:right w:val="none" w:sz="0" w:space="0" w:color="auto"/>
          </w:divBdr>
          <w:divsChild>
            <w:div w:id="505751106">
              <w:marLeft w:val="0"/>
              <w:marRight w:val="0"/>
              <w:marTop w:val="0"/>
              <w:marBottom w:val="0"/>
              <w:divBdr>
                <w:top w:val="none" w:sz="0" w:space="0" w:color="auto"/>
                <w:left w:val="none" w:sz="0" w:space="0" w:color="auto"/>
                <w:bottom w:val="none" w:sz="0" w:space="0" w:color="auto"/>
                <w:right w:val="none" w:sz="0" w:space="0" w:color="auto"/>
              </w:divBdr>
              <w:divsChild>
                <w:div w:id="633491282">
                  <w:marLeft w:val="0"/>
                  <w:marRight w:val="0"/>
                  <w:marTop w:val="0"/>
                  <w:marBottom w:val="0"/>
                  <w:divBdr>
                    <w:top w:val="single" w:sz="12" w:space="30" w:color="FFFFFF"/>
                    <w:left w:val="none" w:sz="0" w:space="0" w:color="auto"/>
                    <w:bottom w:val="none" w:sz="0" w:space="0" w:color="auto"/>
                    <w:right w:val="none" w:sz="0" w:space="0" w:color="auto"/>
                  </w:divBdr>
                  <w:divsChild>
                    <w:div w:id="135268493">
                      <w:marLeft w:val="0"/>
                      <w:marRight w:val="0"/>
                      <w:marTop w:val="0"/>
                      <w:marBottom w:val="0"/>
                      <w:divBdr>
                        <w:top w:val="none" w:sz="0" w:space="0" w:color="auto"/>
                        <w:left w:val="none" w:sz="0" w:space="0" w:color="auto"/>
                        <w:bottom w:val="none" w:sz="0" w:space="0" w:color="auto"/>
                        <w:right w:val="none" w:sz="0" w:space="0" w:color="auto"/>
                      </w:divBdr>
                      <w:divsChild>
                        <w:div w:id="1427338068">
                          <w:marLeft w:val="0"/>
                          <w:marRight w:val="0"/>
                          <w:marTop w:val="0"/>
                          <w:marBottom w:val="0"/>
                          <w:divBdr>
                            <w:top w:val="none" w:sz="0" w:space="0" w:color="auto"/>
                            <w:left w:val="none" w:sz="0" w:space="0" w:color="auto"/>
                            <w:bottom w:val="none" w:sz="0" w:space="0" w:color="auto"/>
                            <w:right w:val="none" w:sz="0" w:space="0" w:color="auto"/>
                          </w:divBdr>
                          <w:divsChild>
                            <w:div w:id="507404400">
                              <w:marLeft w:val="0"/>
                              <w:marRight w:val="0"/>
                              <w:marTop w:val="0"/>
                              <w:marBottom w:val="0"/>
                              <w:divBdr>
                                <w:top w:val="none" w:sz="0" w:space="0" w:color="auto"/>
                                <w:left w:val="none" w:sz="0" w:space="0" w:color="auto"/>
                                <w:bottom w:val="none" w:sz="0" w:space="0" w:color="auto"/>
                                <w:right w:val="none" w:sz="0" w:space="0" w:color="auto"/>
                              </w:divBdr>
                              <w:divsChild>
                                <w:div w:id="85418468">
                                  <w:marLeft w:val="0"/>
                                  <w:marRight w:val="0"/>
                                  <w:marTop w:val="0"/>
                                  <w:marBottom w:val="0"/>
                                  <w:divBdr>
                                    <w:top w:val="none" w:sz="0" w:space="0" w:color="auto"/>
                                    <w:left w:val="none" w:sz="0" w:space="0" w:color="auto"/>
                                    <w:bottom w:val="none" w:sz="0" w:space="0" w:color="auto"/>
                                    <w:right w:val="none" w:sz="0" w:space="0" w:color="auto"/>
                                  </w:divBdr>
                                  <w:divsChild>
                                    <w:div w:id="1362706113">
                                      <w:marLeft w:val="0"/>
                                      <w:marRight w:val="0"/>
                                      <w:marTop w:val="0"/>
                                      <w:marBottom w:val="0"/>
                                      <w:divBdr>
                                        <w:top w:val="none" w:sz="0" w:space="0" w:color="auto"/>
                                        <w:left w:val="none" w:sz="0" w:space="0" w:color="auto"/>
                                        <w:bottom w:val="none" w:sz="0" w:space="0" w:color="auto"/>
                                        <w:right w:val="none" w:sz="0" w:space="0" w:color="auto"/>
                                      </w:divBdr>
                                      <w:divsChild>
                                        <w:div w:id="1433548532">
                                          <w:marLeft w:val="0"/>
                                          <w:marRight w:val="0"/>
                                          <w:marTop w:val="0"/>
                                          <w:marBottom w:val="0"/>
                                          <w:divBdr>
                                            <w:top w:val="none" w:sz="0" w:space="0" w:color="auto"/>
                                            <w:left w:val="none" w:sz="0" w:space="0" w:color="auto"/>
                                            <w:bottom w:val="none" w:sz="0" w:space="0" w:color="auto"/>
                                            <w:right w:val="none" w:sz="0" w:space="0" w:color="auto"/>
                                          </w:divBdr>
                                          <w:divsChild>
                                            <w:div w:id="94591968">
                                              <w:marLeft w:val="0"/>
                                              <w:marRight w:val="0"/>
                                              <w:marTop w:val="0"/>
                                              <w:marBottom w:val="0"/>
                                              <w:divBdr>
                                                <w:top w:val="none" w:sz="0" w:space="0" w:color="auto"/>
                                                <w:left w:val="none" w:sz="0" w:space="0" w:color="auto"/>
                                                <w:bottom w:val="none" w:sz="0" w:space="0" w:color="auto"/>
                                                <w:right w:val="none" w:sz="0" w:space="0" w:color="auto"/>
                                              </w:divBdr>
                                              <w:divsChild>
                                                <w:div w:id="368184074">
                                                  <w:marLeft w:val="0"/>
                                                  <w:marRight w:val="0"/>
                                                  <w:marTop w:val="0"/>
                                                  <w:marBottom w:val="0"/>
                                                  <w:divBdr>
                                                    <w:top w:val="none" w:sz="0" w:space="0" w:color="auto"/>
                                                    <w:left w:val="none" w:sz="0" w:space="0" w:color="auto"/>
                                                    <w:bottom w:val="none" w:sz="0" w:space="0" w:color="auto"/>
                                                    <w:right w:val="none" w:sz="0" w:space="0" w:color="auto"/>
                                                  </w:divBdr>
                                                  <w:divsChild>
                                                    <w:div w:id="1867672494">
                                                      <w:marLeft w:val="0"/>
                                                      <w:marRight w:val="0"/>
                                                      <w:marTop w:val="0"/>
                                                      <w:marBottom w:val="0"/>
                                                      <w:divBdr>
                                                        <w:top w:val="none" w:sz="0" w:space="0" w:color="auto"/>
                                                        <w:left w:val="none" w:sz="0" w:space="0" w:color="auto"/>
                                                        <w:bottom w:val="none" w:sz="0" w:space="0" w:color="auto"/>
                                                        <w:right w:val="none" w:sz="0" w:space="0" w:color="auto"/>
                                                      </w:divBdr>
                                                      <w:divsChild>
                                                        <w:div w:id="1364211575">
                                                          <w:marLeft w:val="150"/>
                                                          <w:marRight w:val="150"/>
                                                          <w:marTop w:val="0"/>
                                                          <w:marBottom w:val="0"/>
                                                          <w:divBdr>
                                                            <w:top w:val="none" w:sz="0" w:space="0" w:color="auto"/>
                                                            <w:left w:val="none" w:sz="0" w:space="0" w:color="auto"/>
                                                            <w:bottom w:val="none" w:sz="0" w:space="0" w:color="auto"/>
                                                            <w:right w:val="none" w:sz="0" w:space="0" w:color="auto"/>
                                                          </w:divBdr>
                                                          <w:divsChild>
                                                            <w:div w:id="1450853092">
                                                              <w:marLeft w:val="0"/>
                                                              <w:marRight w:val="0"/>
                                                              <w:marTop w:val="0"/>
                                                              <w:marBottom w:val="0"/>
                                                              <w:divBdr>
                                                                <w:top w:val="none" w:sz="0" w:space="0" w:color="auto"/>
                                                                <w:left w:val="none" w:sz="0" w:space="0" w:color="auto"/>
                                                                <w:bottom w:val="none" w:sz="0" w:space="0" w:color="auto"/>
                                                                <w:right w:val="none" w:sz="0" w:space="0" w:color="auto"/>
                                                              </w:divBdr>
                                                              <w:divsChild>
                                                                <w:div w:id="820461181">
                                                                  <w:marLeft w:val="0"/>
                                                                  <w:marRight w:val="0"/>
                                                                  <w:marTop w:val="0"/>
                                                                  <w:marBottom w:val="0"/>
                                                                  <w:divBdr>
                                                                    <w:top w:val="none" w:sz="0" w:space="0" w:color="auto"/>
                                                                    <w:left w:val="none" w:sz="0" w:space="0" w:color="auto"/>
                                                                    <w:bottom w:val="none" w:sz="0" w:space="0" w:color="auto"/>
                                                                    <w:right w:val="none" w:sz="0" w:space="0" w:color="auto"/>
                                                                  </w:divBdr>
                                                                  <w:divsChild>
                                                                    <w:div w:id="646855799">
                                                                      <w:marLeft w:val="0"/>
                                                                      <w:marRight w:val="0"/>
                                                                      <w:marTop w:val="0"/>
                                                                      <w:marBottom w:val="360"/>
                                                                      <w:divBdr>
                                                                        <w:top w:val="none" w:sz="0" w:space="0" w:color="auto"/>
                                                                        <w:left w:val="none" w:sz="0" w:space="0" w:color="auto"/>
                                                                        <w:bottom w:val="none" w:sz="0" w:space="0" w:color="auto"/>
                                                                        <w:right w:val="none" w:sz="0" w:space="0" w:color="auto"/>
                                                                      </w:divBdr>
                                                                      <w:divsChild>
                                                                        <w:div w:id="1887595348">
                                                                          <w:marLeft w:val="0"/>
                                                                          <w:marRight w:val="0"/>
                                                                          <w:marTop w:val="0"/>
                                                                          <w:marBottom w:val="0"/>
                                                                          <w:divBdr>
                                                                            <w:top w:val="none" w:sz="0" w:space="0" w:color="auto"/>
                                                                            <w:left w:val="none" w:sz="0" w:space="0" w:color="auto"/>
                                                                            <w:bottom w:val="none" w:sz="0" w:space="0" w:color="auto"/>
                                                                            <w:right w:val="none" w:sz="0" w:space="0" w:color="auto"/>
                                                                          </w:divBdr>
                                                                          <w:divsChild>
                                                                            <w:div w:id="491408646">
                                                                              <w:marLeft w:val="0"/>
                                                                              <w:marRight w:val="0"/>
                                                                              <w:marTop w:val="0"/>
                                                                              <w:marBottom w:val="0"/>
                                                                              <w:divBdr>
                                                                                <w:top w:val="none" w:sz="0" w:space="0" w:color="auto"/>
                                                                                <w:left w:val="none" w:sz="0" w:space="0" w:color="auto"/>
                                                                                <w:bottom w:val="none" w:sz="0" w:space="0" w:color="auto"/>
                                                                                <w:right w:val="none" w:sz="0" w:space="0" w:color="auto"/>
                                                                              </w:divBdr>
                                                                              <w:divsChild>
                                                                                <w:div w:id="863858356">
                                                                                  <w:marLeft w:val="0"/>
                                                                                  <w:marRight w:val="0"/>
                                                                                  <w:marTop w:val="0"/>
                                                                                  <w:marBottom w:val="0"/>
                                                                                  <w:divBdr>
                                                                                    <w:top w:val="none" w:sz="0" w:space="0" w:color="auto"/>
                                                                                    <w:left w:val="none" w:sz="0" w:space="0" w:color="auto"/>
                                                                                    <w:bottom w:val="none" w:sz="0" w:space="0" w:color="auto"/>
                                                                                    <w:right w:val="none" w:sz="0" w:space="0" w:color="auto"/>
                                                                                  </w:divBdr>
                                                                                  <w:divsChild>
                                                                                    <w:div w:id="1344043601">
                                                                                      <w:marLeft w:val="0"/>
                                                                                      <w:marRight w:val="0"/>
                                                                                      <w:marTop w:val="0"/>
                                                                                      <w:marBottom w:val="0"/>
                                                                                      <w:divBdr>
                                                                                        <w:top w:val="none" w:sz="0" w:space="0" w:color="auto"/>
                                                                                        <w:left w:val="none" w:sz="0" w:space="0" w:color="auto"/>
                                                                                        <w:bottom w:val="none" w:sz="0" w:space="0" w:color="auto"/>
                                                                                        <w:right w:val="none" w:sz="0" w:space="0" w:color="auto"/>
                                                                                      </w:divBdr>
                                                                                      <w:divsChild>
                                                                                        <w:div w:id="1543127707">
                                                                                          <w:marLeft w:val="0"/>
                                                                                          <w:marRight w:val="0"/>
                                                                                          <w:marTop w:val="0"/>
                                                                                          <w:marBottom w:val="360"/>
                                                                                          <w:divBdr>
                                                                                            <w:top w:val="none" w:sz="0" w:space="0" w:color="auto"/>
                                                                                            <w:left w:val="none" w:sz="0" w:space="0" w:color="auto"/>
                                                                                            <w:bottom w:val="none" w:sz="0" w:space="0" w:color="auto"/>
                                                                                            <w:right w:val="none" w:sz="0" w:space="0" w:color="auto"/>
                                                                                          </w:divBdr>
                                                                                          <w:divsChild>
                                                                                            <w:div w:id="1807117892">
                                                                                              <w:marLeft w:val="0"/>
                                                                                              <w:marRight w:val="0"/>
                                                                                              <w:marTop w:val="0"/>
                                                                                              <w:marBottom w:val="0"/>
                                                                                              <w:divBdr>
                                                                                                <w:top w:val="dotted" w:sz="6" w:space="8" w:color="666666"/>
                                                                                                <w:left w:val="dotted" w:sz="6" w:space="8" w:color="666666"/>
                                                                                                <w:bottom w:val="dotted" w:sz="6" w:space="8" w:color="666666"/>
                                                                                                <w:right w:val="dotted" w:sz="6" w:space="8" w:color="666666"/>
                                                                                              </w:divBdr>
                                                                                            </w:div>
                                                                                            <w:div w:id="60907983">
                                                                                              <w:marLeft w:val="0"/>
                                                                                              <w:marRight w:val="0"/>
                                                                                              <w:marTop w:val="225"/>
                                                                                              <w:marBottom w:val="225"/>
                                                                                              <w:divBdr>
                                                                                                <w:top w:val="none" w:sz="0" w:space="0" w:color="auto"/>
                                                                                                <w:left w:val="none" w:sz="0" w:space="0" w:color="auto"/>
                                                                                                <w:bottom w:val="none" w:sz="0" w:space="0" w:color="auto"/>
                                                                                                <w:right w:val="none" w:sz="0" w:space="0" w:color="auto"/>
                                                                                              </w:divBdr>
                                                                                              <w:divsChild>
                                                                                                <w:div w:id="644044636">
                                                                                                  <w:marLeft w:val="0"/>
                                                                                                  <w:marRight w:val="0"/>
                                                                                                  <w:marTop w:val="0"/>
                                                                                                  <w:marBottom w:val="0"/>
                                                                                                  <w:divBdr>
                                                                                                    <w:top w:val="none" w:sz="0" w:space="0" w:color="auto"/>
                                                                                                    <w:left w:val="none" w:sz="0" w:space="0" w:color="auto"/>
                                                                                                    <w:bottom w:val="none" w:sz="0" w:space="0" w:color="auto"/>
                                                                                                    <w:right w:val="none" w:sz="0" w:space="0" w:color="auto"/>
                                                                                                  </w:divBdr>
                                                                                                  <w:divsChild>
                                                                                                    <w:div w:id="1388645044">
                                                                                                      <w:marLeft w:val="0"/>
                                                                                                      <w:marRight w:val="0"/>
                                                                                                      <w:marTop w:val="0"/>
                                                                                                      <w:marBottom w:val="0"/>
                                                                                                      <w:divBdr>
                                                                                                        <w:top w:val="none" w:sz="0" w:space="0" w:color="auto"/>
                                                                                                        <w:left w:val="none" w:sz="0" w:space="0" w:color="auto"/>
                                                                                                        <w:bottom w:val="none" w:sz="0" w:space="0" w:color="auto"/>
                                                                                                        <w:right w:val="none" w:sz="0" w:space="0" w:color="auto"/>
                                                                                                      </w:divBdr>
                                                                                                      <w:divsChild>
                                                                                                        <w:div w:id="2144351017">
                                                                                                          <w:marLeft w:val="0"/>
                                                                                                          <w:marRight w:val="0"/>
                                                                                                          <w:marTop w:val="0"/>
                                                                                                          <w:marBottom w:val="0"/>
                                                                                                          <w:divBdr>
                                                                                                            <w:top w:val="none" w:sz="0" w:space="0" w:color="auto"/>
                                                                                                            <w:left w:val="none" w:sz="0" w:space="0" w:color="auto"/>
                                                                                                            <w:bottom w:val="none" w:sz="0" w:space="0" w:color="auto"/>
                                                                                                            <w:right w:val="none" w:sz="0" w:space="0" w:color="auto"/>
                                                                                                          </w:divBdr>
                                                                                                          <w:divsChild>
                                                                                                            <w:div w:id="855535655">
                                                                                                              <w:marLeft w:val="20"/>
                                                                                                              <w:marRight w:val="0"/>
                                                                                                              <w:marTop w:val="2250"/>
                                                                                                              <w:marBottom w:val="0"/>
                                                                                                              <w:divBdr>
                                                                                                                <w:top w:val="none" w:sz="0" w:space="0" w:color="auto"/>
                                                                                                                <w:left w:val="none" w:sz="0" w:space="0" w:color="auto"/>
                                                                                                                <w:bottom w:val="none" w:sz="0" w:space="0" w:color="auto"/>
                                                                                                                <w:right w:val="none" w:sz="0" w:space="0" w:color="auto"/>
                                                                                                              </w:divBdr>
                                                                                                            </w:div>
                                                                                                            <w:div w:id="101646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7298321">
      <w:bodyDiv w:val="1"/>
      <w:marLeft w:val="0"/>
      <w:marRight w:val="0"/>
      <w:marTop w:val="0"/>
      <w:marBottom w:val="0"/>
      <w:divBdr>
        <w:top w:val="none" w:sz="0" w:space="0" w:color="auto"/>
        <w:left w:val="none" w:sz="0" w:space="0" w:color="auto"/>
        <w:bottom w:val="none" w:sz="0" w:space="0" w:color="auto"/>
        <w:right w:val="none" w:sz="0" w:space="0" w:color="auto"/>
      </w:divBdr>
      <w:divsChild>
        <w:div w:id="842934943">
          <w:marLeft w:val="0"/>
          <w:marRight w:val="0"/>
          <w:marTop w:val="0"/>
          <w:marBottom w:val="0"/>
          <w:divBdr>
            <w:top w:val="none" w:sz="0" w:space="0" w:color="auto"/>
            <w:left w:val="none" w:sz="0" w:space="0" w:color="auto"/>
            <w:bottom w:val="none" w:sz="0" w:space="0" w:color="auto"/>
            <w:right w:val="none" w:sz="0" w:space="0" w:color="auto"/>
          </w:divBdr>
        </w:div>
      </w:divsChild>
    </w:div>
    <w:div w:id="905845725">
      <w:bodyDiv w:val="1"/>
      <w:marLeft w:val="0"/>
      <w:marRight w:val="0"/>
      <w:marTop w:val="0"/>
      <w:marBottom w:val="0"/>
      <w:divBdr>
        <w:top w:val="none" w:sz="0" w:space="0" w:color="auto"/>
        <w:left w:val="none" w:sz="0" w:space="0" w:color="auto"/>
        <w:bottom w:val="none" w:sz="0" w:space="0" w:color="auto"/>
        <w:right w:val="none" w:sz="0" w:space="0" w:color="auto"/>
      </w:divBdr>
      <w:divsChild>
        <w:div w:id="1463227788">
          <w:marLeft w:val="0"/>
          <w:marRight w:val="0"/>
          <w:marTop w:val="0"/>
          <w:marBottom w:val="0"/>
          <w:divBdr>
            <w:top w:val="single" w:sz="36" w:space="0" w:color="E9E9E9"/>
            <w:left w:val="single" w:sz="36" w:space="0" w:color="E9E9E9"/>
            <w:bottom w:val="single" w:sz="36" w:space="0" w:color="E9E9E9"/>
            <w:right w:val="single" w:sz="36" w:space="0" w:color="E9E9E9"/>
          </w:divBdr>
          <w:divsChild>
            <w:div w:id="1859735513">
              <w:marLeft w:val="0"/>
              <w:marRight w:val="0"/>
              <w:marTop w:val="0"/>
              <w:marBottom w:val="0"/>
              <w:divBdr>
                <w:top w:val="none" w:sz="0" w:space="0" w:color="auto"/>
                <w:left w:val="none" w:sz="0" w:space="0" w:color="auto"/>
                <w:bottom w:val="none" w:sz="0" w:space="0" w:color="auto"/>
                <w:right w:val="none" w:sz="0" w:space="0" w:color="auto"/>
              </w:divBdr>
              <w:divsChild>
                <w:div w:id="1313752585">
                  <w:marLeft w:val="3150"/>
                  <w:marRight w:val="2595"/>
                  <w:marTop w:val="0"/>
                  <w:marBottom w:val="0"/>
                  <w:divBdr>
                    <w:top w:val="none" w:sz="0" w:space="0" w:color="auto"/>
                    <w:left w:val="none" w:sz="0" w:space="0" w:color="auto"/>
                    <w:bottom w:val="none" w:sz="0" w:space="0" w:color="auto"/>
                    <w:right w:val="none" w:sz="0" w:space="0" w:color="auto"/>
                  </w:divBdr>
                </w:div>
              </w:divsChild>
            </w:div>
          </w:divsChild>
        </w:div>
      </w:divsChild>
    </w:div>
    <w:div w:id="925305558">
      <w:bodyDiv w:val="1"/>
      <w:marLeft w:val="0"/>
      <w:marRight w:val="0"/>
      <w:marTop w:val="0"/>
      <w:marBottom w:val="0"/>
      <w:divBdr>
        <w:top w:val="none" w:sz="0" w:space="0" w:color="auto"/>
        <w:left w:val="none" w:sz="0" w:space="0" w:color="auto"/>
        <w:bottom w:val="none" w:sz="0" w:space="0" w:color="auto"/>
        <w:right w:val="none" w:sz="0" w:space="0" w:color="auto"/>
      </w:divBdr>
    </w:div>
    <w:div w:id="953365992">
      <w:bodyDiv w:val="1"/>
      <w:marLeft w:val="0"/>
      <w:marRight w:val="0"/>
      <w:marTop w:val="0"/>
      <w:marBottom w:val="0"/>
      <w:divBdr>
        <w:top w:val="none" w:sz="0" w:space="0" w:color="auto"/>
        <w:left w:val="none" w:sz="0" w:space="0" w:color="auto"/>
        <w:bottom w:val="none" w:sz="0" w:space="0" w:color="auto"/>
        <w:right w:val="none" w:sz="0" w:space="0" w:color="auto"/>
      </w:divBdr>
    </w:div>
    <w:div w:id="1175418103">
      <w:bodyDiv w:val="1"/>
      <w:marLeft w:val="0"/>
      <w:marRight w:val="0"/>
      <w:marTop w:val="0"/>
      <w:marBottom w:val="5100"/>
      <w:divBdr>
        <w:top w:val="none" w:sz="0" w:space="0" w:color="auto"/>
        <w:left w:val="none" w:sz="0" w:space="0" w:color="auto"/>
        <w:bottom w:val="none" w:sz="0" w:space="0" w:color="auto"/>
        <w:right w:val="none" w:sz="0" w:space="0" w:color="auto"/>
      </w:divBdr>
      <w:divsChild>
        <w:div w:id="1131945097">
          <w:marLeft w:val="0"/>
          <w:marRight w:val="0"/>
          <w:marTop w:val="0"/>
          <w:marBottom w:val="0"/>
          <w:divBdr>
            <w:top w:val="none" w:sz="0" w:space="0" w:color="auto"/>
            <w:left w:val="none" w:sz="0" w:space="0" w:color="auto"/>
            <w:bottom w:val="none" w:sz="0" w:space="0" w:color="auto"/>
            <w:right w:val="none" w:sz="0" w:space="0" w:color="auto"/>
          </w:divBdr>
          <w:divsChild>
            <w:div w:id="700284695">
              <w:marLeft w:val="0"/>
              <w:marRight w:val="0"/>
              <w:marTop w:val="0"/>
              <w:marBottom w:val="0"/>
              <w:divBdr>
                <w:top w:val="none" w:sz="0" w:space="0" w:color="auto"/>
                <w:left w:val="none" w:sz="0" w:space="0" w:color="auto"/>
                <w:bottom w:val="none" w:sz="0" w:space="0" w:color="auto"/>
                <w:right w:val="none" w:sz="0" w:space="0" w:color="auto"/>
              </w:divBdr>
              <w:divsChild>
                <w:div w:id="1180584152">
                  <w:marLeft w:val="150"/>
                  <w:marRight w:val="225"/>
                  <w:marTop w:val="0"/>
                  <w:marBottom w:val="0"/>
                  <w:divBdr>
                    <w:top w:val="none" w:sz="0" w:space="0" w:color="auto"/>
                    <w:left w:val="none" w:sz="0" w:space="0" w:color="auto"/>
                    <w:bottom w:val="none" w:sz="0" w:space="0" w:color="auto"/>
                    <w:right w:val="none" w:sz="0" w:space="0" w:color="auto"/>
                  </w:divBdr>
                  <w:divsChild>
                    <w:div w:id="1833138987">
                      <w:marLeft w:val="270"/>
                      <w:marRight w:val="120"/>
                      <w:marTop w:val="0"/>
                      <w:marBottom w:val="540"/>
                      <w:divBdr>
                        <w:top w:val="none" w:sz="0" w:space="0" w:color="auto"/>
                        <w:left w:val="none" w:sz="0" w:space="0" w:color="auto"/>
                        <w:bottom w:val="none" w:sz="0" w:space="0" w:color="auto"/>
                        <w:right w:val="none" w:sz="0" w:space="0" w:color="auto"/>
                      </w:divBdr>
                      <w:divsChild>
                        <w:div w:id="375128504">
                          <w:marLeft w:val="0"/>
                          <w:marRight w:val="0"/>
                          <w:marTop w:val="0"/>
                          <w:marBottom w:val="720"/>
                          <w:divBdr>
                            <w:top w:val="none" w:sz="0" w:space="0" w:color="auto"/>
                            <w:left w:val="none" w:sz="0" w:space="0" w:color="auto"/>
                            <w:bottom w:val="none" w:sz="0" w:space="0" w:color="auto"/>
                            <w:right w:val="none" w:sz="0" w:space="0" w:color="auto"/>
                          </w:divBdr>
                          <w:divsChild>
                            <w:div w:id="184655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982232">
      <w:bodyDiv w:val="1"/>
      <w:marLeft w:val="0"/>
      <w:marRight w:val="0"/>
      <w:marTop w:val="0"/>
      <w:marBottom w:val="0"/>
      <w:divBdr>
        <w:top w:val="none" w:sz="0" w:space="0" w:color="auto"/>
        <w:left w:val="none" w:sz="0" w:space="0" w:color="auto"/>
        <w:bottom w:val="none" w:sz="0" w:space="0" w:color="auto"/>
        <w:right w:val="none" w:sz="0" w:space="0" w:color="auto"/>
      </w:divBdr>
      <w:divsChild>
        <w:div w:id="74596138">
          <w:marLeft w:val="0"/>
          <w:marRight w:val="0"/>
          <w:marTop w:val="0"/>
          <w:marBottom w:val="0"/>
          <w:divBdr>
            <w:top w:val="none" w:sz="0" w:space="0" w:color="auto"/>
            <w:left w:val="none" w:sz="0" w:space="0" w:color="auto"/>
            <w:bottom w:val="none" w:sz="0" w:space="0" w:color="auto"/>
            <w:right w:val="none" w:sz="0" w:space="0" w:color="auto"/>
          </w:divBdr>
        </w:div>
      </w:divsChild>
    </w:div>
    <w:div w:id="1297030757">
      <w:bodyDiv w:val="1"/>
      <w:marLeft w:val="0"/>
      <w:marRight w:val="0"/>
      <w:marTop w:val="0"/>
      <w:marBottom w:val="0"/>
      <w:divBdr>
        <w:top w:val="none" w:sz="0" w:space="0" w:color="auto"/>
        <w:left w:val="none" w:sz="0" w:space="0" w:color="auto"/>
        <w:bottom w:val="none" w:sz="0" w:space="0" w:color="auto"/>
        <w:right w:val="none" w:sz="0" w:space="0" w:color="auto"/>
      </w:divBdr>
      <w:divsChild>
        <w:div w:id="1472626525">
          <w:marLeft w:val="0"/>
          <w:marRight w:val="0"/>
          <w:marTop w:val="0"/>
          <w:marBottom w:val="0"/>
          <w:divBdr>
            <w:top w:val="none" w:sz="0" w:space="0" w:color="auto"/>
            <w:left w:val="none" w:sz="0" w:space="0" w:color="auto"/>
            <w:bottom w:val="none" w:sz="0" w:space="0" w:color="auto"/>
            <w:right w:val="none" w:sz="0" w:space="0" w:color="auto"/>
          </w:divBdr>
        </w:div>
      </w:divsChild>
    </w:div>
    <w:div w:id="1443767077">
      <w:bodyDiv w:val="1"/>
      <w:marLeft w:val="0"/>
      <w:marRight w:val="0"/>
      <w:marTop w:val="0"/>
      <w:marBottom w:val="0"/>
      <w:divBdr>
        <w:top w:val="none" w:sz="0" w:space="0" w:color="auto"/>
        <w:left w:val="none" w:sz="0" w:space="0" w:color="auto"/>
        <w:bottom w:val="none" w:sz="0" w:space="0" w:color="auto"/>
        <w:right w:val="none" w:sz="0" w:space="0" w:color="auto"/>
      </w:divBdr>
    </w:div>
    <w:div w:id="1465732117">
      <w:bodyDiv w:val="1"/>
      <w:marLeft w:val="0"/>
      <w:marRight w:val="0"/>
      <w:marTop w:val="0"/>
      <w:marBottom w:val="0"/>
      <w:divBdr>
        <w:top w:val="none" w:sz="0" w:space="0" w:color="auto"/>
        <w:left w:val="none" w:sz="0" w:space="0" w:color="auto"/>
        <w:bottom w:val="none" w:sz="0" w:space="0" w:color="auto"/>
        <w:right w:val="none" w:sz="0" w:space="0" w:color="auto"/>
      </w:divBdr>
    </w:div>
    <w:div w:id="1599406258">
      <w:bodyDiv w:val="1"/>
      <w:marLeft w:val="0"/>
      <w:marRight w:val="0"/>
      <w:marTop w:val="0"/>
      <w:marBottom w:val="0"/>
      <w:divBdr>
        <w:top w:val="none" w:sz="0" w:space="0" w:color="auto"/>
        <w:left w:val="none" w:sz="0" w:space="0" w:color="auto"/>
        <w:bottom w:val="none" w:sz="0" w:space="0" w:color="auto"/>
        <w:right w:val="none" w:sz="0" w:space="0" w:color="auto"/>
      </w:divBdr>
    </w:div>
    <w:div w:id="1619750647">
      <w:bodyDiv w:val="1"/>
      <w:marLeft w:val="0"/>
      <w:marRight w:val="0"/>
      <w:marTop w:val="0"/>
      <w:marBottom w:val="0"/>
      <w:divBdr>
        <w:top w:val="none" w:sz="0" w:space="0" w:color="auto"/>
        <w:left w:val="none" w:sz="0" w:space="0" w:color="auto"/>
        <w:bottom w:val="none" w:sz="0" w:space="0" w:color="auto"/>
        <w:right w:val="none" w:sz="0" w:space="0" w:color="auto"/>
      </w:divBdr>
    </w:div>
    <w:div w:id="1623799878">
      <w:bodyDiv w:val="1"/>
      <w:marLeft w:val="0"/>
      <w:marRight w:val="0"/>
      <w:marTop w:val="0"/>
      <w:marBottom w:val="0"/>
      <w:divBdr>
        <w:top w:val="none" w:sz="0" w:space="0" w:color="auto"/>
        <w:left w:val="none" w:sz="0" w:space="0" w:color="auto"/>
        <w:bottom w:val="none" w:sz="0" w:space="0" w:color="auto"/>
        <w:right w:val="none" w:sz="0" w:space="0" w:color="auto"/>
      </w:divBdr>
    </w:div>
    <w:div w:id="1640185943">
      <w:bodyDiv w:val="1"/>
      <w:marLeft w:val="0"/>
      <w:marRight w:val="0"/>
      <w:marTop w:val="0"/>
      <w:marBottom w:val="0"/>
      <w:divBdr>
        <w:top w:val="none" w:sz="0" w:space="0" w:color="auto"/>
        <w:left w:val="none" w:sz="0" w:space="0" w:color="auto"/>
        <w:bottom w:val="none" w:sz="0" w:space="0" w:color="auto"/>
        <w:right w:val="none" w:sz="0" w:space="0" w:color="auto"/>
      </w:divBdr>
      <w:divsChild>
        <w:div w:id="280847366">
          <w:marLeft w:val="0"/>
          <w:marRight w:val="0"/>
          <w:marTop w:val="0"/>
          <w:marBottom w:val="0"/>
          <w:divBdr>
            <w:top w:val="none" w:sz="0" w:space="0" w:color="auto"/>
            <w:left w:val="none" w:sz="0" w:space="0" w:color="auto"/>
            <w:bottom w:val="none" w:sz="0" w:space="0" w:color="auto"/>
            <w:right w:val="none" w:sz="0" w:space="0" w:color="auto"/>
          </w:divBdr>
          <w:divsChild>
            <w:div w:id="1408190970">
              <w:marLeft w:val="0"/>
              <w:marRight w:val="0"/>
              <w:marTop w:val="0"/>
              <w:marBottom w:val="0"/>
              <w:divBdr>
                <w:top w:val="none" w:sz="0" w:space="0" w:color="auto"/>
                <w:left w:val="none" w:sz="0" w:space="0" w:color="auto"/>
                <w:bottom w:val="none" w:sz="0" w:space="0" w:color="auto"/>
                <w:right w:val="none" w:sz="0" w:space="0" w:color="auto"/>
              </w:divBdr>
              <w:divsChild>
                <w:div w:id="514420209">
                  <w:marLeft w:val="0"/>
                  <w:marRight w:val="0"/>
                  <w:marTop w:val="100"/>
                  <w:marBottom w:val="100"/>
                  <w:divBdr>
                    <w:top w:val="none" w:sz="0" w:space="0" w:color="auto"/>
                    <w:left w:val="none" w:sz="0" w:space="0" w:color="auto"/>
                    <w:bottom w:val="none" w:sz="0" w:space="0" w:color="auto"/>
                    <w:right w:val="none" w:sz="0" w:space="0" w:color="auto"/>
                  </w:divBdr>
                  <w:divsChild>
                    <w:div w:id="689718411">
                      <w:marLeft w:val="0"/>
                      <w:marRight w:val="0"/>
                      <w:marTop w:val="0"/>
                      <w:marBottom w:val="0"/>
                      <w:divBdr>
                        <w:top w:val="none" w:sz="0" w:space="0" w:color="auto"/>
                        <w:left w:val="none" w:sz="0" w:space="0" w:color="auto"/>
                        <w:bottom w:val="none" w:sz="0" w:space="0" w:color="auto"/>
                        <w:right w:val="none" w:sz="0" w:space="0" w:color="auto"/>
                      </w:divBdr>
                      <w:divsChild>
                        <w:div w:id="785931905">
                          <w:marLeft w:val="0"/>
                          <w:marRight w:val="0"/>
                          <w:marTop w:val="0"/>
                          <w:marBottom w:val="0"/>
                          <w:divBdr>
                            <w:top w:val="none" w:sz="0" w:space="0" w:color="auto"/>
                            <w:left w:val="none" w:sz="0" w:space="0" w:color="auto"/>
                            <w:bottom w:val="none" w:sz="0" w:space="0" w:color="auto"/>
                            <w:right w:val="none" w:sz="0" w:space="0" w:color="auto"/>
                          </w:divBdr>
                          <w:divsChild>
                            <w:div w:id="1993174789">
                              <w:marLeft w:val="0"/>
                              <w:marRight w:val="0"/>
                              <w:marTop w:val="0"/>
                              <w:marBottom w:val="0"/>
                              <w:divBdr>
                                <w:top w:val="none" w:sz="0" w:space="0" w:color="auto"/>
                                <w:left w:val="none" w:sz="0" w:space="0" w:color="auto"/>
                                <w:bottom w:val="none" w:sz="0" w:space="0" w:color="auto"/>
                                <w:right w:val="none" w:sz="0" w:space="0" w:color="auto"/>
                              </w:divBdr>
                              <w:divsChild>
                                <w:div w:id="911814009">
                                  <w:marLeft w:val="75"/>
                                  <w:marRight w:val="75"/>
                                  <w:marTop w:val="0"/>
                                  <w:marBottom w:val="0"/>
                                  <w:divBdr>
                                    <w:top w:val="none" w:sz="0" w:space="0" w:color="auto"/>
                                    <w:left w:val="none" w:sz="0" w:space="0" w:color="auto"/>
                                    <w:bottom w:val="none" w:sz="0" w:space="0" w:color="auto"/>
                                    <w:right w:val="none" w:sz="0" w:space="0" w:color="auto"/>
                                  </w:divBdr>
                                  <w:divsChild>
                                    <w:div w:id="1841236784">
                                      <w:marLeft w:val="0"/>
                                      <w:marRight w:val="0"/>
                                      <w:marTop w:val="0"/>
                                      <w:marBottom w:val="0"/>
                                      <w:divBdr>
                                        <w:top w:val="none" w:sz="0" w:space="0" w:color="auto"/>
                                        <w:left w:val="none" w:sz="0" w:space="0" w:color="auto"/>
                                        <w:bottom w:val="none" w:sz="0" w:space="0" w:color="auto"/>
                                        <w:right w:val="none" w:sz="0" w:space="0" w:color="auto"/>
                                      </w:divBdr>
                                      <w:divsChild>
                                        <w:div w:id="1290282223">
                                          <w:marLeft w:val="0"/>
                                          <w:marRight w:val="0"/>
                                          <w:marTop w:val="0"/>
                                          <w:marBottom w:val="0"/>
                                          <w:divBdr>
                                            <w:top w:val="none" w:sz="0" w:space="0" w:color="auto"/>
                                            <w:left w:val="none" w:sz="0" w:space="0" w:color="auto"/>
                                            <w:bottom w:val="none" w:sz="0" w:space="0" w:color="auto"/>
                                            <w:right w:val="none" w:sz="0" w:space="0" w:color="auto"/>
                                          </w:divBdr>
                                          <w:divsChild>
                                            <w:div w:id="291906525">
                                              <w:marLeft w:val="0"/>
                                              <w:marRight w:val="0"/>
                                              <w:marTop w:val="0"/>
                                              <w:marBottom w:val="0"/>
                                              <w:divBdr>
                                                <w:top w:val="none" w:sz="0" w:space="0" w:color="auto"/>
                                                <w:left w:val="none" w:sz="0" w:space="0" w:color="auto"/>
                                                <w:bottom w:val="none" w:sz="0" w:space="0" w:color="auto"/>
                                                <w:right w:val="none" w:sz="0" w:space="0" w:color="auto"/>
                                              </w:divBdr>
                                              <w:divsChild>
                                                <w:div w:id="463352508">
                                                  <w:marLeft w:val="0"/>
                                                  <w:marRight w:val="0"/>
                                                  <w:marTop w:val="0"/>
                                                  <w:marBottom w:val="0"/>
                                                  <w:divBdr>
                                                    <w:top w:val="none" w:sz="0" w:space="0" w:color="auto"/>
                                                    <w:left w:val="none" w:sz="0" w:space="0" w:color="auto"/>
                                                    <w:bottom w:val="none" w:sz="0" w:space="0" w:color="auto"/>
                                                    <w:right w:val="none" w:sz="0" w:space="0" w:color="auto"/>
                                                  </w:divBdr>
                                                </w:div>
                                                <w:div w:id="1914973504">
                                                  <w:marLeft w:val="0"/>
                                                  <w:marRight w:val="0"/>
                                                  <w:marTop w:val="0"/>
                                                  <w:marBottom w:val="0"/>
                                                  <w:divBdr>
                                                    <w:top w:val="none" w:sz="0" w:space="0" w:color="auto"/>
                                                    <w:left w:val="none" w:sz="0" w:space="0" w:color="auto"/>
                                                    <w:bottom w:val="none" w:sz="0" w:space="0" w:color="auto"/>
                                                    <w:right w:val="none" w:sz="0" w:space="0" w:color="auto"/>
                                                  </w:divBdr>
                                                </w:div>
                                                <w:div w:id="248123512">
                                                  <w:marLeft w:val="0"/>
                                                  <w:marRight w:val="0"/>
                                                  <w:marTop w:val="0"/>
                                                  <w:marBottom w:val="0"/>
                                                  <w:divBdr>
                                                    <w:top w:val="none" w:sz="0" w:space="0" w:color="auto"/>
                                                    <w:left w:val="none" w:sz="0" w:space="0" w:color="auto"/>
                                                    <w:bottom w:val="none" w:sz="0" w:space="0" w:color="auto"/>
                                                    <w:right w:val="none" w:sz="0" w:space="0" w:color="auto"/>
                                                  </w:divBdr>
                                                </w:div>
                                                <w:div w:id="1482431150">
                                                  <w:marLeft w:val="0"/>
                                                  <w:marRight w:val="0"/>
                                                  <w:marTop w:val="0"/>
                                                  <w:marBottom w:val="0"/>
                                                  <w:divBdr>
                                                    <w:top w:val="none" w:sz="0" w:space="0" w:color="auto"/>
                                                    <w:left w:val="none" w:sz="0" w:space="0" w:color="auto"/>
                                                    <w:bottom w:val="none" w:sz="0" w:space="0" w:color="auto"/>
                                                    <w:right w:val="none" w:sz="0" w:space="0" w:color="auto"/>
                                                  </w:divBdr>
                                                </w:div>
                                                <w:div w:id="559905147">
                                                  <w:marLeft w:val="0"/>
                                                  <w:marRight w:val="0"/>
                                                  <w:marTop w:val="0"/>
                                                  <w:marBottom w:val="0"/>
                                                  <w:divBdr>
                                                    <w:top w:val="none" w:sz="0" w:space="0" w:color="auto"/>
                                                    <w:left w:val="none" w:sz="0" w:space="0" w:color="auto"/>
                                                    <w:bottom w:val="none" w:sz="0" w:space="0" w:color="auto"/>
                                                    <w:right w:val="none" w:sz="0" w:space="0" w:color="auto"/>
                                                  </w:divBdr>
                                                </w:div>
                                                <w:div w:id="473792382">
                                                  <w:marLeft w:val="0"/>
                                                  <w:marRight w:val="0"/>
                                                  <w:marTop w:val="0"/>
                                                  <w:marBottom w:val="0"/>
                                                  <w:divBdr>
                                                    <w:top w:val="none" w:sz="0" w:space="0" w:color="auto"/>
                                                    <w:left w:val="none" w:sz="0" w:space="0" w:color="auto"/>
                                                    <w:bottom w:val="none" w:sz="0" w:space="0" w:color="auto"/>
                                                    <w:right w:val="none" w:sz="0" w:space="0" w:color="auto"/>
                                                  </w:divBdr>
                                                </w:div>
                                                <w:div w:id="559245099">
                                                  <w:marLeft w:val="0"/>
                                                  <w:marRight w:val="0"/>
                                                  <w:marTop w:val="0"/>
                                                  <w:marBottom w:val="0"/>
                                                  <w:divBdr>
                                                    <w:top w:val="none" w:sz="0" w:space="0" w:color="auto"/>
                                                    <w:left w:val="none" w:sz="0" w:space="0" w:color="auto"/>
                                                    <w:bottom w:val="none" w:sz="0" w:space="0" w:color="auto"/>
                                                    <w:right w:val="none" w:sz="0" w:space="0" w:color="auto"/>
                                                  </w:divBdr>
                                                </w:div>
                                                <w:div w:id="496501368">
                                                  <w:marLeft w:val="0"/>
                                                  <w:marRight w:val="0"/>
                                                  <w:marTop w:val="0"/>
                                                  <w:marBottom w:val="0"/>
                                                  <w:divBdr>
                                                    <w:top w:val="none" w:sz="0" w:space="0" w:color="auto"/>
                                                    <w:left w:val="none" w:sz="0" w:space="0" w:color="auto"/>
                                                    <w:bottom w:val="none" w:sz="0" w:space="0" w:color="auto"/>
                                                    <w:right w:val="none" w:sz="0" w:space="0" w:color="auto"/>
                                                  </w:divBdr>
                                                </w:div>
                                                <w:div w:id="883908933">
                                                  <w:marLeft w:val="0"/>
                                                  <w:marRight w:val="0"/>
                                                  <w:marTop w:val="0"/>
                                                  <w:marBottom w:val="0"/>
                                                  <w:divBdr>
                                                    <w:top w:val="none" w:sz="0" w:space="0" w:color="auto"/>
                                                    <w:left w:val="none" w:sz="0" w:space="0" w:color="auto"/>
                                                    <w:bottom w:val="none" w:sz="0" w:space="0" w:color="auto"/>
                                                    <w:right w:val="none" w:sz="0" w:space="0" w:color="auto"/>
                                                  </w:divBdr>
                                                </w:div>
                                                <w:div w:id="333341723">
                                                  <w:marLeft w:val="0"/>
                                                  <w:marRight w:val="0"/>
                                                  <w:marTop w:val="0"/>
                                                  <w:marBottom w:val="0"/>
                                                  <w:divBdr>
                                                    <w:top w:val="none" w:sz="0" w:space="0" w:color="auto"/>
                                                    <w:left w:val="none" w:sz="0" w:space="0" w:color="auto"/>
                                                    <w:bottom w:val="none" w:sz="0" w:space="0" w:color="auto"/>
                                                    <w:right w:val="none" w:sz="0" w:space="0" w:color="auto"/>
                                                  </w:divBdr>
                                                  <w:divsChild>
                                                    <w:div w:id="1085683316">
                                                      <w:marLeft w:val="0"/>
                                                      <w:marRight w:val="0"/>
                                                      <w:marTop w:val="0"/>
                                                      <w:marBottom w:val="0"/>
                                                      <w:divBdr>
                                                        <w:top w:val="none" w:sz="0" w:space="0" w:color="auto"/>
                                                        <w:left w:val="none" w:sz="0" w:space="0" w:color="auto"/>
                                                        <w:bottom w:val="none" w:sz="0" w:space="0" w:color="auto"/>
                                                        <w:right w:val="none" w:sz="0" w:space="0" w:color="auto"/>
                                                      </w:divBdr>
                                                    </w:div>
                                                    <w:div w:id="550966803">
                                                      <w:marLeft w:val="0"/>
                                                      <w:marRight w:val="0"/>
                                                      <w:marTop w:val="0"/>
                                                      <w:marBottom w:val="0"/>
                                                      <w:divBdr>
                                                        <w:top w:val="none" w:sz="0" w:space="0" w:color="auto"/>
                                                        <w:left w:val="none" w:sz="0" w:space="0" w:color="auto"/>
                                                        <w:bottom w:val="none" w:sz="0" w:space="0" w:color="auto"/>
                                                        <w:right w:val="none" w:sz="0" w:space="0" w:color="auto"/>
                                                      </w:divBdr>
                                                    </w:div>
                                                    <w:div w:id="1511292117">
                                                      <w:marLeft w:val="0"/>
                                                      <w:marRight w:val="0"/>
                                                      <w:marTop w:val="0"/>
                                                      <w:marBottom w:val="0"/>
                                                      <w:divBdr>
                                                        <w:top w:val="none" w:sz="0" w:space="0" w:color="auto"/>
                                                        <w:left w:val="none" w:sz="0" w:space="0" w:color="auto"/>
                                                        <w:bottom w:val="none" w:sz="0" w:space="0" w:color="auto"/>
                                                        <w:right w:val="none" w:sz="0" w:space="0" w:color="auto"/>
                                                      </w:divBdr>
                                                    </w:div>
                                                    <w:div w:id="687873092">
                                                      <w:marLeft w:val="0"/>
                                                      <w:marRight w:val="0"/>
                                                      <w:marTop w:val="0"/>
                                                      <w:marBottom w:val="0"/>
                                                      <w:divBdr>
                                                        <w:top w:val="none" w:sz="0" w:space="0" w:color="auto"/>
                                                        <w:left w:val="none" w:sz="0" w:space="0" w:color="auto"/>
                                                        <w:bottom w:val="none" w:sz="0" w:space="0" w:color="auto"/>
                                                        <w:right w:val="none" w:sz="0" w:space="0" w:color="auto"/>
                                                      </w:divBdr>
                                                    </w:div>
                                                    <w:div w:id="2117216858">
                                                      <w:marLeft w:val="0"/>
                                                      <w:marRight w:val="0"/>
                                                      <w:marTop w:val="0"/>
                                                      <w:marBottom w:val="0"/>
                                                      <w:divBdr>
                                                        <w:top w:val="none" w:sz="0" w:space="0" w:color="auto"/>
                                                        <w:left w:val="none" w:sz="0" w:space="0" w:color="auto"/>
                                                        <w:bottom w:val="none" w:sz="0" w:space="0" w:color="auto"/>
                                                        <w:right w:val="none" w:sz="0" w:space="0" w:color="auto"/>
                                                      </w:divBdr>
                                                    </w:div>
                                                    <w:div w:id="1628657620">
                                                      <w:marLeft w:val="0"/>
                                                      <w:marRight w:val="0"/>
                                                      <w:marTop w:val="0"/>
                                                      <w:marBottom w:val="0"/>
                                                      <w:divBdr>
                                                        <w:top w:val="none" w:sz="0" w:space="0" w:color="auto"/>
                                                        <w:left w:val="none" w:sz="0" w:space="0" w:color="auto"/>
                                                        <w:bottom w:val="none" w:sz="0" w:space="0" w:color="auto"/>
                                                        <w:right w:val="none" w:sz="0" w:space="0" w:color="auto"/>
                                                      </w:divBdr>
                                                    </w:div>
                                                  </w:divsChild>
                                                </w:div>
                                                <w:div w:id="392701428">
                                                  <w:marLeft w:val="0"/>
                                                  <w:marRight w:val="0"/>
                                                  <w:marTop w:val="0"/>
                                                  <w:marBottom w:val="0"/>
                                                  <w:divBdr>
                                                    <w:top w:val="none" w:sz="0" w:space="0" w:color="auto"/>
                                                    <w:left w:val="none" w:sz="0" w:space="0" w:color="auto"/>
                                                    <w:bottom w:val="none" w:sz="0" w:space="0" w:color="auto"/>
                                                    <w:right w:val="none" w:sz="0" w:space="0" w:color="auto"/>
                                                  </w:divBdr>
                                                </w:div>
                                                <w:div w:id="362290734">
                                                  <w:marLeft w:val="0"/>
                                                  <w:marRight w:val="0"/>
                                                  <w:marTop w:val="0"/>
                                                  <w:marBottom w:val="0"/>
                                                  <w:divBdr>
                                                    <w:top w:val="none" w:sz="0" w:space="0" w:color="auto"/>
                                                    <w:left w:val="none" w:sz="0" w:space="0" w:color="auto"/>
                                                    <w:bottom w:val="none" w:sz="0" w:space="0" w:color="auto"/>
                                                    <w:right w:val="none" w:sz="0" w:space="0" w:color="auto"/>
                                                  </w:divBdr>
                                                </w:div>
                                                <w:div w:id="718437320">
                                                  <w:marLeft w:val="0"/>
                                                  <w:marRight w:val="0"/>
                                                  <w:marTop w:val="0"/>
                                                  <w:marBottom w:val="0"/>
                                                  <w:divBdr>
                                                    <w:top w:val="none" w:sz="0" w:space="0" w:color="auto"/>
                                                    <w:left w:val="none" w:sz="0" w:space="0" w:color="auto"/>
                                                    <w:bottom w:val="none" w:sz="0" w:space="0" w:color="auto"/>
                                                    <w:right w:val="none" w:sz="0" w:space="0" w:color="auto"/>
                                                  </w:divBdr>
                                                  <w:divsChild>
                                                    <w:div w:id="2083793143">
                                                      <w:marLeft w:val="0"/>
                                                      <w:marRight w:val="0"/>
                                                      <w:marTop w:val="0"/>
                                                      <w:marBottom w:val="0"/>
                                                      <w:divBdr>
                                                        <w:top w:val="none" w:sz="0" w:space="0" w:color="auto"/>
                                                        <w:left w:val="none" w:sz="0" w:space="0" w:color="auto"/>
                                                        <w:bottom w:val="none" w:sz="0" w:space="0" w:color="auto"/>
                                                        <w:right w:val="none" w:sz="0" w:space="0" w:color="auto"/>
                                                      </w:divBdr>
                                                    </w:div>
                                                    <w:div w:id="701514467">
                                                      <w:marLeft w:val="0"/>
                                                      <w:marRight w:val="0"/>
                                                      <w:marTop w:val="0"/>
                                                      <w:marBottom w:val="0"/>
                                                      <w:divBdr>
                                                        <w:top w:val="none" w:sz="0" w:space="0" w:color="auto"/>
                                                        <w:left w:val="none" w:sz="0" w:space="0" w:color="auto"/>
                                                        <w:bottom w:val="none" w:sz="0" w:space="0" w:color="auto"/>
                                                        <w:right w:val="none" w:sz="0" w:space="0" w:color="auto"/>
                                                      </w:divBdr>
                                                    </w:div>
                                                    <w:div w:id="552541220">
                                                      <w:marLeft w:val="0"/>
                                                      <w:marRight w:val="0"/>
                                                      <w:marTop w:val="0"/>
                                                      <w:marBottom w:val="0"/>
                                                      <w:divBdr>
                                                        <w:top w:val="none" w:sz="0" w:space="0" w:color="auto"/>
                                                        <w:left w:val="none" w:sz="0" w:space="0" w:color="auto"/>
                                                        <w:bottom w:val="none" w:sz="0" w:space="0" w:color="auto"/>
                                                        <w:right w:val="none" w:sz="0" w:space="0" w:color="auto"/>
                                                      </w:divBdr>
                                                    </w:div>
                                                  </w:divsChild>
                                                </w:div>
                                                <w:div w:id="1352950406">
                                                  <w:marLeft w:val="0"/>
                                                  <w:marRight w:val="0"/>
                                                  <w:marTop w:val="0"/>
                                                  <w:marBottom w:val="0"/>
                                                  <w:divBdr>
                                                    <w:top w:val="none" w:sz="0" w:space="0" w:color="auto"/>
                                                    <w:left w:val="none" w:sz="0" w:space="0" w:color="auto"/>
                                                    <w:bottom w:val="none" w:sz="0" w:space="0" w:color="auto"/>
                                                    <w:right w:val="none" w:sz="0" w:space="0" w:color="auto"/>
                                                  </w:divBdr>
                                                  <w:divsChild>
                                                    <w:div w:id="836768061">
                                                      <w:marLeft w:val="0"/>
                                                      <w:marRight w:val="0"/>
                                                      <w:marTop w:val="0"/>
                                                      <w:marBottom w:val="0"/>
                                                      <w:divBdr>
                                                        <w:top w:val="none" w:sz="0" w:space="0" w:color="auto"/>
                                                        <w:left w:val="none" w:sz="0" w:space="0" w:color="auto"/>
                                                        <w:bottom w:val="none" w:sz="0" w:space="0" w:color="auto"/>
                                                        <w:right w:val="none" w:sz="0" w:space="0" w:color="auto"/>
                                                      </w:divBdr>
                                                      <w:divsChild>
                                                        <w:div w:id="1813401000">
                                                          <w:marLeft w:val="0"/>
                                                          <w:marRight w:val="0"/>
                                                          <w:marTop w:val="0"/>
                                                          <w:marBottom w:val="0"/>
                                                          <w:divBdr>
                                                            <w:top w:val="none" w:sz="0" w:space="0" w:color="auto"/>
                                                            <w:left w:val="none" w:sz="0" w:space="0" w:color="auto"/>
                                                            <w:bottom w:val="none" w:sz="0" w:space="0" w:color="auto"/>
                                                            <w:right w:val="none" w:sz="0" w:space="0" w:color="auto"/>
                                                          </w:divBdr>
                                                        </w:div>
                                                        <w:div w:id="98890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151047">
                                                  <w:marLeft w:val="0"/>
                                                  <w:marRight w:val="0"/>
                                                  <w:marTop w:val="0"/>
                                                  <w:marBottom w:val="0"/>
                                                  <w:divBdr>
                                                    <w:top w:val="none" w:sz="0" w:space="0" w:color="auto"/>
                                                    <w:left w:val="none" w:sz="0" w:space="0" w:color="auto"/>
                                                    <w:bottom w:val="none" w:sz="0" w:space="0" w:color="auto"/>
                                                    <w:right w:val="none" w:sz="0" w:space="0" w:color="auto"/>
                                                  </w:divBdr>
                                                  <w:divsChild>
                                                    <w:div w:id="223950586">
                                                      <w:marLeft w:val="0"/>
                                                      <w:marRight w:val="0"/>
                                                      <w:marTop w:val="0"/>
                                                      <w:marBottom w:val="0"/>
                                                      <w:divBdr>
                                                        <w:top w:val="none" w:sz="0" w:space="0" w:color="auto"/>
                                                        <w:left w:val="none" w:sz="0" w:space="0" w:color="auto"/>
                                                        <w:bottom w:val="none" w:sz="0" w:space="0" w:color="auto"/>
                                                        <w:right w:val="none" w:sz="0" w:space="0" w:color="auto"/>
                                                      </w:divBdr>
                                                      <w:divsChild>
                                                        <w:div w:id="721752538">
                                                          <w:marLeft w:val="0"/>
                                                          <w:marRight w:val="0"/>
                                                          <w:marTop w:val="0"/>
                                                          <w:marBottom w:val="0"/>
                                                          <w:divBdr>
                                                            <w:top w:val="none" w:sz="0" w:space="0" w:color="auto"/>
                                                            <w:left w:val="none" w:sz="0" w:space="0" w:color="auto"/>
                                                            <w:bottom w:val="none" w:sz="0" w:space="0" w:color="auto"/>
                                                            <w:right w:val="none" w:sz="0" w:space="0" w:color="auto"/>
                                                          </w:divBdr>
                                                        </w:div>
                                                        <w:div w:id="147895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17062">
                                                  <w:marLeft w:val="0"/>
                                                  <w:marRight w:val="0"/>
                                                  <w:marTop w:val="0"/>
                                                  <w:marBottom w:val="0"/>
                                                  <w:divBdr>
                                                    <w:top w:val="none" w:sz="0" w:space="0" w:color="auto"/>
                                                    <w:left w:val="none" w:sz="0" w:space="0" w:color="auto"/>
                                                    <w:bottom w:val="none" w:sz="0" w:space="0" w:color="auto"/>
                                                    <w:right w:val="none" w:sz="0" w:space="0" w:color="auto"/>
                                                  </w:divBdr>
                                                  <w:divsChild>
                                                    <w:div w:id="1805348396">
                                                      <w:marLeft w:val="0"/>
                                                      <w:marRight w:val="0"/>
                                                      <w:marTop w:val="0"/>
                                                      <w:marBottom w:val="0"/>
                                                      <w:divBdr>
                                                        <w:top w:val="none" w:sz="0" w:space="0" w:color="auto"/>
                                                        <w:left w:val="none" w:sz="0" w:space="0" w:color="auto"/>
                                                        <w:bottom w:val="none" w:sz="0" w:space="0" w:color="auto"/>
                                                        <w:right w:val="none" w:sz="0" w:space="0" w:color="auto"/>
                                                      </w:divBdr>
                                                    </w:div>
                                                    <w:div w:id="986323969">
                                                      <w:marLeft w:val="0"/>
                                                      <w:marRight w:val="0"/>
                                                      <w:marTop w:val="0"/>
                                                      <w:marBottom w:val="0"/>
                                                      <w:divBdr>
                                                        <w:top w:val="none" w:sz="0" w:space="0" w:color="auto"/>
                                                        <w:left w:val="none" w:sz="0" w:space="0" w:color="auto"/>
                                                        <w:bottom w:val="none" w:sz="0" w:space="0" w:color="auto"/>
                                                        <w:right w:val="none" w:sz="0" w:space="0" w:color="auto"/>
                                                      </w:divBdr>
                                                    </w:div>
                                                    <w:div w:id="2068382131">
                                                      <w:marLeft w:val="0"/>
                                                      <w:marRight w:val="0"/>
                                                      <w:marTop w:val="0"/>
                                                      <w:marBottom w:val="0"/>
                                                      <w:divBdr>
                                                        <w:top w:val="none" w:sz="0" w:space="0" w:color="auto"/>
                                                        <w:left w:val="none" w:sz="0" w:space="0" w:color="auto"/>
                                                        <w:bottom w:val="none" w:sz="0" w:space="0" w:color="auto"/>
                                                        <w:right w:val="none" w:sz="0" w:space="0" w:color="auto"/>
                                                      </w:divBdr>
                                                    </w:div>
                                                    <w:div w:id="1177579906">
                                                      <w:marLeft w:val="0"/>
                                                      <w:marRight w:val="0"/>
                                                      <w:marTop w:val="0"/>
                                                      <w:marBottom w:val="0"/>
                                                      <w:divBdr>
                                                        <w:top w:val="none" w:sz="0" w:space="0" w:color="auto"/>
                                                        <w:left w:val="none" w:sz="0" w:space="0" w:color="auto"/>
                                                        <w:bottom w:val="none" w:sz="0" w:space="0" w:color="auto"/>
                                                        <w:right w:val="none" w:sz="0" w:space="0" w:color="auto"/>
                                                      </w:divBdr>
                                                    </w:div>
                                                    <w:div w:id="1344473076">
                                                      <w:marLeft w:val="0"/>
                                                      <w:marRight w:val="0"/>
                                                      <w:marTop w:val="0"/>
                                                      <w:marBottom w:val="0"/>
                                                      <w:divBdr>
                                                        <w:top w:val="none" w:sz="0" w:space="0" w:color="auto"/>
                                                        <w:left w:val="none" w:sz="0" w:space="0" w:color="auto"/>
                                                        <w:bottom w:val="none" w:sz="0" w:space="0" w:color="auto"/>
                                                        <w:right w:val="none" w:sz="0" w:space="0" w:color="auto"/>
                                                      </w:divBdr>
                                                    </w:div>
                                                    <w:div w:id="509880106">
                                                      <w:marLeft w:val="0"/>
                                                      <w:marRight w:val="0"/>
                                                      <w:marTop w:val="0"/>
                                                      <w:marBottom w:val="0"/>
                                                      <w:divBdr>
                                                        <w:top w:val="none" w:sz="0" w:space="0" w:color="auto"/>
                                                        <w:left w:val="none" w:sz="0" w:space="0" w:color="auto"/>
                                                        <w:bottom w:val="none" w:sz="0" w:space="0" w:color="auto"/>
                                                        <w:right w:val="none" w:sz="0" w:space="0" w:color="auto"/>
                                                      </w:divBdr>
                                                    </w:div>
                                                    <w:div w:id="1525485018">
                                                      <w:marLeft w:val="0"/>
                                                      <w:marRight w:val="0"/>
                                                      <w:marTop w:val="0"/>
                                                      <w:marBottom w:val="0"/>
                                                      <w:divBdr>
                                                        <w:top w:val="none" w:sz="0" w:space="0" w:color="auto"/>
                                                        <w:left w:val="none" w:sz="0" w:space="0" w:color="auto"/>
                                                        <w:bottom w:val="none" w:sz="0" w:space="0" w:color="auto"/>
                                                        <w:right w:val="none" w:sz="0" w:space="0" w:color="auto"/>
                                                      </w:divBdr>
                                                    </w:div>
                                                    <w:div w:id="1906329820">
                                                      <w:marLeft w:val="0"/>
                                                      <w:marRight w:val="0"/>
                                                      <w:marTop w:val="0"/>
                                                      <w:marBottom w:val="0"/>
                                                      <w:divBdr>
                                                        <w:top w:val="none" w:sz="0" w:space="0" w:color="auto"/>
                                                        <w:left w:val="none" w:sz="0" w:space="0" w:color="auto"/>
                                                        <w:bottom w:val="none" w:sz="0" w:space="0" w:color="auto"/>
                                                        <w:right w:val="none" w:sz="0" w:space="0" w:color="auto"/>
                                                      </w:divBdr>
                                                    </w:div>
                                                    <w:div w:id="682632303">
                                                      <w:marLeft w:val="0"/>
                                                      <w:marRight w:val="0"/>
                                                      <w:marTop w:val="0"/>
                                                      <w:marBottom w:val="0"/>
                                                      <w:divBdr>
                                                        <w:top w:val="none" w:sz="0" w:space="0" w:color="auto"/>
                                                        <w:left w:val="none" w:sz="0" w:space="0" w:color="auto"/>
                                                        <w:bottom w:val="none" w:sz="0" w:space="0" w:color="auto"/>
                                                        <w:right w:val="none" w:sz="0" w:space="0" w:color="auto"/>
                                                      </w:divBdr>
                                                    </w:div>
                                                    <w:div w:id="1474717206">
                                                      <w:marLeft w:val="0"/>
                                                      <w:marRight w:val="0"/>
                                                      <w:marTop w:val="0"/>
                                                      <w:marBottom w:val="0"/>
                                                      <w:divBdr>
                                                        <w:top w:val="none" w:sz="0" w:space="0" w:color="auto"/>
                                                        <w:left w:val="none" w:sz="0" w:space="0" w:color="auto"/>
                                                        <w:bottom w:val="none" w:sz="0" w:space="0" w:color="auto"/>
                                                        <w:right w:val="none" w:sz="0" w:space="0" w:color="auto"/>
                                                      </w:divBdr>
                                                    </w:div>
                                                    <w:div w:id="544299039">
                                                      <w:marLeft w:val="0"/>
                                                      <w:marRight w:val="0"/>
                                                      <w:marTop w:val="0"/>
                                                      <w:marBottom w:val="0"/>
                                                      <w:divBdr>
                                                        <w:top w:val="none" w:sz="0" w:space="0" w:color="auto"/>
                                                        <w:left w:val="none" w:sz="0" w:space="0" w:color="auto"/>
                                                        <w:bottom w:val="none" w:sz="0" w:space="0" w:color="auto"/>
                                                        <w:right w:val="none" w:sz="0" w:space="0" w:color="auto"/>
                                                      </w:divBdr>
                                                    </w:div>
                                                    <w:div w:id="950360318">
                                                      <w:marLeft w:val="0"/>
                                                      <w:marRight w:val="0"/>
                                                      <w:marTop w:val="0"/>
                                                      <w:marBottom w:val="0"/>
                                                      <w:divBdr>
                                                        <w:top w:val="none" w:sz="0" w:space="0" w:color="auto"/>
                                                        <w:left w:val="none" w:sz="0" w:space="0" w:color="auto"/>
                                                        <w:bottom w:val="none" w:sz="0" w:space="0" w:color="auto"/>
                                                        <w:right w:val="none" w:sz="0" w:space="0" w:color="auto"/>
                                                      </w:divBdr>
                                                    </w:div>
                                                    <w:div w:id="1427577321">
                                                      <w:marLeft w:val="0"/>
                                                      <w:marRight w:val="0"/>
                                                      <w:marTop w:val="0"/>
                                                      <w:marBottom w:val="0"/>
                                                      <w:divBdr>
                                                        <w:top w:val="none" w:sz="0" w:space="0" w:color="auto"/>
                                                        <w:left w:val="none" w:sz="0" w:space="0" w:color="auto"/>
                                                        <w:bottom w:val="none" w:sz="0" w:space="0" w:color="auto"/>
                                                        <w:right w:val="none" w:sz="0" w:space="0" w:color="auto"/>
                                                      </w:divBdr>
                                                    </w:div>
                                                    <w:div w:id="45028531">
                                                      <w:marLeft w:val="0"/>
                                                      <w:marRight w:val="0"/>
                                                      <w:marTop w:val="0"/>
                                                      <w:marBottom w:val="0"/>
                                                      <w:divBdr>
                                                        <w:top w:val="none" w:sz="0" w:space="0" w:color="auto"/>
                                                        <w:left w:val="none" w:sz="0" w:space="0" w:color="auto"/>
                                                        <w:bottom w:val="none" w:sz="0" w:space="0" w:color="auto"/>
                                                        <w:right w:val="none" w:sz="0" w:space="0" w:color="auto"/>
                                                      </w:divBdr>
                                                    </w:div>
                                                    <w:div w:id="861212471">
                                                      <w:marLeft w:val="0"/>
                                                      <w:marRight w:val="0"/>
                                                      <w:marTop w:val="0"/>
                                                      <w:marBottom w:val="0"/>
                                                      <w:divBdr>
                                                        <w:top w:val="none" w:sz="0" w:space="0" w:color="auto"/>
                                                        <w:left w:val="none" w:sz="0" w:space="0" w:color="auto"/>
                                                        <w:bottom w:val="none" w:sz="0" w:space="0" w:color="auto"/>
                                                        <w:right w:val="none" w:sz="0" w:space="0" w:color="auto"/>
                                                      </w:divBdr>
                                                    </w:div>
                                                    <w:div w:id="783812238">
                                                      <w:marLeft w:val="0"/>
                                                      <w:marRight w:val="0"/>
                                                      <w:marTop w:val="0"/>
                                                      <w:marBottom w:val="0"/>
                                                      <w:divBdr>
                                                        <w:top w:val="none" w:sz="0" w:space="0" w:color="auto"/>
                                                        <w:left w:val="none" w:sz="0" w:space="0" w:color="auto"/>
                                                        <w:bottom w:val="none" w:sz="0" w:space="0" w:color="auto"/>
                                                        <w:right w:val="none" w:sz="0" w:space="0" w:color="auto"/>
                                                      </w:divBdr>
                                                    </w:div>
                                                    <w:div w:id="47648904">
                                                      <w:marLeft w:val="0"/>
                                                      <w:marRight w:val="0"/>
                                                      <w:marTop w:val="0"/>
                                                      <w:marBottom w:val="0"/>
                                                      <w:divBdr>
                                                        <w:top w:val="none" w:sz="0" w:space="0" w:color="auto"/>
                                                        <w:left w:val="none" w:sz="0" w:space="0" w:color="auto"/>
                                                        <w:bottom w:val="none" w:sz="0" w:space="0" w:color="auto"/>
                                                        <w:right w:val="none" w:sz="0" w:space="0" w:color="auto"/>
                                                      </w:divBdr>
                                                    </w:div>
                                                    <w:div w:id="1266302972">
                                                      <w:marLeft w:val="0"/>
                                                      <w:marRight w:val="0"/>
                                                      <w:marTop w:val="0"/>
                                                      <w:marBottom w:val="0"/>
                                                      <w:divBdr>
                                                        <w:top w:val="none" w:sz="0" w:space="0" w:color="auto"/>
                                                        <w:left w:val="none" w:sz="0" w:space="0" w:color="auto"/>
                                                        <w:bottom w:val="none" w:sz="0" w:space="0" w:color="auto"/>
                                                        <w:right w:val="none" w:sz="0" w:space="0" w:color="auto"/>
                                                      </w:divBdr>
                                                    </w:div>
                                                    <w:div w:id="1161778104">
                                                      <w:marLeft w:val="0"/>
                                                      <w:marRight w:val="0"/>
                                                      <w:marTop w:val="0"/>
                                                      <w:marBottom w:val="0"/>
                                                      <w:divBdr>
                                                        <w:top w:val="none" w:sz="0" w:space="0" w:color="auto"/>
                                                        <w:left w:val="none" w:sz="0" w:space="0" w:color="auto"/>
                                                        <w:bottom w:val="none" w:sz="0" w:space="0" w:color="auto"/>
                                                        <w:right w:val="none" w:sz="0" w:space="0" w:color="auto"/>
                                                      </w:divBdr>
                                                    </w:div>
                                                  </w:divsChild>
                                                </w:div>
                                                <w:div w:id="841431951">
                                                  <w:marLeft w:val="0"/>
                                                  <w:marRight w:val="0"/>
                                                  <w:marTop w:val="0"/>
                                                  <w:marBottom w:val="0"/>
                                                  <w:divBdr>
                                                    <w:top w:val="none" w:sz="0" w:space="0" w:color="auto"/>
                                                    <w:left w:val="none" w:sz="0" w:space="0" w:color="auto"/>
                                                    <w:bottom w:val="none" w:sz="0" w:space="0" w:color="auto"/>
                                                    <w:right w:val="none" w:sz="0" w:space="0" w:color="auto"/>
                                                  </w:divBdr>
                                                  <w:divsChild>
                                                    <w:div w:id="1120758013">
                                                      <w:marLeft w:val="0"/>
                                                      <w:marRight w:val="0"/>
                                                      <w:marTop w:val="0"/>
                                                      <w:marBottom w:val="0"/>
                                                      <w:divBdr>
                                                        <w:top w:val="none" w:sz="0" w:space="0" w:color="auto"/>
                                                        <w:left w:val="none" w:sz="0" w:space="0" w:color="auto"/>
                                                        <w:bottom w:val="none" w:sz="0" w:space="0" w:color="auto"/>
                                                        <w:right w:val="none" w:sz="0" w:space="0" w:color="auto"/>
                                                      </w:divBdr>
                                                    </w:div>
                                                    <w:div w:id="1589076216">
                                                      <w:marLeft w:val="0"/>
                                                      <w:marRight w:val="0"/>
                                                      <w:marTop w:val="0"/>
                                                      <w:marBottom w:val="0"/>
                                                      <w:divBdr>
                                                        <w:top w:val="none" w:sz="0" w:space="0" w:color="auto"/>
                                                        <w:left w:val="none" w:sz="0" w:space="0" w:color="auto"/>
                                                        <w:bottom w:val="none" w:sz="0" w:space="0" w:color="auto"/>
                                                        <w:right w:val="none" w:sz="0" w:space="0" w:color="auto"/>
                                                      </w:divBdr>
                                                    </w:div>
                                                    <w:div w:id="800076714">
                                                      <w:marLeft w:val="0"/>
                                                      <w:marRight w:val="0"/>
                                                      <w:marTop w:val="0"/>
                                                      <w:marBottom w:val="0"/>
                                                      <w:divBdr>
                                                        <w:top w:val="none" w:sz="0" w:space="0" w:color="auto"/>
                                                        <w:left w:val="none" w:sz="0" w:space="0" w:color="auto"/>
                                                        <w:bottom w:val="none" w:sz="0" w:space="0" w:color="auto"/>
                                                        <w:right w:val="none" w:sz="0" w:space="0" w:color="auto"/>
                                                      </w:divBdr>
                                                    </w:div>
                                                    <w:div w:id="358118114">
                                                      <w:marLeft w:val="0"/>
                                                      <w:marRight w:val="0"/>
                                                      <w:marTop w:val="0"/>
                                                      <w:marBottom w:val="0"/>
                                                      <w:divBdr>
                                                        <w:top w:val="none" w:sz="0" w:space="0" w:color="auto"/>
                                                        <w:left w:val="none" w:sz="0" w:space="0" w:color="auto"/>
                                                        <w:bottom w:val="none" w:sz="0" w:space="0" w:color="auto"/>
                                                        <w:right w:val="none" w:sz="0" w:space="0" w:color="auto"/>
                                                      </w:divBdr>
                                                    </w:div>
                                                    <w:div w:id="1632130786">
                                                      <w:marLeft w:val="0"/>
                                                      <w:marRight w:val="0"/>
                                                      <w:marTop w:val="0"/>
                                                      <w:marBottom w:val="0"/>
                                                      <w:divBdr>
                                                        <w:top w:val="none" w:sz="0" w:space="0" w:color="auto"/>
                                                        <w:left w:val="none" w:sz="0" w:space="0" w:color="auto"/>
                                                        <w:bottom w:val="none" w:sz="0" w:space="0" w:color="auto"/>
                                                        <w:right w:val="none" w:sz="0" w:space="0" w:color="auto"/>
                                                      </w:divBdr>
                                                    </w:div>
                                                  </w:divsChild>
                                                </w:div>
                                                <w:div w:id="357856541">
                                                  <w:marLeft w:val="0"/>
                                                  <w:marRight w:val="0"/>
                                                  <w:marTop w:val="0"/>
                                                  <w:marBottom w:val="0"/>
                                                  <w:divBdr>
                                                    <w:top w:val="none" w:sz="0" w:space="0" w:color="auto"/>
                                                    <w:left w:val="none" w:sz="0" w:space="0" w:color="auto"/>
                                                    <w:bottom w:val="none" w:sz="0" w:space="0" w:color="auto"/>
                                                    <w:right w:val="none" w:sz="0" w:space="0" w:color="auto"/>
                                                  </w:divBdr>
                                                  <w:divsChild>
                                                    <w:div w:id="2107725454">
                                                      <w:marLeft w:val="0"/>
                                                      <w:marRight w:val="0"/>
                                                      <w:marTop w:val="0"/>
                                                      <w:marBottom w:val="0"/>
                                                      <w:divBdr>
                                                        <w:top w:val="none" w:sz="0" w:space="0" w:color="auto"/>
                                                        <w:left w:val="none" w:sz="0" w:space="0" w:color="auto"/>
                                                        <w:bottom w:val="none" w:sz="0" w:space="0" w:color="auto"/>
                                                        <w:right w:val="none" w:sz="0" w:space="0" w:color="auto"/>
                                                      </w:divBdr>
                                                    </w:div>
                                                    <w:div w:id="919749481">
                                                      <w:marLeft w:val="0"/>
                                                      <w:marRight w:val="0"/>
                                                      <w:marTop w:val="0"/>
                                                      <w:marBottom w:val="0"/>
                                                      <w:divBdr>
                                                        <w:top w:val="none" w:sz="0" w:space="0" w:color="auto"/>
                                                        <w:left w:val="none" w:sz="0" w:space="0" w:color="auto"/>
                                                        <w:bottom w:val="none" w:sz="0" w:space="0" w:color="auto"/>
                                                        <w:right w:val="none" w:sz="0" w:space="0" w:color="auto"/>
                                                      </w:divBdr>
                                                    </w:div>
                                                    <w:div w:id="692924550">
                                                      <w:marLeft w:val="0"/>
                                                      <w:marRight w:val="0"/>
                                                      <w:marTop w:val="0"/>
                                                      <w:marBottom w:val="0"/>
                                                      <w:divBdr>
                                                        <w:top w:val="none" w:sz="0" w:space="0" w:color="auto"/>
                                                        <w:left w:val="none" w:sz="0" w:space="0" w:color="auto"/>
                                                        <w:bottom w:val="none" w:sz="0" w:space="0" w:color="auto"/>
                                                        <w:right w:val="none" w:sz="0" w:space="0" w:color="auto"/>
                                                      </w:divBdr>
                                                    </w:div>
                                                    <w:div w:id="727192194">
                                                      <w:marLeft w:val="0"/>
                                                      <w:marRight w:val="0"/>
                                                      <w:marTop w:val="0"/>
                                                      <w:marBottom w:val="0"/>
                                                      <w:divBdr>
                                                        <w:top w:val="none" w:sz="0" w:space="0" w:color="auto"/>
                                                        <w:left w:val="none" w:sz="0" w:space="0" w:color="auto"/>
                                                        <w:bottom w:val="none" w:sz="0" w:space="0" w:color="auto"/>
                                                        <w:right w:val="none" w:sz="0" w:space="0" w:color="auto"/>
                                                      </w:divBdr>
                                                    </w:div>
                                                    <w:div w:id="481777722">
                                                      <w:marLeft w:val="0"/>
                                                      <w:marRight w:val="0"/>
                                                      <w:marTop w:val="0"/>
                                                      <w:marBottom w:val="0"/>
                                                      <w:divBdr>
                                                        <w:top w:val="none" w:sz="0" w:space="0" w:color="auto"/>
                                                        <w:left w:val="none" w:sz="0" w:space="0" w:color="auto"/>
                                                        <w:bottom w:val="none" w:sz="0" w:space="0" w:color="auto"/>
                                                        <w:right w:val="none" w:sz="0" w:space="0" w:color="auto"/>
                                                      </w:divBdr>
                                                    </w:div>
                                                    <w:div w:id="1348556853">
                                                      <w:marLeft w:val="0"/>
                                                      <w:marRight w:val="0"/>
                                                      <w:marTop w:val="0"/>
                                                      <w:marBottom w:val="0"/>
                                                      <w:divBdr>
                                                        <w:top w:val="none" w:sz="0" w:space="0" w:color="auto"/>
                                                        <w:left w:val="none" w:sz="0" w:space="0" w:color="auto"/>
                                                        <w:bottom w:val="none" w:sz="0" w:space="0" w:color="auto"/>
                                                        <w:right w:val="none" w:sz="0" w:space="0" w:color="auto"/>
                                                      </w:divBdr>
                                                    </w:div>
                                                    <w:div w:id="210614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79040779">
      <w:bodyDiv w:val="1"/>
      <w:marLeft w:val="0"/>
      <w:marRight w:val="0"/>
      <w:marTop w:val="0"/>
      <w:marBottom w:val="0"/>
      <w:divBdr>
        <w:top w:val="none" w:sz="0" w:space="0" w:color="auto"/>
        <w:left w:val="none" w:sz="0" w:space="0" w:color="auto"/>
        <w:bottom w:val="none" w:sz="0" w:space="0" w:color="auto"/>
        <w:right w:val="none" w:sz="0" w:space="0" w:color="auto"/>
      </w:divBdr>
    </w:div>
    <w:div w:id="1924023307">
      <w:bodyDiv w:val="1"/>
      <w:marLeft w:val="0"/>
      <w:marRight w:val="0"/>
      <w:marTop w:val="0"/>
      <w:marBottom w:val="1350"/>
      <w:divBdr>
        <w:top w:val="none" w:sz="0" w:space="0" w:color="auto"/>
        <w:left w:val="none" w:sz="0" w:space="0" w:color="auto"/>
        <w:bottom w:val="none" w:sz="0" w:space="0" w:color="auto"/>
        <w:right w:val="none" w:sz="0" w:space="0" w:color="auto"/>
      </w:divBdr>
      <w:divsChild>
        <w:div w:id="1061903505">
          <w:marLeft w:val="0"/>
          <w:marRight w:val="0"/>
          <w:marTop w:val="0"/>
          <w:marBottom w:val="0"/>
          <w:divBdr>
            <w:top w:val="none" w:sz="0" w:space="0" w:color="auto"/>
            <w:left w:val="none" w:sz="0" w:space="0" w:color="auto"/>
            <w:bottom w:val="none" w:sz="0" w:space="0" w:color="auto"/>
            <w:right w:val="none" w:sz="0" w:space="0" w:color="auto"/>
          </w:divBdr>
        </w:div>
      </w:divsChild>
    </w:div>
    <w:div w:id="2000500986">
      <w:bodyDiv w:val="1"/>
      <w:marLeft w:val="0"/>
      <w:marRight w:val="0"/>
      <w:marTop w:val="0"/>
      <w:marBottom w:val="0"/>
      <w:divBdr>
        <w:top w:val="none" w:sz="0" w:space="0" w:color="auto"/>
        <w:left w:val="none" w:sz="0" w:space="0" w:color="auto"/>
        <w:bottom w:val="none" w:sz="0" w:space="0" w:color="auto"/>
        <w:right w:val="none" w:sz="0" w:space="0" w:color="auto"/>
      </w:divBdr>
      <w:divsChild>
        <w:div w:id="1889603391">
          <w:marLeft w:val="0"/>
          <w:marRight w:val="0"/>
          <w:marTop w:val="0"/>
          <w:marBottom w:val="0"/>
          <w:divBdr>
            <w:top w:val="none" w:sz="0" w:space="0" w:color="auto"/>
            <w:left w:val="none" w:sz="0" w:space="0" w:color="auto"/>
            <w:bottom w:val="none" w:sz="0" w:space="0" w:color="auto"/>
            <w:right w:val="none" w:sz="0" w:space="0" w:color="auto"/>
          </w:divBdr>
        </w:div>
      </w:divsChild>
    </w:div>
    <w:div w:id="2003771087">
      <w:bodyDiv w:val="1"/>
      <w:marLeft w:val="0"/>
      <w:marRight w:val="0"/>
      <w:marTop w:val="0"/>
      <w:marBottom w:val="0"/>
      <w:divBdr>
        <w:top w:val="none" w:sz="0" w:space="0" w:color="auto"/>
        <w:left w:val="none" w:sz="0" w:space="0" w:color="auto"/>
        <w:bottom w:val="none" w:sz="0" w:space="0" w:color="auto"/>
        <w:right w:val="none" w:sz="0" w:space="0" w:color="auto"/>
      </w:divBdr>
    </w:div>
    <w:div w:id="2055348395">
      <w:bodyDiv w:val="1"/>
      <w:marLeft w:val="0"/>
      <w:marRight w:val="0"/>
      <w:marTop w:val="0"/>
      <w:marBottom w:val="0"/>
      <w:divBdr>
        <w:top w:val="none" w:sz="0" w:space="0" w:color="auto"/>
        <w:left w:val="none" w:sz="0" w:space="0" w:color="auto"/>
        <w:bottom w:val="none" w:sz="0" w:space="0" w:color="auto"/>
        <w:right w:val="none" w:sz="0" w:space="0" w:color="auto"/>
      </w:divBdr>
      <w:divsChild>
        <w:div w:id="214201776">
          <w:marLeft w:val="0"/>
          <w:marRight w:val="0"/>
          <w:marTop w:val="0"/>
          <w:marBottom w:val="0"/>
          <w:divBdr>
            <w:top w:val="single" w:sz="36" w:space="0" w:color="E9E9E9"/>
            <w:left w:val="single" w:sz="36" w:space="0" w:color="E9E9E9"/>
            <w:bottom w:val="single" w:sz="36" w:space="0" w:color="E9E9E9"/>
            <w:right w:val="single" w:sz="36" w:space="0" w:color="E9E9E9"/>
          </w:divBdr>
          <w:divsChild>
            <w:div w:id="1926764432">
              <w:marLeft w:val="0"/>
              <w:marRight w:val="0"/>
              <w:marTop w:val="0"/>
              <w:marBottom w:val="0"/>
              <w:divBdr>
                <w:top w:val="none" w:sz="0" w:space="0" w:color="auto"/>
                <w:left w:val="none" w:sz="0" w:space="0" w:color="auto"/>
                <w:bottom w:val="none" w:sz="0" w:space="0" w:color="auto"/>
                <w:right w:val="none" w:sz="0" w:space="0" w:color="auto"/>
              </w:divBdr>
              <w:divsChild>
                <w:div w:id="190843934">
                  <w:marLeft w:val="3150"/>
                  <w:marRight w:val="2595"/>
                  <w:marTop w:val="0"/>
                  <w:marBottom w:val="0"/>
                  <w:divBdr>
                    <w:top w:val="none" w:sz="0" w:space="0" w:color="auto"/>
                    <w:left w:val="none" w:sz="0" w:space="0" w:color="auto"/>
                    <w:bottom w:val="none" w:sz="0" w:space="0" w:color="auto"/>
                    <w:right w:val="none" w:sz="0" w:space="0" w:color="auto"/>
                  </w:divBdr>
                </w:div>
              </w:divsChild>
            </w:div>
          </w:divsChild>
        </w:div>
      </w:divsChild>
    </w:div>
    <w:div w:id="207003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jpeg"/><Relationship Id="rId117" Type="http://schemas.openxmlformats.org/officeDocument/2006/relationships/hyperlink" Target="http://www.msfu.ru/studnet/tpi/lecture/3_3.htm" TargetMode="External"/><Relationship Id="rId21" Type="http://schemas.openxmlformats.org/officeDocument/2006/relationships/image" Target="media/image8.wmf"/><Relationship Id="rId42" Type="http://schemas.openxmlformats.org/officeDocument/2006/relationships/image" Target="media/image20.wmf"/><Relationship Id="rId47" Type="http://schemas.openxmlformats.org/officeDocument/2006/relationships/oleObject" Target="embeddings/oleObject14.bin"/><Relationship Id="rId63" Type="http://schemas.openxmlformats.org/officeDocument/2006/relationships/image" Target="media/image36.gif"/><Relationship Id="rId68" Type="http://schemas.openxmlformats.org/officeDocument/2006/relationships/image" Target="media/image41.gif"/><Relationship Id="rId84" Type="http://schemas.openxmlformats.org/officeDocument/2006/relationships/hyperlink" Target="http://www.informio.ru/news/2014-02-06" TargetMode="External"/><Relationship Id="rId89" Type="http://schemas.openxmlformats.org/officeDocument/2006/relationships/hyperlink" Target="http://www.informio.ru/news/2014-02-13" TargetMode="External"/><Relationship Id="rId112" Type="http://schemas.openxmlformats.org/officeDocument/2006/relationships/hyperlink" Target="http://www.yandex.ru/" TargetMode="External"/><Relationship Id="rId133" Type="http://schemas.openxmlformats.org/officeDocument/2006/relationships/hyperlink" Target="http://www.ed.gov.ru/" TargetMode="External"/><Relationship Id="rId138" Type="http://schemas.openxmlformats.org/officeDocument/2006/relationships/hyperlink" Target="http://www.profobrazovanie.org/" TargetMode="External"/><Relationship Id="rId16" Type="http://schemas.openxmlformats.org/officeDocument/2006/relationships/oleObject" Target="embeddings/oleObject2.bin"/><Relationship Id="rId107" Type="http://schemas.openxmlformats.org/officeDocument/2006/relationships/hyperlink" Target="http://www.yandex.ru/" TargetMode="External"/><Relationship Id="rId11" Type="http://schemas.openxmlformats.org/officeDocument/2006/relationships/image" Target="media/image2.wmf"/><Relationship Id="rId32" Type="http://schemas.openxmlformats.org/officeDocument/2006/relationships/image" Target="media/image15.wmf"/><Relationship Id="rId37" Type="http://schemas.openxmlformats.org/officeDocument/2006/relationships/oleObject" Target="embeddings/oleObject9.bin"/><Relationship Id="rId53" Type="http://schemas.openxmlformats.org/officeDocument/2006/relationships/image" Target="media/image26.jpeg"/><Relationship Id="rId58" Type="http://schemas.openxmlformats.org/officeDocument/2006/relationships/image" Target="media/image31.jpeg"/><Relationship Id="rId74" Type="http://schemas.openxmlformats.org/officeDocument/2006/relationships/hyperlink" Target="http://mon.gov.ru/" TargetMode="External"/><Relationship Id="rId79" Type="http://schemas.openxmlformats.org/officeDocument/2006/relationships/image" Target="media/image47.wmf"/><Relationship Id="rId102" Type="http://schemas.openxmlformats.org/officeDocument/2006/relationships/image" Target="media/image59.gif"/><Relationship Id="rId123" Type="http://schemas.openxmlformats.org/officeDocument/2006/relationships/hyperlink" Target="http://www.msfu.ru/studnet/tpi/lecture/4_4.htm" TargetMode="External"/><Relationship Id="rId128" Type="http://schemas.openxmlformats.org/officeDocument/2006/relationships/hyperlink" Target="http://www.school.edu.ru/" TargetMode="External"/><Relationship Id="rId5" Type="http://schemas.openxmlformats.org/officeDocument/2006/relationships/webSettings" Target="webSettings.xml"/><Relationship Id="rId90" Type="http://schemas.openxmlformats.org/officeDocument/2006/relationships/hyperlink" Target="http://www.informio.ru/news/2014-02-14" TargetMode="External"/><Relationship Id="rId95" Type="http://schemas.openxmlformats.org/officeDocument/2006/relationships/image" Target="media/image52.gif"/><Relationship Id="rId22" Type="http://schemas.openxmlformats.org/officeDocument/2006/relationships/oleObject" Target="embeddings/oleObject5.bin"/><Relationship Id="rId27" Type="http://schemas.openxmlformats.org/officeDocument/2006/relationships/image" Target="media/image13.jpeg"/><Relationship Id="rId43" Type="http://schemas.openxmlformats.org/officeDocument/2006/relationships/oleObject" Target="embeddings/oleObject12.bin"/><Relationship Id="rId48" Type="http://schemas.openxmlformats.org/officeDocument/2006/relationships/image" Target="media/image23.wmf"/><Relationship Id="rId64" Type="http://schemas.openxmlformats.org/officeDocument/2006/relationships/image" Target="media/image37.gif"/><Relationship Id="rId69" Type="http://schemas.openxmlformats.org/officeDocument/2006/relationships/image" Target="media/image42.gif"/><Relationship Id="rId113" Type="http://schemas.openxmlformats.org/officeDocument/2006/relationships/hyperlink" Target="http://www.smolensk.news" TargetMode="External"/><Relationship Id="rId118" Type="http://schemas.openxmlformats.org/officeDocument/2006/relationships/hyperlink" Target="http://www.msfu.ru/studnet/tpi/lecture/4_1.htm" TargetMode="External"/><Relationship Id="rId134" Type="http://schemas.openxmlformats.org/officeDocument/2006/relationships/hyperlink" Target="http://www.icq.com/join/ru" TargetMode="External"/><Relationship Id="rId139"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image" Target="media/image24.wmf"/><Relationship Id="rId72" Type="http://schemas.openxmlformats.org/officeDocument/2006/relationships/image" Target="media/image44.png"/><Relationship Id="rId80" Type="http://schemas.openxmlformats.org/officeDocument/2006/relationships/control" Target="activeX/activeX2.xml"/><Relationship Id="rId85" Type="http://schemas.openxmlformats.org/officeDocument/2006/relationships/hyperlink" Target="http://www.informio.ru/news/2014-02-07" TargetMode="External"/><Relationship Id="rId93" Type="http://schemas.openxmlformats.org/officeDocument/2006/relationships/image" Target="media/image50.gif"/><Relationship Id="rId98" Type="http://schemas.openxmlformats.org/officeDocument/2006/relationships/image" Target="media/image55.jpeg"/><Relationship Id="rId121" Type="http://schemas.openxmlformats.org/officeDocument/2006/relationships/hyperlink" Target="http://www.msfu.ru/studnet/tpi/lecture/4_5.htm" TargetMode="Externa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image" Target="media/image11.png"/><Relationship Id="rId33" Type="http://schemas.openxmlformats.org/officeDocument/2006/relationships/oleObject" Target="embeddings/oleObject7.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32.jpeg"/><Relationship Id="rId67" Type="http://schemas.openxmlformats.org/officeDocument/2006/relationships/image" Target="media/image40.gif"/><Relationship Id="rId103" Type="http://schemas.openxmlformats.org/officeDocument/2006/relationships/image" Target="media/image60.gif"/><Relationship Id="rId108" Type="http://schemas.openxmlformats.org/officeDocument/2006/relationships/hyperlink" Target="http://agency.travelplus.ru/" TargetMode="External"/><Relationship Id="rId116" Type="http://schemas.openxmlformats.org/officeDocument/2006/relationships/hyperlink" Target="http://www.msfu.ru/studnet/tpi/lecture/3_2.htm" TargetMode="External"/><Relationship Id="rId124" Type="http://schemas.openxmlformats.org/officeDocument/2006/relationships/hyperlink" Target="http://www.msfu.ru/studnet/tpi/lecture/5_1.htm" TargetMode="External"/><Relationship Id="rId129" Type="http://schemas.openxmlformats.org/officeDocument/2006/relationships/hyperlink" Target="http://ege.edu.ru/portalweb/index.jsp" TargetMode="External"/><Relationship Id="rId137" Type="http://schemas.openxmlformats.org/officeDocument/2006/relationships/hyperlink" Target="http://school-collection.edu.ru/" TargetMode="External"/><Relationship Id="rId20" Type="http://schemas.openxmlformats.org/officeDocument/2006/relationships/oleObject" Target="embeddings/oleObject4.bin"/><Relationship Id="rId41" Type="http://schemas.openxmlformats.org/officeDocument/2006/relationships/oleObject" Target="embeddings/oleObject11.bin"/><Relationship Id="rId54" Type="http://schemas.openxmlformats.org/officeDocument/2006/relationships/image" Target="media/image27.jpeg"/><Relationship Id="rId62" Type="http://schemas.openxmlformats.org/officeDocument/2006/relationships/image" Target="media/image35.png"/><Relationship Id="rId70" Type="http://schemas.openxmlformats.org/officeDocument/2006/relationships/image" Target="media/image43.gif"/><Relationship Id="rId75" Type="http://schemas.openxmlformats.org/officeDocument/2006/relationships/hyperlink" Target="http://www.obrnadzor.gov.ru/ru/" TargetMode="External"/><Relationship Id="rId83" Type="http://schemas.openxmlformats.org/officeDocument/2006/relationships/hyperlink" Target="http://www.informio.ru/news/2014-02-05" TargetMode="External"/><Relationship Id="rId88" Type="http://schemas.openxmlformats.org/officeDocument/2006/relationships/hyperlink" Target="http://www.informio.ru/news/2014-02-12" TargetMode="External"/><Relationship Id="rId91" Type="http://schemas.openxmlformats.org/officeDocument/2006/relationships/image" Target="media/image48.gif"/><Relationship Id="rId96" Type="http://schemas.openxmlformats.org/officeDocument/2006/relationships/image" Target="media/image53.gif"/><Relationship Id="rId111" Type="http://schemas.openxmlformats.org/officeDocument/2006/relationships/hyperlink" Target="http://www.gismeteo.ru/" TargetMode="External"/><Relationship Id="rId132" Type="http://schemas.openxmlformats.org/officeDocument/2006/relationships/hyperlink" Target="http://www.fipi.ru/" TargetMode="Externa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png"/><Relationship Id="rId28" Type="http://schemas.openxmlformats.org/officeDocument/2006/relationships/hyperlink" Target="http://solidbase.karelia.ru/edu/zonna/4_basic_1_1.htm" TargetMode="External"/><Relationship Id="rId36" Type="http://schemas.openxmlformats.org/officeDocument/2006/relationships/image" Target="media/image17.wmf"/><Relationship Id="rId49" Type="http://schemas.openxmlformats.org/officeDocument/2006/relationships/oleObject" Target="embeddings/oleObject15.bin"/><Relationship Id="rId57" Type="http://schemas.openxmlformats.org/officeDocument/2006/relationships/image" Target="media/image30.jpeg"/><Relationship Id="rId106" Type="http://schemas.openxmlformats.org/officeDocument/2006/relationships/hyperlink" Target="http://www.gismeteo.ru/" TargetMode="External"/><Relationship Id="rId114" Type="http://schemas.openxmlformats.org/officeDocument/2006/relationships/hyperlink" Target="http://agency.travelplus.ru/" TargetMode="External"/><Relationship Id="rId119" Type="http://schemas.openxmlformats.org/officeDocument/2006/relationships/hyperlink" Target="http://www.msfu.ru/studnet/tpi/lecture/4_2.htm" TargetMode="External"/><Relationship Id="rId127" Type="http://schemas.openxmlformats.org/officeDocument/2006/relationships/hyperlink" Target="http://www.msfu.ru/studnet/tpi/lecture/5_4.htm" TargetMode="External"/><Relationship Id="rId10" Type="http://schemas.openxmlformats.org/officeDocument/2006/relationships/image" Target="media/image1.png"/><Relationship Id="rId31" Type="http://schemas.openxmlformats.org/officeDocument/2006/relationships/oleObject" Target="embeddings/oleObject6.bin"/><Relationship Id="rId44" Type="http://schemas.openxmlformats.org/officeDocument/2006/relationships/image" Target="media/image21.wmf"/><Relationship Id="rId52" Type="http://schemas.openxmlformats.org/officeDocument/2006/relationships/image" Target="media/image25.jpeg"/><Relationship Id="rId60" Type="http://schemas.openxmlformats.org/officeDocument/2006/relationships/image" Target="media/image33.jpeg"/><Relationship Id="rId65" Type="http://schemas.openxmlformats.org/officeDocument/2006/relationships/image" Target="media/image38.gif"/><Relationship Id="rId73" Type="http://schemas.openxmlformats.org/officeDocument/2006/relationships/image" Target="media/image45.jpeg"/><Relationship Id="rId78" Type="http://schemas.openxmlformats.org/officeDocument/2006/relationships/control" Target="activeX/activeX1.xml"/><Relationship Id="rId81" Type="http://schemas.openxmlformats.org/officeDocument/2006/relationships/hyperlink" Target="http://www.informio.ru/news/2014-02-03" TargetMode="External"/><Relationship Id="rId86" Type="http://schemas.openxmlformats.org/officeDocument/2006/relationships/hyperlink" Target="http://www.informio.ru/news/2014-02-10" TargetMode="External"/><Relationship Id="rId94" Type="http://schemas.openxmlformats.org/officeDocument/2006/relationships/image" Target="media/image51.gif"/><Relationship Id="rId99" Type="http://schemas.openxmlformats.org/officeDocument/2006/relationships/image" Target="media/image56.jpeg"/><Relationship Id="rId101" Type="http://schemas.openxmlformats.org/officeDocument/2006/relationships/image" Target="media/image58.gif"/><Relationship Id="rId122" Type="http://schemas.openxmlformats.org/officeDocument/2006/relationships/hyperlink" Target="http://www.msfu.ru/studnet/tpi/lecture/4_3.htm" TargetMode="External"/><Relationship Id="rId130" Type="http://schemas.openxmlformats.org/officeDocument/2006/relationships/hyperlink" Target="http://www.fepo.ru/" TargetMode="External"/><Relationship Id="rId135" Type="http://schemas.openxmlformats.org/officeDocument/2006/relationships/hyperlink" Target="http://window.edu.ru/" TargetMode="Externa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image" Target="media/image3.png"/><Relationship Id="rId18" Type="http://schemas.openxmlformats.org/officeDocument/2006/relationships/oleObject" Target="embeddings/oleObject3.bin"/><Relationship Id="rId39" Type="http://schemas.openxmlformats.org/officeDocument/2006/relationships/oleObject" Target="embeddings/oleObject10.bin"/><Relationship Id="rId109" Type="http://schemas.openxmlformats.org/officeDocument/2006/relationships/image" Target="media/image63.gif"/><Relationship Id="rId34" Type="http://schemas.openxmlformats.org/officeDocument/2006/relationships/image" Target="media/image16.wmf"/><Relationship Id="rId50" Type="http://schemas.openxmlformats.org/officeDocument/2006/relationships/oleObject" Target="embeddings/oleObject16.bin"/><Relationship Id="rId55" Type="http://schemas.openxmlformats.org/officeDocument/2006/relationships/image" Target="media/image28.jpeg"/><Relationship Id="rId76" Type="http://schemas.openxmlformats.org/officeDocument/2006/relationships/hyperlink" Target="http://www.adobe.com/products/flashplayer/" TargetMode="External"/><Relationship Id="rId97" Type="http://schemas.openxmlformats.org/officeDocument/2006/relationships/image" Target="media/image54.jpeg"/><Relationship Id="rId104" Type="http://schemas.openxmlformats.org/officeDocument/2006/relationships/image" Target="media/image61.jpeg"/><Relationship Id="rId120" Type="http://schemas.openxmlformats.org/officeDocument/2006/relationships/hyperlink" Target="http://www.msfu.ru/studnet/tpi/lecture/4_6.htm" TargetMode="External"/><Relationship Id="rId125" Type="http://schemas.openxmlformats.org/officeDocument/2006/relationships/hyperlink" Target="http://www.msfu.ru/studnet/tpi/lecture/5_2.htm" TargetMode="External"/><Relationship Id="rId7" Type="http://schemas.openxmlformats.org/officeDocument/2006/relationships/endnotes" Target="endnotes.xml"/><Relationship Id="rId71" Type="http://schemas.openxmlformats.org/officeDocument/2006/relationships/hyperlink" Target="http://www.informio.ru/publications/id523" TargetMode="External"/><Relationship Id="rId92" Type="http://schemas.openxmlformats.org/officeDocument/2006/relationships/image" Target="media/image49.gif"/><Relationship Id="rId2" Type="http://schemas.openxmlformats.org/officeDocument/2006/relationships/numbering" Target="numbering.xml"/><Relationship Id="rId29" Type="http://schemas.openxmlformats.org/officeDocument/2006/relationships/image" Target="file:///F:\&#1080;&#1085;&#1092;&#1086;%2014\Article642_files\skorodnoe_142.png" TargetMode="External"/><Relationship Id="rId24" Type="http://schemas.openxmlformats.org/officeDocument/2006/relationships/image" Target="media/image10.png"/><Relationship Id="rId40" Type="http://schemas.openxmlformats.org/officeDocument/2006/relationships/image" Target="media/image19.wmf"/><Relationship Id="rId45" Type="http://schemas.openxmlformats.org/officeDocument/2006/relationships/oleObject" Target="embeddings/oleObject13.bin"/><Relationship Id="rId66" Type="http://schemas.openxmlformats.org/officeDocument/2006/relationships/image" Target="media/image39.gif"/><Relationship Id="rId87" Type="http://schemas.openxmlformats.org/officeDocument/2006/relationships/hyperlink" Target="http://www.informio.ru/news/2014-02-11" TargetMode="External"/><Relationship Id="rId110" Type="http://schemas.openxmlformats.org/officeDocument/2006/relationships/hyperlink" Target="http://mysapr.com/index.php" TargetMode="External"/><Relationship Id="rId115" Type="http://schemas.openxmlformats.org/officeDocument/2006/relationships/hyperlink" Target="http://www.msfu.ru/studnet/tpi/lecture/3_1.htm" TargetMode="External"/><Relationship Id="rId131" Type="http://schemas.openxmlformats.org/officeDocument/2006/relationships/hyperlink" Target="http://allbest.ru/union/d/a/?61538" TargetMode="External"/><Relationship Id="rId136" Type="http://schemas.openxmlformats.org/officeDocument/2006/relationships/hyperlink" Target="http://fcior.edu.ru/" TargetMode="External"/><Relationship Id="rId61" Type="http://schemas.openxmlformats.org/officeDocument/2006/relationships/image" Target="media/image34.jpeg"/><Relationship Id="rId82" Type="http://schemas.openxmlformats.org/officeDocument/2006/relationships/hyperlink" Target="http://www.informio.ru/news/2014-02-04" TargetMode="External"/><Relationship Id="rId19" Type="http://schemas.openxmlformats.org/officeDocument/2006/relationships/image" Target="media/image7.wmf"/><Relationship Id="rId14" Type="http://schemas.openxmlformats.org/officeDocument/2006/relationships/image" Target="media/image4.png"/><Relationship Id="rId30" Type="http://schemas.openxmlformats.org/officeDocument/2006/relationships/image" Target="media/image14.wmf"/><Relationship Id="rId35" Type="http://schemas.openxmlformats.org/officeDocument/2006/relationships/oleObject" Target="embeddings/oleObject8.bin"/><Relationship Id="rId56" Type="http://schemas.openxmlformats.org/officeDocument/2006/relationships/image" Target="media/image29.jpeg"/><Relationship Id="rId77" Type="http://schemas.openxmlformats.org/officeDocument/2006/relationships/image" Target="media/image46.wmf"/><Relationship Id="rId100" Type="http://schemas.openxmlformats.org/officeDocument/2006/relationships/image" Target="media/image57.jpeg"/><Relationship Id="rId105" Type="http://schemas.openxmlformats.org/officeDocument/2006/relationships/image" Target="media/image62.gif"/><Relationship Id="rId126" Type="http://schemas.openxmlformats.org/officeDocument/2006/relationships/hyperlink" Target="http://www.msfu.ru/studnet/tpi/lecture/5_3.h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B59CB-BF2B-4011-B4CA-7A8753128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91</Pages>
  <Words>25710</Words>
  <Characters>146549</Characters>
  <Application>Microsoft Office Word</Application>
  <DocSecurity>0</DocSecurity>
  <Lines>1221</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171916</CharactersWithSpaces>
  <SharedDoc>false</SharedDoc>
  <HLinks>
    <vt:vector size="234" baseType="variant">
      <vt:variant>
        <vt:i4>1441805</vt:i4>
      </vt:variant>
      <vt:variant>
        <vt:i4>159</vt:i4>
      </vt:variant>
      <vt:variant>
        <vt:i4>0</vt:i4>
      </vt:variant>
      <vt:variant>
        <vt:i4>5</vt:i4>
      </vt:variant>
      <vt:variant>
        <vt:lpwstr>http://comp-science.narod.ru/</vt:lpwstr>
      </vt:variant>
      <vt:variant>
        <vt:lpwstr/>
      </vt:variant>
      <vt:variant>
        <vt:i4>983071</vt:i4>
      </vt:variant>
      <vt:variant>
        <vt:i4>156</vt:i4>
      </vt:variant>
      <vt:variant>
        <vt:i4>0</vt:i4>
      </vt:variant>
      <vt:variant>
        <vt:i4>5</vt:i4>
      </vt:variant>
      <vt:variant>
        <vt:lpwstr>http://mojcuban-oct2007.narod.ru/</vt:lpwstr>
      </vt:variant>
      <vt:variant>
        <vt:lpwstr/>
      </vt:variant>
      <vt:variant>
        <vt:i4>196694</vt:i4>
      </vt:variant>
      <vt:variant>
        <vt:i4>153</vt:i4>
      </vt:variant>
      <vt:variant>
        <vt:i4>0</vt:i4>
      </vt:variant>
      <vt:variant>
        <vt:i4>5</vt:i4>
      </vt:variant>
      <vt:variant>
        <vt:lpwstr>http://uchinfovu.ucoz.ru/</vt:lpwstr>
      </vt:variant>
      <vt:variant>
        <vt:lpwstr/>
      </vt:variant>
      <vt:variant>
        <vt:i4>917528</vt:i4>
      </vt:variant>
      <vt:variant>
        <vt:i4>150</vt:i4>
      </vt:variant>
      <vt:variant>
        <vt:i4>0</vt:i4>
      </vt:variant>
      <vt:variant>
        <vt:i4>5</vt:i4>
      </vt:variant>
      <vt:variant>
        <vt:lpwstr>http://www.about.sch1451.edusite.ru/</vt:lpwstr>
      </vt:variant>
      <vt:variant>
        <vt:lpwstr/>
      </vt:variant>
      <vt:variant>
        <vt:i4>1376326</vt:i4>
      </vt:variant>
      <vt:variant>
        <vt:i4>147</vt:i4>
      </vt:variant>
      <vt:variant>
        <vt:i4>0</vt:i4>
      </vt:variant>
      <vt:variant>
        <vt:i4>5</vt:i4>
      </vt:variant>
      <vt:variant>
        <vt:lpwstr>http://www.schoolbase.ru/</vt:lpwstr>
      </vt:variant>
      <vt:variant>
        <vt:lpwstr/>
      </vt:variant>
      <vt:variant>
        <vt:i4>6553646</vt:i4>
      </vt:variant>
      <vt:variant>
        <vt:i4>144</vt:i4>
      </vt:variant>
      <vt:variant>
        <vt:i4>0</vt:i4>
      </vt:variant>
      <vt:variant>
        <vt:i4>5</vt:i4>
      </vt:variant>
      <vt:variant>
        <vt:lpwstr>http://www.icq.com/join/ru</vt:lpwstr>
      </vt:variant>
      <vt:variant>
        <vt:lpwstr/>
      </vt:variant>
      <vt:variant>
        <vt:i4>5505111</vt:i4>
      </vt:variant>
      <vt:variant>
        <vt:i4>141</vt:i4>
      </vt:variant>
      <vt:variant>
        <vt:i4>0</vt:i4>
      </vt:variant>
      <vt:variant>
        <vt:i4>5</vt:i4>
      </vt:variant>
      <vt:variant>
        <vt:lpwstr>http://www.ed.gov.ru/</vt:lpwstr>
      </vt:variant>
      <vt:variant>
        <vt:lpwstr/>
      </vt:variant>
      <vt:variant>
        <vt:i4>6684706</vt:i4>
      </vt:variant>
      <vt:variant>
        <vt:i4>138</vt:i4>
      </vt:variant>
      <vt:variant>
        <vt:i4>0</vt:i4>
      </vt:variant>
      <vt:variant>
        <vt:i4>5</vt:i4>
      </vt:variant>
      <vt:variant>
        <vt:lpwstr>http://www.fipi.ru/</vt:lpwstr>
      </vt:variant>
      <vt:variant>
        <vt:lpwstr/>
      </vt:variant>
      <vt:variant>
        <vt:i4>8323173</vt:i4>
      </vt:variant>
      <vt:variant>
        <vt:i4>135</vt:i4>
      </vt:variant>
      <vt:variant>
        <vt:i4>0</vt:i4>
      </vt:variant>
      <vt:variant>
        <vt:i4>5</vt:i4>
      </vt:variant>
      <vt:variant>
        <vt:lpwstr>http://allbest.ru/union/d/a/?61538</vt:lpwstr>
      </vt:variant>
      <vt:variant>
        <vt:lpwstr/>
      </vt:variant>
      <vt:variant>
        <vt:i4>6684712</vt:i4>
      </vt:variant>
      <vt:variant>
        <vt:i4>132</vt:i4>
      </vt:variant>
      <vt:variant>
        <vt:i4>0</vt:i4>
      </vt:variant>
      <vt:variant>
        <vt:i4>5</vt:i4>
      </vt:variant>
      <vt:variant>
        <vt:lpwstr>http://www.fepo.ru/</vt:lpwstr>
      </vt:variant>
      <vt:variant>
        <vt:lpwstr/>
      </vt:variant>
      <vt:variant>
        <vt:i4>851990</vt:i4>
      </vt:variant>
      <vt:variant>
        <vt:i4>129</vt:i4>
      </vt:variant>
      <vt:variant>
        <vt:i4>0</vt:i4>
      </vt:variant>
      <vt:variant>
        <vt:i4>5</vt:i4>
      </vt:variant>
      <vt:variant>
        <vt:lpwstr>http://ege.edu.ru/portalweb/index.jsp</vt:lpwstr>
      </vt:variant>
      <vt:variant>
        <vt:lpwstr/>
      </vt:variant>
      <vt:variant>
        <vt:i4>5111890</vt:i4>
      </vt:variant>
      <vt:variant>
        <vt:i4>126</vt:i4>
      </vt:variant>
      <vt:variant>
        <vt:i4>0</vt:i4>
      </vt:variant>
      <vt:variant>
        <vt:i4>5</vt:i4>
      </vt:variant>
      <vt:variant>
        <vt:lpwstr>http://www.school.edu.ru/</vt:lpwstr>
      </vt:variant>
      <vt:variant>
        <vt:lpwstr/>
      </vt:variant>
      <vt:variant>
        <vt:i4>4587538</vt:i4>
      </vt:variant>
      <vt:variant>
        <vt:i4>123</vt:i4>
      </vt:variant>
      <vt:variant>
        <vt:i4>0</vt:i4>
      </vt:variant>
      <vt:variant>
        <vt:i4>5</vt:i4>
      </vt:variant>
      <vt:variant>
        <vt:lpwstr>http://www.edu.ru/db/portal/sites/school-page.htm</vt:lpwstr>
      </vt:variant>
      <vt:variant>
        <vt:lpwstr/>
      </vt:variant>
      <vt:variant>
        <vt:i4>2818154</vt:i4>
      </vt:variant>
      <vt:variant>
        <vt:i4>120</vt:i4>
      </vt:variant>
      <vt:variant>
        <vt:i4>0</vt:i4>
      </vt:variant>
      <vt:variant>
        <vt:i4>5</vt:i4>
      </vt:variant>
      <vt:variant>
        <vt:lpwstr>http://www.edu.ru/index.php</vt:lpwstr>
      </vt:variant>
      <vt:variant>
        <vt:lpwstr/>
      </vt:variant>
      <vt:variant>
        <vt:i4>4718679</vt:i4>
      </vt:variant>
      <vt:variant>
        <vt:i4>117</vt:i4>
      </vt:variant>
      <vt:variant>
        <vt:i4>0</vt:i4>
      </vt:variant>
      <vt:variant>
        <vt:i4>5</vt:i4>
      </vt:variant>
      <vt:variant>
        <vt:lpwstr>http://agency.travelplus.ru/</vt:lpwstr>
      </vt:variant>
      <vt:variant>
        <vt:lpwstr/>
      </vt:variant>
      <vt:variant>
        <vt:i4>1638477</vt:i4>
      </vt:variant>
      <vt:variant>
        <vt:i4>114</vt:i4>
      </vt:variant>
      <vt:variant>
        <vt:i4>0</vt:i4>
      </vt:variant>
      <vt:variant>
        <vt:i4>5</vt:i4>
      </vt:variant>
      <vt:variant>
        <vt:lpwstr>http://www.smolensk.news/</vt:lpwstr>
      </vt:variant>
      <vt:variant>
        <vt:lpwstr/>
      </vt:variant>
      <vt:variant>
        <vt:i4>131167</vt:i4>
      </vt:variant>
      <vt:variant>
        <vt:i4>111</vt:i4>
      </vt:variant>
      <vt:variant>
        <vt:i4>0</vt:i4>
      </vt:variant>
      <vt:variant>
        <vt:i4>5</vt:i4>
      </vt:variant>
      <vt:variant>
        <vt:lpwstr>http://www.yandex.ru/</vt:lpwstr>
      </vt:variant>
      <vt:variant>
        <vt:lpwstr/>
      </vt:variant>
      <vt:variant>
        <vt:i4>6553661</vt:i4>
      </vt:variant>
      <vt:variant>
        <vt:i4>108</vt:i4>
      </vt:variant>
      <vt:variant>
        <vt:i4>0</vt:i4>
      </vt:variant>
      <vt:variant>
        <vt:i4>5</vt:i4>
      </vt:variant>
      <vt:variant>
        <vt:lpwstr>http://www.gismeteo.ru/</vt:lpwstr>
      </vt:variant>
      <vt:variant>
        <vt:lpwstr/>
      </vt:variant>
      <vt:variant>
        <vt:i4>6684776</vt:i4>
      </vt:variant>
      <vt:variant>
        <vt:i4>105</vt:i4>
      </vt:variant>
      <vt:variant>
        <vt:i4>0</vt:i4>
      </vt:variant>
      <vt:variant>
        <vt:i4>5</vt:i4>
      </vt:variant>
      <vt:variant>
        <vt:lpwstr>http://mysapr.com/index.php</vt:lpwstr>
      </vt:variant>
      <vt:variant>
        <vt:lpwstr/>
      </vt:variant>
      <vt:variant>
        <vt:i4>4718679</vt:i4>
      </vt:variant>
      <vt:variant>
        <vt:i4>102</vt:i4>
      </vt:variant>
      <vt:variant>
        <vt:i4>0</vt:i4>
      </vt:variant>
      <vt:variant>
        <vt:i4>5</vt:i4>
      </vt:variant>
      <vt:variant>
        <vt:lpwstr>http://agency.travelplus.ru/</vt:lpwstr>
      </vt:variant>
      <vt:variant>
        <vt:lpwstr/>
      </vt:variant>
      <vt:variant>
        <vt:i4>4522065</vt:i4>
      </vt:variant>
      <vt:variant>
        <vt:i4>99</vt:i4>
      </vt:variant>
      <vt:variant>
        <vt:i4>0</vt:i4>
      </vt:variant>
      <vt:variant>
        <vt:i4>5</vt:i4>
      </vt:variant>
      <vt:variant>
        <vt:lpwstr>http://vtambove.ru/news/</vt:lpwstr>
      </vt:variant>
      <vt:variant>
        <vt:lpwstr/>
      </vt:variant>
      <vt:variant>
        <vt:i4>131167</vt:i4>
      </vt:variant>
      <vt:variant>
        <vt:i4>96</vt:i4>
      </vt:variant>
      <vt:variant>
        <vt:i4>0</vt:i4>
      </vt:variant>
      <vt:variant>
        <vt:i4>5</vt:i4>
      </vt:variant>
      <vt:variant>
        <vt:lpwstr>http://www.yandex.ru/</vt:lpwstr>
      </vt:variant>
      <vt:variant>
        <vt:lpwstr/>
      </vt:variant>
      <vt:variant>
        <vt:i4>6553661</vt:i4>
      </vt:variant>
      <vt:variant>
        <vt:i4>93</vt:i4>
      </vt:variant>
      <vt:variant>
        <vt:i4>0</vt:i4>
      </vt:variant>
      <vt:variant>
        <vt:i4>5</vt:i4>
      </vt:variant>
      <vt:variant>
        <vt:lpwstr>http://www.gismeteo.ru/</vt:lpwstr>
      </vt:variant>
      <vt:variant>
        <vt:lpwstr/>
      </vt:variant>
      <vt:variant>
        <vt:i4>8323125</vt:i4>
      </vt:variant>
      <vt:variant>
        <vt:i4>90</vt:i4>
      </vt:variant>
      <vt:variant>
        <vt:i4>0</vt:i4>
      </vt:variant>
      <vt:variant>
        <vt:i4>5</vt:i4>
      </vt:variant>
      <vt:variant>
        <vt:lpwstr>http://www.informio.ru/news/2014-02-14</vt:lpwstr>
      </vt:variant>
      <vt:variant>
        <vt:lpwstr/>
      </vt:variant>
      <vt:variant>
        <vt:i4>7864373</vt:i4>
      </vt:variant>
      <vt:variant>
        <vt:i4>87</vt:i4>
      </vt:variant>
      <vt:variant>
        <vt:i4>0</vt:i4>
      </vt:variant>
      <vt:variant>
        <vt:i4>5</vt:i4>
      </vt:variant>
      <vt:variant>
        <vt:lpwstr>http://www.informio.ru/news/2014-02-13</vt:lpwstr>
      </vt:variant>
      <vt:variant>
        <vt:lpwstr/>
      </vt:variant>
      <vt:variant>
        <vt:i4>7929909</vt:i4>
      </vt:variant>
      <vt:variant>
        <vt:i4>84</vt:i4>
      </vt:variant>
      <vt:variant>
        <vt:i4>0</vt:i4>
      </vt:variant>
      <vt:variant>
        <vt:i4>5</vt:i4>
      </vt:variant>
      <vt:variant>
        <vt:lpwstr>http://www.informio.ru/news/2014-02-12</vt:lpwstr>
      </vt:variant>
      <vt:variant>
        <vt:lpwstr/>
      </vt:variant>
      <vt:variant>
        <vt:i4>7995445</vt:i4>
      </vt:variant>
      <vt:variant>
        <vt:i4>81</vt:i4>
      </vt:variant>
      <vt:variant>
        <vt:i4>0</vt:i4>
      </vt:variant>
      <vt:variant>
        <vt:i4>5</vt:i4>
      </vt:variant>
      <vt:variant>
        <vt:lpwstr>http://www.informio.ru/news/2014-02-11</vt:lpwstr>
      </vt:variant>
      <vt:variant>
        <vt:lpwstr/>
      </vt:variant>
      <vt:variant>
        <vt:i4>8060981</vt:i4>
      </vt:variant>
      <vt:variant>
        <vt:i4>78</vt:i4>
      </vt:variant>
      <vt:variant>
        <vt:i4>0</vt:i4>
      </vt:variant>
      <vt:variant>
        <vt:i4>5</vt:i4>
      </vt:variant>
      <vt:variant>
        <vt:lpwstr>http://www.informio.ru/news/2014-02-10</vt:lpwstr>
      </vt:variant>
      <vt:variant>
        <vt:lpwstr/>
      </vt:variant>
      <vt:variant>
        <vt:i4>8126516</vt:i4>
      </vt:variant>
      <vt:variant>
        <vt:i4>75</vt:i4>
      </vt:variant>
      <vt:variant>
        <vt:i4>0</vt:i4>
      </vt:variant>
      <vt:variant>
        <vt:i4>5</vt:i4>
      </vt:variant>
      <vt:variant>
        <vt:lpwstr>http://www.informio.ru/news/2014-02-07</vt:lpwstr>
      </vt:variant>
      <vt:variant>
        <vt:lpwstr/>
      </vt:variant>
      <vt:variant>
        <vt:i4>8192052</vt:i4>
      </vt:variant>
      <vt:variant>
        <vt:i4>72</vt:i4>
      </vt:variant>
      <vt:variant>
        <vt:i4>0</vt:i4>
      </vt:variant>
      <vt:variant>
        <vt:i4>5</vt:i4>
      </vt:variant>
      <vt:variant>
        <vt:lpwstr>http://www.informio.ru/news/2014-02-06</vt:lpwstr>
      </vt:variant>
      <vt:variant>
        <vt:lpwstr/>
      </vt:variant>
      <vt:variant>
        <vt:i4>8257588</vt:i4>
      </vt:variant>
      <vt:variant>
        <vt:i4>69</vt:i4>
      </vt:variant>
      <vt:variant>
        <vt:i4>0</vt:i4>
      </vt:variant>
      <vt:variant>
        <vt:i4>5</vt:i4>
      </vt:variant>
      <vt:variant>
        <vt:lpwstr>http://www.informio.ru/news/2014-02-05</vt:lpwstr>
      </vt:variant>
      <vt:variant>
        <vt:lpwstr/>
      </vt:variant>
      <vt:variant>
        <vt:i4>8323124</vt:i4>
      </vt:variant>
      <vt:variant>
        <vt:i4>66</vt:i4>
      </vt:variant>
      <vt:variant>
        <vt:i4>0</vt:i4>
      </vt:variant>
      <vt:variant>
        <vt:i4>5</vt:i4>
      </vt:variant>
      <vt:variant>
        <vt:lpwstr>http://www.informio.ru/news/2014-02-04</vt:lpwstr>
      </vt:variant>
      <vt:variant>
        <vt:lpwstr/>
      </vt:variant>
      <vt:variant>
        <vt:i4>7864372</vt:i4>
      </vt:variant>
      <vt:variant>
        <vt:i4>63</vt:i4>
      </vt:variant>
      <vt:variant>
        <vt:i4>0</vt:i4>
      </vt:variant>
      <vt:variant>
        <vt:i4>5</vt:i4>
      </vt:variant>
      <vt:variant>
        <vt:lpwstr>http://www.informio.ru/news/2014-02-03</vt:lpwstr>
      </vt:variant>
      <vt:variant>
        <vt:lpwstr/>
      </vt:variant>
      <vt:variant>
        <vt:i4>3866678</vt:i4>
      </vt:variant>
      <vt:variant>
        <vt:i4>54</vt:i4>
      </vt:variant>
      <vt:variant>
        <vt:i4>0</vt:i4>
      </vt:variant>
      <vt:variant>
        <vt:i4>5</vt:i4>
      </vt:variant>
      <vt:variant>
        <vt:lpwstr>http://www.adobe.com/products/flashplayer/</vt:lpwstr>
      </vt:variant>
      <vt:variant>
        <vt:lpwstr/>
      </vt:variant>
      <vt:variant>
        <vt:i4>6684735</vt:i4>
      </vt:variant>
      <vt:variant>
        <vt:i4>51</vt:i4>
      </vt:variant>
      <vt:variant>
        <vt:i4>0</vt:i4>
      </vt:variant>
      <vt:variant>
        <vt:i4>5</vt:i4>
      </vt:variant>
      <vt:variant>
        <vt:lpwstr>http://www.obrnadzor.gov.ru/ru/</vt:lpwstr>
      </vt:variant>
      <vt:variant>
        <vt:lpwstr/>
      </vt:variant>
      <vt:variant>
        <vt:i4>6553724</vt:i4>
      </vt:variant>
      <vt:variant>
        <vt:i4>48</vt:i4>
      </vt:variant>
      <vt:variant>
        <vt:i4>0</vt:i4>
      </vt:variant>
      <vt:variant>
        <vt:i4>5</vt:i4>
      </vt:variant>
      <vt:variant>
        <vt:lpwstr>http://mon.gov.ru/</vt:lpwstr>
      </vt:variant>
      <vt:variant>
        <vt:lpwstr/>
      </vt:variant>
      <vt:variant>
        <vt:i4>64</vt:i4>
      </vt:variant>
      <vt:variant>
        <vt:i4>45</vt:i4>
      </vt:variant>
      <vt:variant>
        <vt:i4>0</vt:i4>
      </vt:variant>
      <vt:variant>
        <vt:i4>5</vt:i4>
      </vt:variant>
      <vt:variant>
        <vt:lpwstr>http://www.informio.ru/publications/id523</vt:lpwstr>
      </vt:variant>
      <vt:variant>
        <vt:lpwstr/>
      </vt:variant>
      <vt:variant>
        <vt:i4>7929928</vt:i4>
      </vt:variant>
      <vt:variant>
        <vt:i4>21</vt:i4>
      </vt:variant>
      <vt:variant>
        <vt:i4>0</vt:i4>
      </vt:variant>
      <vt:variant>
        <vt:i4>5</vt:i4>
      </vt:variant>
      <vt:variant>
        <vt:lpwstr>http://solidbase.karelia.ru/edu/zonna/4_basic_1_1.htm</vt:lpwstr>
      </vt:variant>
      <vt:variant>
        <vt:lpwstr>begin</vt:lpwstr>
      </vt:variant>
      <vt:variant>
        <vt:i4>7929928</vt:i4>
      </vt:variant>
      <vt:variant>
        <vt:i4>18</vt:i4>
      </vt:variant>
      <vt:variant>
        <vt:i4>0</vt:i4>
      </vt:variant>
      <vt:variant>
        <vt:i4>5</vt:i4>
      </vt:variant>
      <vt:variant>
        <vt:lpwstr>http://solidbase.karelia.ru/edu/zonna/4_basic_1_1.htm</vt:lpwstr>
      </vt:variant>
      <vt:variant>
        <vt:lpwstr>begin</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60</cp:revision>
  <cp:lastPrinted>2019-02-20T05:36:00Z</cp:lastPrinted>
  <dcterms:created xsi:type="dcterms:W3CDTF">2014-02-25T09:12:00Z</dcterms:created>
  <dcterms:modified xsi:type="dcterms:W3CDTF">2021-12-10T03:51:00Z</dcterms:modified>
</cp:coreProperties>
</file>